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36AC" w:rsidRPr="00C836AC" w:rsidRDefault="00C836AC" w:rsidP="00C836AC">
      <w:pPr>
        <w:keepNext/>
        <w:pageBreakBefore/>
        <w:pBdr>
          <w:bottom w:val="single" w:sz="20" w:space="1" w:color="000080"/>
        </w:pBdr>
        <w:suppressAutoHyphens/>
        <w:spacing w:before="57" w:after="57" w:line="240" w:lineRule="auto"/>
        <w:jc w:val="both"/>
        <w:outlineLvl w:val="0"/>
        <w:rPr>
          <w:rFonts w:ascii="Arial" w:eastAsia="Times New Roman" w:hAnsi="Arial" w:cs="Arial"/>
          <w:b/>
          <w:bCs/>
          <w:color w:val="333399"/>
          <w:sz w:val="28"/>
          <w:szCs w:val="32"/>
          <w:lang w:eastAsia="ar-SA"/>
        </w:rPr>
      </w:pPr>
      <w:bookmarkStart w:id="0" w:name="_Toc212450577"/>
      <w:r w:rsidRPr="00C836AC">
        <w:rPr>
          <w:rFonts w:ascii="Calibri" w:eastAsia="Times New Roman" w:hAnsi="Calibri" w:cs="Calibri"/>
          <w:b/>
          <w:bCs/>
          <w:color w:val="333399"/>
          <w:sz w:val="28"/>
          <w:szCs w:val="32"/>
          <w:lang w:eastAsia="ar-SA"/>
        </w:rPr>
        <w:t>ΠΑΡΑΡΤΗΜΑΤΑ</w:t>
      </w:r>
      <w:bookmarkEnd w:id="0"/>
    </w:p>
    <w:p w:rsidR="00C836AC" w:rsidRPr="00C836AC" w:rsidRDefault="00C836AC" w:rsidP="00C836AC">
      <w:pPr>
        <w:suppressAutoHyphens/>
        <w:spacing w:after="120" w:line="240" w:lineRule="auto"/>
        <w:jc w:val="both"/>
        <w:rPr>
          <w:rFonts w:ascii="Calibri" w:eastAsia="Times New Roman" w:hAnsi="Calibri" w:cs="Calibri"/>
          <w:szCs w:val="24"/>
          <w:lang w:eastAsia="ar-SA"/>
        </w:rPr>
      </w:pPr>
    </w:p>
    <w:p w:rsidR="00C836AC" w:rsidRPr="00C836AC" w:rsidRDefault="00C836AC" w:rsidP="00C836AC">
      <w:pPr>
        <w:keepNext/>
        <w:pBdr>
          <w:bottom w:val="single" w:sz="8" w:space="1" w:color="000080"/>
        </w:pBdr>
        <w:tabs>
          <w:tab w:val="left" w:pos="0"/>
        </w:tabs>
        <w:suppressAutoHyphens/>
        <w:spacing w:before="57" w:after="57" w:line="240" w:lineRule="auto"/>
        <w:jc w:val="both"/>
        <w:outlineLvl w:val="1"/>
        <w:rPr>
          <w:rFonts w:ascii="Arial" w:eastAsia="SimSun" w:hAnsi="Arial" w:cs="Arial"/>
          <w:b/>
          <w:i/>
          <w:iCs/>
          <w:color w:val="5B9BD5"/>
          <w:sz w:val="24"/>
          <w:lang w:eastAsia="ar-SA"/>
        </w:rPr>
      </w:pPr>
      <w:bookmarkStart w:id="1" w:name="_Toc212450578"/>
      <w:r w:rsidRPr="00C836AC">
        <w:rPr>
          <w:rFonts w:ascii="Arial" w:eastAsia="Times New Roman" w:hAnsi="Arial" w:cs="Arial"/>
          <w:b/>
          <w:color w:val="002060"/>
          <w:sz w:val="24"/>
          <w:lang w:eastAsia="ar-SA"/>
        </w:rPr>
        <w:t>ΠΑΡΑΡΤΗΜΑ Ι – Αναλυτική Περιγραφή Φυσικού και Οικονομικού Αντικειμένου της Σύμβασης</w:t>
      </w:r>
      <w:bookmarkEnd w:id="1"/>
    </w:p>
    <w:p w:rsidR="00C836AC" w:rsidRPr="00C836AC" w:rsidRDefault="00C836AC" w:rsidP="00C836AC">
      <w:pPr>
        <w:suppressAutoHyphens/>
        <w:spacing w:before="57" w:after="57" w:line="240" w:lineRule="auto"/>
        <w:jc w:val="both"/>
        <w:rPr>
          <w:rFonts w:ascii="Calibri" w:eastAsia="SimSun" w:hAnsi="Calibri" w:cs="Calibri"/>
          <w:lang w:eastAsia="ar-SA"/>
        </w:rPr>
      </w:pPr>
      <w:r w:rsidRPr="00C836AC">
        <w:rPr>
          <w:rFonts w:ascii="Arial" w:eastAsia="Times New Roman" w:hAnsi="Arial" w:cs="Arial"/>
          <w:b/>
          <w:color w:val="002060"/>
          <w:lang w:eastAsia="ar-SA"/>
        </w:rPr>
        <w:t>ΜΕΡΟΣ Α - ΠΕΡΙΓΡΑΦΗ ΦΥΣΙΚΟΥ ΑΝΤΙΚΕΙΜΕΝΟΥ ΤΗΣ ΣΥΜΒΑΣΗΣ</w:t>
      </w:r>
    </w:p>
    <w:p w:rsidR="00C836AC" w:rsidRPr="00C836AC" w:rsidRDefault="00C836AC" w:rsidP="00C836AC">
      <w:pPr>
        <w:autoSpaceDE w:val="0"/>
        <w:spacing w:before="57" w:after="57" w:line="240" w:lineRule="auto"/>
        <w:jc w:val="both"/>
        <w:rPr>
          <w:rFonts w:ascii="Calibri" w:eastAsia="SimSun" w:hAnsi="Calibri" w:cs="Calibri"/>
          <w:lang w:eastAsia="ar-SA"/>
        </w:rPr>
      </w:pPr>
      <w:r w:rsidRPr="00C836AC">
        <w:rPr>
          <w:rFonts w:ascii="Calibri" w:eastAsia="SimSun" w:hAnsi="Calibri" w:cs="Calibri"/>
          <w:lang w:eastAsia="ar-SA"/>
        </w:rPr>
        <w:t xml:space="preserve">ΠΕΡΙΒΑΛΛΟΝ ΤΗΣ ΣΥΜΒΑΣΗΣ </w:t>
      </w:r>
    </w:p>
    <w:p w:rsidR="00C836AC" w:rsidRPr="00C836AC" w:rsidRDefault="00C836AC" w:rsidP="00C836AC">
      <w:pPr>
        <w:autoSpaceDE w:val="0"/>
        <w:spacing w:after="60" w:line="240" w:lineRule="auto"/>
        <w:jc w:val="both"/>
        <w:rPr>
          <w:rFonts w:ascii="Calibri" w:eastAsia="SimSun" w:hAnsi="Calibri" w:cs="Calibri"/>
          <w:lang w:eastAsia="ar-SA"/>
        </w:rPr>
      </w:pPr>
      <w:r w:rsidRPr="00C836AC">
        <w:rPr>
          <w:rFonts w:ascii="Calibri" w:eastAsia="Times New Roman" w:hAnsi="Calibri" w:cs="Calibri"/>
          <w:szCs w:val="24"/>
          <w:lang w:eastAsia="ar-SA"/>
        </w:rPr>
        <w:t>Η Αναθέτουσα Αρχή είναι η Οργανική Μονάδα Έδρας- Αγίου Νικολάου του Γενικού Νοσοκομείου Λασιθίου, αποτελεί μη κεντρική αναθέτουσα αρχή, και ανήκει στον Δημόσιο Τομέα. Κύρια Δραστηριότητά της είναι η Υγεία.</w:t>
      </w:r>
    </w:p>
    <w:p w:rsidR="00C836AC" w:rsidRPr="00C836AC" w:rsidRDefault="00C836AC" w:rsidP="00C836AC">
      <w:pPr>
        <w:autoSpaceDE w:val="0"/>
        <w:spacing w:before="57" w:after="57" w:line="240" w:lineRule="auto"/>
        <w:jc w:val="both"/>
        <w:rPr>
          <w:rFonts w:ascii="Calibri" w:eastAsia="SimSun" w:hAnsi="Calibri" w:cs="Calibri"/>
          <w:lang w:eastAsia="ar-SA"/>
        </w:rPr>
      </w:pPr>
      <w:r w:rsidRPr="00C836AC">
        <w:rPr>
          <w:rFonts w:ascii="Calibri" w:eastAsia="SimSun" w:hAnsi="Calibri" w:cs="Calibri"/>
          <w:lang w:eastAsia="ar-SA"/>
        </w:rPr>
        <w:t>Οργανωτική δομή της Α.Α.</w:t>
      </w:r>
    </w:p>
    <w:p w:rsidR="00C836AC" w:rsidRPr="00C836AC" w:rsidRDefault="00C836AC" w:rsidP="00C836AC">
      <w:pPr>
        <w:autoSpaceDE w:val="0"/>
        <w:spacing w:after="6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C836AC" w:rsidRPr="00C836AC" w:rsidRDefault="00C836AC" w:rsidP="00C836AC">
      <w:pPr>
        <w:autoSpaceDE w:val="0"/>
        <w:spacing w:after="6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Γ.Ν. Αγίου Νικολάου</w:t>
      </w:r>
    </w:p>
    <w:p w:rsidR="00C836AC" w:rsidRPr="00C836AC" w:rsidRDefault="00C836AC" w:rsidP="00C836AC">
      <w:pPr>
        <w:autoSpaceDE w:val="0"/>
        <w:spacing w:after="6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Γ.Ν. – Κ.Υ. Ιεράπετρας</w:t>
      </w:r>
    </w:p>
    <w:p w:rsidR="00C836AC" w:rsidRPr="00C836AC" w:rsidRDefault="00C836AC" w:rsidP="00C836AC">
      <w:pPr>
        <w:autoSpaceDE w:val="0"/>
        <w:spacing w:after="6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Γ.Ν. – Κ.Υ. Σητείας.</w:t>
      </w:r>
    </w:p>
    <w:p w:rsidR="00C836AC" w:rsidRPr="00C836AC" w:rsidRDefault="00C836AC" w:rsidP="00C836AC">
      <w:pPr>
        <w:autoSpaceDE w:val="0"/>
        <w:spacing w:after="6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Το εν λόγω Ν.Π.Δ.Δ. φέρει την επωνυμία «Γ.Ν. Λασιθίου» και έδρα του ορίζεται η μεγαλύτερη σε κλίνες νοσοκομειακή μονάδα.</w:t>
      </w:r>
    </w:p>
    <w:p w:rsidR="00C836AC" w:rsidRPr="00C836AC" w:rsidRDefault="00C836AC" w:rsidP="00C836AC">
      <w:pPr>
        <w:autoSpaceDE w:val="0"/>
        <w:spacing w:before="57" w:after="57"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C836AC">
        <w:rPr>
          <w:rFonts w:ascii="Calibri" w:eastAsia="Times New Roman" w:hAnsi="Calibri" w:cs="Calibri"/>
          <w:szCs w:val="24"/>
          <w:lang w:eastAsia="ar-SA"/>
        </w:rPr>
        <w:softHyphen/>
        <w:t>μείο.</w:t>
      </w:r>
    </w:p>
    <w:p w:rsidR="00C836AC" w:rsidRPr="00C836AC" w:rsidRDefault="00C836AC" w:rsidP="00C836AC">
      <w:pPr>
        <w:autoSpaceDE w:val="0"/>
        <w:spacing w:before="57" w:after="57" w:line="240" w:lineRule="auto"/>
        <w:jc w:val="both"/>
        <w:rPr>
          <w:rFonts w:ascii="Calibri" w:eastAsia="SimSun" w:hAnsi="Calibri" w:cs="Calibri"/>
          <w:lang w:eastAsia="ar-SA"/>
        </w:rPr>
      </w:pPr>
      <w:r w:rsidRPr="00C836AC">
        <w:rPr>
          <w:rFonts w:ascii="Calibri" w:eastAsia="SimSun" w:hAnsi="Calibri" w:cs="Calibri"/>
          <w:lang w:eastAsia="ar-SA"/>
        </w:rPr>
        <w:t>ΣΚΟΠΟΣ ΚΑΙ ΣΤΟΧΟΙ ΤΗΣ ΣΥΜΒΑΣΗΣ</w:t>
      </w:r>
    </w:p>
    <w:p w:rsidR="00C836AC" w:rsidRPr="00C836AC" w:rsidRDefault="00C836AC" w:rsidP="00C836AC">
      <w:pPr>
        <w:autoSpaceDE w:val="0"/>
        <w:spacing w:before="57" w:after="57" w:line="240" w:lineRule="auto"/>
        <w:jc w:val="both"/>
        <w:rPr>
          <w:rFonts w:ascii="Calibri" w:eastAsia="SimSun" w:hAnsi="Calibri" w:cs="Calibri"/>
          <w:lang w:eastAsia="ar-SA"/>
        </w:rPr>
      </w:pPr>
      <w:r w:rsidRPr="00C836AC">
        <w:rPr>
          <w:rFonts w:ascii="Calibri" w:eastAsia="SimSun" w:hAnsi="Calibri" w:cs="Calibri"/>
          <w:lang w:eastAsia="ar-SA"/>
        </w:rPr>
        <w:t>Περιγραφή των αναγκών της Α.Α.</w:t>
      </w:r>
    </w:p>
    <w:p w:rsidR="00C836AC" w:rsidRPr="00C836AC" w:rsidRDefault="00C836AC" w:rsidP="00C836AC">
      <w:pPr>
        <w:suppressAutoHyphens/>
        <w:spacing w:after="12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Αντικείμενο της σύμβασης  είναι η προμήθεια αντιδραστηρίων αναλυτών αερίων αίματος  με ταυτόχρονη παραχώρηση συνοδού εξοπλισμού αναλυτών για την κάλυψη των αναγκών των παρακάτω τμημάτων:</w:t>
      </w:r>
    </w:p>
    <w:p w:rsidR="00C836AC" w:rsidRPr="00C836AC" w:rsidRDefault="00C836AC" w:rsidP="00C836AC">
      <w:pPr>
        <w:suppressAutoHyphens/>
        <w:spacing w:after="12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ΤΜΗΜΑ 1: Αναλυτές αερίων αίματος Ο.Μ. Έδρας</w:t>
      </w:r>
    </w:p>
    <w:p w:rsidR="00C836AC" w:rsidRPr="00C836AC" w:rsidRDefault="00C836AC" w:rsidP="00C836AC">
      <w:pPr>
        <w:suppressAutoHyphens/>
        <w:spacing w:after="12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Ένας σταθερός αναλυτής αερίων (τύπου 1) για την ΜΕΘ (ετήσιος αριθμός δειγμάτων 7000)</w:t>
      </w:r>
    </w:p>
    <w:p w:rsidR="00C836AC" w:rsidRPr="00C836AC" w:rsidRDefault="00C836AC" w:rsidP="00C836AC">
      <w:pPr>
        <w:suppressAutoHyphens/>
        <w:spacing w:after="12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Ένας σταθερός αναλυτής αερίων (τύπου 1) για το Τ.Ε.Π. (ετήσιος αριθμός δειγμάτων 3500)</w:t>
      </w:r>
    </w:p>
    <w:p w:rsidR="00C836AC" w:rsidRPr="00C836AC" w:rsidRDefault="00C836AC" w:rsidP="00C836AC">
      <w:pPr>
        <w:suppressAutoHyphens/>
        <w:spacing w:after="12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Ένας σταθερός  αναλυτής αερίων (τύπου 1) για το Παθολογικό τμήμα (ετήσιος αριθμός δειγμάτων 4000)</w:t>
      </w:r>
    </w:p>
    <w:p w:rsidR="00C836AC" w:rsidRPr="00C836AC" w:rsidRDefault="00C836AC" w:rsidP="00C836AC">
      <w:pPr>
        <w:suppressAutoHyphens/>
        <w:spacing w:after="12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ΤΜΗΜΑ 2: Αναλυτές αερίων αίματος Α.Ο.Μ. Ιεράπετρας</w:t>
      </w:r>
    </w:p>
    <w:p w:rsidR="00C836AC" w:rsidRPr="00C836AC" w:rsidRDefault="00C836AC" w:rsidP="00C836AC">
      <w:pPr>
        <w:suppressAutoHyphens/>
        <w:spacing w:after="12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Ένας σταθερός αναλυτής αερίων (τύπου 1) για το Κ.Υ. (ετήσιος αριθμός δειγμάτων 1790)</w:t>
      </w:r>
    </w:p>
    <w:p w:rsidR="00C836AC" w:rsidRPr="00C836AC" w:rsidRDefault="00C836AC" w:rsidP="00C836AC">
      <w:pPr>
        <w:suppressAutoHyphens/>
        <w:spacing w:after="12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Ένας φορητός αναλυτής αερίων (τύπου 2) για το Παθολογικό τμήμα (ετήσιος αριθμός δειγμάτων 120)</w:t>
      </w:r>
    </w:p>
    <w:p w:rsidR="00C836AC" w:rsidRPr="00C836AC" w:rsidRDefault="00C836AC" w:rsidP="00C836AC">
      <w:pPr>
        <w:suppressAutoHyphens/>
        <w:spacing w:after="12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ΤΜΗΜΑ 3: Αναλυτές αερίων αίματος Α.Ο.Μ. Σητείας</w:t>
      </w:r>
    </w:p>
    <w:p w:rsidR="00C836AC" w:rsidRPr="00C836AC" w:rsidRDefault="00C836AC" w:rsidP="00C836AC">
      <w:pPr>
        <w:suppressAutoHyphens/>
        <w:spacing w:after="120" w:line="240" w:lineRule="auto"/>
        <w:jc w:val="both"/>
        <w:rPr>
          <w:rFonts w:ascii="Calibri" w:eastAsia="Times New Roman" w:hAnsi="Calibri" w:cs="Calibri"/>
          <w:i/>
          <w:color w:val="5B9BD5"/>
          <w:szCs w:val="24"/>
          <w:lang w:eastAsia="ar-SA"/>
        </w:rPr>
      </w:pPr>
      <w:r w:rsidRPr="00C836AC">
        <w:rPr>
          <w:rFonts w:ascii="Calibri" w:eastAsia="Times New Roman" w:hAnsi="Calibri" w:cs="Calibri"/>
          <w:szCs w:val="24"/>
          <w:lang w:eastAsia="ar-SA"/>
        </w:rPr>
        <w:t xml:space="preserve">Ένας σταθερός αναλυτής αερίων (τύπου 1) για το Χειρουργείο (ετήσιος αριθμός δειγμάτων 1.200)            </w:t>
      </w:r>
    </w:p>
    <w:p w:rsidR="00C836AC" w:rsidRPr="00C836AC" w:rsidRDefault="00C836AC" w:rsidP="00C836AC">
      <w:pPr>
        <w:suppressAutoHyphens/>
        <w:spacing w:after="12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 xml:space="preserve">Στο φυσικό και οικονομικό αντικείμενο της σύμβασης συμπεριλαμβάνονται οι εργασίες τοποθέτησης και εγκατάστασης του συνοδού εξοπλισμού, καθώς και της εκπαίδευσης του προσωπικού της αναθέτουσας αρχής. Επίσης, η συντήρηση, επισκευή και αντικατάσταση </w:t>
      </w:r>
      <w:r w:rsidRPr="00C836AC">
        <w:rPr>
          <w:rFonts w:ascii="Calibri" w:eastAsia="Times New Roman" w:hAnsi="Calibri" w:cs="Calibri"/>
          <w:szCs w:val="24"/>
          <w:lang w:eastAsia="ar-SA"/>
        </w:rPr>
        <w:lastRenderedPageBreak/>
        <w:t>οποιουδήποτε εξαρτήματος των αναλυτών (μηχανικό ή ηλεκτρονικό) ή μέρος τους, χωρίς καμιά οικονομική επιβάρυνση του Νοσοκομείου και ο εξωτερικός ποιοτικός έλεγχος των εξετάσεων του αναλυτή σύμφωνα με όσα αναλυτικά αναφέρονται στο Παράρτημα Ι της παρούσας.</w:t>
      </w:r>
    </w:p>
    <w:p w:rsidR="00C836AC" w:rsidRPr="00C836AC" w:rsidRDefault="00C836AC" w:rsidP="00C836AC">
      <w:pPr>
        <w:autoSpaceDE w:val="0"/>
        <w:spacing w:before="57" w:after="57" w:line="240" w:lineRule="auto"/>
        <w:jc w:val="both"/>
        <w:rPr>
          <w:rFonts w:ascii="Calibri" w:eastAsia="SimSun" w:hAnsi="Calibri" w:cs="Calibri"/>
          <w:lang w:eastAsia="ar-SA"/>
        </w:rPr>
      </w:pPr>
    </w:p>
    <w:p w:rsidR="00C836AC" w:rsidRPr="00C836AC" w:rsidRDefault="00C836AC" w:rsidP="00C836AC">
      <w:pPr>
        <w:autoSpaceDE w:val="0"/>
        <w:spacing w:before="57" w:after="57" w:line="240" w:lineRule="auto"/>
        <w:jc w:val="both"/>
        <w:rPr>
          <w:rFonts w:ascii="Calibri" w:eastAsia="SimSun" w:hAnsi="Calibri" w:cs="Calibri"/>
          <w:lang w:eastAsia="ar-SA"/>
        </w:rPr>
      </w:pPr>
      <w:r w:rsidRPr="00C836AC">
        <w:rPr>
          <w:rFonts w:ascii="Calibri" w:eastAsia="SimSun" w:hAnsi="Calibri" w:cs="Calibri"/>
          <w:lang w:eastAsia="ar-SA"/>
        </w:rPr>
        <w:t>Προκαταρκτικές διαβουλεύσεις της αγοράς-Προηγούμενη εμπλοκή υποψηφίων: Για την διαδικασία σύναψης σύμβασης έχει διενεργηθεί δημόσια διαβούλευση με μοναδικό κωδικό δημόσιας διαβούλευσης 2025DIAB29909.</w:t>
      </w:r>
    </w:p>
    <w:p w:rsidR="00C836AC" w:rsidRPr="00C836AC" w:rsidRDefault="00C836AC" w:rsidP="00C836AC">
      <w:pPr>
        <w:autoSpaceDE w:val="0"/>
        <w:spacing w:before="57" w:after="57" w:line="240" w:lineRule="auto"/>
        <w:jc w:val="both"/>
        <w:rPr>
          <w:rFonts w:ascii="Calibri" w:eastAsia="SimSun" w:hAnsi="Calibri" w:cs="Calibri"/>
          <w:lang w:eastAsia="ar-SA"/>
        </w:rPr>
      </w:pPr>
      <w:r w:rsidRPr="00C836AC">
        <w:rPr>
          <w:rFonts w:ascii="Calibri" w:eastAsia="SimSun" w:hAnsi="Calibri" w:cs="Calibri"/>
          <w:lang w:eastAsia="ar-SA"/>
        </w:rPr>
        <w:t>Στοιχεία ωριμότητας της Σύμβασης</w:t>
      </w:r>
    </w:p>
    <w:p w:rsidR="00C836AC" w:rsidRPr="00C836AC" w:rsidRDefault="00C836AC" w:rsidP="00C836AC">
      <w:pPr>
        <w:numPr>
          <w:ilvl w:val="0"/>
          <w:numId w:val="17"/>
        </w:numPr>
        <w:suppressAutoHyphens/>
        <w:spacing w:after="120" w:line="240" w:lineRule="auto"/>
        <w:ind w:left="284" w:hanging="284"/>
        <w:jc w:val="both"/>
        <w:rPr>
          <w:rFonts w:ascii="Calibri" w:eastAsia="Times New Roman" w:hAnsi="Calibri" w:cs="Calibri"/>
          <w:lang w:eastAsia="ar-SA"/>
        </w:rPr>
      </w:pPr>
      <w:r w:rsidRPr="00C836AC">
        <w:rPr>
          <w:rFonts w:ascii="Calibri" w:eastAsia="Times New Roman" w:hAnsi="Calibri" w:cs="Calibri"/>
          <w:lang w:eastAsia="ar-SA"/>
        </w:rPr>
        <w:t>Την με αριθμ. 694/12-9-2025 απόφαση της Αναθέτουσας Αρχής με θέμα «Έγκριση σκοπιμότητας, διάθεσης πίστωσης, τεχνικών προδιαγραφών, έγκριση διενέργειας ανοικτού άνω του ορίου διαγωνισμού προμήθειας αντιδραστηρίων για αναλυτές αερίων αίματος [CPV 38434520-7 αναλυτές αίματος] με ταυτόχρονη παραχώρηση συνοδού εξοπλισμού αναλυτή για τις ανάγκες των Οργανικών Μονάδων Έδρας-Αγίου Νικολάου, Ιεράπετρας και Σητείας του Γ.Ν. Λασιθίου, έγκριση τευχών διακήρυξης» (ΑΔΑ 6ΝΖ2469045-ΓΝΟ)</w:t>
      </w:r>
    </w:p>
    <w:p w:rsidR="00C836AC" w:rsidRPr="00C836AC" w:rsidRDefault="00C836AC" w:rsidP="00C836AC">
      <w:pPr>
        <w:numPr>
          <w:ilvl w:val="0"/>
          <w:numId w:val="17"/>
        </w:numPr>
        <w:suppressAutoHyphens/>
        <w:spacing w:after="120" w:line="240" w:lineRule="auto"/>
        <w:ind w:left="284" w:hanging="284"/>
        <w:jc w:val="both"/>
        <w:rPr>
          <w:rFonts w:ascii="Calibri" w:eastAsia="Times New Roman" w:hAnsi="Calibri" w:cs="Calibri"/>
          <w:lang w:eastAsia="ar-SA"/>
        </w:rPr>
      </w:pPr>
      <w:r w:rsidRPr="00C836AC">
        <w:rPr>
          <w:rFonts w:ascii="Calibri" w:eastAsia="Times New Roman" w:hAnsi="Calibri" w:cs="Calibri"/>
          <w:lang w:eastAsia="ar-SA"/>
        </w:rPr>
        <w:t>Την υπ’ αρ. 319/26-3-2025 απόφαση Διοικήτριας Απόφαση της Α.Α. περί έγκρισης του Πίνακα Προγραμματισμού έτους 2025 (ΑΔΑ: ΡΠ4Ο469045-Μ65).</w:t>
      </w:r>
    </w:p>
    <w:p w:rsidR="00C836AC" w:rsidRPr="00C836AC" w:rsidRDefault="00C836AC" w:rsidP="00C836AC">
      <w:pPr>
        <w:autoSpaceDE w:val="0"/>
        <w:spacing w:before="57" w:after="57" w:line="240" w:lineRule="auto"/>
        <w:jc w:val="both"/>
        <w:rPr>
          <w:rFonts w:ascii="Calibri" w:eastAsia="SimSun" w:hAnsi="Calibri" w:cs="Calibri"/>
          <w:lang w:eastAsia="ar-SA"/>
        </w:rPr>
      </w:pPr>
    </w:p>
    <w:p w:rsidR="00C836AC" w:rsidRPr="00C836AC" w:rsidRDefault="00C836AC" w:rsidP="00C836AC">
      <w:pPr>
        <w:autoSpaceDE w:val="0"/>
        <w:spacing w:before="57" w:after="57" w:line="240" w:lineRule="auto"/>
        <w:jc w:val="both"/>
        <w:rPr>
          <w:rFonts w:ascii="Calibri" w:eastAsia="SimSun" w:hAnsi="Calibri" w:cs="Calibri"/>
          <w:lang w:eastAsia="ar-SA"/>
        </w:rPr>
      </w:pPr>
      <w:r w:rsidRPr="00C836AC">
        <w:rPr>
          <w:rFonts w:ascii="Calibri" w:eastAsia="SimSun" w:hAnsi="Calibri" w:cs="Calibri"/>
          <w:lang w:eastAsia="ar-SA"/>
        </w:rPr>
        <w:t>Τεκμηρίωση σκοπιμότητας/υποδιαίρεσης ή μη της σύμβασης σε τμήματα</w:t>
      </w:r>
    </w:p>
    <w:p w:rsidR="00C836AC" w:rsidRPr="00C836AC" w:rsidRDefault="00C836AC" w:rsidP="00C836AC">
      <w:pPr>
        <w:autoSpaceDE w:val="0"/>
        <w:spacing w:before="57" w:after="57" w:line="240" w:lineRule="auto"/>
        <w:jc w:val="both"/>
        <w:rPr>
          <w:rFonts w:ascii="Calibri" w:eastAsia="SimSun" w:hAnsi="Calibri" w:cs="Calibri"/>
          <w:lang w:eastAsia="ar-SA"/>
        </w:rPr>
      </w:pPr>
      <w:r w:rsidRPr="00C836AC">
        <w:rPr>
          <w:rFonts w:ascii="Calibri" w:eastAsia="SimSun" w:hAnsi="Calibri" w:cs="Calibri"/>
          <w:lang w:eastAsia="ar-SA"/>
        </w:rPr>
        <w:t>Η σύμβαση υποδιαιρείται σε τρία τμήματα, για την καλύτερη εξυπηρέτηση των διαφοροποιημένων αναγκών των τριών οργανικών μονάδων που συστήνουν το Γ.Ν. Λασιθίου.</w:t>
      </w:r>
    </w:p>
    <w:p w:rsidR="00C836AC" w:rsidRPr="00C836AC" w:rsidRDefault="00C836AC" w:rsidP="00C836AC">
      <w:pPr>
        <w:autoSpaceDE w:val="0"/>
        <w:spacing w:before="57" w:after="57" w:line="240" w:lineRule="auto"/>
        <w:jc w:val="both"/>
        <w:rPr>
          <w:rFonts w:ascii="Calibri" w:eastAsia="SimSun" w:hAnsi="Calibri" w:cs="Calibri"/>
          <w:lang w:eastAsia="ar-SA"/>
        </w:rPr>
      </w:pPr>
    </w:p>
    <w:p w:rsidR="00C836AC" w:rsidRPr="00C836AC" w:rsidRDefault="00C836AC" w:rsidP="00C836AC">
      <w:pPr>
        <w:autoSpaceDE w:val="0"/>
        <w:spacing w:before="57" w:after="57" w:line="240" w:lineRule="auto"/>
        <w:jc w:val="both"/>
        <w:rPr>
          <w:rFonts w:ascii="Calibri" w:eastAsia="SimSun" w:hAnsi="Calibri" w:cs="Calibri"/>
          <w:lang w:eastAsia="ar-SA"/>
        </w:rPr>
      </w:pPr>
      <w:r w:rsidRPr="00C836AC">
        <w:rPr>
          <w:rFonts w:ascii="Calibri" w:eastAsia="SimSun" w:hAnsi="Calibri" w:cs="Calibri"/>
          <w:lang w:eastAsia="ar-SA"/>
        </w:rPr>
        <w:t>ΑΝΤΙΚΕΙΜΕΝΟ ΤΗΣ ΣΥΜΒΑΣΗΣ</w:t>
      </w:r>
    </w:p>
    <w:p w:rsidR="00C836AC" w:rsidRPr="00C836AC" w:rsidRDefault="00C836AC" w:rsidP="00C836AC">
      <w:pPr>
        <w:autoSpaceDE w:val="0"/>
        <w:spacing w:before="57" w:after="57" w:line="240" w:lineRule="auto"/>
        <w:jc w:val="both"/>
        <w:rPr>
          <w:rFonts w:ascii="Calibri" w:eastAsia="SimSun" w:hAnsi="Calibri" w:cs="Calibri"/>
          <w:i/>
          <w:iCs/>
          <w:color w:val="5B9BD5"/>
          <w:lang w:eastAsia="ar-SA"/>
        </w:rPr>
      </w:pPr>
      <w:r w:rsidRPr="00C836AC">
        <w:rPr>
          <w:rFonts w:ascii="Calibri" w:eastAsia="SimSun" w:hAnsi="Calibri" w:cs="Calibri"/>
          <w:lang w:eastAsia="ar-SA"/>
        </w:rPr>
        <w:t>Απαιτήσεις και Τεχνικές Προδιαγραφές ανά τμήμα αντικειμένου</w:t>
      </w:r>
    </w:p>
    <w:p w:rsidR="00C836AC" w:rsidRPr="00C836AC" w:rsidRDefault="00C836AC" w:rsidP="00C836AC">
      <w:pPr>
        <w:suppressAutoHyphens/>
        <w:spacing w:after="120" w:line="240" w:lineRule="auto"/>
        <w:jc w:val="both"/>
        <w:rPr>
          <w:rFonts w:ascii="Calibri" w:eastAsia="Times New Roman" w:hAnsi="Calibri" w:cs="Calibri"/>
          <w:b/>
          <w:szCs w:val="24"/>
          <w:lang w:eastAsia="ar-SA"/>
        </w:rPr>
      </w:pPr>
      <w:r w:rsidRPr="00C836AC">
        <w:rPr>
          <w:rFonts w:ascii="Calibri" w:eastAsia="Times New Roman" w:hAnsi="Calibri" w:cs="Calibri"/>
          <w:b/>
          <w:szCs w:val="24"/>
          <w:lang w:eastAsia="ar-SA"/>
        </w:rPr>
        <w:t xml:space="preserve">ΤΕΧΝΙΚΕΣ ΠΡΟΔΙΑΓΡΑΦΕΣ ΔΙΑΓΩΝΙΣΜΟΥ ΠΡΟΜΗΘΕΙΑΣ ΔΙΑΓΩΝΙΣΜΟΥ ΑΝΤΙΔΡΑΣΤΗΡΙΩΝ ΑΝΑΛΥΤΩΝ ΑΕΡΙΩΝ ΑΙΜΑΤΟΣ </w:t>
      </w:r>
      <w:r w:rsidRPr="00C836AC">
        <w:rPr>
          <w:rFonts w:ascii="Calibri" w:eastAsia="Times New Roman" w:hAnsi="Calibri" w:cs="Calibri"/>
          <w:b/>
          <w:szCs w:val="24"/>
          <w:lang w:val="en-US" w:eastAsia="ar-SA"/>
        </w:rPr>
        <w:t>ME</w:t>
      </w:r>
      <w:r w:rsidRPr="00C836AC">
        <w:rPr>
          <w:rFonts w:ascii="Calibri" w:eastAsia="Times New Roman" w:hAnsi="Calibri" w:cs="Calibri"/>
          <w:b/>
          <w:szCs w:val="24"/>
          <w:lang w:eastAsia="ar-SA"/>
        </w:rPr>
        <w:t xml:space="preserve"> ΤΑΥΤΟΧΡΟΝΗ ΠΑΡΑΧΩΡΗΣΗ ΣΥΝΟΔΟΥ ΕΞΟΠΛΙΣΜΟΥ ΑΝΑΛΥΤΗ</w:t>
      </w:r>
    </w:p>
    <w:p w:rsidR="00C836AC" w:rsidRPr="00C836AC" w:rsidRDefault="00C836AC" w:rsidP="00C836AC">
      <w:pPr>
        <w:suppressAutoHyphens/>
        <w:spacing w:after="120" w:line="240" w:lineRule="auto"/>
        <w:jc w:val="both"/>
        <w:rPr>
          <w:rFonts w:ascii="Calibri" w:eastAsia="Times New Roman" w:hAnsi="Calibri" w:cs="Calibri"/>
          <w:szCs w:val="24"/>
          <w:lang w:eastAsia="ar-SA"/>
        </w:rPr>
      </w:pPr>
      <w:r w:rsidRPr="00C836AC">
        <w:rPr>
          <w:rFonts w:ascii="Calibri" w:eastAsia="Times New Roman" w:hAnsi="Calibri" w:cs="Calibri"/>
          <w:szCs w:val="24"/>
          <w:highlight w:val="lightGray"/>
          <w:lang w:eastAsia="ar-SA"/>
        </w:rPr>
        <w:t>Α. ΦΥΣΙΚΟ ΑΝΤΙΚΕΙΜΕΝΟ ΣΥΜΒΑΣΗΣ</w:t>
      </w:r>
    </w:p>
    <w:p w:rsidR="00C836AC" w:rsidRPr="00C836AC" w:rsidRDefault="00C836AC" w:rsidP="00C836AC">
      <w:pPr>
        <w:suppressAutoHyphens/>
        <w:spacing w:after="12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Αντικείμενο της διαδικασίας σύναψης σύμβασης είναι η προμήθεια αντιδραστηρίων και αναλωσίμων για την μέτρηση αερίων αίματος με παραχώρηση του απαραίτητου συνοδού εξοπλισμού (αναλυτών αεριών αίματος ) για τα παρακάτω τμήματα των Νοσοκομείων του Γ.Ν. Λασιθίου.</w:t>
      </w:r>
    </w:p>
    <w:p w:rsidR="00C836AC" w:rsidRPr="00C836AC" w:rsidRDefault="00C836AC" w:rsidP="00C836AC">
      <w:pPr>
        <w:suppressAutoHyphens/>
        <w:spacing w:after="120" w:line="240" w:lineRule="auto"/>
        <w:jc w:val="both"/>
        <w:rPr>
          <w:rFonts w:ascii="Calibri" w:eastAsia="Times New Roman" w:hAnsi="Calibri" w:cs="Calibri"/>
          <w:szCs w:val="24"/>
          <w:u w:val="single"/>
          <w:lang w:eastAsia="ar-SA"/>
        </w:rPr>
      </w:pPr>
      <w:r w:rsidRPr="00C836AC">
        <w:rPr>
          <w:rFonts w:ascii="Calibri" w:eastAsia="Times New Roman" w:hAnsi="Calibri" w:cs="Calibri"/>
          <w:szCs w:val="24"/>
          <w:u w:val="single"/>
          <w:lang w:eastAsia="ar-SA"/>
        </w:rPr>
        <w:t>ΤΜΗΜΑ 1: Αναλυτές αερίων αίματος Ο.Μ. Έδρας</w:t>
      </w:r>
    </w:p>
    <w:p w:rsidR="00C836AC" w:rsidRPr="00C836AC" w:rsidRDefault="00C836AC" w:rsidP="00C836AC">
      <w:pPr>
        <w:suppressAutoHyphens/>
        <w:spacing w:after="12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Ένας σταθερός αναλυτής αερίων (τύπου 1) για την ΜΕΘ (ετήσιος αριθμός δειγμάτων 7000)</w:t>
      </w:r>
    </w:p>
    <w:p w:rsidR="00C836AC" w:rsidRPr="00C836AC" w:rsidRDefault="00C836AC" w:rsidP="00C836AC">
      <w:pPr>
        <w:suppressAutoHyphens/>
        <w:spacing w:after="12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Ένας σταθερός αναλυτής αερίων (τύπου 1) για το Τ.Ε.Π. (ετήσιος αριθμός δειγμάτων 3500)</w:t>
      </w:r>
    </w:p>
    <w:p w:rsidR="00C836AC" w:rsidRPr="00C836AC" w:rsidRDefault="00C836AC" w:rsidP="00C836AC">
      <w:pPr>
        <w:suppressAutoHyphens/>
        <w:spacing w:after="120" w:line="240" w:lineRule="auto"/>
        <w:jc w:val="both"/>
        <w:rPr>
          <w:rFonts w:ascii="Calibri" w:eastAsia="Times New Roman" w:hAnsi="Calibri" w:cs="Calibri"/>
          <w:szCs w:val="24"/>
          <w:u w:val="single"/>
          <w:lang w:eastAsia="ar-SA"/>
        </w:rPr>
      </w:pPr>
      <w:r w:rsidRPr="00C836AC">
        <w:rPr>
          <w:rFonts w:ascii="Calibri" w:eastAsia="Times New Roman" w:hAnsi="Calibri" w:cs="Calibri"/>
          <w:szCs w:val="24"/>
          <w:lang w:eastAsia="ar-SA"/>
        </w:rPr>
        <w:t>Ένας σταθερός  αναλυτής αερίων (τύπου 1) για το Παθολογικό τμήμα (ετήσιος αριθμός δειγμάτων 4000)</w:t>
      </w:r>
    </w:p>
    <w:p w:rsidR="00C836AC" w:rsidRPr="00C836AC" w:rsidRDefault="00C836AC" w:rsidP="00C836AC">
      <w:pPr>
        <w:suppressAutoHyphens/>
        <w:spacing w:after="120" w:line="240" w:lineRule="auto"/>
        <w:jc w:val="both"/>
        <w:rPr>
          <w:rFonts w:ascii="Calibri" w:eastAsia="Times New Roman" w:hAnsi="Calibri" w:cs="Calibri"/>
          <w:szCs w:val="24"/>
          <w:u w:val="single"/>
          <w:lang w:eastAsia="ar-SA"/>
        </w:rPr>
      </w:pPr>
      <w:r w:rsidRPr="00C836AC">
        <w:rPr>
          <w:rFonts w:ascii="Calibri" w:eastAsia="Times New Roman" w:hAnsi="Calibri" w:cs="Calibri"/>
          <w:szCs w:val="24"/>
          <w:u w:val="single"/>
          <w:lang w:eastAsia="ar-SA"/>
        </w:rPr>
        <w:t>ΤΜΗΜΑ 2: Αναλυτές αερίων αίματος Α.Ο.Μ. Ιεράπετρας</w:t>
      </w:r>
    </w:p>
    <w:p w:rsidR="00C836AC" w:rsidRPr="00C836AC" w:rsidRDefault="00C836AC" w:rsidP="00C836AC">
      <w:pPr>
        <w:suppressAutoHyphens/>
        <w:spacing w:after="12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Ένας σταθερός αναλυτής αερίων (τύπου 1) για το Κ.Υ. (ετήσιος αριθμός δειγμάτων 1790)</w:t>
      </w:r>
    </w:p>
    <w:p w:rsidR="00C836AC" w:rsidRPr="00C836AC" w:rsidRDefault="00C836AC" w:rsidP="00C836AC">
      <w:pPr>
        <w:suppressAutoHyphens/>
        <w:spacing w:after="12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Ένας φορητός αναλυτής αερίων (τύπου 2) για το Παθολογικό τμήμα (ετήσιος αριθμός δειγμάτων 120)</w:t>
      </w:r>
    </w:p>
    <w:p w:rsidR="00C836AC" w:rsidRPr="00C836AC" w:rsidRDefault="00C836AC" w:rsidP="00C836AC">
      <w:pPr>
        <w:suppressAutoHyphens/>
        <w:spacing w:after="120" w:line="240" w:lineRule="auto"/>
        <w:jc w:val="both"/>
        <w:rPr>
          <w:rFonts w:ascii="Calibri" w:eastAsia="Times New Roman" w:hAnsi="Calibri" w:cs="Calibri"/>
          <w:szCs w:val="24"/>
          <w:u w:val="single"/>
          <w:lang w:eastAsia="ar-SA"/>
        </w:rPr>
      </w:pPr>
      <w:r w:rsidRPr="00C836AC">
        <w:rPr>
          <w:rFonts w:ascii="Calibri" w:eastAsia="Times New Roman" w:hAnsi="Calibri" w:cs="Calibri"/>
          <w:szCs w:val="24"/>
          <w:u w:val="single"/>
          <w:lang w:eastAsia="ar-SA"/>
        </w:rPr>
        <w:lastRenderedPageBreak/>
        <w:t>ΤΜΗΜΑ 3: Αναλυτές αερίων αίματος Α.Ο.Μ. Σητείας</w:t>
      </w:r>
    </w:p>
    <w:p w:rsidR="00C836AC" w:rsidRPr="00C836AC" w:rsidRDefault="00C836AC" w:rsidP="00C836AC">
      <w:pPr>
        <w:suppressAutoHyphens/>
        <w:spacing w:after="12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Ένας σταθερός αναλυτής αερίων (τύπου 1) για το Χειρουργείο (ετήσιος αριθμός δειγμάτων 1.200)</w:t>
      </w:r>
    </w:p>
    <w:p w:rsidR="00C836AC" w:rsidRPr="00C836AC" w:rsidRDefault="00C836AC" w:rsidP="00C836AC">
      <w:pPr>
        <w:suppressAutoHyphens/>
        <w:spacing w:after="120" w:line="240" w:lineRule="auto"/>
        <w:jc w:val="both"/>
        <w:rPr>
          <w:rFonts w:ascii="Calibri" w:eastAsia="Times New Roman" w:hAnsi="Calibri" w:cs="Calibri"/>
          <w:b/>
          <w:bCs/>
          <w:u w:val="single"/>
          <w:lang w:eastAsia="ar-SA"/>
        </w:rPr>
      </w:pPr>
      <w:r w:rsidRPr="00C836AC">
        <w:rPr>
          <w:rFonts w:ascii="Calibri" w:eastAsia="Times New Roman" w:hAnsi="Calibri" w:cs="Calibri"/>
          <w:b/>
          <w:bCs/>
          <w:u w:val="single"/>
          <w:lang w:eastAsia="ar-SA"/>
        </w:rPr>
        <w:t>ΤΕΧΝΙΚΕΣ ΠΡΟΔΙΑΓΡΑΦΕΣ ΣΤΑΘΕΡΩΝ ΑΝΑΛΥΤΩΝ ΑΕΡΙΩΝ ΑΙΜΑΤΟΣ, ΗΛΕΚΤΡΟΛΥΤΩΝ, ΜΕΤΑΒΟΛΙΤΩΝ ΚΑΙ ΟΞΥΜΕΤΡΙΑΣ (ΤΥΠΟΣ 1)</w:t>
      </w:r>
    </w:p>
    <w:p w:rsidR="00C836AC" w:rsidRPr="00C836AC" w:rsidRDefault="00C836AC" w:rsidP="00C836AC">
      <w:pPr>
        <w:spacing w:after="0" w:line="240" w:lineRule="auto"/>
        <w:ind w:left="644"/>
        <w:contextualSpacing/>
        <w:jc w:val="both"/>
        <w:rPr>
          <w:rFonts w:ascii="Calibri" w:eastAsia="Times New Roman" w:hAnsi="Calibri" w:cs="Calibri"/>
          <w:lang w:eastAsia="el-GR"/>
        </w:rPr>
      </w:pPr>
    </w:p>
    <w:p w:rsidR="00C836AC" w:rsidRPr="00C836AC" w:rsidRDefault="00C836AC" w:rsidP="00C836AC">
      <w:pPr>
        <w:numPr>
          <w:ilvl w:val="0"/>
          <w:numId w:val="27"/>
        </w:numPr>
        <w:suppressAutoHyphens/>
        <w:spacing w:after="0" w:line="240" w:lineRule="auto"/>
        <w:contextualSpacing/>
        <w:jc w:val="both"/>
        <w:rPr>
          <w:rFonts w:ascii="Calibri" w:eastAsia="Times New Roman" w:hAnsi="Calibri" w:cs="Calibri"/>
          <w:lang w:eastAsia="el-GR"/>
        </w:rPr>
      </w:pPr>
      <w:r w:rsidRPr="00C836AC">
        <w:rPr>
          <w:rFonts w:ascii="Calibri" w:eastAsia="Times New Roman" w:hAnsi="Calibri" w:cs="Calibri"/>
          <w:lang w:eastAsia="el-GR"/>
        </w:rPr>
        <w:t>Ο αναλυτής αερίων αίματος , ηλεκτρολυτών, μεταβολιτών κλπ να είναι σύγχρονης τεχνολογίας, καινούριος και αμεταχείριστος.</w:t>
      </w:r>
    </w:p>
    <w:p w:rsidR="00C836AC" w:rsidRPr="00C836AC" w:rsidRDefault="00C836AC" w:rsidP="00C836AC">
      <w:pPr>
        <w:numPr>
          <w:ilvl w:val="0"/>
          <w:numId w:val="27"/>
        </w:numPr>
        <w:suppressAutoHyphens/>
        <w:spacing w:after="0" w:line="240" w:lineRule="auto"/>
        <w:contextualSpacing/>
        <w:jc w:val="both"/>
        <w:rPr>
          <w:rFonts w:ascii="Calibri" w:eastAsia="Times New Roman" w:hAnsi="Calibri" w:cs="Calibri"/>
          <w:lang w:eastAsia="el-GR"/>
        </w:rPr>
      </w:pPr>
      <w:r w:rsidRPr="00C836AC">
        <w:rPr>
          <w:rFonts w:ascii="Calibri" w:eastAsia="Times New Roman" w:hAnsi="Calibri" w:cs="Calibri"/>
          <w:lang w:eastAsia="el-GR"/>
        </w:rPr>
        <w:t>Να διαθέτει έγχρωμη οθόνη αφής και ενσωματωμένο εκτυπωτή.</w:t>
      </w:r>
    </w:p>
    <w:p w:rsidR="00C836AC" w:rsidRPr="00C836AC" w:rsidRDefault="00C836AC" w:rsidP="00C836AC">
      <w:pPr>
        <w:numPr>
          <w:ilvl w:val="0"/>
          <w:numId w:val="27"/>
        </w:numPr>
        <w:suppressAutoHyphens/>
        <w:spacing w:after="0" w:line="240" w:lineRule="auto"/>
        <w:contextualSpacing/>
        <w:jc w:val="both"/>
        <w:rPr>
          <w:rFonts w:ascii="Calibri" w:eastAsia="Times New Roman" w:hAnsi="Calibri" w:cs="Calibri"/>
          <w:lang w:eastAsia="el-GR"/>
        </w:rPr>
      </w:pPr>
      <w:r w:rsidRPr="00C836AC">
        <w:rPr>
          <w:rFonts w:ascii="Calibri" w:eastAsia="Times New Roman" w:hAnsi="Calibri" w:cs="Calibri"/>
          <w:lang w:eastAsia="el-GR"/>
        </w:rPr>
        <w:t xml:space="preserve">Να μπορεί να μετράει απ’ ευθείας και ταυτόχρονα σε κάθε δείγμα αίματος τις ακόλουθες παραμέτρους: </w:t>
      </w:r>
      <w:r w:rsidRPr="00C836AC">
        <w:rPr>
          <w:rFonts w:ascii="Calibri" w:eastAsia="Times New Roman" w:hAnsi="Calibri" w:cs="Calibri"/>
          <w:lang w:val="en-US" w:eastAsia="el-GR"/>
        </w:rPr>
        <w:t>pH</w:t>
      </w:r>
      <w:r w:rsidRPr="00C836AC">
        <w:rPr>
          <w:rFonts w:ascii="Calibri" w:eastAsia="Times New Roman" w:hAnsi="Calibri" w:cs="Calibri"/>
          <w:lang w:eastAsia="el-GR"/>
        </w:rPr>
        <w:t xml:space="preserve">, </w:t>
      </w:r>
      <w:r w:rsidRPr="00C836AC">
        <w:rPr>
          <w:rFonts w:ascii="Calibri" w:eastAsia="Times New Roman" w:hAnsi="Calibri" w:cs="Calibri"/>
          <w:lang w:val="en-US" w:eastAsia="el-GR"/>
        </w:rPr>
        <w:t>pCO</w:t>
      </w:r>
      <w:r w:rsidRPr="00C836AC">
        <w:rPr>
          <w:rFonts w:ascii="Calibri" w:eastAsia="Times New Roman" w:hAnsi="Calibri" w:cs="Calibri"/>
          <w:vertAlign w:val="subscript"/>
          <w:lang w:eastAsia="el-GR"/>
        </w:rPr>
        <w:t>2</w:t>
      </w:r>
      <w:r w:rsidRPr="00C836AC">
        <w:rPr>
          <w:rFonts w:ascii="Calibri" w:eastAsia="Times New Roman" w:hAnsi="Calibri" w:cs="Calibri"/>
          <w:lang w:eastAsia="el-GR"/>
        </w:rPr>
        <w:t xml:space="preserve">, </w:t>
      </w:r>
      <w:r w:rsidRPr="00C836AC">
        <w:rPr>
          <w:rFonts w:ascii="Calibri" w:eastAsia="Times New Roman" w:hAnsi="Calibri" w:cs="Calibri"/>
          <w:lang w:val="en-US" w:eastAsia="el-GR"/>
        </w:rPr>
        <w:t>pO</w:t>
      </w:r>
      <w:r w:rsidRPr="00C836AC">
        <w:rPr>
          <w:rFonts w:ascii="Calibri" w:eastAsia="Times New Roman" w:hAnsi="Calibri" w:cs="Calibri"/>
          <w:vertAlign w:val="subscript"/>
          <w:lang w:eastAsia="el-GR"/>
        </w:rPr>
        <w:t>2</w:t>
      </w:r>
      <w:r w:rsidRPr="00C836AC">
        <w:rPr>
          <w:rFonts w:ascii="Calibri" w:eastAsia="Times New Roman" w:hAnsi="Calibri" w:cs="Calibri"/>
          <w:lang w:eastAsia="el-GR"/>
        </w:rPr>
        <w:t xml:space="preserve">, </w:t>
      </w:r>
      <w:r w:rsidRPr="00C836AC">
        <w:rPr>
          <w:rFonts w:ascii="Calibri" w:eastAsia="Times New Roman" w:hAnsi="Calibri" w:cs="Calibri"/>
          <w:lang w:val="en-US" w:eastAsia="el-GR"/>
        </w:rPr>
        <w:t>K</w:t>
      </w:r>
      <w:r w:rsidRPr="00C836AC">
        <w:rPr>
          <w:rFonts w:ascii="Calibri" w:eastAsia="Times New Roman" w:hAnsi="Calibri" w:cs="Calibri"/>
          <w:lang w:eastAsia="el-GR"/>
        </w:rPr>
        <w:t xml:space="preserve">, </w:t>
      </w:r>
      <w:r w:rsidRPr="00C836AC">
        <w:rPr>
          <w:rFonts w:ascii="Calibri" w:eastAsia="Times New Roman" w:hAnsi="Calibri" w:cs="Calibri"/>
          <w:lang w:val="en-US" w:eastAsia="el-GR"/>
        </w:rPr>
        <w:t>Na</w:t>
      </w:r>
      <w:r w:rsidRPr="00C836AC">
        <w:rPr>
          <w:rFonts w:ascii="Calibri" w:eastAsia="Times New Roman" w:hAnsi="Calibri" w:cs="Calibri"/>
          <w:lang w:eastAsia="el-GR"/>
        </w:rPr>
        <w:t xml:space="preserve"> , </w:t>
      </w:r>
      <w:r w:rsidRPr="00C836AC">
        <w:rPr>
          <w:rFonts w:ascii="Calibri" w:eastAsia="Times New Roman" w:hAnsi="Calibri" w:cs="Calibri"/>
          <w:lang w:val="en-US" w:eastAsia="el-GR"/>
        </w:rPr>
        <w:t>Ca</w:t>
      </w:r>
      <w:r w:rsidRPr="00C836AC">
        <w:rPr>
          <w:rFonts w:ascii="Calibri" w:eastAsia="Times New Roman" w:hAnsi="Calibri" w:cs="Calibri"/>
          <w:lang w:eastAsia="el-GR"/>
        </w:rPr>
        <w:t xml:space="preserve">, </w:t>
      </w:r>
      <w:r w:rsidRPr="00C836AC">
        <w:rPr>
          <w:rFonts w:ascii="Calibri" w:eastAsia="Times New Roman" w:hAnsi="Calibri" w:cs="Calibri"/>
          <w:lang w:val="en-US" w:eastAsia="el-GR"/>
        </w:rPr>
        <w:t>Cl</w:t>
      </w:r>
      <w:r w:rsidRPr="00C836AC">
        <w:rPr>
          <w:rFonts w:ascii="Calibri" w:eastAsia="Times New Roman" w:hAnsi="Calibri" w:cs="Calibri"/>
          <w:lang w:eastAsia="el-GR"/>
        </w:rPr>
        <w:t xml:space="preserve"> , </w:t>
      </w:r>
      <w:r w:rsidRPr="00C836AC">
        <w:rPr>
          <w:rFonts w:ascii="Calibri" w:eastAsia="Times New Roman" w:hAnsi="Calibri" w:cs="Calibri"/>
          <w:lang w:val="en-US" w:eastAsia="el-GR"/>
        </w:rPr>
        <w:t>Glu</w:t>
      </w:r>
      <w:r w:rsidRPr="00C836AC">
        <w:rPr>
          <w:rFonts w:ascii="Calibri" w:eastAsia="Times New Roman" w:hAnsi="Calibri" w:cs="Calibri"/>
          <w:lang w:eastAsia="el-GR"/>
        </w:rPr>
        <w:t xml:space="preserve"> , </w:t>
      </w:r>
      <w:r w:rsidRPr="00C836AC">
        <w:rPr>
          <w:rFonts w:ascii="Calibri" w:eastAsia="Times New Roman" w:hAnsi="Calibri" w:cs="Calibri"/>
          <w:lang w:val="en-US" w:eastAsia="el-GR"/>
        </w:rPr>
        <w:t>Lac</w:t>
      </w:r>
      <w:r w:rsidRPr="00C836AC">
        <w:rPr>
          <w:rFonts w:ascii="Calibri" w:eastAsia="Times New Roman" w:hAnsi="Calibri" w:cs="Calibri"/>
          <w:lang w:eastAsia="el-GR"/>
        </w:rPr>
        <w:t xml:space="preserve">, </w:t>
      </w:r>
      <w:r w:rsidRPr="00C836AC">
        <w:rPr>
          <w:rFonts w:ascii="Calibri" w:eastAsia="Times New Roman" w:hAnsi="Calibri" w:cs="Calibri"/>
          <w:lang w:val="en-US" w:eastAsia="el-GR"/>
        </w:rPr>
        <w:t>Hb</w:t>
      </w:r>
      <w:r w:rsidRPr="00C836AC">
        <w:rPr>
          <w:rFonts w:ascii="Calibri" w:eastAsia="Times New Roman" w:hAnsi="Calibri" w:cs="Calibri"/>
          <w:lang w:eastAsia="el-GR"/>
        </w:rPr>
        <w:t xml:space="preserve">ή </w:t>
      </w:r>
      <w:r w:rsidRPr="00C836AC">
        <w:rPr>
          <w:rFonts w:ascii="Calibri" w:eastAsia="Times New Roman" w:hAnsi="Calibri" w:cs="Calibri"/>
          <w:lang w:val="en-US" w:eastAsia="el-GR"/>
        </w:rPr>
        <w:t>Hct</w:t>
      </w:r>
      <w:r w:rsidRPr="00C836AC">
        <w:rPr>
          <w:rFonts w:ascii="Calibri" w:eastAsia="Times New Roman" w:hAnsi="Calibri" w:cs="Calibri"/>
          <w:lang w:eastAsia="el-GR"/>
        </w:rPr>
        <w:t>, και προαιρετικά τις παραμέτρους Ο</w:t>
      </w:r>
      <w:r w:rsidRPr="00C836AC">
        <w:rPr>
          <w:rFonts w:ascii="Calibri" w:eastAsia="Times New Roman" w:hAnsi="Calibri" w:cs="Calibri"/>
          <w:vertAlign w:val="subscript"/>
          <w:lang w:eastAsia="el-GR"/>
        </w:rPr>
        <w:t>2</w:t>
      </w:r>
      <w:r w:rsidRPr="00C836AC">
        <w:rPr>
          <w:rFonts w:ascii="Calibri" w:eastAsia="Times New Roman" w:hAnsi="Calibri" w:cs="Calibri"/>
          <w:lang w:eastAsia="el-GR"/>
        </w:rPr>
        <w:t>Η</w:t>
      </w:r>
      <w:r w:rsidRPr="00C836AC">
        <w:rPr>
          <w:rFonts w:ascii="Calibri" w:eastAsia="Times New Roman" w:hAnsi="Calibri" w:cs="Calibri"/>
          <w:lang w:val="en-US" w:eastAsia="el-GR"/>
        </w:rPr>
        <w:t>b</w:t>
      </w:r>
      <w:r w:rsidRPr="00C836AC">
        <w:rPr>
          <w:rFonts w:ascii="Calibri" w:eastAsia="Times New Roman" w:hAnsi="Calibri" w:cs="Calibri"/>
          <w:lang w:eastAsia="el-GR"/>
        </w:rPr>
        <w:t xml:space="preserve">, </w:t>
      </w:r>
      <w:r w:rsidRPr="00C836AC">
        <w:rPr>
          <w:rFonts w:ascii="Calibri" w:eastAsia="Times New Roman" w:hAnsi="Calibri" w:cs="Calibri"/>
          <w:lang w:val="en-US" w:eastAsia="el-GR"/>
        </w:rPr>
        <w:t>COHb</w:t>
      </w:r>
      <w:r w:rsidRPr="00C836AC">
        <w:rPr>
          <w:rFonts w:ascii="Calibri" w:eastAsia="Times New Roman" w:hAnsi="Calibri" w:cs="Calibri"/>
          <w:lang w:eastAsia="el-GR"/>
        </w:rPr>
        <w:t xml:space="preserve">, </w:t>
      </w:r>
      <w:r w:rsidRPr="00C836AC">
        <w:rPr>
          <w:rFonts w:ascii="Calibri" w:eastAsia="Times New Roman" w:hAnsi="Calibri" w:cs="Calibri"/>
          <w:lang w:val="en-US" w:eastAsia="el-GR"/>
        </w:rPr>
        <w:t>HHb</w:t>
      </w:r>
      <w:r w:rsidRPr="00C836AC">
        <w:rPr>
          <w:rFonts w:ascii="Calibri" w:eastAsia="Times New Roman" w:hAnsi="Calibri" w:cs="Calibri"/>
          <w:lang w:eastAsia="el-GR"/>
        </w:rPr>
        <w:t xml:space="preserve">, </w:t>
      </w:r>
      <w:r w:rsidRPr="00C836AC">
        <w:rPr>
          <w:rFonts w:ascii="Calibri" w:eastAsia="Times New Roman" w:hAnsi="Calibri" w:cs="Calibri"/>
          <w:lang w:val="en-US" w:eastAsia="el-GR"/>
        </w:rPr>
        <w:t>MetHb</w:t>
      </w:r>
      <w:r w:rsidRPr="00C836AC">
        <w:rPr>
          <w:rFonts w:ascii="Calibri" w:eastAsia="Times New Roman" w:hAnsi="Calibri" w:cs="Calibri"/>
          <w:lang w:eastAsia="el-GR"/>
        </w:rPr>
        <w:t xml:space="preserve"> και </w:t>
      </w:r>
      <w:r w:rsidRPr="00C836AC">
        <w:rPr>
          <w:rFonts w:ascii="Calibri" w:eastAsia="Times New Roman" w:hAnsi="Calibri" w:cs="Calibri"/>
          <w:lang w:val="en-US" w:eastAsia="el-GR"/>
        </w:rPr>
        <w:t>nBil</w:t>
      </w:r>
      <w:r w:rsidRPr="00C836AC">
        <w:rPr>
          <w:rFonts w:ascii="Calibri" w:eastAsia="Times New Roman" w:hAnsi="Calibri" w:cs="Calibri"/>
          <w:lang w:eastAsia="el-GR"/>
        </w:rPr>
        <w:t>.</w:t>
      </w:r>
    </w:p>
    <w:p w:rsidR="00C836AC" w:rsidRPr="00C836AC" w:rsidRDefault="00C836AC" w:rsidP="00C836AC">
      <w:pPr>
        <w:numPr>
          <w:ilvl w:val="0"/>
          <w:numId w:val="27"/>
        </w:numPr>
        <w:suppressAutoHyphens/>
        <w:spacing w:after="0" w:line="240" w:lineRule="auto"/>
        <w:contextualSpacing/>
        <w:jc w:val="both"/>
        <w:rPr>
          <w:rFonts w:ascii="Calibri" w:eastAsia="Times New Roman" w:hAnsi="Calibri" w:cs="Calibri"/>
          <w:lang w:eastAsia="el-GR"/>
        </w:rPr>
      </w:pPr>
      <w:r w:rsidRPr="00C836AC">
        <w:rPr>
          <w:rFonts w:ascii="Calibri" w:eastAsia="Times New Roman" w:hAnsi="Calibri" w:cs="Calibri"/>
          <w:lang w:val="en-US" w:eastAsia="el-GR"/>
        </w:rPr>
        <w:t>O</w:t>
      </w:r>
      <w:r w:rsidRPr="00C836AC">
        <w:rPr>
          <w:rFonts w:ascii="Calibri" w:eastAsia="Times New Roman" w:hAnsi="Calibri" w:cs="Calibri"/>
          <w:lang w:eastAsia="el-GR"/>
        </w:rPr>
        <w:t xml:space="preserve"> αναλυτής να αποδίδει υπολογιστικά τουλάχιστον τις παραμέτρους: Η</w:t>
      </w:r>
      <w:r w:rsidRPr="00C836AC">
        <w:rPr>
          <w:rFonts w:ascii="Calibri" w:eastAsia="Times New Roman" w:hAnsi="Calibri" w:cs="Calibri"/>
          <w:lang w:val="en-US" w:eastAsia="el-GR"/>
        </w:rPr>
        <w:t>CO</w:t>
      </w:r>
      <w:r w:rsidRPr="00C836AC">
        <w:rPr>
          <w:rFonts w:ascii="Calibri" w:eastAsia="Times New Roman" w:hAnsi="Calibri" w:cs="Calibri"/>
          <w:vertAlign w:val="subscript"/>
          <w:lang w:eastAsia="el-GR"/>
        </w:rPr>
        <w:t>3</w:t>
      </w:r>
      <w:r w:rsidRPr="00C836AC">
        <w:rPr>
          <w:rFonts w:ascii="Calibri" w:eastAsia="Times New Roman" w:hAnsi="Calibri" w:cs="Calibri"/>
          <w:lang w:eastAsia="el-GR"/>
        </w:rPr>
        <w:t>.</w:t>
      </w:r>
      <w:r w:rsidRPr="00C836AC">
        <w:rPr>
          <w:rFonts w:ascii="Calibri" w:eastAsia="Times New Roman" w:hAnsi="Calibri" w:cs="Calibri"/>
          <w:lang w:val="en-US" w:eastAsia="el-GR"/>
        </w:rPr>
        <w:t>TCO</w:t>
      </w:r>
      <w:r w:rsidRPr="00C836AC">
        <w:rPr>
          <w:rFonts w:ascii="Calibri" w:eastAsia="Times New Roman" w:hAnsi="Calibri" w:cs="Calibri"/>
          <w:vertAlign w:val="subscript"/>
          <w:lang w:eastAsia="el-GR"/>
        </w:rPr>
        <w:t>2</w:t>
      </w:r>
      <w:r w:rsidRPr="00C836AC">
        <w:rPr>
          <w:rFonts w:ascii="Calibri" w:eastAsia="Times New Roman" w:hAnsi="Calibri" w:cs="Calibri"/>
          <w:lang w:eastAsia="el-GR"/>
        </w:rPr>
        <w:t xml:space="preserve">, </w:t>
      </w:r>
      <w:r w:rsidRPr="00C836AC">
        <w:rPr>
          <w:rFonts w:ascii="Calibri" w:eastAsia="Times New Roman" w:hAnsi="Calibri" w:cs="Calibri"/>
          <w:lang w:val="en-US" w:eastAsia="el-GR"/>
        </w:rPr>
        <w:t>O</w:t>
      </w:r>
      <w:r w:rsidRPr="00C836AC">
        <w:rPr>
          <w:rFonts w:ascii="Calibri" w:eastAsia="Times New Roman" w:hAnsi="Calibri" w:cs="Calibri"/>
          <w:vertAlign w:val="subscript"/>
          <w:lang w:eastAsia="el-GR"/>
        </w:rPr>
        <w:t>2</w:t>
      </w:r>
      <w:r w:rsidRPr="00C836AC">
        <w:rPr>
          <w:rFonts w:ascii="Calibri" w:eastAsia="Times New Roman" w:hAnsi="Calibri" w:cs="Calibri"/>
          <w:lang w:val="en-US" w:eastAsia="el-GR"/>
        </w:rPr>
        <w:t>cap</w:t>
      </w:r>
      <w:r w:rsidRPr="00C836AC">
        <w:rPr>
          <w:rFonts w:ascii="Calibri" w:eastAsia="Times New Roman" w:hAnsi="Calibri" w:cs="Calibri"/>
          <w:lang w:eastAsia="el-GR"/>
        </w:rPr>
        <w:t xml:space="preserve">, </w:t>
      </w:r>
      <w:r w:rsidRPr="00C836AC">
        <w:rPr>
          <w:rFonts w:ascii="Calibri" w:eastAsia="Times New Roman" w:hAnsi="Calibri" w:cs="Calibri"/>
          <w:lang w:val="en-US" w:eastAsia="el-GR"/>
        </w:rPr>
        <w:t>O</w:t>
      </w:r>
      <w:r w:rsidRPr="00C836AC">
        <w:rPr>
          <w:rFonts w:ascii="Calibri" w:eastAsia="Times New Roman" w:hAnsi="Calibri" w:cs="Calibri"/>
          <w:vertAlign w:val="subscript"/>
          <w:lang w:eastAsia="el-GR"/>
        </w:rPr>
        <w:t>2</w:t>
      </w:r>
      <w:r w:rsidRPr="00C836AC">
        <w:rPr>
          <w:rFonts w:ascii="Calibri" w:eastAsia="Times New Roman" w:hAnsi="Calibri" w:cs="Calibri"/>
          <w:lang w:val="en-US" w:eastAsia="el-GR"/>
        </w:rPr>
        <w:t>Ct</w:t>
      </w:r>
      <w:r w:rsidRPr="00C836AC">
        <w:rPr>
          <w:rFonts w:ascii="Calibri" w:eastAsia="Times New Roman" w:hAnsi="Calibri" w:cs="Calibri"/>
          <w:lang w:eastAsia="el-GR"/>
        </w:rPr>
        <w:t xml:space="preserve">, </w:t>
      </w:r>
      <w:r w:rsidRPr="00C836AC">
        <w:rPr>
          <w:rFonts w:ascii="Calibri" w:eastAsia="Times New Roman" w:hAnsi="Calibri" w:cs="Calibri"/>
          <w:lang w:val="en-US" w:eastAsia="el-GR"/>
        </w:rPr>
        <w:t>sO</w:t>
      </w:r>
      <w:r w:rsidRPr="00C836AC">
        <w:rPr>
          <w:rFonts w:ascii="Calibri" w:eastAsia="Times New Roman" w:hAnsi="Calibri" w:cs="Calibri"/>
          <w:vertAlign w:val="subscript"/>
          <w:lang w:eastAsia="el-GR"/>
        </w:rPr>
        <w:t>2</w:t>
      </w:r>
      <w:r w:rsidRPr="00C836AC">
        <w:rPr>
          <w:rFonts w:ascii="Calibri" w:eastAsia="Times New Roman" w:hAnsi="Calibri" w:cs="Calibri"/>
          <w:lang w:eastAsia="el-GR"/>
        </w:rPr>
        <w:t xml:space="preserve">, </w:t>
      </w:r>
      <w:r w:rsidRPr="00C836AC">
        <w:rPr>
          <w:rFonts w:ascii="Calibri" w:eastAsia="Times New Roman" w:hAnsi="Calibri" w:cs="Calibri"/>
          <w:lang w:val="en-US" w:eastAsia="el-GR"/>
        </w:rPr>
        <w:t>BE</w:t>
      </w:r>
      <w:r w:rsidRPr="00C836AC">
        <w:rPr>
          <w:rFonts w:ascii="Calibri" w:eastAsia="Times New Roman" w:hAnsi="Calibri" w:cs="Calibri"/>
          <w:lang w:eastAsia="el-GR"/>
        </w:rPr>
        <w:t>-</w:t>
      </w:r>
      <w:r w:rsidRPr="00C836AC">
        <w:rPr>
          <w:rFonts w:ascii="Calibri" w:eastAsia="Times New Roman" w:hAnsi="Calibri" w:cs="Calibri"/>
          <w:lang w:val="en-US" w:eastAsia="el-GR"/>
        </w:rPr>
        <w:t>ecf</w:t>
      </w:r>
      <w:r w:rsidRPr="00C836AC">
        <w:rPr>
          <w:rFonts w:ascii="Calibri" w:eastAsia="Times New Roman" w:hAnsi="Calibri" w:cs="Calibri"/>
          <w:lang w:eastAsia="el-GR"/>
        </w:rPr>
        <w:t xml:space="preserve">, </w:t>
      </w:r>
      <w:r w:rsidRPr="00C836AC">
        <w:rPr>
          <w:rFonts w:ascii="Calibri" w:eastAsia="Times New Roman" w:hAnsi="Calibri" w:cs="Calibri"/>
          <w:lang w:val="en-US" w:eastAsia="el-GR"/>
        </w:rPr>
        <w:t>BE</w:t>
      </w:r>
      <w:r w:rsidRPr="00C836AC">
        <w:rPr>
          <w:rFonts w:ascii="Calibri" w:eastAsia="Times New Roman" w:hAnsi="Calibri" w:cs="Calibri"/>
          <w:lang w:eastAsia="el-GR"/>
        </w:rPr>
        <w:t>-</w:t>
      </w:r>
      <w:r w:rsidRPr="00C836AC">
        <w:rPr>
          <w:rFonts w:ascii="Calibri" w:eastAsia="Times New Roman" w:hAnsi="Calibri" w:cs="Calibri"/>
          <w:lang w:val="en-US" w:eastAsia="el-GR"/>
        </w:rPr>
        <w:t>b</w:t>
      </w:r>
      <w:r w:rsidRPr="00C836AC">
        <w:rPr>
          <w:rFonts w:ascii="Calibri" w:eastAsia="Times New Roman" w:hAnsi="Calibri" w:cs="Calibri"/>
          <w:lang w:eastAsia="el-GR"/>
        </w:rPr>
        <w:t xml:space="preserve">, </w:t>
      </w:r>
      <w:r w:rsidRPr="00C836AC">
        <w:rPr>
          <w:rFonts w:ascii="Calibri" w:eastAsia="Times New Roman" w:hAnsi="Calibri" w:cs="Calibri"/>
          <w:lang w:val="en-US" w:eastAsia="el-GR"/>
        </w:rPr>
        <w:t>SBC</w:t>
      </w:r>
      <w:r w:rsidRPr="00C836AC">
        <w:rPr>
          <w:rFonts w:ascii="Calibri" w:eastAsia="Times New Roman" w:hAnsi="Calibri" w:cs="Calibri"/>
          <w:lang w:eastAsia="el-GR"/>
        </w:rPr>
        <w:t xml:space="preserve">, </w:t>
      </w:r>
      <w:r w:rsidRPr="00C836AC">
        <w:rPr>
          <w:rFonts w:ascii="Calibri" w:eastAsia="Times New Roman" w:hAnsi="Calibri" w:cs="Calibri"/>
          <w:lang w:val="en-US" w:eastAsia="el-GR"/>
        </w:rPr>
        <w:t>AaDO</w:t>
      </w:r>
      <w:r w:rsidRPr="00C836AC">
        <w:rPr>
          <w:rFonts w:ascii="Calibri" w:eastAsia="Times New Roman" w:hAnsi="Calibri" w:cs="Calibri"/>
          <w:vertAlign w:val="subscript"/>
          <w:lang w:eastAsia="el-GR"/>
        </w:rPr>
        <w:t>2</w:t>
      </w:r>
      <w:r w:rsidRPr="00C836AC">
        <w:rPr>
          <w:rFonts w:ascii="Calibri" w:eastAsia="Times New Roman" w:hAnsi="Calibri" w:cs="Calibri"/>
          <w:lang w:eastAsia="el-GR"/>
        </w:rPr>
        <w:t xml:space="preserve">, </w:t>
      </w:r>
      <w:r w:rsidRPr="00C836AC">
        <w:rPr>
          <w:rFonts w:ascii="Calibri" w:eastAsia="Times New Roman" w:hAnsi="Calibri" w:cs="Calibri"/>
          <w:lang w:val="en-US" w:eastAsia="el-GR"/>
        </w:rPr>
        <w:t>a</w:t>
      </w:r>
      <w:r w:rsidRPr="00C836AC">
        <w:rPr>
          <w:rFonts w:ascii="Calibri" w:eastAsia="Times New Roman" w:hAnsi="Calibri" w:cs="Calibri"/>
          <w:lang w:eastAsia="el-GR"/>
        </w:rPr>
        <w:t>/</w:t>
      </w:r>
      <w:r w:rsidRPr="00C836AC">
        <w:rPr>
          <w:rFonts w:ascii="Calibri" w:eastAsia="Times New Roman" w:hAnsi="Calibri" w:cs="Calibri"/>
          <w:lang w:val="en-US" w:eastAsia="el-GR"/>
        </w:rPr>
        <w:t>A</w:t>
      </w:r>
      <w:r w:rsidRPr="00C836AC">
        <w:rPr>
          <w:rFonts w:ascii="Calibri" w:eastAsia="Times New Roman" w:hAnsi="Calibri" w:cs="Calibri"/>
          <w:lang w:eastAsia="el-GR"/>
        </w:rPr>
        <w:t xml:space="preserve">, </w:t>
      </w:r>
      <w:r w:rsidRPr="00C836AC">
        <w:rPr>
          <w:rFonts w:ascii="Calibri" w:eastAsia="Times New Roman" w:hAnsi="Calibri" w:cs="Calibri"/>
          <w:lang w:val="en-US" w:eastAsia="el-GR"/>
        </w:rPr>
        <w:t>RI</w:t>
      </w:r>
      <w:r w:rsidRPr="00C836AC">
        <w:rPr>
          <w:rFonts w:ascii="Calibri" w:eastAsia="Times New Roman" w:hAnsi="Calibri" w:cs="Calibri"/>
          <w:lang w:eastAsia="el-GR"/>
        </w:rPr>
        <w:t xml:space="preserve">, </w:t>
      </w:r>
      <w:r w:rsidRPr="00C836AC">
        <w:rPr>
          <w:rFonts w:ascii="Calibri" w:eastAsia="Times New Roman" w:hAnsi="Calibri" w:cs="Calibri"/>
          <w:lang w:val="en-US" w:eastAsia="el-GR"/>
        </w:rPr>
        <w:t>AnionGap</w:t>
      </w:r>
      <w:r w:rsidRPr="00C836AC">
        <w:rPr>
          <w:rFonts w:ascii="Calibri" w:eastAsia="Times New Roman" w:hAnsi="Calibri" w:cs="Calibri"/>
          <w:lang w:eastAsia="el-GR"/>
        </w:rPr>
        <w:t xml:space="preserve">, </w:t>
      </w:r>
      <w:r w:rsidRPr="00C836AC">
        <w:rPr>
          <w:rFonts w:ascii="Calibri" w:eastAsia="Times New Roman" w:hAnsi="Calibri" w:cs="Calibri"/>
          <w:lang w:val="en-US" w:eastAsia="el-GR"/>
        </w:rPr>
        <w:t>p</w:t>
      </w:r>
      <w:r w:rsidRPr="00C836AC">
        <w:rPr>
          <w:rFonts w:ascii="Calibri" w:eastAsia="Times New Roman" w:hAnsi="Calibri" w:cs="Calibri"/>
          <w:lang w:eastAsia="el-GR"/>
        </w:rPr>
        <w:t>50.</w:t>
      </w:r>
    </w:p>
    <w:p w:rsidR="00C836AC" w:rsidRPr="00C836AC" w:rsidRDefault="00C836AC" w:rsidP="00C836AC">
      <w:pPr>
        <w:numPr>
          <w:ilvl w:val="0"/>
          <w:numId w:val="27"/>
        </w:numPr>
        <w:suppressAutoHyphens/>
        <w:spacing w:after="0" w:line="240" w:lineRule="auto"/>
        <w:contextualSpacing/>
        <w:jc w:val="both"/>
        <w:rPr>
          <w:rFonts w:ascii="Calibri" w:eastAsia="Times New Roman" w:hAnsi="Calibri" w:cs="Calibri"/>
          <w:lang w:eastAsia="el-GR"/>
        </w:rPr>
      </w:pPr>
      <w:r w:rsidRPr="00C836AC">
        <w:rPr>
          <w:rFonts w:ascii="Calibri" w:eastAsia="Times New Roman" w:hAnsi="Calibri" w:cs="Calibri"/>
          <w:lang w:eastAsia="el-GR"/>
        </w:rPr>
        <w:t>Να εξασφαλίζεται η πλήρης προστασία των χειριστών. Να μην εκτείνει βελόνες/ρύγχος δειγματοληψίας προ της εισαγωγής δείγματος. Επίσης να παρέχει προστασία από τα απόβλητα, με τα οποία οι χειριστές δεν πρέπει να έρχονται σε επαφή. Οι συσκευασίες αντιδραστηρίων και αποβλήτων να είναι ερμητικά σφραγισμένες. Η γενική λειτουργία του αναλυτή να προφυλάσσει τους χειριστές από πιθανότητες τραυματισμού κατά την αντικατάσταση υλικών.</w:t>
      </w:r>
    </w:p>
    <w:p w:rsidR="00C836AC" w:rsidRPr="00C836AC" w:rsidRDefault="00C836AC" w:rsidP="00C836AC">
      <w:pPr>
        <w:numPr>
          <w:ilvl w:val="0"/>
          <w:numId w:val="27"/>
        </w:numPr>
        <w:suppressAutoHyphens/>
        <w:spacing w:after="0" w:line="240" w:lineRule="auto"/>
        <w:contextualSpacing/>
        <w:jc w:val="both"/>
        <w:rPr>
          <w:rFonts w:ascii="Calibri" w:eastAsia="Times New Roman" w:hAnsi="Calibri" w:cs="Calibri"/>
          <w:lang w:eastAsia="el-GR"/>
        </w:rPr>
      </w:pPr>
      <w:r w:rsidRPr="00C836AC">
        <w:rPr>
          <w:rFonts w:ascii="Calibri" w:eastAsia="Times New Roman" w:hAnsi="Calibri" w:cs="Calibri"/>
          <w:lang w:eastAsia="el-GR"/>
        </w:rPr>
        <w:t>Να διαθέτει σύστημα προστασίας από πήγματα, με το οποίο δεν θα απαιτείται η προσέλευση τεχνικού για την αποκατάσταση λειτουργίας του αναλυτή. Να αναφερθεί λεπτομερώς. Ο αναλυτής σε κάθε περίπτωση να μπορεί είναι να έτοιμος για επαναλειτουργία στο μικρότερο δυνατό χρόνο και σε κάθε περίπτωση όχι μεγαλύτερο των 55 λεπτών της ώρας. Για κάθε 5΄της ώρας μικρότερο χρόνο επαξαύνεται η βαθμολογία στο κριτήριο Κ.2 κατά 2 βαθμούς.</w:t>
      </w:r>
    </w:p>
    <w:p w:rsidR="00C836AC" w:rsidRPr="00C836AC" w:rsidRDefault="00C836AC" w:rsidP="00C836AC">
      <w:pPr>
        <w:numPr>
          <w:ilvl w:val="0"/>
          <w:numId w:val="27"/>
        </w:numPr>
        <w:suppressAutoHyphens/>
        <w:spacing w:after="0" w:line="240" w:lineRule="auto"/>
        <w:contextualSpacing/>
        <w:jc w:val="both"/>
        <w:rPr>
          <w:rFonts w:ascii="Calibri" w:eastAsia="Times New Roman" w:hAnsi="Calibri" w:cs="Calibri"/>
          <w:lang w:eastAsia="el-GR"/>
        </w:rPr>
      </w:pPr>
      <w:r w:rsidRPr="00C836AC">
        <w:rPr>
          <w:rFonts w:ascii="Calibri" w:eastAsia="Times New Roman" w:hAnsi="Calibri" w:cs="Calibri"/>
          <w:lang w:eastAsia="el-GR"/>
        </w:rPr>
        <w:t>Για τη χρήση του, κάθε υλικό που απαιτείται για τη λειτουργία του αναλυτή, να έχει συγκεκριμένο χρόνο ζωής από τον κατασκευαστικό οίκο. Αν δεν παρέχει τα ζητούμενα αποτελέσματα η εταιρεία να αντικαθιστά το χρόνο ζωής/υπολειπόμενη συσκευασία για να μην επιβαρύνεται η υπηρεσία.</w:t>
      </w:r>
    </w:p>
    <w:p w:rsidR="00C836AC" w:rsidRPr="00C836AC" w:rsidRDefault="00C836AC" w:rsidP="00C836AC">
      <w:pPr>
        <w:numPr>
          <w:ilvl w:val="0"/>
          <w:numId w:val="27"/>
        </w:numPr>
        <w:suppressAutoHyphens/>
        <w:spacing w:after="0" w:line="240" w:lineRule="auto"/>
        <w:contextualSpacing/>
        <w:jc w:val="both"/>
        <w:rPr>
          <w:rFonts w:ascii="Calibri" w:eastAsia="Times New Roman" w:hAnsi="Calibri" w:cs="Calibri"/>
          <w:lang w:eastAsia="el-GR"/>
        </w:rPr>
      </w:pPr>
      <w:r w:rsidRPr="00C836AC">
        <w:rPr>
          <w:rFonts w:ascii="Calibri" w:eastAsia="Times New Roman" w:hAnsi="Calibri" w:cs="Calibri"/>
          <w:lang w:eastAsia="el-GR"/>
        </w:rPr>
        <w:t>Ο χρόνος για την ανάλυση δείγματος και την εκτύπωση αποτελέσματος για το σύνολο των ζητούμενων παραμέτρων να έχει την μικρότερη δυνατή διάρκεια.</w:t>
      </w:r>
    </w:p>
    <w:p w:rsidR="00C836AC" w:rsidRPr="00C836AC" w:rsidRDefault="00C836AC" w:rsidP="00C836AC">
      <w:pPr>
        <w:numPr>
          <w:ilvl w:val="0"/>
          <w:numId w:val="27"/>
        </w:numPr>
        <w:suppressAutoHyphens/>
        <w:spacing w:after="0" w:line="240" w:lineRule="auto"/>
        <w:contextualSpacing/>
        <w:jc w:val="both"/>
        <w:rPr>
          <w:rFonts w:ascii="Calibri" w:eastAsia="Times New Roman" w:hAnsi="Calibri" w:cs="Calibri"/>
          <w:lang w:eastAsia="el-GR"/>
        </w:rPr>
      </w:pPr>
      <w:r w:rsidRPr="00C836AC">
        <w:rPr>
          <w:rFonts w:ascii="Calibri" w:eastAsia="Times New Roman" w:hAnsi="Calibri" w:cs="Calibri"/>
          <w:lang w:eastAsia="el-GR"/>
        </w:rPr>
        <w:t>Ο απαιτούμενος όγκος δείγματος για το σύνολο των ζητούμενων παραμέτρων να είναι ο μικρότερος δυνατός όγκος.</w:t>
      </w:r>
    </w:p>
    <w:p w:rsidR="00C836AC" w:rsidRPr="00C836AC" w:rsidRDefault="00C836AC" w:rsidP="00C836AC">
      <w:pPr>
        <w:numPr>
          <w:ilvl w:val="0"/>
          <w:numId w:val="27"/>
        </w:numPr>
        <w:suppressAutoHyphens/>
        <w:spacing w:after="0" w:line="240" w:lineRule="auto"/>
        <w:contextualSpacing/>
        <w:jc w:val="both"/>
        <w:rPr>
          <w:rFonts w:ascii="Calibri" w:eastAsia="Times New Roman" w:hAnsi="Calibri" w:cs="Calibri"/>
          <w:lang w:eastAsia="el-GR"/>
        </w:rPr>
      </w:pPr>
      <w:r w:rsidRPr="00C836AC">
        <w:rPr>
          <w:rFonts w:ascii="Calibri" w:eastAsia="Times New Roman" w:hAnsi="Calibri" w:cs="Calibri"/>
          <w:lang w:eastAsia="el-GR"/>
        </w:rPr>
        <w:t>Να δέχεται τριχοειδή δείγματα. Ο προμηθευτής να συμπεριλάβει στην προσφορά του 1000 τριχοειδή τουλάχιστον ετησίως για τις ανάγκες ανάλυσης νεογνικών δειγμάτων.</w:t>
      </w:r>
    </w:p>
    <w:p w:rsidR="00C836AC" w:rsidRPr="00C836AC" w:rsidRDefault="00C836AC" w:rsidP="00C836AC">
      <w:pPr>
        <w:numPr>
          <w:ilvl w:val="0"/>
          <w:numId w:val="27"/>
        </w:numPr>
        <w:suppressAutoHyphens/>
        <w:spacing w:after="0" w:line="240" w:lineRule="auto"/>
        <w:contextualSpacing/>
        <w:jc w:val="both"/>
        <w:rPr>
          <w:rFonts w:ascii="Calibri" w:eastAsia="Times New Roman" w:hAnsi="Calibri" w:cs="Calibri"/>
          <w:lang w:eastAsia="el-GR"/>
        </w:rPr>
      </w:pPr>
      <w:r w:rsidRPr="00C836AC">
        <w:rPr>
          <w:rFonts w:ascii="Calibri" w:eastAsia="Times New Roman" w:hAnsi="Calibri" w:cs="Calibri"/>
          <w:lang w:eastAsia="el-GR"/>
        </w:rPr>
        <w:t>Το σύνολο του αναλυτή κατά προτίμηση να μην απαιτεί συντήρηση. Όλα τα υλικά (εκτός του χαρτιού εκτύπωσης) να βρίσκονται σε συσκευασίες κασετών για εύκολο χειρισμό.</w:t>
      </w:r>
    </w:p>
    <w:p w:rsidR="00C836AC" w:rsidRPr="00C836AC" w:rsidRDefault="00C836AC" w:rsidP="00C836AC">
      <w:pPr>
        <w:numPr>
          <w:ilvl w:val="0"/>
          <w:numId w:val="27"/>
        </w:numPr>
        <w:suppressAutoHyphens/>
        <w:spacing w:after="0" w:line="240" w:lineRule="auto"/>
        <w:contextualSpacing/>
        <w:jc w:val="both"/>
        <w:rPr>
          <w:rFonts w:ascii="Calibri" w:eastAsia="Times New Roman" w:hAnsi="Calibri" w:cs="Calibri"/>
          <w:lang w:eastAsia="el-GR"/>
        </w:rPr>
      </w:pPr>
      <w:r w:rsidRPr="00C836AC">
        <w:rPr>
          <w:rFonts w:ascii="Calibri" w:eastAsia="Times New Roman" w:hAnsi="Calibri" w:cs="Calibri"/>
          <w:lang w:eastAsia="el-GR"/>
        </w:rPr>
        <w:t>Ο αναλυτής θα συνοδεύεται από κατάλληλο σύστημα αδιάλειπτης ηλεκτρικής τροφοδοσίας (</w:t>
      </w:r>
      <w:r w:rsidRPr="00C836AC">
        <w:rPr>
          <w:rFonts w:ascii="Calibri" w:eastAsia="Times New Roman" w:hAnsi="Calibri" w:cs="Calibri"/>
          <w:lang w:val="en-US" w:eastAsia="el-GR"/>
        </w:rPr>
        <w:t>UPS</w:t>
      </w:r>
      <w:r w:rsidRPr="00C836AC">
        <w:rPr>
          <w:rFonts w:ascii="Calibri" w:eastAsia="Times New Roman" w:hAnsi="Calibri" w:cs="Calibri"/>
          <w:lang w:eastAsia="el-GR"/>
        </w:rPr>
        <w:t>).</w:t>
      </w:r>
    </w:p>
    <w:p w:rsidR="00C836AC" w:rsidRPr="00C836AC" w:rsidRDefault="00C836AC" w:rsidP="00C836AC">
      <w:pPr>
        <w:numPr>
          <w:ilvl w:val="0"/>
          <w:numId w:val="27"/>
        </w:numPr>
        <w:suppressAutoHyphens/>
        <w:spacing w:after="0" w:line="240" w:lineRule="auto"/>
        <w:contextualSpacing/>
        <w:jc w:val="both"/>
        <w:rPr>
          <w:rFonts w:ascii="Calibri" w:eastAsia="Times New Roman" w:hAnsi="Calibri" w:cs="Calibri"/>
          <w:lang w:eastAsia="el-GR"/>
        </w:rPr>
      </w:pPr>
      <w:r w:rsidRPr="00C836AC">
        <w:rPr>
          <w:rFonts w:ascii="Calibri" w:eastAsia="Times New Roman" w:hAnsi="Calibri" w:cs="Calibri"/>
          <w:lang w:eastAsia="el-GR"/>
        </w:rPr>
        <w:t xml:space="preserve">Για την άμεση αποκατάσταση βλάβης, να υπάρχει είτε τοπικό </w:t>
      </w:r>
      <w:r w:rsidRPr="00C836AC">
        <w:rPr>
          <w:rFonts w:ascii="Calibri" w:eastAsia="Times New Roman" w:hAnsi="Calibri" w:cs="Calibri"/>
          <w:lang w:val="en-US" w:eastAsia="el-GR"/>
        </w:rPr>
        <w:t>service</w:t>
      </w:r>
      <w:r w:rsidRPr="00C836AC">
        <w:rPr>
          <w:rFonts w:ascii="Calibri" w:eastAsia="Times New Roman" w:hAnsi="Calibri" w:cs="Calibri"/>
          <w:lang w:eastAsia="el-GR"/>
        </w:rPr>
        <w:t xml:space="preserve"> στην Κρήτη, είτε ο προμηθευτής να παραχωρήσει αναλυτή ιδίων δυνατοτήτων σαν εφεδρικό που θα ενεργοποιείται σε περίπτωση βλάβης με έξοδα του μειοδότη. </w:t>
      </w:r>
    </w:p>
    <w:p w:rsidR="00C836AC" w:rsidRPr="00C836AC" w:rsidRDefault="00C836AC" w:rsidP="00C836AC">
      <w:pPr>
        <w:numPr>
          <w:ilvl w:val="0"/>
          <w:numId w:val="27"/>
        </w:numPr>
        <w:suppressAutoHyphens/>
        <w:spacing w:after="0" w:line="240" w:lineRule="auto"/>
        <w:contextualSpacing/>
        <w:jc w:val="both"/>
        <w:rPr>
          <w:rFonts w:ascii="Calibri" w:eastAsia="Times New Roman" w:hAnsi="Calibri" w:cs="Calibri"/>
          <w:lang w:eastAsia="el-GR"/>
        </w:rPr>
      </w:pPr>
      <w:r w:rsidRPr="00C836AC">
        <w:rPr>
          <w:rFonts w:ascii="Calibri" w:eastAsia="Times New Roman" w:hAnsi="Calibri" w:cs="Calibri"/>
          <w:lang w:eastAsia="el-GR"/>
        </w:rPr>
        <w:t>Η προσφέρουσα εταιρεία να διαθέτει αποδεδειγμένη εμπειρία στους αναλυτές αερίων αίματος. Να υποβληθεί κατάλογος εγκατεστημένων αναλυτών σε δημόσια και ιδιωτικά νοσοκομεία την τελευταία τριετία.</w:t>
      </w:r>
    </w:p>
    <w:p w:rsidR="00C836AC" w:rsidRPr="00C836AC" w:rsidRDefault="00C836AC" w:rsidP="00C836AC">
      <w:pPr>
        <w:suppressAutoHyphens/>
        <w:spacing w:after="120" w:line="240" w:lineRule="auto"/>
        <w:jc w:val="both"/>
        <w:rPr>
          <w:rFonts w:ascii="Calibri" w:eastAsia="Times New Roman" w:hAnsi="Calibri" w:cs="Calibri"/>
          <w:lang w:eastAsia="ar-SA"/>
        </w:rPr>
      </w:pPr>
    </w:p>
    <w:p w:rsidR="00C836AC" w:rsidRPr="00C836AC" w:rsidRDefault="00C836AC" w:rsidP="00C836AC">
      <w:pPr>
        <w:suppressAutoHyphens/>
        <w:spacing w:after="120" w:line="240" w:lineRule="auto"/>
        <w:jc w:val="both"/>
        <w:rPr>
          <w:rFonts w:ascii="Calibri" w:eastAsia="Times New Roman" w:hAnsi="Calibri" w:cs="Calibri"/>
          <w:b/>
          <w:bCs/>
          <w:u w:val="single"/>
          <w:lang w:eastAsia="ar-SA"/>
        </w:rPr>
      </w:pPr>
      <w:r w:rsidRPr="00C836AC">
        <w:rPr>
          <w:rFonts w:ascii="Calibri" w:eastAsia="Times New Roman" w:hAnsi="Calibri" w:cs="Calibri"/>
          <w:b/>
          <w:bCs/>
          <w:u w:val="single"/>
          <w:lang w:eastAsia="ar-SA"/>
        </w:rPr>
        <w:t>ΤΕΧΝΙΚΕΣ ΠΡΟΔΙΑΓΡΑΦΕΣ ΦΟΡΗΤΩΝ ΑΝΑΛΥΤΩΝ ΑΕΡΙΩΝ ΑΙΜΑΤΟΣ (ΤΥΠΟΣ 2)</w:t>
      </w:r>
    </w:p>
    <w:p w:rsidR="00C836AC" w:rsidRPr="00C836AC" w:rsidRDefault="00C836AC" w:rsidP="00C836AC">
      <w:pPr>
        <w:numPr>
          <w:ilvl w:val="0"/>
          <w:numId w:val="25"/>
        </w:numPr>
        <w:suppressAutoHyphens/>
        <w:spacing w:after="0" w:line="276" w:lineRule="auto"/>
        <w:contextualSpacing/>
        <w:jc w:val="both"/>
        <w:rPr>
          <w:rFonts w:ascii="Calibri" w:eastAsia="Times New Roman" w:hAnsi="Calibri" w:cs="Calibri"/>
          <w:lang w:eastAsia="el-GR"/>
        </w:rPr>
      </w:pPr>
      <w:r w:rsidRPr="00C836AC">
        <w:rPr>
          <w:rFonts w:ascii="Calibri" w:eastAsia="Times New Roman" w:hAnsi="Calibri" w:cs="Calibri"/>
          <w:lang w:eastAsia="el-GR"/>
        </w:rPr>
        <w:lastRenderedPageBreak/>
        <w:t>Να είναι καινούριος και αμεταχείριστος.</w:t>
      </w:r>
    </w:p>
    <w:p w:rsidR="00C836AC" w:rsidRPr="00C836AC" w:rsidRDefault="00C836AC" w:rsidP="00C836AC">
      <w:pPr>
        <w:numPr>
          <w:ilvl w:val="0"/>
          <w:numId w:val="25"/>
        </w:numPr>
        <w:suppressAutoHyphens/>
        <w:spacing w:after="0" w:line="276" w:lineRule="auto"/>
        <w:contextualSpacing/>
        <w:jc w:val="both"/>
        <w:rPr>
          <w:rFonts w:ascii="Calibri" w:eastAsia="Times New Roman" w:hAnsi="Calibri" w:cs="Calibri"/>
          <w:lang w:eastAsia="el-GR"/>
        </w:rPr>
      </w:pPr>
      <w:r w:rsidRPr="00C836AC">
        <w:rPr>
          <w:rFonts w:ascii="Calibri" w:eastAsia="Times New Roman" w:hAnsi="Calibri" w:cs="Calibri"/>
          <w:lang w:eastAsia="el-GR"/>
        </w:rPr>
        <w:t xml:space="preserve">Να παρέχει από μία εισαγωγή δείγματος και ένα αντιδραστήριο (για οικονομία και ευκολία χρήσης) τις εξετάσεις: </w:t>
      </w:r>
      <w:r w:rsidRPr="00C836AC">
        <w:rPr>
          <w:rFonts w:ascii="Calibri" w:eastAsia="Times New Roman" w:hAnsi="Calibri" w:cs="Calibri"/>
          <w:lang w:val="en-US" w:eastAsia="el-GR"/>
        </w:rPr>
        <w:t>pH</w:t>
      </w:r>
      <w:r w:rsidRPr="00C836AC">
        <w:rPr>
          <w:rFonts w:ascii="Calibri" w:eastAsia="Times New Roman" w:hAnsi="Calibri" w:cs="Calibri"/>
          <w:lang w:eastAsia="el-GR"/>
        </w:rPr>
        <w:t xml:space="preserve">, </w:t>
      </w:r>
      <w:r w:rsidRPr="00C836AC">
        <w:rPr>
          <w:rFonts w:ascii="Calibri" w:eastAsia="Times New Roman" w:hAnsi="Calibri" w:cs="Calibri"/>
          <w:lang w:val="en-US" w:eastAsia="el-GR"/>
        </w:rPr>
        <w:t>pCO</w:t>
      </w:r>
      <w:r w:rsidRPr="00C836AC">
        <w:rPr>
          <w:rFonts w:ascii="Calibri" w:eastAsia="Times New Roman" w:hAnsi="Calibri" w:cs="Calibri"/>
          <w:vertAlign w:val="subscript"/>
          <w:lang w:eastAsia="el-GR"/>
        </w:rPr>
        <w:t>2</w:t>
      </w:r>
      <w:r w:rsidRPr="00C836AC">
        <w:rPr>
          <w:rFonts w:ascii="Calibri" w:eastAsia="Times New Roman" w:hAnsi="Calibri" w:cs="Calibri"/>
          <w:lang w:eastAsia="el-GR"/>
        </w:rPr>
        <w:t xml:space="preserve">, </w:t>
      </w:r>
      <w:r w:rsidRPr="00C836AC">
        <w:rPr>
          <w:rFonts w:ascii="Calibri" w:eastAsia="Times New Roman" w:hAnsi="Calibri" w:cs="Calibri"/>
          <w:lang w:val="en-US" w:eastAsia="el-GR"/>
        </w:rPr>
        <w:t>pO</w:t>
      </w:r>
      <w:r w:rsidRPr="00C836AC">
        <w:rPr>
          <w:rFonts w:ascii="Calibri" w:eastAsia="Times New Roman" w:hAnsi="Calibri" w:cs="Calibri"/>
          <w:vertAlign w:val="subscript"/>
          <w:lang w:eastAsia="el-GR"/>
        </w:rPr>
        <w:t>2</w:t>
      </w:r>
      <w:r w:rsidRPr="00C836AC">
        <w:rPr>
          <w:rFonts w:ascii="Calibri" w:eastAsia="Times New Roman" w:hAnsi="Calibri" w:cs="Calibri"/>
          <w:lang w:eastAsia="el-GR"/>
        </w:rPr>
        <w:t xml:space="preserve">, </w:t>
      </w:r>
      <w:r w:rsidRPr="00C836AC">
        <w:rPr>
          <w:rFonts w:ascii="Calibri" w:eastAsia="Times New Roman" w:hAnsi="Calibri" w:cs="Calibri"/>
          <w:lang w:val="en-US" w:eastAsia="el-GR"/>
        </w:rPr>
        <w:t>K</w:t>
      </w:r>
      <w:r w:rsidRPr="00C836AC">
        <w:rPr>
          <w:rFonts w:ascii="Calibri" w:eastAsia="Times New Roman" w:hAnsi="Calibri" w:cs="Calibri"/>
          <w:lang w:eastAsia="el-GR"/>
        </w:rPr>
        <w:t>,</w:t>
      </w:r>
      <w:r w:rsidRPr="00C836AC">
        <w:rPr>
          <w:rFonts w:ascii="Calibri" w:eastAsia="Times New Roman" w:hAnsi="Calibri" w:cs="Calibri"/>
          <w:lang w:val="en-US" w:eastAsia="el-GR"/>
        </w:rPr>
        <w:t>Na</w:t>
      </w:r>
      <w:r w:rsidRPr="00C836AC">
        <w:rPr>
          <w:rFonts w:ascii="Calibri" w:eastAsia="Times New Roman" w:hAnsi="Calibri" w:cs="Calibri"/>
          <w:lang w:eastAsia="el-GR"/>
        </w:rPr>
        <w:t>,</w:t>
      </w:r>
      <w:r w:rsidRPr="00C836AC">
        <w:rPr>
          <w:rFonts w:ascii="Calibri" w:eastAsia="Times New Roman" w:hAnsi="Calibri" w:cs="Calibri"/>
          <w:lang w:val="en-US" w:eastAsia="el-GR"/>
        </w:rPr>
        <w:t>Ca</w:t>
      </w:r>
      <w:r w:rsidRPr="00C836AC">
        <w:rPr>
          <w:rFonts w:ascii="Calibri" w:eastAsia="Times New Roman" w:hAnsi="Calibri" w:cs="Calibri"/>
          <w:lang w:eastAsia="el-GR"/>
        </w:rPr>
        <w:t>,</w:t>
      </w:r>
      <w:r w:rsidRPr="00C836AC">
        <w:rPr>
          <w:rFonts w:ascii="Calibri" w:eastAsia="Times New Roman" w:hAnsi="Calibri" w:cs="Calibri"/>
          <w:lang w:val="en-US" w:eastAsia="el-GR"/>
        </w:rPr>
        <w:t>Cl</w:t>
      </w:r>
      <w:r w:rsidRPr="00C836AC">
        <w:rPr>
          <w:rFonts w:ascii="Calibri" w:eastAsia="Times New Roman" w:hAnsi="Calibri" w:cs="Calibri"/>
          <w:lang w:eastAsia="el-GR"/>
        </w:rPr>
        <w:t xml:space="preserve">, </w:t>
      </w:r>
      <w:r w:rsidRPr="00C836AC">
        <w:rPr>
          <w:rFonts w:ascii="Calibri" w:eastAsia="Times New Roman" w:hAnsi="Calibri" w:cs="Calibri"/>
          <w:lang w:val="en-US" w:eastAsia="el-GR"/>
        </w:rPr>
        <w:t>Glu</w:t>
      </w:r>
      <w:r w:rsidRPr="00C836AC">
        <w:rPr>
          <w:rFonts w:ascii="Calibri" w:eastAsia="Times New Roman" w:hAnsi="Calibri" w:cs="Calibri"/>
          <w:lang w:eastAsia="el-GR"/>
        </w:rPr>
        <w:t xml:space="preserve">, </w:t>
      </w:r>
      <w:r w:rsidRPr="00C836AC">
        <w:rPr>
          <w:rFonts w:ascii="Calibri" w:eastAsia="Times New Roman" w:hAnsi="Calibri" w:cs="Calibri"/>
          <w:lang w:val="en-US" w:eastAsia="el-GR"/>
        </w:rPr>
        <w:t>Lac</w:t>
      </w:r>
      <w:r w:rsidRPr="00C836AC">
        <w:rPr>
          <w:rFonts w:ascii="Calibri" w:eastAsia="Times New Roman" w:hAnsi="Calibri" w:cs="Calibri"/>
          <w:lang w:eastAsia="el-GR"/>
        </w:rPr>
        <w:t xml:space="preserve">, </w:t>
      </w:r>
      <w:r w:rsidRPr="00C836AC">
        <w:rPr>
          <w:rFonts w:ascii="Calibri" w:eastAsia="Times New Roman" w:hAnsi="Calibri" w:cs="Calibri"/>
          <w:lang w:val="en-US" w:eastAsia="el-GR"/>
        </w:rPr>
        <w:t>Hct</w:t>
      </w:r>
      <w:r w:rsidRPr="00C836AC">
        <w:rPr>
          <w:rFonts w:ascii="Calibri" w:eastAsia="Times New Roman" w:hAnsi="Calibri" w:cs="Calibri"/>
          <w:lang w:eastAsia="el-GR"/>
        </w:rPr>
        <w:t>/</w:t>
      </w:r>
      <w:r w:rsidRPr="00C836AC">
        <w:rPr>
          <w:rFonts w:ascii="Calibri" w:eastAsia="Times New Roman" w:hAnsi="Calibri" w:cs="Calibri"/>
          <w:lang w:val="en-US" w:eastAsia="el-GR"/>
        </w:rPr>
        <w:t>Hb</w:t>
      </w:r>
      <w:r w:rsidRPr="00C836AC">
        <w:rPr>
          <w:rFonts w:ascii="Calibri" w:eastAsia="Times New Roman" w:hAnsi="Calibri" w:cs="Calibri"/>
          <w:lang w:eastAsia="el-GR"/>
        </w:rPr>
        <w:t>.</w:t>
      </w:r>
      <w:r w:rsidRPr="00C836AC">
        <w:rPr>
          <w:rFonts w:ascii="Calibri" w:eastAsia="Times New Roman" w:hAnsi="Calibri" w:cs="Calibri"/>
          <w:lang w:val="en-US" w:eastAsia="el-GR"/>
        </w:rPr>
        <w:t>Crea</w:t>
      </w:r>
      <w:r w:rsidRPr="00C836AC">
        <w:rPr>
          <w:rFonts w:ascii="Calibri" w:eastAsia="Times New Roman" w:hAnsi="Calibri" w:cs="Calibri"/>
          <w:lang w:eastAsia="el-GR"/>
        </w:rPr>
        <w:t>.</w:t>
      </w:r>
    </w:p>
    <w:p w:rsidR="00C836AC" w:rsidRPr="00C836AC" w:rsidRDefault="00C836AC" w:rsidP="00C836AC">
      <w:pPr>
        <w:numPr>
          <w:ilvl w:val="0"/>
          <w:numId w:val="25"/>
        </w:numPr>
        <w:suppressAutoHyphens/>
        <w:spacing w:after="0" w:line="276" w:lineRule="auto"/>
        <w:contextualSpacing/>
        <w:jc w:val="both"/>
        <w:rPr>
          <w:rFonts w:ascii="Calibri" w:eastAsia="Times New Roman" w:hAnsi="Calibri" w:cs="Calibri"/>
          <w:lang w:eastAsia="el-GR"/>
        </w:rPr>
      </w:pPr>
      <w:r w:rsidRPr="00C836AC">
        <w:rPr>
          <w:rFonts w:ascii="Calibri" w:eastAsia="Times New Roman" w:hAnsi="Calibri" w:cs="Calibri"/>
          <w:lang w:eastAsia="el-GR"/>
        </w:rPr>
        <w:t>Για να μην υπάρχουν κρυφές χρεώσεις, αν απαιτούνται επιπλέον υλικά αυτά να προσφερθούν με μηδενική τιμή.</w:t>
      </w:r>
    </w:p>
    <w:p w:rsidR="00C836AC" w:rsidRPr="00C836AC" w:rsidRDefault="00C836AC" w:rsidP="00C836AC">
      <w:pPr>
        <w:numPr>
          <w:ilvl w:val="0"/>
          <w:numId w:val="25"/>
        </w:numPr>
        <w:suppressAutoHyphens/>
        <w:spacing w:after="0" w:line="276" w:lineRule="auto"/>
        <w:contextualSpacing/>
        <w:jc w:val="both"/>
        <w:rPr>
          <w:rFonts w:ascii="Calibri" w:eastAsia="Times New Roman" w:hAnsi="Calibri" w:cs="Calibri"/>
          <w:lang w:eastAsia="el-GR"/>
        </w:rPr>
      </w:pPr>
      <w:r w:rsidRPr="00C836AC">
        <w:rPr>
          <w:rFonts w:ascii="Calibri" w:eastAsia="Times New Roman" w:hAnsi="Calibri" w:cs="Calibri"/>
          <w:lang w:eastAsia="el-GR"/>
        </w:rPr>
        <w:t>Να μην απαιτούνται ειδικές διαδικασίες βαθμονόμησης. Αυτές να πραγματοποιούνται αυτόματα με την εγκατάσταση κάθε αντιδραστηρίου.</w:t>
      </w:r>
    </w:p>
    <w:p w:rsidR="00C836AC" w:rsidRPr="00C836AC" w:rsidRDefault="00C836AC" w:rsidP="00C836AC">
      <w:pPr>
        <w:numPr>
          <w:ilvl w:val="0"/>
          <w:numId w:val="25"/>
        </w:numPr>
        <w:suppressAutoHyphens/>
        <w:spacing w:after="0" w:line="276" w:lineRule="auto"/>
        <w:contextualSpacing/>
        <w:jc w:val="both"/>
        <w:rPr>
          <w:rFonts w:ascii="Calibri" w:eastAsia="Times New Roman" w:hAnsi="Calibri" w:cs="Calibri"/>
          <w:lang w:eastAsia="el-GR"/>
        </w:rPr>
      </w:pPr>
      <w:r w:rsidRPr="00C836AC">
        <w:rPr>
          <w:rFonts w:ascii="Calibri" w:eastAsia="Times New Roman" w:hAnsi="Calibri" w:cs="Calibri"/>
          <w:lang w:eastAsia="el-GR"/>
        </w:rPr>
        <w:t>Ο όγκος δείγματος να είναι ο μικρότερος δυνατός. Να δέχεται τριχοειδή δείγματα.</w:t>
      </w:r>
    </w:p>
    <w:p w:rsidR="00C836AC" w:rsidRPr="00C836AC" w:rsidRDefault="00C836AC" w:rsidP="00C836AC">
      <w:pPr>
        <w:numPr>
          <w:ilvl w:val="0"/>
          <w:numId w:val="25"/>
        </w:numPr>
        <w:suppressAutoHyphens/>
        <w:spacing w:after="0" w:line="276" w:lineRule="auto"/>
        <w:contextualSpacing/>
        <w:jc w:val="both"/>
        <w:rPr>
          <w:rFonts w:ascii="Calibri" w:eastAsia="Times New Roman" w:hAnsi="Calibri" w:cs="Calibri"/>
          <w:lang w:eastAsia="el-GR"/>
        </w:rPr>
      </w:pPr>
      <w:r w:rsidRPr="00C836AC">
        <w:rPr>
          <w:rFonts w:ascii="Calibri" w:eastAsia="Times New Roman" w:hAnsi="Calibri" w:cs="Calibri"/>
          <w:lang w:eastAsia="el-GR"/>
        </w:rPr>
        <w:t>Τα αντιδραστήρια και αναλώσιμα να έχουν μεγάλη διάρκεια ζωής άνω των 4 μηνών και να χρησιμοποιούνται άμεσα από την αποθήκευση.</w:t>
      </w:r>
    </w:p>
    <w:p w:rsidR="00C836AC" w:rsidRPr="00C836AC" w:rsidRDefault="00C836AC" w:rsidP="00C836AC">
      <w:pPr>
        <w:numPr>
          <w:ilvl w:val="0"/>
          <w:numId w:val="25"/>
        </w:numPr>
        <w:suppressAutoHyphens/>
        <w:spacing w:after="0" w:line="276" w:lineRule="auto"/>
        <w:contextualSpacing/>
        <w:jc w:val="both"/>
        <w:rPr>
          <w:rFonts w:ascii="Calibri" w:eastAsia="Times New Roman" w:hAnsi="Calibri" w:cs="Calibri"/>
          <w:lang w:eastAsia="el-GR"/>
        </w:rPr>
      </w:pPr>
      <w:r w:rsidRPr="00C836AC">
        <w:rPr>
          <w:rFonts w:ascii="Calibri" w:eastAsia="Times New Roman" w:hAnsi="Calibri" w:cs="Calibri"/>
          <w:lang w:eastAsia="el-GR"/>
        </w:rPr>
        <w:t>Να έχει τη δυνατότητα εκτύπωσης σε εσωτερικό ή εξωτερικό εκτυπωτή. Αν απαιτείται εξωτερικός είναι υποχρέωση της εταιρείας.</w:t>
      </w:r>
    </w:p>
    <w:p w:rsidR="00C836AC" w:rsidRPr="00C836AC" w:rsidRDefault="00C836AC" w:rsidP="00C836AC">
      <w:pPr>
        <w:numPr>
          <w:ilvl w:val="0"/>
          <w:numId w:val="25"/>
        </w:numPr>
        <w:suppressAutoHyphens/>
        <w:spacing w:after="0" w:line="276" w:lineRule="auto"/>
        <w:contextualSpacing/>
        <w:jc w:val="both"/>
        <w:rPr>
          <w:rFonts w:ascii="Calibri" w:eastAsia="Times New Roman" w:hAnsi="Calibri" w:cs="Calibri"/>
          <w:lang w:eastAsia="el-GR"/>
        </w:rPr>
      </w:pPr>
      <w:r w:rsidRPr="00C836AC">
        <w:rPr>
          <w:rFonts w:ascii="Calibri" w:eastAsia="Times New Roman" w:hAnsi="Calibri" w:cs="Calibri"/>
          <w:lang w:eastAsia="el-GR"/>
        </w:rPr>
        <w:t>Να λειτουργεί με λογισμικό στην ελληνική γλώσσα και οδηγίες στην οθόνη.</w:t>
      </w:r>
    </w:p>
    <w:p w:rsidR="00C836AC" w:rsidRPr="00C836AC" w:rsidRDefault="00C836AC" w:rsidP="00C836AC">
      <w:pPr>
        <w:numPr>
          <w:ilvl w:val="0"/>
          <w:numId w:val="25"/>
        </w:numPr>
        <w:suppressAutoHyphens/>
        <w:spacing w:after="0" w:line="276" w:lineRule="auto"/>
        <w:contextualSpacing/>
        <w:jc w:val="both"/>
        <w:rPr>
          <w:rFonts w:ascii="Calibri" w:eastAsia="Times New Roman" w:hAnsi="Calibri" w:cs="Calibri"/>
          <w:lang w:eastAsia="el-GR"/>
        </w:rPr>
      </w:pPr>
      <w:r w:rsidRPr="00C836AC">
        <w:rPr>
          <w:rFonts w:ascii="Calibri" w:eastAsia="Times New Roman" w:hAnsi="Calibri" w:cs="Calibri"/>
          <w:lang w:eastAsia="el-GR"/>
        </w:rPr>
        <w:t>Να έχει το μικρότερο δυνατό βάρος για να μπορεί εύκολα να μεταφερθεί. Να μπορεί να λειτουργεί με αναλώσιμες ή επαναφορτιζόμενη μπαταρία, ώστε να μεταφέρεται εύκολα. Η μπαταρία να είναι μεγάλης διάρκειας με δυνατότητα ανάλυσης άνω των 50 δειγμάτων.</w:t>
      </w:r>
    </w:p>
    <w:p w:rsidR="00C836AC" w:rsidRPr="00C836AC" w:rsidRDefault="00C836AC" w:rsidP="00C836AC">
      <w:pPr>
        <w:numPr>
          <w:ilvl w:val="0"/>
          <w:numId w:val="25"/>
        </w:numPr>
        <w:suppressAutoHyphens/>
        <w:spacing w:after="0" w:line="276" w:lineRule="auto"/>
        <w:contextualSpacing/>
        <w:jc w:val="both"/>
        <w:rPr>
          <w:rFonts w:ascii="Calibri" w:eastAsia="Times New Roman" w:hAnsi="Calibri" w:cs="Calibri"/>
          <w:lang w:eastAsia="el-GR"/>
        </w:rPr>
      </w:pPr>
      <w:r w:rsidRPr="00C836AC">
        <w:rPr>
          <w:rFonts w:ascii="Calibri" w:eastAsia="Times New Roman" w:hAnsi="Calibri" w:cs="Calibri"/>
          <w:lang w:eastAsia="el-GR"/>
        </w:rPr>
        <w:t>Να κατατεθούν τα στοιχεία ακρίβειας και αξιοπιστίας του αναλυτή με γραφικές παραστάσεις.</w:t>
      </w:r>
    </w:p>
    <w:p w:rsidR="00C836AC" w:rsidRPr="00C836AC" w:rsidRDefault="00C836AC" w:rsidP="00C836AC">
      <w:pPr>
        <w:numPr>
          <w:ilvl w:val="0"/>
          <w:numId w:val="25"/>
        </w:numPr>
        <w:suppressAutoHyphens/>
        <w:spacing w:after="0" w:line="240" w:lineRule="auto"/>
        <w:contextualSpacing/>
        <w:jc w:val="both"/>
        <w:rPr>
          <w:rFonts w:ascii="Calibri" w:eastAsia="Times New Roman" w:hAnsi="Calibri" w:cs="Calibri"/>
          <w:lang w:eastAsia="el-GR"/>
        </w:rPr>
      </w:pPr>
      <w:r w:rsidRPr="00C836AC">
        <w:rPr>
          <w:rFonts w:ascii="Calibri" w:eastAsia="Times New Roman" w:hAnsi="Calibri" w:cs="Calibri"/>
          <w:lang w:eastAsia="el-GR"/>
        </w:rPr>
        <w:t>Η προσφέρουσα εταιρεία να διαθέτει αποδεδειγμένη εμπειρία στους αναλυτές αερίων αίματος. Να υποβληθεί κατάλογος εγκατεστημένων αναλυτών σε δημόσια και ιδιωτικά νοσοκομεία την τελευταία τριετία.</w:t>
      </w:r>
    </w:p>
    <w:p w:rsidR="00C836AC" w:rsidRPr="00C836AC" w:rsidRDefault="00C836AC" w:rsidP="00C836AC">
      <w:pPr>
        <w:suppressAutoHyphens/>
        <w:spacing w:after="0" w:line="269" w:lineRule="exact"/>
        <w:ind w:left="631"/>
        <w:jc w:val="center"/>
        <w:rPr>
          <w:rFonts w:ascii="Calibri" w:eastAsia="Times New Roman" w:hAnsi="Calibri" w:cs="Calibri"/>
          <w:b/>
          <w:color w:val="000000"/>
          <w:szCs w:val="24"/>
          <w:lang w:eastAsia="ar-SA"/>
        </w:rPr>
      </w:pPr>
    </w:p>
    <w:p w:rsidR="00C836AC" w:rsidRPr="00C836AC" w:rsidRDefault="00C836AC" w:rsidP="00C836AC">
      <w:pPr>
        <w:suppressAutoHyphens/>
        <w:spacing w:after="120" w:line="240" w:lineRule="auto"/>
        <w:jc w:val="both"/>
        <w:rPr>
          <w:rFonts w:ascii="Calibri" w:eastAsia="Times New Roman" w:hAnsi="Calibri" w:cs="Calibri"/>
          <w:b/>
          <w:color w:val="000000"/>
          <w:szCs w:val="24"/>
          <w:lang w:eastAsia="ar-SA"/>
        </w:rPr>
      </w:pPr>
    </w:p>
    <w:p w:rsidR="00C836AC" w:rsidRPr="00C836AC" w:rsidRDefault="00C836AC" w:rsidP="00C836AC">
      <w:pPr>
        <w:suppressAutoHyphens/>
        <w:spacing w:after="0" w:line="269" w:lineRule="exact"/>
        <w:ind w:left="631"/>
        <w:jc w:val="center"/>
        <w:rPr>
          <w:rFonts w:ascii="Calibri" w:eastAsia="Times New Roman" w:hAnsi="Calibri" w:cs="Calibri"/>
          <w:b/>
          <w:color w:val="000000"/>
          <w:szCs w:val="24"/>
          <w:lang w:eastAsia="ar-SA"/>
        </w:rPr>
      </w:pPr>
      <w:r w:rsidRPr="00C836AC">
        <w:rPr>
          <w:rFonts w:ascii="Calibri" w:eastAsia="Times New Roman" w:hAnsi="Calibri" w:cs="Calibri"/>
          <w:b/>
          <w:color w:val="000000"/>
          <w:szCs w:val="24"/>
          <w:lang w:eastAsia="ar-SA"/>
        </w:rPr>
        <w:t>ΕΙΔΙΚΟΙ</w:t>
      </w:r>
      <w:r w:rsidRPr="00C836AC">
        <w:rPr>
          <w:rFonts w:ascii="Calibri" w:eastAsia="Times New Roman" w:hAnsi="Calibri" w:cs="Calibri"/>
          <w:b/>
          <w:color w:val="000000"/>
          <w:spacing w:val="1"/>
          <w:szCs w:val="24"/>
          <w:lang w:eastAsia="ar-SA"/>
        </w:rPr>
        <w:t xml:space="preserve"> </w:t>
      </w:r>
      <w:r w:rsidRPr="00C836AC">
        <w:rPr>
          <w:rFonts w:ascii="Calibri" w:eastAsia="Times New Roman" w:hAnsi="Calibri" w:cs="Calibri"/>
          <w:b/>
          <w:color w:val="000000"/>
          <w:szCs w:val="24"/>
          <w:lang w:eastAsia="ar-SA"/>
        </w:rPr>
        <w:t>ΟΡΟΙ</w:t>
      </w:r>
      <w:r w:rsidRPr="00C836AC">
        <w:rPr>
          <w:rFonts w:ascii="Calibri" w:eastAsia="Times New Roman" w:hAnsi="Calibri" w:cs="Calibri"/>
          <w:b/>
          <w:color w:val="000000"/>
          <w:spacing w:val="2"/>
          <w:szCs w:val="24"/>
          <w:lang w:eastAsia="ar-SA"/>
        </w:rPr>
        <w:t xml:space="preserve"> </w:t>
      </w:r>
      <w:r w:rsidRPr="00C836AC">
        <w:rPr>
          <w:rFonts w:ascii="Calibri" w:eastAsia="Times New Roman" w:hAnsi="Calibri" w:cs="Calibri"/>
          <w:b/>
          <w:color w:val="000000"/>
          <w:szCs w:val="24"/>
          <w:lang w:eastAsia="ar-SA"/>
        </w:rPr>
        <w:t>ΔΙΑΓΩΝΙΣΜΟΥ</w:t>
      </w:r>
    </w:p>
    <w:p w:rsidR="00C836AC" w:rsidRPr="00C836AC" w:rsidRDefault="00C836AC" w:rsidP="00C836AC">
      <w:pPr>
        <w:suppressAutoHyphens/>
        <w:spacing w:after="0" w:line="280" w:lineRule="exact"/>
        <w:jc w:val="both"/>
        <w:rPr>
          <w:rFonts w:ascii="Calibri" w:eastAsia="Times New Roman" w:hAnsi="Calibri" w:cs="Calibri"/>
          <w:color w:val="000000"/>
          <w:szCs w:val="24"/>
          <w:lang w:eastAsia="ar-SA"/>
        </w:rPr>
      </w:pPr>
      <w:r w:rsidRPr="00C836AC">
        <w:rPr>
          <w:rFonts w:ascii="Calibri" w:eastAsia="Times New Roman" w:hAnsi="Calibri" w:cs="Calibri"/>
          <w:color w:val="000000"/>
          <w:szCs w:val="24"/>
          <w:lang w:eastAsia="ar-SA"/>
        </w:rPr>
        <w:t>1.Δείγματα.</w:t>
      </w:r>
    </w:p>
    <w:p w:rsidR="00C836AC" w:rsidRPr="00C836AC" w:rsidRDefault="00C836AC" w:rsidP="00C836AC">
      <w:pPr>
        <w:suppressAutoHyphens/>
        <w:spacing w:after="0" w:line="269" w:lineRule="exact"/>
        <w:jc w:val="both"/>
        <w:rPr>
          <w:rFonts w:ascii="Calibri" w:eastAsia="Times New Roman" w:hAnsi="Calibri" w:cs="Calibri"/>
          <w:color w:val="000000"/>
          <w:szCs w:val="24"/>
          <w:lang w:eastAsia="ar-SA"/>
        </w:rPr>
      </w:pPr>
      <w:r w:rsidRPr="00C836AC">
        <w:rPr>
          <w:rFonts w:ascii="Calibri" w:eastAsia="Times New Roman" w:hAnsi="Calibri" w:cs="Calibri"/>
          <w:color w:val="000000"/>
          <w:spacing w:val="401"/>
          <w:szCs w:val="24"/>
          <w:lang w:eastAsia="ar-SA"/>
        </w:rPr>
        <w:t xml:space="preserve"> </w:t>
      </w:r>
      <w:r w:rsidRPr="00C836AC">
        <w:rPr>
          <w:rFonts w:ascii="Calibri" w:eastAsia="Times New Roman" w:hAnsi="Calibri" w:cs="Calibri"/>
          <w:color w:val="000000"/>
          <w:spacing w:val="1"/>
          <w:szCs w:val="24"/>
          <w:lang w:eastAsia="ar-SA"/>
        </w:rPr>
        <w:t>Κατά</w:t>
      </w:r>
      <w:r w:rsidRPr="00C836AC">
        <w:rPr>
          <w:rFonts w:ascii="Calibri" w:eastAsia="Times New Roman" w:hAnsi="Calibri" w:cs="Calibri"/>
          <w:color w:val="000000"/>
          <w:spacing w:val="43"/>
          <w:szCs w:val="24"/>
          <w:lang w:eastAsia="ar-SA"/>
        </w:rPr>
        <w:t xml:space="preserve"> </w:t>
      </w:r>
      <w:r w:rsidRPr="00C836AC">
        <w:rPr>
          <w:rFonts w:ascii="Calibri" w:eastAsia="Times New Roman" w:hAnsi="Calibri" w:cs="Calibri"/>
          <w:color w:val="000000"/>
          <w:spacing w:val="-1"/>
          <w:szCs w:val="24"/>
          <w:lang w:eastAsia="ar-SA"/>
        </w:rPr>
        <w:t>το</w:t>
      </w:r>
      <w:r w:rsidRPr="00C836AC">
        <w:rPr>
          <w:rFonts w:ascii="Calibri" w:eastAsia="Times New Roman" w:hAnsi="Calibri" w:cs="Calibri"/>
          <w:color w:val="000000"/>
          <w:spacing w:val="47"/>
          <w:szCs w:val="24"/>
          <w:lang w:eastAsia="ar-SA"/>
        </w:rPr>
        <w:t xml:space="preserve"> </w:t>
      </w:r>
      <w:r w:rsidRPr="00C836AC">
        <w:rPr>
          <w:rFonts w:ascii="Calibri" w:eastAsia="Times New Roman" w:hAnsi="Calibri" w:cs="Calibri"/>
          <w:color w:val="000000"/>
          <w:szCs w:val="24"/>
          <w:lang w:eastAsia="ar-SA"/>
        </w:rPr>
        <w:t>στάδιο</w:t>
      </w:r>
      <w:r w:rsidRPr="00C836AC">
        <w:rPr>
          <w:rFonts w:ascii="Calibri" w:eastAsia="Times New Roman" w:hAnsi="Calibri" w:cs="Calibri"/>
          <w:color w:val="000000"/>
          <w:spacing w:val="45"/>
          <w:szCs w:val="24"/>
          <w:lang w:eastAsia="ar-SA"/>
        </w:rPr>
        <w:t xml:space="preserve"> </w:t>
      </w:r>
      <w:r w:rsidRPr="00C836AC">
        <w:rPr>
          <w:rFonts w:ascii="Calibri" w:eastAsia="Times New Roman" w:hAnsi="Calibri" w:cs="Calibri"/>
          <w:color w:val="000000"/>
          <w:szCs w:val="24"/>
          <w:lang w:eastAsia="ar-SA"/>
        </w:rPr>
        <w:t>της</w:t>
      </w:r>
      <w:r w:rsidRPr="00C836AC">
        <w:rPr>
          <w:rFonts w:ascii="Calibri" w:eastAsia="Times New Roman" w:hAnsi="Calibri" w:cs="Calibri"/>
          <w:color w:val="000000"/>
          <w:spacing w:val="44"/>
          <w:szCs w:val="24"/>
          <w:lang w:eastAsia="ar-SA"/>
        </w:rPr>
        <w:t xml:space="preserve"> </w:t>
      </w:r>
      <w:r w:rsidRPr="00C836AC">
        <w:rPr>
          <w:rFonts w:ascii="Calibri" w:eastAsia="Times New Roman" w:hAnsi="Calibri" w:cs="Calibri"/>
          <w:color w:val="000000"/>
          <w:szCs w:val="24"/>
          <w:lang w:eastAsia="ar-SA"/>
        </w:rPr>
        <w:t>αξιολόγησης,</w:t>
      </w:r>
      <w:r w:rsidRPr="00C836AC">
        <w:rPr>
          <w:rFonts w:ascii="Calibri" w:eastAsia="Times New Roman" w:hAnsi="Calibri" w:cs="Calibri"/>
          <w:color w:val="000000"/>
          <w:spacing w:val="44"/>
          <w:szCs w:val="24"/>
          <w:lang w:eastAsia="ar-SA"/>
        </w:rPr>
        <w:t xml:space="preserve"> </w:t>
      </w:r>
      <w:r w:rsidRPr="00C836AC">
        <w:rPr>
          <w:rFonts w:ascii="Calibri" w:eastAsia="Times New Roman" w:hAnsi="Calibri" w:cs="Calibri"/>
          <w:color w:val="000000"/>
          <w:spacing w:val="1"/>
          <w:szCs w:val="24"/>
          <w:lang w:eastAsia="ar-SA"/>
        </w:rPr>
        <w:t>οι</w:t>
      </w:r>
      <w:r w:rsidRPr="00C836AC">
        <w:rPr>
          <w:rFonts w:ascii="Calibri" w:eastAsia="Times New Roman" w:hAnsi="Calibri" w:cs="Calibri"/>
          <w:color w:val="000000"/>
          <w:spacing w:val="42"/>
          <w:szCs w:val="24"/>
          <w:lang w:eastAsia="ar-SA"/>
        </w:rPr>
        <w:t xml:space="preserve"> </w:t>
      </w:r>
      <w:r w:rsidRPr="00C836AC">
        <w:rPr>
          <w:rFonts w:ascii="Calibri" w:eastAsia="Times New Roman" w:hAnsi="Calibri" w:cs="Calibri"/>
          <w:color w:val="000000"/>
          <w:szCs w:val="24"/>
          <w:lang w:eastAsia="ar-SA"/>
        </w:rPr>
        <w:t>προμηθευτές</w:t>
      </w:r>
      <w:r w:rsidRPr="00C836AC">
        <w:rPr>
          <w:rFonts w:ascii="Calibri" w:eastAsia="Times New Roman" w:hAnsi="Calibri" w:cs="Calibri"/>
          <w:color w:val="000000"/>
          <w:spacing w:val="42"/>
          <w:szCs w:val="24"/>
          <w:lang w:eastAsia="ar-SA"/>
        </w:rPr>
        <w:t xml:space="preserve"> </w:t>
      </w:r>
      <w:r w:rsidRPr="00C836AC">
        <w:rPr>
          <w:rFonts w:ascii="Calibri" w:eastAsia="Times New Roman" w:hAnsi="Calibri" w:cs="Calibri"/>
          <w:color w:val="000000"/>
          <w:spacing w:val="1"/>
          <w:szCs w:val="24"/>
          <w:lang w:eastAsia="ar-SA"/>
        </w:rPr>
        <w:t>πρέπει</w:t>
      </w:r>
      <w:r w:rsidRPr="00C836AC">
        <w:rPr>
          <w:rFonts w:ascii="Calibri" w:eastAsia="Times New Roman" w:hAnsi="Calibri" w:cs="Calibri"/>
          <w:color w:val="000000"/>
          <w:spacing w:val="43"/>
          <w:szCs w:val="24"/>
          <w:lang w:eastAsia="ar-SA"/>
        </w:rPr>
        <w:t xml:space="preserve"> </w:t>
      </w:r>
      <w:r w:rsidRPr="00C836AC">
        <w:rPr>
          <w:rFonts w:ascii="Calibri" w:eastAsia="Times New Roman" w:hAnsi="Calibri" w:cs="Calibri"/>
          <w:color w:val="000000"/>
          <w:szCs w:val="24"/>
          <w:lang w:eastAsia="ar-SA"/>
        </w:rPr>
        <w:t>να</w:t>
      </w:r>
      <w:r w:rsidRPr="00C836AC">
        <w:rPr>
          <w:rFonts w:ascii="Calibri" w:eastAsia="Times New Roman" w:hAnsi="Calibri" w:cs="Calibri"/>
          <w:color w:val="000000"/>
          <w:spacing w:val="44"/>
          <w:szCs w:val="24"/>
          <w:lang w:eastAsia="ar-SA"/>
        </w:rPr>
        <w:t xml:space="preserve"> </w:t>
      </w:r>
      <w:r w:rsidRPr="00C836AC">
        <w:rPr>
          <w:rFonts w:ascii="Calibri" w:eastAsia="Times New Roman" w:hAnsi="Calibri" w:cs="Calibri"/>
          <w:color w:val="000000"/>
          <w:szCs w:val="24"/>
          <w:lang w:eastAsia="ar-SA"/>
        </w:rPr>
        <w:t>έχουν</w:t>
      </w:r>
      <w:r w:rsidRPr="00C836AC">
        <w:rPr>
          <w:rFonts w:ascii="Calibri" w:eastAsia="Times New Roman" w:hAnsi="Calibri" w:cs="Calibri"/>
          <w:color w:val="000000"/>
          <w:spacing w:val="44"/>
          <w:szCs w:val="24"/>
          <w:lang w:eastAsia="ar-SA"/>
        </w:rPr>
        <w:t xml:space="preserve"> </w:t>
      </w:r>
      <w:r w:rsidRPr="00C836AC">
        <w:rPr>
          <w:rFonts w:ascii="Calibri" w:eastAsia="Times New Roman" w:hAnsi="Calibri" w:cs="Calibri"/>
          <w:color w:val="000000"/>
          <w:spacing w:val="1"/>
          <w:szCs w:val="24"/>
          <w:lang w:eastAsia="ar-SA"/>
        </w:rPr>
        <w:t>τη</w:t>
      </w:r>
      <w:r w:rsidRPr="00C836AC">
        <w:rPr>
          <w:rFonts w:ascii="Calibri" w:eastAsia="Times New Roman" w:hAnsi="Calibri" w:cs="Calibri"/>
          <w:color w:val="000000"/>
          <w:spacing w:val="42"/>
          <w:szCs w:val="24"/>
          <w:lang w:eastAsia="ar-SA"/>
        </w:rPr>
        <w:t xml:space="preserve"> </w:t>
      </w:r>
      <w:r w:rsidRPr="00C836AC">
        <w:rPr>
          <w:rFonts w:ascii="Calibri" w:eastAsia="Times New Roman" w:hAnsi="Calibri" w:cs="Calibri"/>
          <w:color w:val="000000"/>
          <w:szCs w:val="24"/>
          <w:lang w:eastAsia="ar-SA"/>
        </w:rPr>
        <w:t>δυνατότητα</w:t>
      </w:r>
      <w:r w:rsidRPr="00C836AC">
        <w:rPr>
          <w:rFonts w:ascii="Calibri" w:eastAsia="Times New Roman" w:hAnsi="Calibri" w:cs="Calibri"/>
          <w:color w:val="000000"/>
          <w:spacing w:val="44"/>
          <w:szCs w:val="24"/>
          <w:lang w:eastAsia="ar-SA"/>
        </w:rPr>
        <w:t xml:space="preserve"> </w:t>
      </w:r>
      <w:r w:rsidRPr="00C836AC">
        <w:rPr>
          <w:rFonts w:ascii="Calibri" w:eastAsia="Times New Roman" w:hAnsi="Calibri" w:cs="Calibri"/>
          <w:color w:val="000000"/>
          <w:szCs w:val="24"/>
          <w:lang w:eastAsia="ar-SA"/>
        </w:rPr>
        <w:t>επίδειξης διενέργειας</w:t>
      </w:r>
      <w:r w:rsidRPr="00C836AC">
        <w:rPr>
          <w:rFonts w:ascii="Calibri" w:eastAsia="Times New Roman" w:hAnsi="Calibri" w:cs="Calibri"/>
          <w:color w:val="000000"/>
          <w:spacing w:val="20"/>
          <w:szCs w:val="24"/>
          <w:lang w:eastAsia="ar-SA"/>
        </w:rPr>
        <w:t xml:space="preserve"> </w:t>
      </w:r>
      <w:r w:rsidRPr="00C836AC">
        <w:rPr>
          <w:rFonts w:ascii="Calibri" w:eastAsia="Times New Roman" w:hAnsi="Calibri" w:cs="Calibri"/>
          <w:color w:val="000000"/>
          <w:szCs w:val="24"/>
          <w:lang w:eastAsia="ar-SA"/>
        </w:rPr>
        <w:t>των</w:t>
      </w:r>
      <w:r w:rsidRPr="00C836AC">
        <w:rPr>
          <w:rFonts w:ascii="Calibri" w:eastAsia="Times New Roman" w:hAnsi="Calibri" w:cs="Calibri"/>
          <w:color w:val="000000"/>
          <w:spacing w:val="20"/>
          <w:szCs w:val="24"/>
          <w:lang w:eastAsia="ar-SA"/>
        </w:rPr>
        <w:t xml:space="preserve"> </w:t>
      </w:r>
      <w:r w:rsidRPr="00C836AC">
        <w:rPr>
          <w:rFonts w:ascii="Calibri" w:eastAsia="Times New Roman" w:hAnsi="Calibri" w:cs="Calibri"/>
          <w:color w:val="000000"/>
          <w:szCs w:val="24"/>
          <w:lang w:eastAsia="ar-SA"/>
        </w:rPr>
        <w:t>εξετάσεων</w:t>
      </w:r>
      <w:r w:rsidRPr="00C836AC">
        <w:rPr>
          <w:rFonts w:ascii="Calibri" w:eastAsia="Times New Roman" w:hAnsi="Calibri" w:cs="Calibri"/>
          <w:color w:val="000000"/>
          <w:spacing w:val="20"/>
          <w:szCs w:val="24"/>
          <w:lang w:eastAsia="ar-SA"/>
        </w:rPr>
        <w:t xml:space="preserve"> </w:t>
      </w:r>
      <w:r w:rsidRPr="00C836AC">
        <w:rPr>
          <w:rFonts w:ascii="Calibri" w:eastAsia="Times New Roman" w:hAnsi="Calibri" w:cs="Calibri"/>
          <w:color w:val="000000"/>
          <w:spacing w:val="1"/>
          <w:szCs w:val="24"/>
          <w:lang w:eastAsia="ar-SA"/>
        </w:rPr>
        <w:t>με</w:t>
      </w:r>
      <w:r w:rsidRPr="00C836AC">
        <w:rPr>
          <w:rFonts w:ascii="Calibri" w:eastAsia="Times New Roman" w:hAnsi="Calibri" w:cs="Calibri"/>
          <w:color w:val="000000"/>
          <w:spacing w:val="19"/>
          <w:szCs w:val="24"/>
          <w:lang w:eastAsia="ar-SA"/>
        </w:rPr>
        <w:t xml:space="preserve"> </w:t>
      </w:r>
      <w:r w:rsidRPr="00C836AC">
        <w:rPr>
          <w:rFonts w:ascii="Calibri" w:eastAsia="Times New Roman" w:hAnsi="Calibri" w:cs="Calibri"/>
          <w:color w:val="000000"/>
          <w:spacing w:val="1"/>
          <w:szCs w:val="24"/>
          <w:lang w:eastAsia="ar-SA"/>
        </w:rPr>
        <w:t>τα</w:t>
      </w:r>
      <w:r w:rsidRPr="00C836AC">
        <w:rPr>
          <w:rFonts w:ascii="Calibri" w:eastAsia="Times New Roman" w:hAnsi="Calibri" w:cs="Calibri"/>
          <w:color w:val="000000"/>
          <w:spacing w:val="19"/>
          <w:szCs w:val="24"/>
          <w:lang w:eastAsia="ar-SA"/>
        </w:rPr>
        <w:t xml:space="preserve"> </w:t>
      </w:r>
      <w:r w:rsidRPr="00C836AC">
        <w:rPr>
          <w:rFonts w:ascii="Calibri" w:eastAsia="Times New Roman" w:hAnsi="Calibri" w:cs="Calibri"/>
          <w:color w:val="000000"/>
          <w:szCs w:val="24"/>
          <w:lang w:eastAsia="ar-SA"/>
        </w:rPr>
        <w:t>προσφερόμενα</w:t>
      </w:r>
      <w:r w:rsidRPr="00C836AC">
        <w:rPr>
          <w:rFonts w:ascii="Calibri" w:eastAsia="Times New Roman" w:hAnsi="Calibri" w:cs="Calibri"/>
          <w:color w:val="000000"/>
          <w:spacing w:val="19"/>
          <w:szCs w:val="24"/>
          <w:lang w:eastAsia="ar-SA"/>
        </w:rPr>
        <w:t xml:space="preserve"> </w:t>
      </w:r>
      <w:r w:rsidRPr="00C836AC">
        <w:rPr>
          <w:rFonts w:ascii="Calibri" w:eastAsia="Times New Roman" w:hAnsi="Calibri" w:cs="Calibri"/>
          <w:color w:val="000000"/>
          <w:szCs w:val="24"/>
          <w:lang w:eastAsia="ar-SA"/>
        </w:rPr>
        <w:t>υλικά</w:t>
      </w:r>
      <w:r w:rsidRPr="00C836AC">
        <w:rPr>
          <w:rFonts w:ascii="Calibri" w:eastAsia="Times New Roman" w:hAnsi="Calibri" w:cs="Calibri"/>
          <w:color w:val="000000"/>
          <w:spacing w:val="20"/>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19"/>
          <w:szCs w:val="24"/>
          <w:lang w:eastAsia="ar-SA"/>
        </w:rPr>
        <w:t xml:space="preserve"> </w:t>
      </w:r>
      <w:r w:rsidRPr="00C836AC">
        <w:rPr>
          <w:rFonts w:ascii="Calibri" w:eastAsia="Times New Roman" w:hAnsi="Calibri" w:cs="Calibri"/>
          <w:color w:val="000000"/>
          <w:szCs w:val="24"/>
          <w:lang w:eastAsia="ar-SA"/>
        </w:rPr>
        <w:t>αναλυτές,</w:t>
      </w:r>
      <w:r w:rsidRPr="00C836AC">
        <w:rPr>
          <w:rFonts w:ascii="Calibri" w:eastAsia="Times New Roman" w:hAnsi="Calibri" w:cs="Calibri"/>
          <w:color w:val="000000"/>
          <w:spacing w:val="20"/>
          <w:szCs w:val="24"/>
          <w:lang w:eastAsia="ar-SA"/>
        </w:rPr>
        <w:t xml:space="preserve"> </w:t>
      </w:r>
      <w:r w:rsidRPr="00C836AC">
        <w:rPr>
          <w:rFonts w:ascii="Calibri" w:eastAsia="Times New Roman" w:hAnsi="Calibri" w:cs="Calibri"/>
          <w:color w:val="000000"/>
          <w:szCs w:val="24"/>
          <w:lang w:eastAsia="ar-SA"/>
        </w:rPr>
        <w:t>εφόσον</w:t>
      </w:r>
      <w:r w:rsidRPr="00C836AC">
        <w:rPr>
          <w:rFonts w:ascii="Calibri" w:eastAsia="Times New Roman" w:hAnsi="Calibri" w:cs="Calibri"/>
          <w:color w:val="000000"/>
          <w:spacing w:val="17"/>
          <w:szCs w:val="24"/>
          <w:lang w:eastAsia="ar-SA"/>
        </w:rPr>
        <w:t xml:space="preserve"> </w:t>
      </w:r>
      <w:r w:rsidRPr="00C836AC">
        <w:rPr>
          <w:rFonts w:ascii="Calibri" w:eastAsia="Times New Roman" w:hAnsi="Calibri" w:cs="Calibri"/>
          <w:color w:val="000000"/>
          <w:szCs w:val="24"/>
          <w:lang w:eastAsia="ar-SA"/>
        </w:rPr>
        <w:t>τους</w:t>
      </w:r>
      <w:r w:rsidRPr="00C836AC">
        <w:rPr>
          <w:rFonts w:ascii="Calibri" w:eastAsia="Times New Roman" w:hAnsi="Calibri" w:cs="Calibri"/>
          <w:color w:val="000000"/>
          <w:spacing w:val="20"/>
          <w:szCs w:val="24"/>
          <w:lang w:eastAsia="ar-SA"/>
        </w:rPr>
        <w:t xml:space="preserve"> </w:t>
      </w:r>
      <w:r w:rsidRPr="00C836AC">
        <w:rPr>
          <w:rFonts w:ascii="Calibri" w:eastAsia="Times New Roman" w:hAnsi="Calibri" w:cs="Calibri"/>
          <w:color w:val="000000"/>
          <w:szCs w:val="24"/>
          <w:lang w:eastAsia="ar-SA"/>
        </w:rPr>
        <w:t>ζητηθεί</w:t>
      </w:r>
      <w:r w:rsidRPr="00C836AC">
        <w:rPr>
          <w:rFonts w:ascii="Calibri" w:eastAsia="Times New Roman" w:hAnsi="Calibri" w:cs="Calibri"/>
          <w:color w:val="000000"/>
          <w:spacing w:val="19"/>
          <w:szCs w:val="24"/>
          <w:lang w:eastAsia="ar-SA"/>
        </w:rPr>
        <w:t xml:space="preserve"> </w:t>
      </w:r>
      <w:r w:rsidRPr="00C836AC">
        <w:rPr>
          <w:rFonts w:ascii="Calibri" w:eastAsia="Times New Roman" w:hAnsi="Calibri" w:cs="Calibri"/>
          <w:color w:val="000000"/>
          <w:spacing w:val="-1"/>
          <w:szCs w:val="24"/>
          <w:lang w:eastAsia="ar-SA"/>
        </w:rPr>
        <w:t>από</w:t>
      </w:r>
      <w:r w:rsidRPr="00C836AC">
        <w:rPr>
          <w:rFonts w:ascii="Calibri" w:eastAsia="Times New Roman" w:hAnsi="Calibri" w:cs="Calibri"/>
          <w:color w:val="000000"/>
          <w:spacing w:val="20"/>
          <w:szCs w:val="24"/>
          <w:lang w:eastAsia="ar-SA"/>
        </w:rPr>
        <w:t xml:space="preserve"> </w:t>
      </w:r>
      <w:r w:rsidRPr="00C836AC">
        <w:rPr>
          <w:rFonts w:ascii="Calibri" w:eastAsia="Times New Roman" w:hAnsi="Calibri" w:cs="Calibri"/>
          <w:color w:val="000000"/>
          <w:szCs w:val="24"/>
          <w:lang w:eastAsia="ar-SA"/>
        </w:rPr>
        <w:t>την επιτροπή αξιολόγησης.</w:t>
      </w:r>
    </w:p>
    <w:p w:rsidR="00C836AC" w:rsidRPr="00C836AC" w:rsidRDefault="00C836AC" w:rsidP="00C836AC">
      <w:pPr>
        <w:suppressAutoHyphens/>
        <w:spacing w:after="0" w:line="280" w:lineRule="exact"/>
        <w:jc w:val="both"/>
        <w:rPr>
          <w:rFonts w:ascii="Calibri" w:eastAsia="Times New Roman" w:hAnsi="Calibri" w:cs="Calibri"/>
          <w:color w:val="000000"/>
          <w:szCs w:val="24"/>
          <w:lang w:eastAsia="ar-SA"/>
        </w:rPr>
      </w:pPr>
      <w:r w:rsidRPr="00C836AC">
        <w:rPr>
          <w:rFonts w:ascii="Calibri" w:eastAsia="Times New Roman" w:hAnsi="Calibri" w:cs="Calibri"/>
          <w:color w:val="000000"/>
          <w:spacing w:val="1"/>
          <w:szCs w:val="24"/>
          <w:lang w:eastAsia="ar-SA"/>
        </w:rPr>
        <w:t>Οι</w:t>
      </w:r>
      <w:r w:rsidRPr="00C836AC">
        <w:rPr>
          <w:rFonts w:ascii="Calibri" w:eastAsia="Times New Roman" w:hAnsi="Calibri" w:cs="Calibri"/>
          <w:color w:val="000000"/>
          <w:szCs w:val="24"/>
          <w:lang w:eastAsia="ar-SA"/>
        </w:rPr>
        <w:t xml:space="preserve"> προμηθευτές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υποχρεούνται</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να δηλώσουν:</w:t>
      </w:r>
    </w:p>
    <w:p w:rsidR="00C836AC" w:rsidRPr="00C836AC" w:rsidRDefault="00C836AC" w:rsidP="00C836AC">
      <w:pPr>
        <w:suppressAutoHyphens/>
        <w:spacing w:before="109" w:after="0" w:line="280" w:lineRule="exact"/>
        <w:jc w:val="both"/>
        <w:rPr>
          <w:rFonts w:ascii="Calibri" w:eastAsia="Times New Roman" w:hAnsi="Calibri" w:cs="Calibri"/>
          <w:color w:val="000000"/>
          <w:szCs w:val="24"/>
          <w:lang w:eastAsia="ar-SA"/>
        </w:rPr>
      </w:pPr>
      <w:r w:rsidRPr="00C836AC">
        <w:rPr>
          <w:rFonts w:ascii="Calibri" w:eastAsia="Times New Roman" w:hAnsi="Calibri" w:cs="Calibri"/>
          <w:color w:val="000000"/>
          <w:szCs w:val="24"/>
          <w:lang w:eastAsia="ar-SA"/>
        </w:rPr>
        <w:t>α.</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pacing w:val="1"/>
          <w:szCs w:val="24"/>
          <w:lang w:eastAsia="ar-SA"/>
        </w:rPr>
        <w:t>Χώρα</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προέλευσης</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pacing w:val="1"/>
          <w:szCs w:val="24"/>
          <w:lang w:eastAsia="ar-SA"/>
        </w:rPr>
        <w:t>των</w:t>
      </w:r>
      <w:r w:rsidRPr="00C836AC">
        <w:rPr>
          <w:rFonts w:ascii="Calibri" w:eastAsia="Times New Roman" w:hAnsi="Calibri" w:cs="Calibri"/>
          <w:color w:val="000000"/>
          <w:spacing w:val="-4"/>
          <w:szCs w:val="24"/>
          <w:lang w:eastAsia="ar-SA"/>
        </w:rPr>
        <w:t xml:space="preserve"> </w:t>
      </w:r>
      <w:r w:rsidRPr="00C836AC">
        <w:rPr>
          <w:rFonts w:ascii="Calibri" w:eastAsia="Times New Roman" w:hAnsi="Calibri" w:cs="Calibri"/>
          <w:color w:val="000000"/>
          <w:szCs w:val="24"/>
          <w:lang w:eastAsia="ar-SA"/>
        </w:rPr>
        <w:t>υλικών</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εργοστάσιο</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κατασκευής</w:t>
      </w:r>
    </w:p>
    <w:p w:rsidR="00C836AC" w:rsidRPr="00C836AC" w:rsidRDefault="00C836AC" w:rsidP="00C836AC">
      <w:pPr>
        <w:suppressAutoHyphens/>
        <w:spacing w:before="109" w:after="0" w:line="280" w:lineRule="exact"/>
        <w:jc w:val="both"/>
        <w:rPr>
          <w:rFonts w:ascii="Calibri" w:eastAsia="Times New Roman" w:hAnsi="Calibri" w:cs="Calibri"/>
          <w:color w:val="000000"/>
          <w:szCs w:val="24"/>
          <w:lang w:eastAsia="ar-SA"/>
        </w:rPr>
      </w:pPr>
      <w:r w:rsidRPr="00C836AC">
        <w:rPr>
          <w:rFonts w:ascii="Calibri" w:eastAsia="Times New Roman" w:hAnsi="Calibri" w:cs="Calibri"/>
          <w:color w:val="000000"/>
          <w:szCs w:val="24"/>
          <w:lang w:eastAsia="ar-SA"/>
        </w:rPr>
        <w:t>γ. Χρόνο</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παράδοσης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σε</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ημερολογιακές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ημέρες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pacing w:val="-1"/>
          <w:szCs w:val="24"/>
          <w:lang w:eastAsia="ar-SA"/>
        </w:rPr>
        <w:t>από</w:t>
      </w:r>
      <w:r w:rsidRPr="00C836AC">
        <w:rPr>
          <w:rFonts w:ascii="Calibri" w:eastAsia="Times New Roman" w:hAnsi="Calibri" w:cs="Calibri"/>
          <w:color w:val="000000"/>
          <w:szCs w:val="24"/>
          <w:lang w:eastAsia="ar-SA"/>
        </w:rPr>
        <w:t xml:space="preserve"> </w:t>
      </w:r>
      <w:r w:rsidRPr="00C836AC">
        <w:rPr>
          <w:rFonts w:ascii="Calibri" w:eastAsia="Times New Roman" w:hAnsi="Calibri" w:cs="Calibri"/>
          <w:color w:val="000000"/>
          <w:spacing w:val="-1"/>
          <w:szCs w:val="24"/>
          <w:lang w:eastAsia="ar-SA"/>
        </w:rPr>
        <w:t>την</w:t>
      </w:r>
      <w:r w:rsidRPr="00C836AC">
        <w:rPr>
          <w:rFonts w:ascii="Calibri" w:eastAsia="Times New Roman" w:hAnsi="Calibri" w:cs="Calibri"/>
          <w:color w:val="000000"/>
          <w:szCs w:val="24"/>
          <w:lang w:eastAsia="ar-SA"/>
        </w:rPr>
        <w:t xml:space="preserve"> παραγγελία</w:t>
      </w:r>
    </w:p>
    <w:p w:rsidR="00C836AC" w:rsidRPr="00C836AC" w:rsidRDefault="00C836AC" w:rsidP="00C836AC">
      <w:pPr>
        <w:suppressAutoHyphens/>
        <w:spacing w:before="109" w:after="0" w:line="280" w:lineRule="exact"/>
        <w:jc w:val="both"/>
        <w:rPr>
          <w:rFonts w:ascii="Calibri" w:eastAsia="Times New Roman" w:hAnsi="Calibri" w:cs="Calibri"/>
          <w:color w:val="000000"/>
          <w:szCs w:val="24"/>
          <w:lang w:eastAsia="ar-SA"/>
        </w:rPr>
      </w:pPr>
      <w:r w:rsidRPr="00C836AC">
        <w:rPr>
          <w:rFonts w:ascii="Calibri" w:eastAsia="Times New Roman" w:hAnsi="Calibri" w:cs="Calibri"/>
          <w:color w:val="000000"/>
          <w:szCs w:val="24"/>
          <w:lang w:eastAsia="ar-SA"/>
        </w:rPr>
        <w:t>δ.</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Χρόνο</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ζωής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(ημερομηνία</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παραγωγής</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pacing w:val="1"/>
          <w:szCs w:val="24"/>
          <w:lang w:eastAsia="ar-SA"/>
        </w:rPr>
        <w:t>και</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λήξεως)</w:t>
      </w:r>
    </w:p>
    <w:p w:rsidR="00C836AC" w:rsidRPr="00C836AC" w:rsidRDefault="00C836AC" w:rsidP="00C836AC">
      <w:pPr>
        <w:suppressAutoHyphens/>
        <w:spacing w:before="109" w:after="0" w:line="280" w:lineRule="exact"/>
        <w:jc w:val="both"/>
        <w:rPr>
          <w:rFonts w:ascii="Calibri" w:eastAsia="Times New Roman" w:hAnsi="Calibri" w:cs="Calibri"/>
          <w:color w:val="000000"/>
          <w:szCs w:val="24"/>
          <w:lang w:eastAsia="ar-SA"/>
        </w:rPr>
      </w:pPr>
      <w:r w:rsidRPr="00C836AC">
        <w:rPr>
          <w:rFonts w:ascii="Calibri" w:eastAsia="Times New Roman" w:hAnsi="Calibri" w:cs="Calibri"/>
          <w:color w:val="000000"/>
          <w:szCs w:val="24"/>
          <w:lang w:eastAsia="ar-SA"/>
        </w:rPr>
        <w:t>ε. Τη συσκευασία του</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υλικού,</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η</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οποία</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πρέπει να</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είναι</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εργοστασίου</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κατασκευής.</w:t>
      </w:r>
    </w:p>
    <w:p w:rsidR="00C836AC" w:rsidRPr="00C836AC" w:rsidRDefault="00C836AC" w:rsidP="00C836AC">
      <w:pPr>
        <w:suppressAutoHyphens/>
        <w:spacing w:before="496" w:after="0" w:line="280" w:lineRule="exact"/>
        <w:jc w:val="both"/>
        <w:rPr>
          <w:rFonts w:ascii="Calibri" w:eastAsia="Times New Roman" w:hAnsi="Calibri" w:cs="Calibri"/>
          <w:b/>
          <w:color w:val="000000"/>
          <w:szCs w:val="24"/>
          <w:lang w:eastAsia="ar-SA"/>
        </w:rPr>
      </w:pPr>
      <w:r w:rsidRPr="00C836AC">
        <w:rPr>
          <w:rFonts w:ascii="Calibri" w:eastAsia="Times New Roman" w:hAnsi="Calibri" w:cs="Calibri"/>
          <w:b/>
          <w:color w:val="000000"/>
          <w:spacing w:val="1"/>
          <w:szCs w:val="24"/>
          <w:lang w:eastAsia="ar-SA"/>
        </w:rPr>
        <w:t>2</w:t>
      </w:r>
      <w:r w:rsidRPr="00C836AC">
        <w:rPr>
          <w:rFonts w:ascii="Calibri" w:eastAsia="Times New Roman" w:hAnsi="Calibri" w:cs="Calibri"/>
          <w:b/>
          <w:color w:val="000000"/>
          <w:szCs w:val="24"/>
          <w:lang w:eastAsia="ar-SA"/>
        </w:rPr>
        <w:t>.Τεχνικοί προσδιορισμοί.</w:t>
      </w:r>
    </w:p>
    <w:p w:rsidR="00C836AC" w:rsidRPr="00C836AC" w:rsidRDefault="00C836AC" w:rsidP="00C836AC">
      <w:pPr>
        <w:suppressAutoHyphens/>
        <w:spacing w:after="0" w:line="270"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pacing w:val="1"/>
          <w:szCs w:val="24"/>
          <w:lang w:eastAsia="ar-SA"/>
        </w:rPr>
        <w:t>2.1.</w:t>
      </w:r>
      <w:r w:rsidRPr="00C836AC">
        <w:rPr>
          <w:rFonts w:ascii="Calibri" w:eastAsia="Times New Roman" w:hAnsi="Calibri" w:cs="Calibri"/>
          <w:color w:val="000000"/>
          <w:szCs w:val="24"/>
          <w:lang w:eastAsia="ar-SA"/>
        </w:rPr>
        <w:t>Ο</w:t>
      </w:r>
      <w:r w:rsidRPr="00C836AC">
        <w:rPr>
          <w:rFonts w:ascii="Calibri" w:eastAsia="Times New Roman" w:hAnsi="Calibri" w:cs="Calibri"/>
          <w:color w:val="000000"/>
          <w:spacing w:val="42"/>
          <w:szCs w:val="24"/>
          <w:lang w:eastAsia="ar-SA"/>
        </w:rPr>
        <w:t xml:space="preserve"> </w:t>
      </w:r>
      <w:r w:rsidRPr="00C836AC">
        <w:rPr>
          <w:rFonts w:ascii="Calibri" w:eastAsia="Times New Roman" w:hAnsi="Calibri" w:cs="Calibri"/>
          <w:color w:val="000000"/>
          <w:szCs w:val="24"/>
          <w:lang w:eastAsia="ar-SA"/>
        </w:rPr>
        <w:t>Διαγωνισμός</w:t>
      </w:r>
      <w:r w:rsidRPr="00C836AC">
        <w:rPr>
          <w:rFonts w:ascii="Calibri" w:eastAsia="Times New Roman" w:hAnsi="Calibri" w:cs="Calibri"/>
          <w:color w:val="000000"/>
          <w:spacing w:val="44"/>
          <w:szCs w:val="24"/>
          <w:lang w:eastAsia="ar-SA"/>
        </w:rPr>
        <w:t xml:space="preserve"> </w:t>
      </w:r>
      <w:r w:rsidRPr="00C836AC">
        <w:rPr>
          <w:rFonts w:ascii="Calibri" w:eastAsia="Times New Roman" w:hAnsi="Calibri" w:cs="Calibri"/>
          <w:color w:val="000000"/>
          <w:szCs w:val="24"/>
          <w:lang w:eastAsia="ar-SA"/>
        </w:rPr>
        <w:t>θα</w:t>
      </w:r>
      <w:r w:rsidRPr="00C836AC">
        <w:rPr>
          <w:rFonts w:ascii="Calibri" w:eastAsia="Times New Roman" w:hAnsi="Calibri" w:cs="Calibri"/>
          <w:color w:val="000000"/>
          <w:spacing w:val="43"/>
          <w:szCs w:val="24"/>
          <w:lang w:eastAsia="ar-SA"/>
        </w:rPr>
        <w:t xml:space="preserve"> </w:t>
      </w:r>
      <w:r w:rsidRPr="00C836AC">
        <w:rPr>
          <w:rFonts w:ascii="Calibri" w:eastAsia="Times New Roman" w:hAnsi="Calibri" w:cs="Calibri"/>
          <w:color w:val="000000"/>
          <w:spacing w:val="-1"/>
          <w:szCs w:val="24"/>
          <w:lang w:eastAsia="ar-SA"/>
        </w:rPr>
        <w:t>γίνει</w:t>
      </w:r>
      <w:r w:rsidRPr="00C836AC">
        <w:rPr>
          <w:rFonts w:ascii="Calibri" w:eastAsia="Times New Roman" w:hAnsi="Calibri" w:cs="Calibri"/>
          <w:color w:val="000000"/>
          <w:spacing w:val="44"/>
          <w:szCs w:val="24"/>
          <w:lang w:eastAsia="ar-SA"/>
        </w:rPr>
        <w:t xml:space="preserve"> </w:t>
      </w:r>
      <w:r w:rsidRPr="00C836AC">
        <w:rPr>
          <w:rFonts w:ascii="Calibri" w:eastAsia="Times New Roman" w:hAnsi="Calibri" w:cs="Calibri"/>
          <w:color w:val="000000"/>
          <w:spacing w:val="1"/>
          <w:szCs w:val="24"/>
          <w:lang w:eastAsia="ar-SA"/>
        </w:rPr>
        <w:t>με</w:t>
      </w:r>
      <w:r w:rsidRPr="00C836AC">
        <w:rPr>
          <w:rFonts w:ascii="Calibri" w:eastAsia="Times New Roman" w:hAnsi="Calibri" w:cs="Calibri"/>
          <w:color w:val="000000"/>
          <w:spacing w:val="43"/>
          <w:szCs w:val="24"/>
          <w:lang w:eastAsia="ar-SA"/>
        </w:rPr>
        <w:t xml:space="preserve"> </w:t>
      </w:r>
      <w:r w:rsidRPr="00C836AC">
        <w:rPr>
          <w:rFonts w:ascii="Calibri" w:eastAsia="Times New Roman" w:hAnsi="Calibri" w:cs="Calibri"/>
          <w:color w:val="000000"/>
          <w:szCs w:val="24"/>
          <w:lang w:eastAsia="ar-SA"/>
        </w:rPr>
        <w:t>βάση</w:t>
      </w:r>
      <w:r w:rsidRPr="00C836AC">
        <w:rPr>
          <w:rFonts w:ascii="Calibri" w:eastAsia="Times New Roman" w:hAnsi="Calibri" w:cs="Calibri"/>
          <w:color w:val="000000"/>
          <w:spacing w:val="43"/>
          <w:szCs w:val="24"/>
          <w:lang w:eastAsia="ar-SA"/>
        </w:rPr>
        <w:t xml:space="preserve"> </w:t>
      </w:r>
      <w:r w:rsidRPr="00C836AC">
        <w:rPr>
          <w:rFonts w:ascii="Calibri" w:eastAsia="Times New Roman" w:hAnsi="Calibri" w:cs="Calibri"/>
          <w:color w:val="000000"/>
          <w:spacing w:val="1"/>
          <w:szCs w:val="24"/>
          <w:lang w:eastAsia="ar-SA"/>
        </w:rPr>
        <w:t>τις</w:t>
      </w:r>
      <w:r w:rsidRPr="00C836AC">
        <w:rPr>
          <w:rFonts w:ascii="Calibri" w:eastAsia="Times New Roman" w:hAnsi="Calibri" w:cs="Calibri"/>
          <w:color w:val="000000"/>
          <w:spacing w:val="41"/>
          <w:szCs w:val="24"/>
          <w:lang w:eastAsia="ar-SA"/>
        </w:rPr>
        <w:t xml:space="preserve"> </w:t>
      </w:r>
      <w:r w:rsidRPr="00C836AC">
        <w:rPr>
          <w:rFonts w:ascii="Calibri" w:eastAsia="Times New Roman" w:hAnsi="Calibri" w:cs="Calibri"/>
          <w:color w:val="000000"/>
          <w:szCs w:val="24"/>
          <w:lang w:eastAsia="ar-SA"/>
        </w:rPr>
        <w:t>Τεχνικές</w:t>
      </w:r>
      <w:r w:rsidRPr="00C836AC">
        <w:rPr>
          <w:rFonts w:ascii="Calibri" w:eastAsia="Times New Roman" w:hAnsi="Calibri" w:cs="Calibri"/>
          <w:color w:val="000000"/>
          <w:spacing w:val="42"/>
          <w:szCs w:val="24"/>
          <w:lang w:eastAsia="ar-SA"/>
        </w:rPr>
        <w:t xml:space="preserve"> </w:t>
      </w:r>
      <w:r w:rsidRPr="00C836AC">
        <w:rPr>
          <w:rFonts w:ascii="Calibri" w:eastAsia="Times New Roman" w:hAnsi="Calibri" w:cs="Calibri"/>
          <w:color w:val="000000"/>
          <w:szCs w:val="24"/>
          <w:lang w:eastAsia="ar-SA"/>
        </w:rPr>
        <w:t>περιγραφές</w:t>
      </w:r>
      <w:r w:rsidRPr="00C836AC">
        <w:rPr>
          <w:rFonts w:ascii="Calibri" w:eastAsia="Times New Roman" w:hAnsi="Calibri" w:cs="Calibri"/>
          <w:color w:val="000000"/>
          <w:spacing w:val="45"/>
          <w:szCs w:val="24"/>
          <w:lang w:eastAsia="ar-SA"/>
        </w:rPr>
        <w:t xml:space="preserve"> </w:t>
      </w:r>
      <w:r w:rsidRPr="00C836AC">
        <w:rPr>
          <w:rFonts w:ascii="Calibri" w:eastAsia="Times New Roman" w:hAnsi="Calibri" w:cs="Calibri"/>
          <w:color w:val="000000"/>
          <w:spacing w:val="1"/>
          <w:szCs w:val="24"/>
          <w:lang w:eastAsia="ar-SA"/>
        </w:rPr>
        <w:t>των</w:t>
      </w:r>
      <w:r w:rsidRPr="00C836AC">
        <w:rPr>
          <w:rFonts w:ascii="Calibri" w:eastAsia="Times New Roman" w:hAnsi="Calibri" w:cs="Calibri"/>
          <w:color w:val="000000"/>
          <w:spacing w:val="42"/>
          <w:szCs w:val="24"/>
          <w:lang w:eastAsia="ar-SA"/>
        </w:rPr>
        <w:t xml:space="preserve"> </w:t>
      </w:r>
      <w:r w:rsidRPr="00C836AC">
        <w:rPr>
          <w:rFonts w:ascii="Calibri" w:eastAsia="Times New Roman" w:hAnsi="Calibri" w:cs="Calibri"/>
          <w:color w:val="000000"/>
          <w:szCs w:val="24"/>
          <w:lang w:eastAsia="ar-SA"/>
        </w:rPr>
        <w:t>υλικών</w:t>
      </w:r>
      <w:r w:rsidRPr="00C836AC">
        <w:rPr>
          <w:rFonts w:ascii="Calibri" w:eastAsia="Times New Roman" w:hAnsi="Calibri" w:cs="Calibri"/>
          <w:color w:val="000000"/>
          <w:spacing w:val="43"/>
          <w:szCs w:val="24"/>
          <w:lang w:eastAsia="ar-SA"/>
        </w:rPr>
        <w:t xml:space="preserve"> </w:t>
      </w:r>
      <w:r w:rsidRPr="00C836AC">
        <w:rPr>
          <w:rFonts w:ascii="Calibri" w:eastAsia="Times New Roman" w:hAnsi="Calibri" w:cs="Calibri"/>
          <w:color w:val="000000"/>
          <w:spacing w:val="-1"/>
          <w:szCs w:val="24"/>
          <w:lang w:eastAsia="ar-SA"/>
        </w:rPr>
        <w:t>που</w:t>
      </w:r>
      <w:r w:rsidRPr="00C836AC">
        <w:rPr>
          <w:rFonts w:ascii="Calibri" w:eastAsia="Times New Roman" w:hAnsi="Calibri" w:cs="Calibri"/>
          <w:color w:val="000000"/>
          <w:spacing w:val="46"/>
          <w:szCs w:val="24"/>
          <w:lang w:eastAsia="ar-SA"/>
        </w:rPr>
        <w:t xml:space="preserve"> </w:t>
      </w:r>
      <w:r w:rsidRPr="00C836AC">
        <w:rPr>
          <w:rFonts w:ascii="Calibri" w:eastAsia="Times New Roman" w:hAnsi="Calibri" w:cs="Calibri"/>
          <w:color w:val="000000"/>
          <w:szCs w:val="24"/>
          <w:lang w:eastAsia="ar-SA"/>
        </w:rPr>
        <w:t>αναφέρονται</w:t>
      </w:r>
      <w:r w:rsidRPr="00C836AC">
        <w:rPr>
          <w:rFonts w:ascii="Calibri" w:eastAsia="Times New Roman" w:hAnsi="Calibri" w:cs="Calibri"/>
          <w:color w:val="000000"/>
          <w:spacing w:val="43"/>
          <w:szCs w:val="24"/>
          <w:lang w:eastAsia="ar-SA"/>
        </w:rPr>
        <w:t xml:space="preserve"> </w:t>
      </w:r>
      <w:r w:rsidRPr="00C836AC">
        <w:rPr>
          <w:rFonts w:ascii="Calibri" w:eastAsia="Times New Roman" w:hAnsi="Calibri" w:cs="Calibri"/>
          <w:color w:val="000000"/>
          <w:szCs w:val="24"/>
          <w:lang w:eastAsia="ar-SA"/>
        </w:rPr>
        <w:t>στην περιγραφή</w:t>
      </w:r>
      <w:r w:rsidRPr="00C836AC">
        <w:rPr>
          <w:rFonts w:ascii="Calibri" w:eastAsia="Times New Roman" w:hAnsi="Calibri" w:cs="Calibri"/>
          <w:color w:val="000000"/>
          <w:spacing w:val="-4"/>
          <w:szCs w:val="24"/>
          <w:lang w:eastAsia="ar-SA"/>
        </w:rPr>
        <w:t xml:space="preserve"> </w:t>
      </w:r>
      <w:r w:rsidRPr="00C836AC">
        <w:rPr>
          <w:rFonts w:ascii="Calibri" w:eastAsia="Times New Roman" w:hAnsi="Calibri" w:cs="Calibri"/>
          <w:color w:val="000000"/>
          <w:spacing w:val="1"/>
          <w:szCs w:val="24"/>
          <w:lang w:eastAsia="ar-SA"/>
        </w:rPr>
        <w:t>των</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ειδών.</w:t>
      </w:r>
    </w:p>
    <w:p w:rsidR="00C836AC" w:rsidRPr="00C836AC" w:rsidRDefault="00C836AC" w:rsidP="00C836AC">
      <w:pPr>
        <w:suppressAutoHyphens/>
        <w:spacing w:before="119" w:after="0" w:line="270"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pacing w:val="1"/>
          <w:szCs w:val="24"/>
          <w:lang w:eastAsia="ar-SA"/>
        </w:rPr>
        <w:t>2.2.</w:t>
      </w:r>
      <w:r w:rsidRPr="00C836AC">
        <w:rPr>
          <w:rFonts w:ascii="Calibri" w:eastAsia="Times New Roman" w:hAnsi="Calibri" w:cs="Calibri"/>
          <w:color w:val="000000"/>
          <w:spacing w:val="1"/>
          <w:szCs w:val="24"/>
          <w:lang w:eastAsia="ar-SA"/>
        </w:rPr>
        <w:t>Οι</w:t>
      </w:r>
      <w:r w:rsidRPr="00C836AC">
        <w:rPr>
          <w:rFonts w:ascii="Calibri" w:eastAsia="Times New Roman" w:hAnsi="Calibri" w:cs="Calibri"/>
          <w:color w:val="000000"/>
          <w:spacing w:val="31"/>
          <w:szCs w:val="24"/>
          <w:lang w:eastAsia="ar-SA"/>
        </w:rPr>
        <w:t xml:space="preserve"> </w:t>
      </w:r>
      <w:r w:rsidRPr="00C836AC">
        <w:rPr>
          <w:rFonts w:ascii="Calibri" w:eastAsia="Times New Roman" w:hAnsi="Calibri" w:cs="Calibri"/>
          <w:color w:val="000000"/>
          <w:szCs w:val="24"/>
          <w:lang w:eastAsia="ar-SA"/>
        </w:rPr>
        <w:t>συμμετέχοντες</w:t>
      </w:r>
      <w:r w:rsidRPr="00C836AC">
        <w:rPr>
          <w:rFonts w:ascii="Calibri" w:eastAsia="Times New Roman" w:hAnsi="Calibri" w:cs="Calibri"/>
          <w:color w:val="000000"/>
          <w:spacing w:val="30"/>
          <w:szCs w:val="24"/>
          <w:lang w:eastAsia="ar-SA"/>
        </w:rPr>
        <w:t xml:space="preserve"> </w:t>
      </w:r>
      <w:r w:rsidRPr="00C836AC">
        <w:rPr>
          <w:rFonts w:ascii="Calibri" w:eastAsia="Times New Roman" w:hAnsi="Calibri" w:cs="Calibri"/>
          <w:color w:val="000000"/>
          <w:szCs w:val="24"/>
          <w:lang w:eastAsia="ar-SA"/>
        </w:rPr>
        <w:t>πρέπει</w:t>
      </w:r>
      <w:r w:rsidRPr="00C836AC">
        <w:rPr>
          <w:rFonts w:ascii="Calibri" w:eastAsia="Times New Roman" w:hAnsi="Calibri" w:cs="Calibri"/>
          <w:color w:val="000000"/>
          <w:spacing w:val="32"/>
          <w:szCs w:val="24"/>
          <w:lang w:eastAsia="ar-SA"/>
        </w:rPr>
        <w:t xml:space="preserve"> </w:t>
      </w:r>
      <w:r w:rsidRPr="00C836AC">
        <w:rPr>
          <w:rFonts w:ascii="Calibri" w:eastAsia="Times New Roman" w:hAnsi="Calibri" w:cs="Calibri"/>
          <w:color w:val="000000"/>
          <w:szCs w:val="24"/>
          <w:lang w:eastAsia="ar-SA"/>
        </w:rPr>
        <w:t>να</w:t>
      </w:r>
      <w:r w:rsidRPr="00C836AC">
        <w:rPr>
          <w:rFonts w:ascii="Calibri" w:eastAsia="Times New Roman" w:hAnsi="Calibri" w:cs="Calibri"/>
          <w:color w:val="000000"/>
          <w:spacing w:val="32"/>
          <w:szCs w:val="24"/>
          <w:lang w:eastAsia="ar-SA"/>
        </w:rPr>
        <w:t xml:space="preserve"> </w:t>
      </w:r>
      <w:r w:rsidRPr="00C836AC">
        <w:rPr>
          <w:rFonts w:ascii="Calibri" w:eastAsia="Times New Roman" w:hAnsi="Calibri" w:cs="Calibri"/>
          <w:color w:val="000000"/>
          <w:szCs w:val="24"/>
          <w:lang w:eastAsia="ar-SA"/>
        </w:rPr>
        <w:t>αναγράφουν</w:t>
      </w:r>
      <w:r w:rsidRPr="00C836AC">
        <w:rPr>
          <w:rFonts w:ascii="Calibri" w:eastAsia="Times New Roman" w:hAnsi="Calibri" w:cs="Calibri"/>
          <w:color w:val="000000"/>
          <w:spacing w:val="32"/>
          <w:szCs w:val="24"/>
          <w:lang w:eastAsia="ar-SA"/>
        </w:rPr>
        <w:t xml:space="preserve"> </w:t>
      </w:r>
      <w:r w:rsidRPr="00C836AC">
        <w:rPr>
          <w:rFonts w:ascii="Calibri" w:eastAsia="Times New Roman" w:hAnsi="Calibri" w:cs="Calibri"/>
          <w:color w:val="000000"/>
          <w:spacing w:val="1"/>
          <w:szCs w:val="24"/>
          <w:lang w:eastAsia="ar-SA"/>
        </w:rPr>
        <w:t>στις</w:t>
      </w:r>
      <w:r w:rsidRPr="00C836AC">
        <w:rPr>
          <w:rFonts w:ascii="Calibri" w:eastAsia="Times New Roman" w:hAnsi="Calibri" w:cs="Calibri"/>
          <w:color w:val="000000"/>
          <w:spacing w:val="29"/>
          <w:szCs w:val="24"/>
          <w:lang w:eastAsia="ar-SA"/>
        </w:rPr>
        <w:t xml:space="preserve"> </w:t>
      </w:r>
      <w:r w:rsidRPr="00C836AC">
        <w:rPr>
          <w:rFonts w:ascii="Calibri" w:eastAsia="Times New Roman" w:hAnsi="Calibri" w:cs="Calibri"/>
          <w:color w:val="000000"/>
          <w:szCs w:val="24"/>
          <w:lang w:eastAsia="ar-SA"/>
        </w:rPr>
        <w:t>προσφορές</w:t>
      </w:r>
      <w:r w:rsidRPr="00C836AC">
        <w:rPr>
          <w:rFonts w:ascii="Calibri" w:eastAsia="Times New Roman" w:hAnsi="Calibri" w:cs="Calibri"/>
          <w:color w:val="000000"/>
          <w:spacing w:val="30"/>
          <w:szCs w:val="24"/>
          <w:lang w:eastAsia="ar-SA"/>
        </w:rPr>
        <w:t xml:space="preserve"> </w:t>
      </w:r>
      <w:r w:rsidRPr="00C836AC">
        <w:rPr>
          <w:rFonts w:ascii="Calibri" w:eastAsia="Times New Roman" w:hAnsi="Calibri" w:cs="Calibri"/>
          <w:color w:val="000000"/>
          <w:szCs w:val="24"/>
          <w:lang w:eastAsia="ar-SA"/>
        </w:rPr>
        <w:t>τους</w:t>
      </w:r>
      <w:r w:rsidRPr="00C836AC">
        <w:rPr>
          <w:rFonts w:ascii="Calibri" w:eastAsia="Times New Roman" w:hAnsi="Calibri" w:cs="Calibri"/>
          <w:color w:val="000000"/>
          <w:spacing w:val="33"/>
          <w:szCs w:val="24"/>
          <w:lang w:eastAsia="ar-SA"/>
        </w:rPr>
        <w:t xml:space="preserve"> </w:t>
      </w:r>
      <w:r w:rsidRPr="00C836AC">
        <w:rPr>
          <w:rFonts w:ascii="Calibri" w:eastAsia="Times New Roman" w:hAnsi="Calibri" w:cs="Calibri"/>
          <w:color w:val="000000"/>
          <w:szCs w:val="24"/>
          <w:lang w:eastAsia="ar-SA"/>
        </w:rPr>
        <w:t>(οικονομική</w:t>
      </w:r>
      <w:r w:rsidRPr="00C836AC">
        <w:rPr>
          <w:rFonts w:ascii="Calibri" w:eastAsia="Times New Roman" w:hAnsi="Calibri" w:cs="Calibri"/>
          <w:color w:val="000000"/>
          <w:spacing w:val="31"/>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31"/>
          <w:szCs w:val="24"/>
          <w:lang w:eastAsia="ar-SA"/>
        </w:rPr>
        <w:t xml:space="preserve"> </w:t>
      </w:r>
      <w:r w:rsidRPr="00C836AC">
        <w:rPr>
          <w:rFonts w:ascii="Calibri" w:eastAsia="Times New Roman" w:hAnsi="Calibri" w:cs="Calibri"/>
          <w:color w:val="000000"/>
          <w:szCs w:val="24"/>
          <w:lang w:eastAsia="ar-SA"/>
        </w:rPr>
        <w:t>τεχνική)</w:t>
      </w:r>
      <w:r w:rsidRPr="00C836AC">
        <w:rPr>
          <w:rFonts w:ascii="Calibri" w:eastAsia="Times New Roman" w:hAnsi="Calibri" w:cs="Calibri"/>
          <w:color w:val="000000"/>
          <w:spacing w:val="32"/>
          <w:szCs w:val="24"/>
          <w:lang w:eastAsia="ar-SA"/>
        </w:rPr>
        <w:t xml:space="preserve"> </w:t>
      </w:r>
      <w:r w:rsidRPr="00C836AC">
        <w:rPr>
          <w:rFonts w:ascii="Calibri" w:eastAsia="Times New Roman" w:hAnsi="Calibri" w:cs="Calibri"/>
          <w:color w:val="000000"/>
          <w:spacing w:val="1"/>
          <w:szCs w:val="24"/>
          <w:lang w:eastAsia="ar-SA"/>
        </w:rPr>
        <w:t>ότι</w:t>
      </w:r>
      <w:r w:rsidRPr="00C836AC">
        <w:rPr>
          <w:rFonts w:ascii="Calibri" w:eastAsia="Times New Roman" w:hAnsi="Calibri" w:cs="Calibri"/>
          <w:color w:val="000000"/>
          <w:spacing w:val="28"/>
          <w:szCs w:val="24"/>
          <w:lang w:eastAsia="ar-SA"/>
        </w:rPr>
        <w:t xml:space="preserve"> </w:t>
      </w:r>
      <w:r w:rsidRPr="00C836AC">
        <w:rPr>
          <w:rFonts w:ascii="Calibri" w:eastAsia="Times New Roman" w:hAnsi="Calibri" w:cs="Calibri"/>
          <w:color w:val="000000"/>
          <w:spacing w:val="-1"/>
          <w:szCs w:val="24"/>
          <w:lang w:eastAsia="ar-SA"/>
        </w:rPr>
        <w:t xml:space="preserve">το </w:t>
      </w:r>
      <w:r w:rsidRPr="00C836AC">
        <w:rPr>
          <w:rFonts w:ascii="Calibri" w:eastAsia="Times New Roman" w:hAnsi="Calibri" w:cs="Calibri"/>
          <w:color w:val="000000"/>
          <w:szCs w:val="24"/>
          <w:lang w:eastAsia="ar-SA"/>
        </w:rPr>
        <w:t>είδος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που</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προσφέρουν</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εκπληρώνει</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pacing w:val="1"/>
          <w:szCs w:val="24"/>
          <w:lang w:eastAsia="ar-SA"/>
        </w:rPr>
        <w:t>τις</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παρακάτω</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τεχνικές</w:t>
      </w:r>
      <w:r w:rsidRPr="00C836AC">
        <w:rPr>
          <w:rFonts w:ascii="Calibri" w:eastAsia="Times New Roman" w:hAnsi="Calibri" w:cs="Calibri"/>
          <w:color w:val="000000"/>
          <w:spacing w:val="4"/>
          <w:szCs w:val="24"/>
          <w:lang w:eastAsia="ar-SA"/>
        </w:rPr>
        <w:t xml:space="preserve"> </w:t>
      </w:r>
      <w:r w:rsidRPr="00C836AC">
        <w:rPr>
          <w:rFonts w:ascii="Calibri" w:eastAsia="Times New Roman" w:hAnsi="Calibri" w:cs="Calibri"/>
          <w:color w:val="000000"/>
          <w:szCs w:val="24"/>
          <w:lang w:eastAsia="ar-SA"/>
        </w:rPr>
        <w:t>περιγραφές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της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Υπηρεσίας.</w:t>
      </w:r>
    </w:p>
    <w:p w:rsidR="00C836AC" w:rsidRPr="00C836AC" w:rsidRDefault="00C836AC" w:rsidP="00C836AC">
      <w:pPr>
        <w:suppressAutoHyphens/>
        <w:spacing w:before="109" w:after="0" w:line="280" w:lineRule="exact"/>
        <w:jc w:val="both"/>
        <w:rPr>
          <w:rFonts w:ascii="Calibri" w:eastAsia="Times New Roman" w:hAnsi="Calibri" w:cs="Calibri"/>
          <w:b/>
          <w:color w:val="000000"/>
          <w:szCs w:val="24"/>
          <w:lang w:eastAsia="ar-SA"/>
        </w:rPr>
      </w:pPr>
      <w:r w:rsidRPr="00C836AC">
        <w:rPr>
          <w:rFonts w:ascii="Calibri" w:eastAsia="Times New Roman" w:hAnsi="Calibri" w:cs="Calibri"/>
          <w:b/>
          <w:color w:val="000000"/>
          <w:spacing w:val="1"/>
          <w:szCs w:val="24"/>
          <w:lang w:eastAsia="ar-SA"/>
        </w:rPr>
        <w:t>3</w:t>
      </w:r>
      <w:r w:rsidRPr="00C836AC">
        <w:rPr>
          <w:rFonts w:ascii="Calibri" w:eastAsia="Times New Roman" w:hAnsi="Calibri" w:cs="Calibri"/>
          <w:b/>
          <w:color w:val="000000"/>
          <w:szCs w:val="24"/>
          <w:lang w:eastAsia="ar-SA"/>
        </w:rPr>
        <w:t>.Συσκευασία.</w:t>
      </w:r>
    </w:p>
    <w:p w:rsidR="00C836AC" w:rsidRPr="00C836AC" w:rsidRDefault="00C836AC" w:rsidP="00C836AC">
      <w:pPr>
        <w:suppressAutoHyphens/>
        <w:spacing w:after="0" w:line="270"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zCs w:val="24"/>
          <w:lang w:eastAsia="ar-SA"/>
        </w:rPr>
        <w:t>3.1</w:t>
      </w:r>
      <w:r w:rsidRPr="00C836AC">
        <w:rPr>
          <w:rFonts w:ascii="Calibri" w:eastAsia="Times New Roman" w:hAnsi="Calibri" w:cs="Calibri"/>
          <w:color w:val="000000"/>
          <w:szCs w:val="24"/>
          <w:lang w:eastAsia="ar-SA"/>
        </w:rPr>
        <w:t>.Η</w:t>
      </w:r>
      <w:r w:rsidRPr="00C836AC">
        <w:rPr>
          <w:rFonts w:ascii="Calibri" w:eastAsia="Times New Roman" w:hAnsi="Calibri" w:cs="Calibri"/>
          <w:color w:val="000000"/>
          <w:spacing w:val="91"/>
          <w:szCs w:val="24"/>
          <w:lang w:eastAsia="ar-SA"/>
        </w:rPr>
        <w:t xml:space="preserve"> </w:t>
      </w:r>
      <w:r w:rsidRPr="00C836AC">
        <w:rPr>
          <w:rFonts w:ascii="Calibri" w:eastAsia="Times New Roman" w:hAnsi="Calibri" w:cs="Calibri"/>
          <w:color w:val="000000"/>
          <w:szCs w:val="24"/>
          <w:lang w:eastAsia="ar-SA"/>
        </w:rPr>
        <w:t>συσκευασία</w:t>
      </w:r>
      <w:r w:rsidRPr="00C836AC">
        <w:rPr>
          <w:rFonts w:ascii="Calibri" w:eastAsia="Times New Roman" w:hAnsi="Calibri" w:cs="Calibri"/>
          <w:color w:val="000000"/>
          <w:spacing w:val="91"/>
          <w:szCs w:val="24"/>
          <w:lang w:eastAsia="ar-SA"/>
        </w:rPr>
        <w:t xml:space="preserve"> </w:t>
      </w:r>
      <w:r w:rsidRPr="00C836AC">
        <w:rPr>
          <w:rFonts w:ascii="Calibri" w:eastAsia="Times New Roman" w:hAnsi="Calibri" w:cs="Calibri"/>
          <w:color w:val="000000"/>
          <w:szCs w:val="24"/>
          <w:lang w:eastAsia="ar-SA"/>
        </w:rPr>
        <w:t>θα</w:t>
      </w:r>
      <w:r w:rsidRPr="00C836AC">
        <w:rPr>
          <w:rFonts w:ascii="Calibri" w:eastAsia="Times New Roman" w:hAnsi="Calibri" w:cs="Calibri"/>
          <w:color w:val="000000"/>
          <w:spacing w:val="91"/>
          <w:szCs w:val="24"/>
          <w:lang w:eastAsia="ar-SA"/>
        </w:rPr>
        <w:t xml:space="preserve"> </w:t>
      </w:r>
      <w:r w:rsidRPr="00C836AC">
        <w:rPr>
          <w:rFonts w:ascii="Calibri" w:eastAsia="Times New Roman" w:hAnsi="Calibri" w:cs="Calibri"/>
          <w:color w:val="000000"/>
          <w:spacing w:val="-1"/>
          <w:szCs w:val="24"/>
          <w:lang w:eastAsia="ar-SA"/>
        </w:rPr>
        <w:t>είναι</w:t>
      </w:r>
      <w:r w:rsidRPr="00C836AC">
        <w:rPr>
          <w:rFonts w:ascii="Calibri" w:eastAsia="Times New Roman" w:hAnsi="Calibri" w:cs="Calibri"/>
          <w:color w:val="000000"/>
          <w:spacing w:val="91"/>
          <w:szCs w:val="24"/>
          <w:lang w:eastAsia="ar-SA"/>
        </w:rPr>
        <w:t xml:space="preserve"> </w:t>
      </w:r>
      <w:r w:rsidRPr="00C836AC">
        <w:rPr>
          <w:rFonts w:ascii="Calibri" w:eastAsia="Times New Roman" w:hAnsi="Calibri" w:cs="Calibri"/>
          <w:color w:val="000000"/>
          <w:spacing w:val="1"/>
          <w:szCs w:val="24"/>
          <w:lang w:eastAsia="ar-SA"/>
        </w:rPr>
        <w:t>όπως</w:t>
      </w:r>
      <w:r w:rsidRPr="00C836AC">
        <w:rPr>
          <w:rFonts w:ascii="Calibri" w:eastAsia="Times New Roman" w:hAnsi="Calibri" w:cs="Calibri"/>
          <w:color w:val="000000"/>
          <w:spacing w:val="89"/>
          <w:szCs w:val="24"/>
          <w:lang w:eastAsia="ar-SA"/>
        </w:rPr>
        <w:t xml:space="preserve"> </w:t>
      </w:r>
      <w:r w:rsidRPr="00C836AC">
        <w:rPr>
          <w:rFonts w:ascii="Calibri" w:eastAsia="Times New Roman" w:hAnsi="Calibri" w:cs="Calibri"/>
          <w:color w:val="000000"/>
          <w:spacing w:val="1"/>
          <w:szCs w:val="24"/>
          <w:lang w:eastAsia="ar-SA"/>
        </w:rPr>
        <w:t>αυτή</w:t>
      </w:r>
      <w:r w:rsidRPr="00C836AC">
        <w:rPr>
          <w:rFonts w:ascii="Calibri" w:eastAsia="Times New Roman" w:hAnsi="Calibri" w:cs="Calibri"/>
          <w:color w:val="000000"/>
          <w:spacing w:val="88"/>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92"/>
          <w:szCs w:val="24"/>
          <w:lang w:eastAsia="ar-SA"/>
        </w:rPr>
        <w:t xml:space="preserve"> </w:t>
      </w:r>
      <w:r w:rsidRPr="00C836AC">
        <w:rPr>
          <w:rFonts w:ascii="Calibri" w:eastAsia="Times New Roman" w:hAnsi="Calibri" w:cs="Calibri"/>
          <w:color w:val="000000"/>
          <w:szCs w:val="24"/>
          <w:lang w:eastAsia="ar-SA"/>
        </w:rPr>
        <w:t>εργοστασίου</w:t>
      </w:r>
      <w:r w:rsidRPr="00C836AC">
        <w:rPr>
          <w:rFonts w:ascii="Calibri" w:eastAsia="Times New Roman" w:hAnsi="Calibri" w:cs="Calibri"/>
          <w:color w:val="000000"/>
          <w:spacing w:val="93"/>
          <w:szCs w:val="24"/>
          <w:lang w:eastAsia="ar-SA"/>
        </w:rPr>
        <w:t xml:space="preserve"> </w:t>
      </w:r>
      <w:r w:rsidRPr="00C836AC">
        <w:rPr>
          <w:rFonts w:ascii="Calibri" w:eastAsia="Times New Roman" w:hAnsi="Calibri" w:cs="Calibri"/>
          <w:color w:val="000000"/>
          <w:szCs w:val="24"/>
          <w:lang w:eastAsia="ar-SA"/>
        </w:rPr>
        <w:t>παραγωγής,</w:t>
      </w:r>
      <w:r w:rsidRPr="00C836AC">
        <w:rPr>
          <w:rFonts w:ascii="Calibri" w:eastAsia="Times New Roman" w:hAnsi="Calibri" w:cs="Calibri"/>
          <w:color w:val="000000"/>
          <w:spacing w:val="92"/>
          <w:szCs w:val="24"/>
          <w:lang w:eastAsia="ar-SA"/>
        </w:rPr>
        <w:t xml:space="preserve"> </w:t>
      </w:r>
      <w:r w:rsidRPr="00C836AC">
        <w:rPr>
          <w:rFonts w:ascii="Calibri" w:eastAsia="Times New Roman" w:hAnsi="Calibri" w:cs="Calibri"/>
          <w:color w:val="000000"/>
          <w:szCs w:val="24"/>
          <w:lang w:eastAsia="ar-SA"/>
        </w:rPr>
        <w:t>χωρίς</w:t>
      </w:r>
      <w:r w:rsidRPr="00C836AC">
        <w:rPr>
          <w:rFonts w:ascii="Calibri" w:eastAsia="Times New Roman" w:hAnsi="Calibri" w:cs="Calibri"/>
          <w:color w:val="000000"/>
          <w:spacing w:val="93"/>
          <w:szCs w:val="24"/>
          <w:lang w:eastAsia="ar-SA"/>
        </w:rPr>
        <w:t xml:space="preserve"> </w:t>
      </w:r>
      <w:r w:rsidRPr="00C836AC">
        <w:rPr>
          <w:rFonts w:ascii="Calibri" w:eastAsia="Times New Roman" w:hAnsi="Calibri" w:cs="Calibri"/>
          <w:color w:val="000000"/>
          <w:szCs w:val="24"/>
          <w:lang w:eastAsia="ar-SA"/>
        </w:rPr>
        <w:t>άλλη</w:t>
      </w:r>
      <w:r w:rsidRPr="00C836AC">
        <w:rPr>
          <w:rFonts w:ascii="Calibri" w:eastAsia="Times New Roman" w:hAnsi="Calibri" w:cs="Calibri"/>
          <w:color w:val="000000"/>
          <w:spacing w:val="91"/>
          <w:szCs w:val="24"/>
          <w:lang w:eastAsia="ar-SA"/>
        </w:rPr>
        <w:t xml:space="preserve"> </w:t>
      </w:r>
      <w:r w:rsidRPr="00C836AC">
        <w:rPr>
          <w:rFonts w:ascii="Calibri" w:eastAsia="Times New Roman" w:hAnsi="Calibri" w:cs="Calibri"/>
          <w:color w:val="000000"/>
          <w:szCs w:val="24"/>
          <w:lang w:eastAsia="ar-SA"/>
        </w:rPr>
        <w:t xml:space="preserve">χρηματική επιβάρυνση </w:t>
      </w:r>
      <w:r w:rsidRPr="00C836AC">
        <w:rPr>
          <w:rFonts w:ascii="Calibri" w:eastAsia="Times New Roman" w:hAnsi="Calibri" w:cs="Calibri"/>
          <w:color w:val="000000"/>
          <w:spacing w:val="1"/>
          <w:szCs w:val="24"/>
          <w:lang w:eastAsia="ar-SA"/>
        </w:rPr>
        <w:t>των</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σχετικών</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pacing w:val="1"/>
          <w:szCs w:val="24"/>
          <w:lang w:eastAsia="ar-SA"/>
        </w:rPr>
        <w:t>υλικών</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συσκευασίας,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που</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δεν</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επιστρέφονται</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στον</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προμηθευτή.</w:t>
      </w:r>
    </w:p>
    <w:p w:rsidR="00C836AC" w:rsidRPr="00C836AC" w:rsidRDefault="00C836AC" w:rsidP="00C836AC">
      <w:pPr>
        <w:suppressAutoHyphens/>
        <w:spacing w:before="121" w:after="0" w:line="268"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pacing w:val="1"/>
          <w:szCs w:val="24"/>
          <w:lang w:eastAsia="ar-SA"/>
        </w:rPr>
        <w:lastRenderedPageBreak/>
        <w:t>3.2.</w:t>
      </w:r>
      <w:r w:rsidRPr="00C836AC">
        <w:rPr>
          <w:rFonts w:ascii="Calibri" w:eastAsia="Times New Roman" w:hAnsi="Calibri" w:cs="Calibri"/>
          <w:color w:val="000000"/>
          <w:szCs w:val="24"/>
          <w:lang w:eastAsia="ar-SA"/>
        </w:rPr>
        <w:t>Σε εμφανές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σημείο</w:t>
      </w:r>
      <w:r w:rsidRPr="00C836AC">
        <w:rPr>
          <w:rFonts w:ascii="Calibri" w:eastAsia="Times New Roman" w:hAnsi="Calibri" w:cs="Calibri"/>
          <w:color w:val="000000"/>
          <w:spacing w:val="1"/>
          <w:szCs w:val="24"/>
          <w:lang w:eastAsia="ar-SA"/>
        </w:rPr>
        <w:t xml:space="preserve"> της</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συσκευασίας,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καθώς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pacing w:val="2"/>
          <w:szCs w:val="24"/>
          <w:lang w:eastAsia="ar-SA"/>
        </w:rPr>
        <w:t>και</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pacing w:val="-2"/>
          <w:szCs w:val="24"/>
          <w:lang w:eastAsia="ar-SA"/>
        </w:rPr>
        <w:t>σε</w:t>
      </w:r>
      <w:r w:rsidRPr="00C836AC">
        <w:rPr>
          <w:rFonts w:ascii="Calibri" w:eastAsia="Times New Roman" w:hAnsi="Calibri" w:cs="Calibri"/>
          <w:color w:val="000000"/>
          <w:spacing w:val="5"/>
          <w:szCs w:val="24"/>
          <w:lang w:eastAsia="ar-SA"/>
        </w:rPr>
        <w:t xml:space="preserve"> </w:t>
      </w:r>
      <w:r w:rsidRPr="00C836AC">
        <w:rPr>
          <w:rFonts w:ascii="Calibri" w:eastAsia="Times New Roman" w:hAnsi="Calibri" w:cs="Calibri"/>
          <w:color w:val="000000"/>
          <w:szCs w:val="24"/>
          <w:lang w:eastAsia="ar-SA"/>
        </w:rPr>
        <w:t>κάθε</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μονάδα του</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περιεχόμενου</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της,</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πρέπει να αναγράφονται</w:t>
      </w:r>
      <w:r w:rsidRPr="00C836AC">
        <w:rPr>
          <w:rFonts w:ascii="Calibri" w:eastAsia="Times New Roman" w:hAnsi="Calibri" w:cs="Calibri"/>
          <w:color w:val="000000"/>
          <w:spacing w:val="48"/>
          <w:szCs w:val="24"/>
          <w:lang w:eastAsia="ar-SA"/>
        </w:rPr>
        <w:t xml:space="preserve"> </w:t>
      </w:r>
      <w:r w:rsidRPr="00C836AC">
        <w:rPr>
          <w:rFonts w:ascii="Calibri" w:eastAsia="Times New Roman" w:hAnsi="Calibri" w:cs="Calibri"/>
          <w:color w:val="000000"/>
          <w:spacing w:val="1"/>
          <w:szCs w:val="24"/>
          <w:lang w:eastAsia="ar-SA"/>
        </w:rPr>
        <w:t>οι</w:t>
      </w:r>
      <w:r w:rsidRPr="00C836AC">
        <w:rPr>
          <w:rFonts w:ascii="Calibri" w:eastAsia="Times New Roman" w:hAnsi="Calibri" w:cs="Calibri"/>
          <w:color w:val="000000"/>
          <w:spacing w:val="49"/>
          <w:szCs w:val="24"/>
          <w:lang w:eastAsia="ar-SA"/>
        </w:rPr>
        <w:t xml:space="preserve"> </w:t>
      </w:r>
      <w:r w:rsidRPr="00C836AC">
        <w:rPr>
          <w:rFonts w:ascii="Calibri" w:eastAsia="Times New Roman" w:hAnsi="Calibri" w:cs="Calibri"/>
          <w:color w:val="000000"/>
          <w:szCs w:val="24"/>
          <w:lang w:eastAsia="ar-SA"/>
        </w:rPr>
        <w:t>παρακάτω</w:t>
      </w:r>
      <w:r w:rsidRPr="00C836AC">
        <w:rPr>
          <w:rFonts w:ascii="Calibri" w:eastAsia="Times New Roman" w:hAnsi="Calibri" w:cs="Calibri"/>
          <w:color w:val="000000"/>
          <w:spacing w:val="51"/>
          <w:szCs w:val="24"/>
          <w:lang w:eastAsia="ar-SA"/>
        </w:rPr>
        <w:t xml:space="preserve"> </w:t>
      </w:r>
      <w:r w:rsidRPr="00C836AC">
        <w:rPr>
          <w:rFonts w:ascii="Calibri" w:eastAsia="Times New Roman" w:hAnsi="Calibri" w:cs="Calibri"/>
          <w:color w:val="000000"/>
          <w:szCs w:val="24"/>
          <w:lang w:eastAsia="ar-SA"/>
        </w:rPr>
        <w:t>ενδείξεις</w:t>
      </w:r>
      <w:r w:rsidRPr="00C836AC">
        <w:rPr>
          <w:rFonts w:ascii="Calibri" w:eastAsia="Times New Roman" w:hAnsi="Calibri" w:cs="Calibri"/>
          <w:color w:val="000000"/>
          <w:spacing w:val="49"/>
          <w:szCs w:val="24"/>
          <w:lang w:eastAsia="ar-SA"/>
        </w:rPr>
        <w:t xml:space="preserve"> </w:t>
      </w:r>
      <w:r w:rsidRPr="00C836AC">
        <w:rPr>
          <w:rFonts w:ascii="Calibri" w:eastAsia="Times New Roman" w:hAnsi="Calibri" w:cs="Calibri"/>
          <w:color w:val="000000"/>
          <w:szCs w:val="24"/>
          <w:lang w:eastAsia="ar-SA"/>
        </w:rPr>
        <w:t>στα</w:t>
      </w:r>
      <w:r w:rsidRPr="00C836AC">
        <w:rPr>
          <w:rFonts w:ascii="Calibri" w:eastAsia="Times New Roman" w:hAnsi="Calibri" w:cs="Calibri"/>
          <w:color w:val="000000"/>
          <w:spacing w:val="51"/>
          <w:szCs w:val="24"/>
          <w:lang w:eastAsia="ar-SA"/>
        </w:rPr>
        <w:t xml:space="preserve"> </w:t>
      </w:r>
      <w:r w:rsidRPr="00C836AC">
        <w:rPr>
          <w:rFonts w:ascii="Calibri" w:eastAsia="Times New Roman" w:hAnsi="Calibri" w:cs="Calibri"/>
          <w:color w:val="000000"/>
          <w:szCs w:val="24"/>
          <w:lang w:eastAsia="ar-SA"/>
        </w:rPr>
        <w:t>Ελληνικά</w:t>
      </w:r>
      <w:r w:rsidRPr="00C836AC">
        <w:rPr>
          <w:rFonts w:ascii="Calibri" w:eastAsia="Times New Roman" w:hAnsi="Calibri" w:cs="Calibri"/>
          <w:color w:val="000000"/>
          <w:spacing w:val="51"/>
          <w:szCs w:val="24"/>
          <w:lang w:eastAsia="ar-SA"/>
        </w:rPr>
        <w:t xml:space="preserve"> </w:t>
      </w:r>
      <w:r w:rsidRPr="00C836AC">
        <w:rPr>
          <w:rFonts w:ascii="Calibri" w:eastAsia="Times New Roman" w:hAnsi="Calibri" w:cs="Calibri"/>
          <w:color w:val="000000"/>
          <w:szCs w:val="24"/>
          <w:lang w:eastAsia="ar-SA"/>
        </w:rPr>
        <w:t>ή</w:t>
      </w:r>
      <w:r w:rsidRPr="00C836AC">
        <w:rPr>
          <w:rFonts w:ascii="Calibri" w:eastAsia="Times New Roman" w:hAnsi="Calibri" w:cs="Calibri"/>
          <w:color w:val="000000"/>
          <w:spacing w:val="50"/>
          <w:szCs w:val="24"/>
          <w:lang w:eastAsia="ar-SA"/>
        </w:rPr>
        <w:t xml:space="preserve"> </w:t>
      </w:r>
      <w:r w:rsidRPr="00C836AC">
        <w:rPr>
          <w:rFonts w:ascii="Calibri" w:eastAsia="Times New Roman" w:hAnsi="Calibri" w:cs="Calibri"/>
          <w:color w:val="000000"/>
          <w:szCs w:val="24"/>
          <w:lang w:eastAsia="ar-SA"/>
        </w:rPr>
        <w:t>Αγγλικά,</w:t>
      </w:r>
      <w:r w:rsidRPr="00C836AC">
        <w:rPr>
          <w:rFonts w:ascii="Calibri" w:eastAsia="Times New Roman" w:hAnsi="Calibri" w:cs="Calibri"/>
          <w:color w:val="000000"/>
          <w:spacing w:val="51"/>
          <w:szCs w:val="24"/>
          <w:lang w:eastAsia="ar-SA"/>
        </w:rPr>
        <w:t xml:space="preserve"> </w:t>
      </w:r>
      <w:r w:rsidRPr="00C836AC">
        <w:rPr>
          <w:rFonts w:ascii="Calibri" w:eastAsia="Times New Roman" w:hAnsi="Calibri" w:cs="Calibri"/>
          <w:color w:val="000000"/>
          <w:szCs w:val="24"/>
          <w:lang w:eastAsia="ar-SA"/>
        </w:rPr>
        <w:t>εκτός</w:t>
      </w:r>
      <w:r w:rsidRPr="00C836AC">
        <w:rPr>
          <w:rFonts w:ascii="Calibri" w:eastAsia="Times New Roman" w:hAnsi="Calibri" w:cs="Calibri"/>
          <w:color w:val="000000"/>
          <w:spacing w:val="50"/>
          <w:szCs w:val="24"/>
          <w:lang w:eastAsia="ar-SA"/>
        </w:rPr>
        <w:t xml:space="preserve"> </w:t>
      </w:r>
      <w:r w:rsidRPr="00C836AC">
        <w:rPr>
          <w:rFonts w:ascii="Calibri" w:eastAsia="Times New Roman" w:hAnsi="Calibri" w:cs="Calibri"/>
          <w:color w:val="000000"/>
          <w:szCs w:val="24"/>
          <w:lang w:eastAsia="ar-SA"/>
        </w:rPr>
        <w:t>εάν</w:t>
      </w:r>
      <w:r w:rsidRPr="00C836AC">
        <w:rPr>
          <w:rFonts w:ascii="Calibri" w:eastAsia="Times New Roman" w:hAnsi="Calibri" w:cs="Calibri"/>
          <w:color w:val="000000"/>
          <w:spacing w:val="50"/>
          <w:szCs w:val="24"/>
          <w:lang w:eastAsia="ar-SA"/>
        </w:rPr>
        <w:t xml:space="preserve"> </w:t>
      </w:r>
      <w:r w:rsidRPr="00C836AC">
        <w:rPr>
          <w:rFonts w:ascii="Calibri" w:eastAsia="Times New Roman" w:hAnsi="Calibri" w:cs="Calibri"/>
          <w:color w:val="000000"/>
          <w:szCs w:val="24"/>
          <w:lang w:eastAsia="ar-SA"/>
        </w:rPr>
        <w:t>ή</w:t>
      </w:r>
      <w:r w:rsidRPr="00C836AC">
        <w:rPr>
          <w:rFonts w:ascii="Calibri" w:eastAsia="Times New Roman" w:hAnsi="Calibri" w:cs="Calibri"/>
          <w:color w:val="000000"/>
          <w:spacing w:val="48"/>
          <w:szCs w:val="24"/>
          <w:lang w:eastAsia="ar-SA"/>
        </w:rPr>
        <w:t xml:space="preserve"> </w:t>
      </w:r>
      <w:r w:rsidRPr="00C836AC">
        <w:rPr>
          <w:rFonts w:ascii="Calibri" w:eastAsia="Times New Roman" w:hAnsi="Calibri" w:cs="Calibri"/>
          <w:color w:val="000000"/>
          <w:szCs w:val="24"/>
          <w:lang w:eastAsia="ar-SA"/>
        </w:rPr>
        <w:t>Υπουργική</w:t>
      </w:r>
      <w:r w:rsidRPr="00C836AC">
        <w:rPr>
          <w:rFonts w:ascii="Calibri" w:eastAsia="Times New Roman" w:hAnsi="Calibri" w:cs="Calibri"/>
          <w:color w:val="000000"/>
          <w:spacing w:val="50"/>
          <w:szCs w:val="24"/>
          <w:lang w:eastAsia="ar-SA"/>
        </w:rPr>
        <w:t xml:space="preserve"> </w:t>
      </w:r>
      <w:r w:rsidRPr="00C836AC">
        <w:rPr>
          <w:rFonts w:ascii="Calibri" w:eastAsia="Times New Roman" w:hAnsi="Calibri" w:cs="Calibri"/>
          <w:color w:val="000000"/>
          <w:szCs w:val="24"/>
          <w:lang w:eastAsia="ar-SA"/>
        </w:rPr>
        <w:t>απόφαση εναρμόνισης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της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Οδ.</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98/79/ΕΚ</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ορίζει διαφορετικά:</w:t>
      </w:r>
    </w:p>
    <w:p w:rsidR="00C836AC" w:rsidRPr="00C836AC" w:rsidRDefault="00C836AC" w:rsidP="00C836AC">
      <w:pPr>
        <w:suppressAutoHyphens/>
        <w:spacing w:after="0" w:line="269"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zCs w:val="24"/>
          <w:lang w:eastAsia="ar-SA"/>
        </w:rPr>
        <w:t>3.2.1.</w:t>
      </w:r>
      <w:r w:rsidRPr="00C836AC">
        <w:rPr>
          <w:rFonts w:ascii="Calibri" w:eastAsia="Times New Roman" w:hAnsi="Calibri" w:cs="Calibri"/>
          <w:color w:val="000000"/>
          <w:szCs w:val="24"/>
          <w:lang w:eastAsia="ar-SA"/>
        </w:rPr>
        <w:t>Επωνυμία</w:t>
      </w:r>
      <w:r w:rsidRPr="00C836AC">
        <w:rPr>
          <w:rFonts w:ascii="Calibri" w:eastAsia="Times New Roman" w:hAnsi="Calibri" w:cs="Calibri"/>
          <w:color w:val="000000"/>
          <w:spacing w:val="91"/>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91"/>
          <w:szCs w:val="24"/>
          <w:lang w:eastAsia="ar-SA"/>
        </w:rPr>
        <w:t xml:space="preserve"> </w:t>
      </w:r>
      <w:r w:rsidRPr="00C836AC">
        <w:rPr>
          <w:rFonts w:ascii="Calibri" w:eastAsia="Times New Roman" w:hAnsi="Calibri" w:cs="Calibri"/>
          <w:color w:val="000000"/>
          <w:szCs w:val="24"/>
          <w:lang w:eastAsia="ar-SA"/>
        </w:rPr>
        <w:t>διεύθυνση</w:t>
      </w:r>
      <w:r w:rsidRPr="00C836AC">
        <w:rPr>
          <w:rFonts w:ascii="Calibri" w:eastAsia="Times New Roman" w:hAnsi="Calibri" w:cs="Calibri"/>
          <w:color w:val="000000"/>
          <w:spacing w:val="91"/>
          <w:szCs w:val="24"/>
          <w:lang w:eastAsia="ar-SA"/>
        </w:rPr>
        <w:t xml:space="preserve"> </w:t>
      </w:r>
      <w:r w:rsidRPr="00C836AC">
        <w:rPr>
          <w:rFonts w:ascii="Calibri" w:eastAsia="Times New Roman" w:hAnsi="Calibri" w:cs="Calibri"/>
          <w:color w:val="000000"/>
          <w:szCs w:val="24"/>
          <w:lang w:eastAsia="ar-SA"/>
        </w:rPr>
        <w:t>κατασκευαστή.</w:t>
      </w:r>
      <w:r w:rsidRPr="00C836AC">
        <w:rPr>
          <w:rFonts w:ascii="Calibri" w:eastAsia="Times New Roman" w:hAnsi="Calibri" w:cs="Calibri"/>
          <w:color w:val="000000"/>
          <w:spacing w:val="91"/>
          <w:szCs w:val="24"/>
          <w:lang w:eastAsia="ar-SA"/>
        </w:rPr>
        <w:t xml:space="preserve"> </w:t>
      </w:r>
      <w:r w:rsidRPr="00C836AC">
        <w:rPr>
          <w:rFonts w:ascii="Calibri" w:eastAsia="Times New Roman" w:hAnsi="Calibri" w:cs="Calibri"/>
          <w:color w:val="000000"/>
          <w:spacing w:val="-1"/>
          <w:szCs w:val="24"/>
          <w:lang w:eastAsia="ar-SA"/>
        </w:rPr>
        <w:t>Εάν</w:t>
      </w:r>
      <w:r w:rsidRPr="00C836AC">
        <w:rPr>
          <w:rFonts w:ascii="Calibri" w:eastAsia="Times New Roman" w:hAnsi="Calibri" w:cs="Calibri"/>
          <w:color w:val="000000"/>
          <w:spacing w:val="92"/>
          <w:szCs w:val="24"/>
          <w:lang w:eastAsia="ar-SA"/>
        </w:rPr>
        <w:t xml:space="preserve"> </w:t>
      </w:r>
      <w:r w:rsidRPr="00C836AC">
        <w:rPr>
          <w:rFonts w:ascii="Calibri" w:eastAsia="Times New Roman" w:hAnsi="Calibri" w:cs="Calibri"/>
          <w:color w:val="000000"/>
          <w:szCs w:val="24"/>
          <w:lang w:eastAsia="ar-SA"/>
        </w:rPr>
        <w:t>ο</w:t>
      </w:r>
      <w:r w:rsidRPr="00C836AC">
        <w:rPr>
          <w:rFonts w:ascii="Calibri" w:eastAsia="Times New Roman" w:hAnsi="Calibri" w:cs="Calibri"/>
          <w:color w:val="000000"/>
          <w:spacing w:val="93"/>
          <w:szCs w:val="24"/>
          <w:lang w:eastAsia="ar-SA"/>
        </w:rPr>
        <w:t xml:space="preserve"> </w:t>
      </w:r>
      <w:r w:rsidRPr="00C836AC">
        <w:rPr>
          <w:rFonts w:ascii="Calibri" w:eastAsia="Times New Roman" w:hAnsi="Calibri" w:cs="Calibri"/>
          <w:color w:val="000000"/>
          <w:szCs w:val="24"/>
          <w:lang w:eastAsia="ar-SA"/>
        </w:rPr>
        <w:t>κατασκευαστής</w:t>
      </w:r>
      <w:r w:rsidRPr="00C836AC">
        <w:rPr>
          <w:rFonts w:ascii="Calibri" w:eastAsia="Times New Roman" w:hAnsi="Calibri" w:cs="Calibri"/>
          <w:color w:val="000000"/>
          <w:spacing w:val="92"/>
          <w:szCs w:val="24"/>
          <w:lang w:eastAsia="ar-SA"/>
        </w:rPr>
        <w:t xml:space="preserve"> </w:t>
      </w:r>
      <w:r w:rsidRPr="00C836AC">
        <w:rPr>
          <w:rFonts w:ascii="Calibri" w:eastAsia="Times New Roman" w:hAnsi="Calibri" w:cs="Calibri"/>
          <w:color w:val="000000"/>
          <w:spacing w:val="1"/>
          <w:szCs w:val="24"/>
          <w:lang w:eastAsia="ar-SA"/>
        </w:rPr>
        <w:t>εδρεύει</w:t>
      </w:r>
      <w:r w:rsidRPr="00C836AC">
        <w:rPr>
          <w:rFonts w:ascii="Calibri" w:eastAsia="Times New Roman" w:hAnsi="Calibri" w:cs="Calibri"/>
          <w:color w:val="000000"/>
          <w:spacing w:val="90"/>
          <w:szCs w:val="24"/>
          <w:lang w:eastAsia="ar-SA"/>
        </w:rPr>
        <w:t xml:space="preserve"> </w:t>
      </w:r>
      <w:r w:rsidRPr="00C836AC">
        <w:rPr>
          <w:rFonts w:ascii="Calibri" w:eastAsia="Times New Roman" w:hAnsi="Calibri" w:cs="Calibri"/>
          <w:color w:val="000000"/>
          <w:szCs w:val="24"/>
          <w:lang w:eastAsia="ar-SA"/>
        </w:rPr>
        <w:t>σε</w:t>
      </w:r>
      <w:r w:rsidRPr="00C836AC">
        <w:rPr>
          <w:rFonts w:ascii="Calibri" w:eastAsia="Times New Roman" w:hAnsi="Calibri" w:cs="Calibri"/>
          <w:color w:val="000000"/>
          <w:spacing w:val="92"/>
          <w:szCs w:val="24"/>
          <w:lang w:eastAsia="ar-SA"/>
        </w:rPr>
        <w:t xml:space="preserve"> </w:t>
      </w:r>
      <w:r w:rsidRPr="00C836AC">
        <w:rPr>
          <w:rFonts w:ascii="Calibri" w:eastAsia="Times New Roman" w:hAnsi="Calibri" w:cs="Calibri"/>
          <w:color w:val="000000"/>
          <w:spacing w:val="-1"/>
          <w:szCs w:val="24"/>
          <w:lang w:eastAsia="ar-SA"/>
        </w:rPr>
        <w:t>χώρα</w:t>
      </w:r>
      <w:r w:rsidRPr="00C836AC">
        <w:rPr>
          <w:rFonts w:ascii="Calibri" w:eastAsia="Times New Roman" w:hAnsi="Calibri" w:cs="Calibri"/>
          <w:color w:val="000000"/>
          <w:spacing w:val="92"/>
          <w:szCs w:val="24"/>
          <w:lang w:eastAsia="ar-SA"/>
        </w:rPr>
        <w:t xml:space="preserve"> </w:t>
      </w:r>
      <w:r w:rsidRPr="00C836AC">
        <w:rPr>
          <w:rFonts w:ascii="Calibri" w:eastAsia="Times New Roman" w:hAnsi="Calibri" w:cs="Calibri"/>
          <w:color w:val="000000"/>
          <w:szCs w:val="24"/>
          <w:lang w:eastAsia="ar-SA"/>
        </w:rPr>
        <w:t>εκτός Ευρωπαϊκής</w:t>
      </w:r>
      <w:r w:rsidRPr="00C836AC">
        <w:rPr>
          <w:rFonts w:ascii="Calibri" w:eastAsia="Times New Roman" w:hAnsi="Calibri" w:cs="Calibri"/>
          <w:color w:val="000000"/>
          <w:spacing w:val="15"/>
          <w:szCs w:val="24"/>
          <w:lang w:eastAsia="ar-SA"/>
        </w:rPr>
        <w:t xml:space="preserve"> </w:t>
      </w:r>
      <w:r w:rsidRPr="00C836AC">
        <w:rPr>
          <w:rFonts w:ascii="Calibri" w:eastAsia="Times New Roman" w:hAnsi="Calibri" w:cs="Calibri"/>
          <w:color w:val="000000"/>
          <w:szCs w:val="24"/>
          <w:lang w:eastAsia="ar-SA"/>
        </w:rPr>
        <w:t>Ένωσης</w:t>
      </w:r>
      <w:r w:rsidRPr="00C836AC">
        <w:rPr>
          <w:rFonts w:ascii="Calibri" w:eastAsia="Times New Roman" w:hAnsi="Calibri" w:cs="Calibri"/>
          <w:color w:val="000000"/>
          <w:spacing w:val="13"/>
          <w:szCs w:val="24"/>
          <w:lang w:eastAsia="ar-SA"/>
        </w:rPr>
        <w:t xml:space="preserve"> </w:t>
      </w:r>
      <w:r w:rsidRPr="00C836AC">
        <w:rPr>
          <w:rFonts w:ascii="Calibri" w:eastAsia="Times New Roman" w:hAnsi="Calibri" w:cs="Calibri"/>
          <w:color w:val="000000"/>
          <w:szCs w:val="24"/>
          <w:lang w:eastAsia="ar-SA"/>
        </w:rPr>
        <w:t>πρέπει</w:t>
      </w:r>
      <w:r w:rsidRPr="00C836AC">
        <w:rPr>
          <w:rFonts w:ascii="Calibri" w:eastAsia="Times New Roman" w:hAnsi="Calibri" w:cs="Calibri"/>
          <w:color w:val="000000"/>
          <w:spacing w:val="15"/>
          <w:szCs w:val="24"/>
          <w:lang w:eastAsia="ar-SA"/>
        </w:rPr>
        <w:t xml:space="preserve"> </w:t>
      </w:r>
      <w:r w:rsidRPr="00C836AC">
        <w:rPr>
          <w:rFonts w:ascii="Calibri" w:eastAsia="Times New Roman" w:hAnsi="Calibri" w:cs="Calibri"/>
          <w:color w:val="000000"/>
          <w:szCs w:val="24"/>
          <w:lang w:eastAsia="ar-SA"/>
        </w:rPr>
        <w:t>να</w:t>
      </w:r>
      <w:r w:rsidRPr="00C836AC">
        <w:rPr>
          <w:rFonts w:ascii="Calibri" w:eastAsia="Times New Roman" w:hAnsi="Calibri" w:cs="Calibri"/>
          <w:color w:val="000000"/>
          <w:spacing w:val="15"/>
          <w:szCs w:val="24"/>
          <w:lang w:eastAsia="ar-SA"/>
        </w:rPr>
        <w:t xml:space="preserve"> </w:t>
      </w:r>
      <w:r w:rsidRPr="00C836AC">
        <w:rPr>
          <w:rFonts w:ascii="Calibri" w:eastAsia="Times New Roman" w:hAnsi="Calibri" w:cs="Calibri"/>
          <w:color w:val="000000"/>
          <w:szCs w:val="24"/>
          <w:lang w:eastAsia="ar-SA"/>
        </w:rPr>
        <w:t>αναγράφεται</w:t>
      </w:r>
      <w:r w:rsidRPr="00C836AC">
        <w:rPr>
          <w:rFonts w:ascii="Calibri" w:eastAsia="Times New Roman" w:hAnsi="Calibri" w:cs="Calibri"/>
          <w:color w:val="000000"/>
          <w:spacing w:val="14"/>
          <w:szCs w:val="24"/>
          <w:lang w:eastAsia="ar-SA"/>
        </w:rPr>
        <w:t xml:space="preserve"> </w:t>
      </w:r>
      <w:r w:rsidRPr="00C836AC">
        <w:rPr>
          <w:rFonts w:ascii="Calibri" w:eastAsia="Times New Roman" w:hAnsi="Calibri" w:cs="Calibri"/>
          <w:color w:val="000000"/>
          <w:szCs w:val="24"/>
          <w:lang w:eastAsia="ar-SA"/>
        </w:rPr>
        <w:t>η</w:t>
      </w:r>
      <w:r w:rsidRPr="00C836AC">
        <w:rPr>
          <w:rFonts w:ascii="Calibri" w:eastAsia="Times New Roman" w:hAnsi="Calibri" w:cs="Calibri"/>
          <w:color w:val="000000"/>
          <w:spacing w:val="14"/>
          <w:szCs w:val="24"/>
          <w:lang w:eastAsia="ar-SA"/>
        </w:rPr>
        <w:t xml:space="preserve"> </w:t>
      </w:r>
      <w:r w:rsidRPr="00C836AC">
        <w:rPr>
          <w:rFonts w:ascii="Calibri" w:eastAsia="Times New Roman" w:hAnsi="Calibri" w:cs="Calibri"/>
          <w:color w:val="000000"/>
          <w:szCs w:val="24"/>
          <w:lang w:eastAsia="ar-SA"/>
        </w:rPr>
        <w:t>επωνυμία</w:t>
      </w:r>
      <w:r w:rsidRPr="00C836AC">
        <w:rPr>
          <w:rFonts w:ascii="Calibri" w:eastAsia="Times New Roman" w:hAnsi="Calibri" w:cs="Calibri"/>
          <w:color w:val="000000"/>
          <w:spacing w:val="14"/>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14"/>
          <w:szCs w:val="24"/>
          <w:lang w:eastAsia="ar-SA"/>
        </w:rPr>
        <w:t xml:space="preserve"> </w:t>
      </w:r>
      <w:r w:rsidRPr="00C836AC">
        <w:rPr>
          <w:rFonts w:ascii="Calibri" w:eastAsia="Times New Roman" w:hAnsi="Calibri" w:cs="Calibri"/>
          <w:color w:val="000000"/>
          <w:szCs w:val="24"/>
          <w:lang w:eastAsia="ar-SA"/>
        </w:rPr>
        <w:t>η</w:t>
      </w:r>
      <w:r w:rsidRPr="00C836AC">
        <w:rPr>
          <w:rFonts w:ascii="Calibri" w:eastAsia="Times New Roman" w:hAnsi="Calibri" w:cs="Calibri"/>
          <w:color w:val="000000"/>
          <w:spacing w:val="14"/>
          <w:szCs w:val="24"/>
          <w:lang w:eastAsia="ar-SA"/>
        </w:rPr>
        <w:t xml:space="preserve"> </w:t>
      </w:r>
      <w:r w:rsidRPr="00C836AC">
        <w:rPr>
          <w:rFonts w:ascii="Calibri" w:eastAsia="Times New Roman" w:hAnsi="Calibri" w:cs="Calibri"/>
          <w:color w:val="000000"/>
          <w:szCs w:val="24"/>
          <w:lang w:eastAsia="ar-SA"/>
        </w:rPr>
        <w:t>διεύθυνση</w:t>
      </w:r>
      <w:r w:rsidRPr="00C836AC">
        <w:rPr>
          <w:rFonts w:ascii="Calibri" w:eastAsia="Times New Roman" w:hAnsi="Calibri" w:cs="Calibri"/>
          <w:color w:val="000000"/>
          <w:spacing w:val="14"/>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13"/>
          <w:szCs w:val="24"/>
          <w:lang w:eastAsia="ar-SA"/>
        </w:rPr>
        <w:t xml:space="preserve"> </w:t>
      </w:r>
      <w:r w:rsidRPr="00C836AC">
        <w:rPr>
          <w:rFonts w:ascii="Calibri" w:eastAsia="Times New Roman" w:hAnsi="Calibri" w:cs="Calibri"/>
          <w:color w:val="000000"/>
          <w:szCs w:val="24"/>
          <w:lang w:eastAsia="ar-SA"/>
        </w:rPr>
        <w:t>εγκατεστημένου</w:t>
      </w:r>
      <w:r w:rsidRPr="00C836AC">
        <w:rPr>
          <w:rFonts w:ascii="Calibri" w:eastAsia="Times New Roman" w:hAnsi="Calibri" w:cs="Calibri"/>
          <w:color w:val="000000"/>
          <w:spacing w:val="16"/>
          <w:szCs w:val="24"/>
          <w:lang w:eastAsia="ar-SA"/>
        </w:rPr>
        <w:t xml:space="preserve"> </w:t>
      </w:r>
      <w:r w:rsidRPr="00C836AC">
        <w:rPr>
          <w:rFonts w:ascii="Calibri" w:eastAsia="Times New Roman" w:hAnsi="Calibri" w:cs="Calibri"/>
          <w:color w:val="000000"/>
          <w:szCs w:val="24"/>
          <w:lang w:eastAsia="ar-SA"/>
        </w:rPr>
        <w:t>στην Κοινότητα</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εξουσιοδοτημένου</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αντιπροσώπου</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κατασκευαστή.</w:t>
      </w:r>
    </w:p>
    <w:p w:rsidR="00C836AC" w:rsidRPr="00C836AC" w:rsidRDefault="00C836AC" w:rsidP="00C836AC">
      <w:pPr>
        <w:suppressAutoHyphens/>
        <w:spacing w:before="119" w:after="0" w:line="270"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zCs w:val="24"/>
          <w:lang w:eastAsia="ar-SA"/>
        </w:rPr>
        <w:t>3.2.2.</w:t>
      </w:r>
      <w:r w:rsidRPr="00C836AC">
        <w:rPr>
          <w:rFonts w:ascii="Calibri" w:eastAsia="Times New Roman" w:hAnsi="Calibri" w:cs="Calibri"/>
          <w:color w:val="000000"/>
          <w:szCs w:val="24"/>
          <w:lang w:eastAsia="ar-SA"/>
        </w:rPr>
        <w:t>Τα</w:t>
      </w:r>
      <w:r w:rsidRPr="00C836AC">
        <w:rPr>
          <w:rFonts w:ascii="Calibri" w:eastAsia="Times New Roman" w:hAnsi="Calibri" w:cs="Calibri"/>
          <w:color w:val="000000"/>
          <w:spacing w:val="65"/>
          <w:szCs w:val="24"/>
          <w:lang w:eastAsia="ar-SA"/>
        </w:rPr>
        <w:t xml:space="preserve"> </w:t>
      </w:r>
      <w:r w:rsidRPr="00C836AC">
        <w:rPr>
          <w:rFonts w:ascii="Calibri" w:eastAsia="Times New Roman" w:hAnsi="Calibri" w:cs="Calibri"/>
          <w:color w:val="000000"/>
          <w:szCs w:val="24"/>
          <w:lang w:eastAsia="ar-SA"/>
        </w:rPr>
        <w:t>στοιχεία</w:t>
      </w:r>
      <w:r w:rsidRPr="00C836AC">
        <w:rPr>
          <w:rFonts w:ascii="Calibri" w:eastAsia="Times New Roman" w:hAnsi="Calibri" w:cs="Calibri"/>
          <w:color w:val="000000"/>
          <w:spacing w:val="65"/>
          <w:szCs w:val="24"/>
          <w:lang w:eastAsia="ar-SA"/>
        </w:rPr>
        <w:t xml:space="preserve"> </w:t>
      </w:r>
      <w:r w:rsidRPr="00C836AC">
        <w:rPr>
          <w:rFonts w:ascii="Calibri" w:eastAsia="Times New Roman" w:hAnsi="Calibri" w:cs="Calibri"/>
          <w:color w:val="000000"/>
          <w:szCs w:val="24"/>
          <w:lang w:eastAsia="ar-SA"/>
        </w:rPr>
        <w:t>που</w:t>
      </w:r>
      <w:r w:rsidRPr="00C836AC">
        <w:rPr>
          <w:rFonts w:ascii="Calibri" w:eastAsia="Times New Roman" w:hAnsi="Calibri" w:cs="Calibri"/>
          <w:color w:val="000000"/>
          <w:spacing w:val="66"/>
          <w:szCs w:val="24"/>
          <w:lang w:eastAsia="ar-SA"/>
        </w:rPr>
        <w:t xml:space="preserve"> </w:t>
      </w:r>
      <w:r w:rsidRPr="00C836AC">
        <w:rPr>
          <w:rFonts w:ascii="Calibri" w:eastAsia="Times New Roman" w:hAnsi="Calibri" w:cs="Calibri"/>
          <w:color w:val="000000"/>
          <w:spacing w:val="-1"/>
          <w:szCs w:val="24"/>
          <w:lang w:eastAsia="ar-SA"/>
        </w:rPr>
        <w:t>είναι</w:t>
      </w:r>
      <w:r w:rsidRPr="00C836AC">
        <w:rPr>
          <w:rFonts w:ascii="Calibri" w:eastAsia="Times New Roman" w:hAnsi="Calibri" w:cs="Calibri"/>
          <w:color w:val="000000"/>
          <w:spacing w:val="65"/>
          <w:szCs w:val="24"/>
          <w:lang w:eastAsia="ar-SA"/>
        </w:rPr>
        <w:t xml:space="preserve"> </w:t>
      </w:r>
      <w:r w:rsidRPr="00C836AC">
        <w:rPr>
          <w:rFonts w:ascii="Calibri" w:eastAsia="Times New Roman" w:hAnsi="Calibri" w:cs="Calibri"/>
          <w:color w:val="000000"/>
          <w:szCs w:val="24"/>
          <w:lang w:eastAsia="ar-SA"/>
        </w:rPr>
        <w:t>απολύτως</w:t>
      </w:r>
      <w:r w:rsidRPr="00C836AC">
        <w:rPr>
          <w:rFonts w:ascii="Calibri" w:eastAsia="Times New Roman" w:hAnsi="Calibri" w:cs="Calibri"/>
          <w:color w:val="000000"/>
          <w:spacing w:val="65"/>
          <w:szCs w:val="24"/>
          <w:lang w:eastAsia="ar-SA"/>
        </w:rPr>
        <w:t xml:space="preserve"> </w:t>
      </w:r>
      <w:r w:rsidRPr="00C836AC">
        <w:rPr>
          <w:rFonts w:ascii="Calibri" w:eastAsia="Times New Roman" w:hAnsi="Calibri" w:cs="Calibri"/>
          <w:color w:val="000000"/>
          <w:szCs w:val="24"/>
          <w:lang w:eastAsia="ar-SA"/>
        </w:rPr>
        <w:t>αναγκαία,</w:t>
      </w:r>
      <w:r w:rsidRPr="00C836AC">
        <w:rPr>
          <w:rFonts w:ascii="Calibri" w:eastAsia="Times New Roman" w:hAnsi="Calibri" w:cs="Calibri"/>
          <w:color w:val="000000"/>
          <w:spacing w:val="63"/>
          <w:szCs w:val="24"/>
          <w:lang w:eastAsia="ar-SA"/>
        </w:rPr>
        <w:t xml:space="preserve"> </w:t>
      </w:r>
      <w:r w:rsidRPr="00C836AC">
        <w:rPr>
          <w:rFonts w:ascii="Calibri" w:eastAsia="Times New Roman" w:hAnsi="Calibri" w:cs="Calibri"/>
          <w:color w:val="000000"/>
          <w:szCs w:val="24"/>
          <w:lang w:eastAsia="ar-SA"/>
        </w:rPr>
        <w:t>προκειμένου</w:t>
      </w:r>
      <w:r w:rsidRPr="00C836AC">
        <w:rPr>
          <w:rFonts w:ascii="Calibri" w:eastAsia="Times New Roman" w:hAnsi="Calibri" w:cs="Calibri"/>
          <w:color w:val="000000"/>
          <w:spacing w:val="66"/>
          <w:szCs w:val="24"/>
          <w:lang w:eastAsia="ar-SA"/>
        </w:rPr>
        <w:t xml:space="preserve"> </w:t>
      </w:r>
      <w:r w:rsidRPr="00C836AC">
        <w:rPr>
          <w:rFonts w:ascii="Calibri" w:eastAsia="Times New Roman" w:hAnsi="Calibri" w:cs="Calibri"/>
          <w:color w:val="000000"/>
          <w:szCs w:val="24"/>
          <w:lang w:eastAsia="ar-SA"/>
        </w:rPr>
        <w:t>ο</w:t>
      </w:r>
      <w:r w:rsidRPr="00C836AC">
        <w:rPr>
          <w:rFonts w:ascii="Calibri" w:eastAsia="Times New Roman" w:hAnsi="Calibri" w:cs="Calibri"/>
          <w:color w:val="000000"/>
          <w:spacing w:val="67"/>
          <w:szCs w:val="24"/>
          <w:lang w:eastAsia="ar-SA"/>
        </w:rPr>
        <w:t xml:space="preserve"> </w:t>
      </w:r>
      <w:r w:rsidRPr="00C836AC">
        <w:rPr>
          <w:rFonts w:ascii="Calibri" w:eastAsia="Times New Roman" w:hAnsi="Calibri" w:cs="Calibri"/>
          <w:color w:val="000000"/>
          <w:szCs w:val="24"/>
          <w:lang w:eastAsia="ar-SA"/>
        </w:rPr>
        <w:t>χρήστης</w:t>
      </w:r>
      <w:r w:rsidRPr="00C836AC">
        <w:rPr>
          <w:rFonts w:ascii="Calibri" w:eastAsia="Times New Roman" w:hAnsi="Calibri" w:cs="Calibri"/>
          <w:color w:val="000000"/>
          <w:spacing w:val="64"/>
          <w:szCs w:val="24"/>
          <w:lang w:eastAsia="ar-SA"/>
        </w:rPr>
        <w:t xml:space="preserve"> </w:t>
      </w:r>
      <w:r w:rsidRPr="00C836AC">
        <w:rPr>
          <w:rFonts w:ascii="Calibri" w:eastAsia="Times New Roman" w:hAnsi="Calibri" w:cs="Calibri"/>
          <w:color w:val="000000"/>
          <w:szCs w:val="24"/>
          <w:lang w:eastAsia="ar-SA"/>
        </w:rPr>
        <w:t>να</w:t>
      </w:r>
      <w:r w:rsidRPr="00C836AC">
        <w:rPr>
          <w:rFonts w:ascii="Calibri" w:eastAsia="Times New Roman" w:hAnsi="Calibri" w:cs="Calibri"/>
          <w:color w:val="000000"/>
          <w:spacing w:val="65"/>
          <w:szCs w:val="24"/>
          <w:lang w:eastAsia="ar-SA"/>
        </w:rPr>
        <w:t xml:space="preserve"> </w:t>
      </w:r>
      <w:r w:rsidRPr="00C836AC">
        <w:rPr>
          <w:rFonts w:ascii="Calibri" w:eastAsia="Times New Roman" w:hAnsi="Calibri" w:cs="Calibri"/>
          <w:color w:val="000000"/>
          <w:szCs w:val="24"/>
          <w:lang w:eastAsia="ar-SA"/>
        </w:rPr>
        <w:t>είναι</w:t>
      </w:r>
      <w:r w:rsidRPr="00C836AC">
        <w:rPr>
          <w:rFonts w:ascii="Calibri" w:eastAsia="Times New Roman" w:hAnsi="Calibri" w:cs="Calibri"/>
          <w:color w:val="000000"/>
          <w:spacing w:val="67"/>
          <w:szCs w:val="24"/>
          <w:lang w:eastAsia="ar-SA"/>
        </w:rPr>
        <w:t xml:space="preserve"> </w:t>
      </w:r>
      <w:r w:rsidRPr="00C836AC">
        <w:rPr>
          <w:rFonts w:ascii="Calibri" w:eastAsia="Times New Roman" w:hAnsi="Calibri" w:cs="Calibri"/>
          <w:color w:val="000000"/>
          <w:szCs w:val="24"/>
          <w:lang w:eastAsia="ar-SA"/>
        </w:rPr>
        <w:t>σε</w:t>
      </w:r>
      <w:r w:rsidRPr="00C836AC">
        <w:rPr>
          <w:rFonts w:ascii="Calibri" w:eastAsia="Times New Roman" w:hAnsi="Calibri" w:cs="Calibri"/>
          <w:color w:val="000000"/>
          <w:spacing w:val="65"/>
          <w:szCs w:val="24"/>
          <w:lang w:eastAsia="ar-SA"/>
        </w:rPr>
        <w:t xml:space="preserve"> </w:t>
      </w:r>
      <w:r w:rsidRPr="00C836AC">
        <w:rPr>
          <w:rFonts w:ascii="Calibri" w:eastAsia="Times New Roman" w:hAnsi="Calibri" w:cs="Calibri"/>
          <w:color w:val="000000"/>
          <w:szCs w:val="24"/>
          <w:lang w:eastAsia="ar-SA"/>
        </w:rPr>
        <w:t>θέση</w:t>
      </w:r>
      <w:r w:rsidRPr="00C836AC">
        <w:rPr>
          <w:rFonts w:ascii="Calibri" w:eastAsia="Times New Roman" w:hAnsi="Calibri" w:cs="Calibri"/>
          <w:color w:val="000000"/>
          <w:spacing w:val="65"/>
          <w:szCs w:val="24"/>
          <w:lang w:eastAsia="ar-SA"/>
        </w:rPr>
        <w:t xml:space="preserve"> </w:t>
      </w:r>
      <w:r w:rsidRPr="00C836AC">
        <w:rPr>
          <w:rFonts w:ascii="Calibri" w:eastAsia="Times New Roman" w:hAnsi="Calibri" w:cs="Calibri"/>
          <w:color w:val="000000"/>
          <w:szCs w:val="24"/>
          <w:lang w:eastAsia="ar-SA"/>
        </w:rPr>
        <w:t xml:space="preserve">να αναγνωρίσει </w:t>
      </w:r>
      <w:r w:rsidRPr="00C836AC">
        <w:rPr>
          <w:rFonts w:ascii="Calibri" w:eastAsia="Times New Roman" w:hAnsi="Calibri" w:cs="Calibri"/>
          <w:color w:val="000000"/>
          <w:spacing w:val="-1"/>
          <w:szCs w:val="24"/>
          <w:lang w:eastAsia="ar-SA"/>
        </w:rPr>
        <w:t>το</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διαγνωστικό προϊόν,</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την ποσότητά</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 xml:space="preserve">και </w:t>
      </w:r>
      <w:r w:rsidRPr="00C836AC">
        <w:rPr>
          <w:rFonts w:ascii="Calibri" w:eastAsia="Times New Roman" w:hAnsi="Calibri" w:cs="Calibri"/>
          <w:color w:val="000000"/>
          <w:spacing w:val="-1"/>
          <w:szCs w:val="24"/>
          <w:lang w:eastAsia="ar-SA"/>
        </w:rPr>
        <w:t>το</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περιεχόμενο</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της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συσκευασίας.</w:t>
      </w:r>
    </w:p>
    <w:p w:rsidR="00C836AC" w:rsidRPr="00C836AC" w:rsidRDefault="00C836AC" w:rsidP="00C836AC">
      <w:pPr>
        <w:suppressAutoHyphens/>
        <w:spacing w:after="0" w:line="270"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zCs w:val="24"/>
          <w:lang w:eastAsia="ar-SA"/>
        </w:rPr>
        <w:t>3.2.3.</w:t>
      </w:r>
      <w:r w:rsidRPr="00C836AC">
        <w:rPr>
          <w:rFonts w:ascii="Calibri" w:eastAsia="Times New Roman" w:hAnsi="Calibri" w:cs="Calibri"/>
          <w:color w:val="000000"/>
          <w:spacing w:val="1"/>
          <w:szCs w:val="24"/>
          <w:lang w:eastAsia="ar-SA"/>
        </w:rPr>
        <w:t>Κατά</w:t>
      </w:r>
      <w:r w:rsidRPr="00C836AC">
        <w:rPr>
          <w:rFonts w:ascii="Calibri" w:eastAsia="Times New Roman" w:hAnsi="Calibri" w:cs="Calibri"/>
          <w:color w:val="000000"/>
          <w:spacing w:val="33"/>
          <w:szCs w:val="24"/>
          <w:lang w:eastAsia="ar-SA"/>
        </w:rPr>
        <w:t xml:space="preserve"> </w:t>
      </w:r>
      <w:r w:rsidRPr="00C836AC">
        <w:rPr>
          <w:rFonts w:ascii="Calibri" w:eastAsia="Times New Roman" w:hAnsi="Calibri" w:cs="Calibri"/>
          <w:color w:val="000000"/>
          <w:szCs w:val="24"/>
          <w:lang w:eastAsia="ar-SA"/>
        </w:rPr>
        <w:t>περίπτωση,</w:t>
      </w:r>
      <w:r w:rsidRPr="00C836AC">
        <w:rPr>
          <w:rFonts w:ascii="Calibri" w:eastAsia="Times New Roman" w:hAnsi="Calibri" w:cs="Calibri"/>
          <w:color w:val="000000"/>
          <w:spacing w:val="34"/>
          <w:szCs w:val="24"/>
          <w:lang w:eastAsia="ar-SA"/>
        </w:rPr>
        <w:t xml:space="preserve"> </w:t>
      </w:r>
      <w:r w:rsidRPr="00C836AC">
        <w:rPr>
          <w:rFonts w:ascii="Calibri" w:eastAsia="Times New Roman" w:hAnsi="Calibri" w:cs="Calibri"/>
          <w:color w:val="000000"/>
          <w:szCs w:val="24"/>
          <w:lang w:eastAsia="ar-SA"/>
        </w:rPr>
        <w:t>την</w:t>
      </w:r>
      <w:r w:rsidRPr="00C836AC">
        <w:rPr>
          <w:rFonts w:ascii="Calibri" w:eastAsia="Times New Roman" w:hAnsi="Calibri" w:cs="Calibri"/>
          <w:color w:val="000000"/>
          <w:spacing w:val="33"/>
          <w:szCs w:val="24"/>
          <w:lang w:eastAsia="ar-SA"/>
        </w:rPr>
        <w:t xml:space="preserve"> </w:t>
      </w:r>
      <w:r w:rsidRPr="00C836AC">
        <w:rPr>
          <w:rFonts w:ascii="Calibri" w:eastAsia="Times New Roman" w:hAnsi="Calibri" w:cs="Calibri"/>
          <w:color w:val="000000"/>
          <w:szCs w:val="24"/>
          <w:lang w:eastAsia="ar-SA"/>
        </w:rPr>
        <w:t>ένδειξη</w:t>
      </w:r>
      <w:r w:rsidRPr="00C836AC">
        <w:rPr>
          <w:rFonts w:ascii="Calibri" w:eastAsia="Times New Roman" w:hAnsi="Calibri" w:cs="Calibri"/>
          <w:color w:val="000000"/>
          <w:spacing w:val="34"/>
          <w:szCs w:val="24"/>
          <w:lang w:eastAsia="ar-SA"/>
        </w:rPr>
        <w:t xml:space="preserve"> </w:t>
      </w:r>
      <w:r w:rsidRPr="00C836AC">
        <w:rPr>
          <w:rFonts w:ascii="Calibri" w:eastAsia="Times New Roman" w:hAnsi="Calibri" w:cs="Calibri"/>
          <w:color w:val="000000"/>
          <w:szCs w:val="24"/>
          <w:lang w:eastAsia="ar-SA"/>
        </w:rPr>
        <w:t>"ΣΤΕΙΡΟ"</w:t>
      </w:r>
      <w:r w:rsidRPr="00C836AC">
        <w:rPr>
          <w:rFonts w:ascii="Calibri" w:eastAsia="Times New Roman" w:hAnsi="Calibri" w:cs="Calibri"/>
          <w:color w:val="000000"/>
          <w:spacing w:val="35"/>
          <w:szCs w:val="24"/>
          <w:lang w:eastAsia="ar-SA"/>
        </w:rPr>
        <w:t xml:space="preserve"> </w:t>
      </w:r>
      <w:r w:rsidRPr="00C836AC">
        <w:rPr>
          <w:rFonts w:ascii="Calibri" w:eastAsia="Times New Roman" w:hAnsi="Calibri" w:cs="Calibri"/>
          <w:color w:val="000000"/>
          <w:szCs w:val="24"/>
          <w:lang w:eastAsia="ar-SA"/>
        </w:rPr>
        <w:t>ή</w:t>
      </w:r>
      <w:r w:rsidRPr="00C836AC">
        <w:rPr>
          <w:rFonts w:ascii="Calibri" w:eastAsia="Times New Roman" w:hAnsi="Calibri" w:cs="Calibri"/>
          <w:color w:val="000000"/>
          <w:spacing w:val="33"/>
          <w:szCs w:val="24"/>
          <w:lang w:eastAsia="ar-SA"/>
        </w:rPr>
        <w:t xml:space="preserve"> </w:t>
      </w:r>
      <w:r w:rsidRPr="00C836AC">
        <w:rPr>
          <w:rFonts w:ascii="Calibri" w:eastAsia="Times New Roman" w:hAnsi="Calibri" w:cs="Calibri"/>
          <w:color w:val="000000"/>
          <w:szCs w:val="24"/>
          <w:lang w:eastAsia="ar-SA"/>
        </w:rPr>
        <w:t>άλλη</w:t>
      </w:r>
      <w:r w:rsidRPr="00C836AC">
        <w:rPr>
          <w:rFonts w:ascii="Calibri" w:eastAsia="Times New Roman" w:hAnsi="Calibri" w:cs="Calibri"/>
          <w:color w:val="000000"/>
          <w:spacing w:val="33"/>
          <w:szCs w:val="24"/>
          <w:lang w:eastAsia="ar-SA"/>
        </w:rPr>
        <w:t xml:space="preserve"> </w:t>
      </w:r>
      <w:r w:rsidRPr="00C836AC">
        <w:rPr>
          <w:rFonts w:ascii="Calibri" w:eastAsia="Times New Roman" w:hAnsi="Calibri" w:cs="Calibri"/>
          <w:color w:val="000000"/>
          <w:szCs w:val="24"/>
          <w:lang w:eastAsia="ar-SA"/>
        </w:rPr>
        <w:t>ένδειξη,</w:t>
      </w:r>
      <w:r w:rsidRPr="00C836AC">
        <w:rPr>
          <w:rFonts w:ascii="Calibri" w:eastAsia="Times New Roman" w:hAnsi="Calibri" w:cs="Calibri"/>
          <w:color w:val="000000"/>
          <w:spacing w:val="34"/>
          <w:szCs w:val="24"/>
          <w:lang w:eastAsia="ar-SA"/>
        </w:rPr>
        <w:t xml:space="preserve"> </w:t>
      </w:r>
      <w:r w:rsidRPr="00C836AC">
        <w:rPr>
          <w:rFonts w:ascii="Calibri" w:eastAsia="Times New Roman" w:hAnsi="Calibri" w:cs="Calibri"/>
          <w:color w:val="000000"/>
          <w:spacing w:val="1"/>
          <w:szCs w:val="24"/>
          <w:lang w:eastAsia="ar-SA"/>
        </w:rPr>
        <w:t>με</w:t>
      </w:r>
      <w:r w:rsidRPr="00C836AC">
        <w:rPr>
          <w:rFonts w:ascii="Calibri" w:eastAsia="Times New Roman" w:hAnsi="Calibri" w:cs="Calibri"/>
          <w:color w:val="000000"/>
          <w:spacing w:val="33"/>
          <w:szCs w:val="24"/>
          <w:lang w:eastAsia="ar-SA"/>
        </w:rPr>
        <w:t xml:space="preserve"> </w:t>
      </w:r>
      <w:r w:rsidRPr="00C836AC">
        <w:rPr>
          <w:rFonts w:ascii="Calibri" w:eastAsia="Times New Roman" w:hAnsi="Calibri" w:cs="Calibri"/>
          <w:color w:val="000000"/>
          <w:szCs w:val="24"/>
          <w:lang w:eastAsia="ar-SA"/>
        </w:rPr>
        <w:t>την</w:t>
      </w:r>
      <w:r w:rsidRPr="00C836AC">
        <w:rPr>
          <w:rFonts w:ascii="Calibri" w:eastAsia="Times New Roman" w:hAnsi="Calibri" w:cs="Calibri"/>
          <w:color w:val="000000"/>
          <w:spacing w:val="33"/>
          <w:szCs w:val="24"/>
          <w:lang w:eastAsia="ar-SA"/>
        </w:rPr>
        <w:t xml:space="preserve"> </w:t>
      </w:r>
      <w:r w:rsidRPr="00C836AC">
        <w:rPr>
          <w:rFonts w:ascii="Calibri" w:eastAsia="Times New Roman" w:hAnsi="Calibri" w:cs="Calibri"/>
          <w:color w:val="000000"/>
          <w:szCs w:val="24"/>
          <w:lang w:eastAsia="ar-SA"/>
        </w:rPr>
        <w:t>οποία</w:t>
      </w:r>
      <w:r w:rsidRPr="00C836AC">
        <w:rPr>
          <w:rFonts w:ascii="Calibri" w:eastAsia="Times New Roman" w:hAnsi="Calibri" w:cs="Calibri"/>
          <w:color w:val="000000"/>
          <w:spacing w:val="33"/>
          <w:szCs w:val="24"/>
          <w:lang w:eastAsia="ar-SA"/>
        </w:rPr>
        <w:t xml:space="preserve"> </w:t>
      </w:r>
      <w:r w:rsidRPr="00C836AC">
        <w:rPr>
          <w:rFonts w:ascii="Calibri" w:eastAsia="Times New Roman" w:hAnsi="Calibri" w:cs="Calibri"/>
          <w:color w:val="000000"/>
          <w:szCs w:val="24"/>
          <w:lang w:eastAsia="ar-SA"/>
        </w:rPr>
        <w:t>επισημαίνεται</w:t>
      </w:r>
      <w:r w:rsidRPr="00C836AC">
        <w:rPr>
          <w:rFonts w:ascii="Calibri" w:eastAsia="Times New Roman" w:hAnsi="Calibri" w:cs="Calibri"/>
          <w:color w:val="000000"/>
          <w:spacing w:val="33"/>
          <w:szCs w:val="24"/>
          <w:lang w:eastAsia="ar-SA"/>
        </w:rPr>
        <w:t xml:space="preserve"> </w:t>
      </w:r>
      <w:r w:rsidRPr="00C836AC">
        <w:rPr>
          <w:rFonts w:ascii="Calibri" w:eastAsia="Times New Roman" w:hAnsi="Calibri" w:cs="Calibri"/>
          <w:color w:val="000000"/>
          <w:szCs w:val="24"/>
          <w:lang w:eastAsia="ar-SA"/>
        </w:rPr>
        <w:t>η</w:t>
      </w:r>
      <w:r w:rsidRPr="00C836AC">
        <w:rPr>
          <w:rFonts w:ascii="Calibri" w:eastAsia="Times New Roman" w:hAnsi="Calibri" w:cs="Calibri"/>
          <w:color w:val="000000"/>
          <w:spacing w:val="33"/>
          <w:szCs w:val="24"/>
          <w:lang w:eastAsia="ar-SA"/>
        </w:rPr>
        <w:t xml:space="preserve"> </w:t>
      </w:r>
      <w:r w:rsidRPr="00C836AC">
        <w:rPr>
          <w:rFonts w:ascii="Calibri" w:eastAsia="Times New Roman" w:hAnsi="Calibri" w:cs="Calibri"/>
          <w:color w:val="000000"/>
          <w:szCs w:val="24"/>
          <w:lang w:eastAsia="ar-SA"/>
        </w:rPr>
        <w:t>ειδική μικροβιολογική</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κατάσταση</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ή</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η κατάσταση</w:t>
      </w:r>
      <w:r w:rsidRPr="00C836AC">
        <w:rPr>
          <w:rFonts w:ascii="Calibri" w:eastAsia="Times New Roman" w:hAnsi="Calibri" w:cs="Calibri"/>
          <w:color w:val="000000"/>
          <w:spacing w:val="-1"/>
          <w:szCs w:val="24"/>
          <w:lang w:eastAsia="ar-SA"/>
        </w:rPr>
        <w:t xml:space="preserve"> από</w:t>
      </w:r>
      <w:r w:rsidRPr="00C836AC">
        <w:rPr>
          <w:rFonts w:ascii="Calibri" w:eastAsia="Times New Roman" w:hAnsi="Calibri" w:cs="Calibri"/>
          <w:color w:val="000000"/>
          <w:szCs w:val="24"/>
          <w:lang w:eastAsia="ar-SA"/>
        </w:rPr>
        <w:t xml:space="preserve"> πλευράς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καθαριότητας.</w:t>
      </w:r>
    </w:p>
    <w:p w:rsidR="00C836AC" w:rsidRPr="00C836AC" w:rsidRDefault="00C836AC" w:rsidP="00C836AC">
      <w:pPr>
        <w:suppressAutoHyphens/>
        <w:spacing w:before="109" w:after="0" w:line="280"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zCs w:val="24"/>
          <w:lang w:eastAsia="ar-SA"/>
        </w:rPr>
        <w:t>3.2.4.</w:t>
      </w:r>
      <w:r w:rsidRPr="00C836AC">
        <w:rPr>
          <w:rFonts w:ascii="Calibri" w:eastAsia="Times New Roman" w:hAnsi="Calibri" w:cs="Calibri"/>
          <w:color w:val="000000"/>
          <w:szCs w:val="24"/>
          <w:lang w:eastAsia="ar-SA"/>
        </w:rPr>
        <w:t>Τον</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κωδικό</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pacing w:val="-1"/>
          <w:szCs w:val="24"/>
          <w:lang w:eastAsia="ar-SA"/>
        </w:rPr>
        <w:t>της</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παρτίδας,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 xml:space="preserve">μετά </w:t>
      </w:r>
      <w:r w:rsidRPr="00C836AC">
        <w:rPr>
          <w:rFonts w:ascii="Calibri" w:eastAsia="Times New Roman" w:hAnsi="Calibri" w:cs="Calibri"/>
          <w:color w:val="000000"/>
          <w:spacing w:val="-1"/>
          <w:szCs w:val="24"/>
          <w:lang w:eastAsia="ar-SA"/>
        </w:rPr>
        <w:t>από</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pacing w:val="2"/>
          <w:szCs w:val="24"/>
          <w:lang w:eastAsia="ar-SA"/>
        </w:rPr>
        <w:t>τη</w:t>
      </w:r>
      <w:r w:rsidRPr="00C836AC">
        <w:rPr>
          <w:rFonts w:ascii="Calibri" w:eastAsia="Times New Roman" w:hAnsi="Calibri" w:cs="Calibri"/>
          <w:color w:val="000000"/>
          <w:spacing w:val="-4"/>
          <w:szCs w:val="24"/>
          <w:lang w:eastAsia="ar-SA"/>
        </w:rPr>
        <w:t xml:space="preserve"> </w:t>
      </w:r>
      <w:r w:rsidRPr="00C836AC">
        <w:rPr>
          <w:rFonts w:ascii="Calibri" w:eastAsia="Times New Roman" w:hAnsi="Calibri" w:cs="Calibri"/>
          <w:color w:val="000000"/>
          <w:spacing w:val="1"/>
          <w:szCs w:val="24"/>
          <w:lang w:eastAsia="ar-SA"/>
        </w:rPr>
        <w:t>λέξη</w:t>
      </w:r>
      <w:r w:rsidRPr="00C836AC">
        <w:rPr>
          <w:rFonts w:ascii="Calibri" w:eastAsia="Times New Roman" w:hAnsi="Calibri" w:cs="Calibri"/>
          <w:color w:val="000000"/>
          <w:spacing w:val="-4"/>
          <w:szCs w:val="24"/>
          <w:lang w:eastAsia="ar-SA"/>
        </w:rPr>
        <w:t xml:space="preserve"> </w:t>
      </w:r>
      <w:r w:rsidRPr="00C836AC">
        <w:rPr>
          <w:rFonts w:ascii="Calibri" w:eastAsia="Times New Roman" w:hAnsi="Calibri" w:cs="Calibri"/>
          <w:color w:val="000000"/>
          <w:szCs w:val="24"/>
          <w:lang w:eastAsia="ar-SA"/>
        </w:rPr>
        <w:t>"ΠΑΡΤΙΔΑ"</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ή</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τον αύξοντα</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αριθμό.</w:t>
      </w:r>
    </w:p>
    <w:p w:rsidR="00C836AC" w:rsidRPr="00C836AC" w:rsidRDefault="00C836AC" w:rsidP="00C836AC">
      <w:pPr>
        <w:suppressAutoHyphens/>
        <w:spacing w:before="117" w:after="0" w:line="270"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zCs w:val="24"/>
          <w:lang w:eastAsia="ar-SA"/>
        </w:rPr>
        <w:t>3.2.5.</w:t>
      </w:r>
      <w:r w:rsidRPr="00C836AC">
        <w:rPr>
          <w:rFonts w:ascii="Calibri" w:eastAsia="Times New Roman" w:hAnsi="Calibri" w:cs="Calibri"/>
          <w:color w:val="000000"/>
          <w:szCs w:val="24"/>
          <w:lang w:eastAsia="ar-SA"/>
        </w:rPr>
        <w:t>Η</w:t>
      </w:r>
      <w:r w:rsidRPr="00C836AC">
        <w:rPr>
          <w:rFonts w:ascii="Calibri" w:eastAsia="Times New Roman" w:hAnsi="Calibri" w:cs="Calibri"/>
          <w:color w:val="000000"/>
          <w:spacing w:val="91"/>
          <w:szCs w:val="24"/>
          <w:lang w:eastAsia="ar-SA"/>
        </w:rPr>
        <w:t xml:space="preserve"> </w:t>
      </w:r>
      <w:r w:rsidRPr="00C836AC">
        <w:rPr>
          <w:rFonts w:ascii="Calibri" w:eastAsia="Times New Roman" w:hAnsi="Calibri" w:cs="Calibri"/>
          <w:color w:val="000000"/>
          <w:szCs w:val="24"/>
          <w:lang w:eastAsia="ar-SA"/>
        </w:rPr>
        <w:t>ημερομηνία,</w:t>
      </w:r>
      <w:r w:rsidRPr="00C836AC">
        <w:rPr>
          <w:rFonts w:ascii="Calibri" w:eastAsia="Times New Roman" w:hAnsi="Calibri" w:cs="Calibri"/>
          <w:color w:val="000000"/>
          <w:spacing w:val="92"/>
          <w:szCs w:val="24"/>
          <w:lang w:eastAsia="ar-SA"/>
        </w:rPr>
        <w:t xml:space="preserve"> </w:t>
      </w:r>
      <w:r w:rsidRPr="00C836AC">
        <w:rPr>
          <w:rFonts w:ascii="Calibri" w:eastAsia="Times New Roman" w:hAnsi="Calibri" w:cs="Calibri"/>
          <w:color w:val="000000"/>
          <w:szCs w:val="24"/>
          <w:lang w:eastAsia="ar-SA"/>
        </w:rPr>
        <w:t>μέχρι</w:t>
      </w:r>
      <w:r w:rsidRPr="00C836AC">
        <w:rPr>
          <w:rFonts w:ascii="Calibri" w:eastAsia="Times New Roman" w:hAnsi="Calibri" w:cs="Calibri"/>
          <w:color w:val="000000"/>
          <w:spacing w:val="92"/>
          <w:szCs w:val="24"/>
          <w:lang w:eastAsia="ar-SA"/>
        </w:rPr>
        <w:t xml:space="preserve"> </w:t>
      </w:r>
      <w:r w:rsidRPr="00C836AC">
        <w:rPr>
          <w:rFonts w:ascii="Calibri" w:eastAsia="Times New Roman" w:hAnsi="Calibri" w:cs="Calibri"/>
          <w:color w:val="000000"/>
          <w:szCs w:val="24"/>
          <w:lang w:eastAsia="ar-SA"/>
        </w:rPr>
        <w:t>την</w:t>
      </w:r>
      <w:r w:rsidRPr="00C836AC">
        <w:rPr>
          <w:rFonts w:ascii="Calibri" w:eastAsia="Times New Roman" w:hAnsi="Calibri" w:cs="Calibri"/>
          <w:color w:val="000000"/>
          <w:spacing w:val="91"/>
          <w:szCs w:val="24"/>
          <w:lang w:eastAsia="ar-SA"/>
        </w:rPr>
        <w:t xml:space="preserve"> </w:t>
      </w:r>
      <w:r w:rsidRPr="00C836AC">
        <w:rPr>
          <w:rFonts w:ascii="Calibri" w:eastAsia="Times New Roman" w:hAnsi="Calibri" w:cs="Calibri"/>
          <w:color w:val="000000"/>
          <w:szCs w:val="24"/>
          <w:lang w:eastAsia="ar-SA"/>
        </w:rPr>
        <w:t>οποία</w:t>
      </w:r>
      <w:r w:rsidRPr="00C836AC">
        <w:rPr>
          <w:rFonts w:ascii="Calibri" w:eastAsia="Times New Roman" w:hAnsi="Calibri" w:cs="Calibri"/>
          <w:color w:val="000000"/>
          <w:spacing w:val="91"/>
          <w:szCs w:val="24"/>
          <w:lang w:eastAsia="ar-SA"/>
        </w:rPr>
        <w:t xml:space="preserve"> </w:t>
      </w:r>
      <w:r w:rsidRPr="00C836AC">
        <w:rPr>
          <w:rFonts w:ascii="Calibri" w:eastAsia="Times New Roman" w:hAnsi="Calibri" w:cs="Calibri"/>
          <w:color w:val="000000"/>
          <w:spacing w:val="-1"/>
          <w:szCs w:val="24"/>
          <w:lang w:eastAsia="ar-SA"/>
        </w:rPr>
        <w:t>το</w:t>
      </w:r>
      <w:r w:rsidRPr="00C836AC">
        <w:rPr>
          <w:rFonts w:ascii="Calibri" w:eastAsia="Times New Roman" w:hAnsi="Calibri" w:cs="Calibri"/>
          <w:color w:val="000000"/>
          <w:spacing w:val="94"/>
          <w:szCs w:val="24"/>
          <w:lang w:eastAsia="ar-SA"/>
        </w:rPr>
        <w:t xml:space="preserve"> </w:t>
      </w:r>
      <w:r w:rsidRPr="00C836AC">
        <w:rPr>
          <w:rFonts w:ascii="Calibri" w:eastAsia="Times New Roman" w:hAnsi="Calibri" w:cs="Calibri"/>
          <w:color w:val="000000"/>
          <w:szCs w:val="24"/>
          <w:lang w:eastAsia="ar-SA"/>
        </w:rPr>
        <w:t>προϊόν</w:t>
      </w:r>
      <w:r w:rsidRPr="00C836AC">
        <w:rPr>
          <w:rFonts w:ascii="Calibri" w:eastAsia="Times New Roman" w:hAnsi="Calibri" w:cs="Calibri"/>
          <w:color w:val="000000"/>
          <w:spacing w:val="89"/>
          <w:szCs w:val="24"/>
          <w:lang w:eastAsia="ar-SA"/>
        </w:rPr>
        <w:t xml:space="preserve"> </w:t>
      </w:r>
      <w:r w:rsidRPr="00C836AC">
        <w:rPr>
          <w:rFonts w:ascii="Calibri" w:eastAsia="Times New Roman" w:hAnsi="Calibri" w:cs="Calibri"/>
          <w:color w:val="000000"/>
          <w:szCs w:val="24"/>
          <w:lang w:eastAsia="ar-SA"/>
        </w:rPr>
        <w:t>μπορεί</w:t>
      </w:r>
      <w:r w:rsidRPr="00C836AC">
        <w:rPr>
          <w:rFonts w:ascii="Calibri" w:eastAsia="Times New Roman" w:hAnsi="Calibri" w:cs="Calibri"/>
          <w:color w:val="000000"/>
          <w:spacing w:val="91"/>
          <w:szCs w:val="24"/>
          <w:lang w:eastAsia="ar-SA"/>
        </w:rPr>
        <w:t xml:space="preserve"> </w:t>
      </w:r>
      <w:r w:rsidRPr="00C836AC">
        <w:rPr>
          <w:rFonts w:ascii="Calibri" w:eastAsia="Times New Roman" w:hAnsi="Calibri" w:cs="Calibri"/>
          <w:color w:val="000000"/>
          <w:szCs w:val="24"/>
          <w:lang w:eastAsia="ar-SA"/>
        </w:rPr>
        <w:t>να</w:t>
      </w:r>
      <w:r w:rsidRPr="00C836AC">
        <w:rPr>
          <w:rFonts w:ascii="Calibri" w:eastAsia="Times New Roman" w:hAnsi="Calibri" w:cs="Calibri"/>
          <w:color w:val="000000"/>
          <w:spacing w:val="92"/>
          <w:szCs w:val="24"/>
          <w:lang w:eastAsia="ar-SA"/>
        </w:rPr>
        <w:t xml:space="preserve"> </w:t>
      </w:r>
      <w:r w:rsidRPr="00C836AC">
        <w:rPr>
          <w:rFonts w:ascii="Calibri" w:eastAsia="Times New Roman" w:hAnsi="Calibri" w:cs="Calibri"/>
          <w:color w:val="000000"/>
          <w:szCs w:val="24"/>
          <w:lang w:eastAsia="ar-SA"/>
        </w:rPr>
        <w:t>χρησιμοποιηθεί</w:t>
      </w:r>
      <w:r w:rsidRPr="00C836AC">
        <w:rPr>
          <w:rFonts w:ascii="Calibri" w:eastAsia="Times New Roman" w:hAnsi="Calibri" w:cs="Calibri"/>
          <w:color w:val="000000"/>
          <w:spacing w:val="92"/>
          <w:szCs w:val="24"/>
          <w:lang w:eastAsia="ar-SA"/>
        </w:rPr>
        <w:t xml:space="preserve"> </w:t>
      </w:r>
      <w:r w:rsidRPr="00C836AC">
        <w:rPr>
          <w:rFonts w:ascii="Calibri" w:eastAsia="Times New Roman" w:hAnsi="Calibri" w:cs="Calibri"/>
          <w:color w:val="000000"/>
          <w:szCs w:val="24"/>
          <w:lang w:eastAsia="ar-SA"/>
        </w:rPr>
        <w:t>ασφαλώς,</w:t>
      </w:r>
      <w:r w:rsidRPr="00C836AC">
        <w:rPr>
          <w:rFonts w:ascii="Calibri" w:eastAsia="Times New Roman" w:hAnsi="Calibri" w:cs="Calibri"/>
          <w:color w:val="000000"/>
          <w:spacing w:val="92"/>
          <w:szCs w:val="24"/>
          <w:lang w:eastAsia="ar-SA"/>
        </w:rPr>
        <w:t xml:space="preserve"> </w:t>
      </w:r>
      <w:r w:rsidRPr="00C836AC">
        <w:rPr>
          <w:rFonts w:ascii="Calibri" w:eastAsia="Times New Roman" w:hAnsi="Calibri" w:cs="Calibri"/>
          <w:color w:val="000000"/>
          <w:szCs w:val="24"/>
          <w:lang w:eastAsia="ar-SA"/>
        </w:rPr>
        <w:t>χωρίς υποβιβασμό</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pacing w:val="1"/>
          <w:szCs w:val="24"/>
          <w:lang w:eastAsia="ar-SA"/>
        </w:rPr>
        <w:t>της</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επίδοσης.</w:t>
      </w:r>
    </w:p>
    <w:p w:rsidR="00C836AC" w:rsidRPr="00C836AC" w:rsidRDefault="00C836AC" w:rsidP="00C836AC">
      <w:pPr>
        <w:suppressAutoHyphens/>
        <w:spacing w:before="119" w:after="0" w:line="270"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zCs w:val="24"/>
          <w:lang w:eastAsia="ar-SA"/>
        </w:rPr>
        <w:t>3.2.6</w:t>
      </w:r>
      <w:r w:rsidRPr="00C836AC">
        <w:rPr>
          <w:rFonts w:ascii="Calibri" w:eastAsia="Times New Roman" w:hAnsi="Calibri" w:cs="Calibri"/>
          <w:color w:val="000000"/>
          <w:szCs w:val="24"/>
          <w:lang w:eastAsia="ar-SA"/>
        </w:rPr>
        <w:t>.Κατά</w:t>
      </w:r>
      <w:r w:rsidRPr="00C836AC">
        <w:rPr>
          <w:rFonts w:ascii="Calibri" w:eastAsia="Times New Roman" w:hAnsi="Calibri" w:cs="Calibri"/>
          <w:color w:val="000000"/>
          <w:spacing w:val="65"/>
          <w:szCs w:val="24"/>
          <w:lang w:eastAsia="ar-SA"/>
        </w:rPr>
        <w:t xml:space="preserve"> </w:t>
      </w:r>
      <w:r w:rsidRPr="00C836AC">
        <w:rPr>
          <w:rFonts w:ascii="Calibri" w:eastAsia="Times New Roman" w:hAnsi="Calibri" w:cs="Calibri"/>
          <w:color w:val="000000"/>
          <w:szCs w:val="24"/>
          <w:lang w:eastAsia="ar-SA"/>
        </w:rPr>
        <w:t>περίπτωση,</w:t>
      </w:r>
      <w:r w:rsidRPr="00C836AC">
        <w:rPr>
          <w:rFonts w:ascii="Calibri" w:eastAsia="Times New Roman" w:hAnsi="Calibri" w:cs="Calibri"/>
          <w:color w:val="000000"/>
          <w:spacing w:val="66"/>
          <w:szCs w:val="24"/>
          <w:lang w:eastAsia="ar-SA"/>
        </w:rPr>
        <w:t xml:space="preserve"> </w:t>
      </w:r>
      <w:r w:rsidRPr="00C836AC">
        <w:rPr>
          <w:rFonts w:ascii="Calibri" w:eastAsia="Times New Roman" w:hAnsi="Calibri" w:cs="Calibri"/>
          <w:color w:val="000000"/>
          <w:szCs w:val="24"/>
          <w:lang w:eastAsia="ar-SA"/>
        </w:rPr>
        <w:t>ένδειξη,</w:t>
      </w:r>
      <w:r w:rsidRPr="00C836AC">
        <w:rPr>
          <w:rFonts w:ascii="Calibri" w:eastAsia="Times New Roman" w:hAnsi="Calibri" w:cs="Calibri"/>
          <w:color w:val="000000"/>
          <w:spacing w:val="66"/>
          <w:szCs w:val="24"/>
          <w:lang w:eastAsia="ar-SA"/>
        </w:rPr>
        <w:t xml:space="preserve"> </w:t>
      </w:r>
      <w:r w:rsidRPr="00C836AC">
        <w:rPr>
          <w:rFonts w:ascii="Calibri" w:eastAsia="Times New Roman" w:hAnsi="Calibri" w:cs="Calibri"/>
          <w:color w:val="000000"/>
          <w:spacing w:val="1"/>
          <w:szCs w:val="24"/>
          <w:lang w:eastAsia="ar-SA"/>
        </w:rPr>
        <w:t>με</w:t>
      </w:r>
      <w:r w:rsidRPr="00C836AC">
        <w:rPr>
          <w:rFonts w:ascii="Calibri" w:eastAsia="Times New Roman" w:hAnsi="Calibri" w:cs="Calibri"/>
          <w:color w:val="000000"/>
          <w:spacing w:val="65"/>
          <w:szCs w:val="24"/>
          <w:lang w:eastAsia="ar-SA"/>
        </w:rPr>
        <w:t xml:space="preserve"> </w:t>
      </w:r>
      <w:r w:rsidRPr="00C836AC">
        <w:rPr>
          <w:rFonts w:ascii="Calibri" w:eastAsia="Times New Roman" w:hAnsi="Calibri" w:cs="Calibri"/>
          <w:color w:val="000000"/>
          <w:szCs w:val="24"/>
          <w:lang w:eastAsia="ar-SA"/>
        </w:rPr>
        <w:t>την</w:t>
      </w:r>
      <w:r w:rsidRPr="00C836AC">
        <w:rPr>
          <w:rFonts w:ascii="Calibri" w:eastAsia="Times New Roman" w:hAnsi="Calibri" w:cs="Calibri"/>
          <w:color w:val="000000"/>
          <w:spacing w:val="65"/>
          <w:szCs w:val="24"/>
          <w:lang w:eastAsia="ar-SA"/>
        </w:rPr>
        <w:t xml:space="preserve"> </w:t>
      </w:r>
      <w:r w:rsidRPr="00C836AC">
        <w:rPr>
          <w:rFonts w:ascii="Calibri" w:eastAsia="Times New Roman" w:hAnsi="Calibri" w:cs="Calibri"/>
          <w:color w:val="000000"/>
          <w:szCs w:val="24"/>
          <w:lang w:eastAsia="ar-SA"/>
        </w:rPr>
        <w:t>οποία</w:t>
      </w:r>
      <w:r w:rsidRPr="00C836AC">
        <w:rPr>
          <w:rFonts w:ascii="Calibri" w:eastAsia="Times New Roman" w:hAnsi="Calibri" w:cs="Calibri"/>
          <w:color w:val="000000"/>
          <w:spacing w:val="64"/>
          <w:szCs w:val="24"/>
          <w:lang w:eastAsia="ar-SA"/>
        </w:rPr>
        <w:t xml:space="preserve"> </w:t>
      </w:r>
      <w:r w:rsidRPr="00C836AC">
        <w:rPr>
          <w:rFonts w:ascii="Calibri" w:eastAsia="Times New Roman" w:hAnsi="Calibri" w:cs="Calibri"/>
          <w:color w:val="000000"/>
          <w:szCs w:val="24"/>
          <w:lang w:eastAsia="ar-SA"/>
        </w:rPr>
        <w:t>θα</w:t>
      </w:r>
      <w:r w:rsidRPr="00C836AC">
        <w:rPr>
          <w:rFonts w:ascii="Calibri" w:eastAsia="Times New Roman" w:hAnsi="Calibri" w:cs="Calibri"/>
          <w:color w:val="000000"/>
          <w:spacing w:val="63"/>
          <w:szCs w:val="24"/>
          <w:lang w:eastAsia="ar-SA"/>
        </w:rPr>
        <w:t xml:space="preserve"> </w:t>
      </w:r>
      <w:r w:rsidRPr="00C836AC">
        <w:rPr>
          <w:rFonts w:ascii="Calibri" w:eastAsia="Times New Roman" w:hAnsi="Calibri" w:cs="Calibri"/>
          <w:color w:val="000000"/>
          <w:szCs w:val="24"/>
          <w:lang w:eastAsia="ar-SA"/>
        </w:rPr>
        <w:t>επισημαίνεται</w:t>
      </w:r>
      <w:r w:rsidRPr="00C836AC">
        <w:rPr>
          <w:rFonts w:ascii="Calibri" w:eastAsia="Times New Roman" w:hAnsi="Calibri" w:cs="Calibri"/>
          <w:color w:val="000000"/>
          <w:spacing w:val="62"/>
          <w:szCs w:val="24"/>
          <w:lang w:eastAsia="ar-SA"/>
        </w:rPr>
        <w:t xml:space="preserve"> </w:t>
      </w:r>
      <w:r w:rsidRPr="00C836AC">
        <w:rPr>
          <w:rFonts w:ascii="Calibri" w:eastAsia="Times New Roman" w:hAnsi="Calibri" w:cs="Calibri"/>
          <w:color w:val="000000"/>
          <w:spacing w:val="1"/>
          <w:szCs w:val="24"/>
          <w:lang w:eastAsia="ar-SA"/>
        </w:rPr>
        <w:t>ότι</w:t>
      </w:r>
      <w:r w:rsidRPr="00C836AC">
        <w:rPr>
          <w:rFonts w:ascii="Calibri" w:eastAsia="Times New Roman" w:hAnsi="Calibri" w:cs="Calibri"/>
          <w:color w:val="000000"/>
          <w:spacing w:val="64"/>
          <w:szCs w:val="24"/>
          <w:lang w:eastAsia="ar-SA"/>
        </w:rPr>
        <w:t xml:space="preserve"> </w:t>
      </w:r>
      <w:r w:rsidRPr="00C836AC">
        <w:rPr>
          <w:rFonts w:ascii="Calibri" w:eastAsia="Times New Roman" w:hAnsi="Calibri" w:cs="Calibri"/>
          <w:color w:val="000000"/>
          <w:szCs w:val="24"/>
          <w:lang w:eastAsia="ar-SA"/>
        </w:rPr>
        <w:t>πρόκειται</w:t>
      </w:r>
      <w:r w:rsidRPr="00C836AC">
        <w:rPr>
          <w:rFonts w:ascii="Calibri" w:eastAsia="Times New Roman" w:hAnsi="Calibri" w:cs="Calibri"/>
          <w:color w:val="000000"/>
          <w:spacing w:val="71"/>
          <w:szCs w:val="24"/>
          <w:lang w:eastAsia="ar-SA"/>
        </w:rPr>
        <w:t xml:space="preserve"> </w:t>
      </w:r>
      <w:r w:rsidRPr="00C836AC">
        <w:rPr>
          <w:rFonts w:ascii="Calibri" w:eastAsia="Times New Roman" w:hAnsi="Calibri" w:cs="Calibri"/>
          <w:color w:val="000000"/>
          <w:szCs w:val="24"/>
          <w:lang w:eastAsia="ar-SA"/>
        </w:rPr>
        <w:t>για</w:t>
      </w:r>
      <w:r w:rsidRPr="00C836AC">
        <w:rPr>
          <w:rFonts w:ascii="Calibri" w:eastAsia="Times New Roman" w:hAnsi="Calibri" w:cs="Calibri"/>
          <w:color w:val="000000"/>
          <w:spacing w:val="65"/>
          <w:szCs w:val="24"/>
          <w:lang w:eastAsia="ar-SA"/>
        </w:rPr>
        <w:t xml:space="preserve"> </w:t>
      </w:r>
      <w:r w:rsidRPr="00C836AC">
        <w:rPr>
          <w:rFonts w:ascii="Calibri" w:eastAsia="Times New Roman" w:hAnsi="Calibri" w:cs="Calibri"/>
          <w:color w:val="000000"/>
          <w:szCs w:val="24"/>
          <w:lang w:eastAsia="ar-SA"/>
        </w:rPr>
        <w:t>"προϊόν</w:t>
      </w:r>
      <w:r w:rsidRPr="00C836AC">
        <w:rPr>
          <w:rFonts w:ascii="Calibri" w:eastAsia="Times New Roman" w:hAnsi="Calibri" w:cs="Calibri"/>
          <w:color w:val="000000"/>
          <w:spacing w:val="65"/>
          <w:szCs w:val="24"/>
          <w:lang w:eastAsia="ar-SA"/>
        </w:rPr>
        <w:t xml:space="preserve"> </w:t>
      </w:r>
      <w:r w:rsidRPr="00C836AC">
        <w:rPr>
          <w:rFonts w:ascii="Calibri" w:eastAsia="Times New Roman" w:hAnsi="Calibri" w:cs="Calibri"/>
          <w:color w:val="000000"/>
          <w:szCs w:val="24"/>
          <w:lang w:eastAsia="ar-SA"/>
        </w:rPr>
        <w:t xml:space="preserve">που χρησιμοποιείται </w:t>
      </w:r>
      <w:r w:rsidRPr="00C836AC">
        <w:rPr>
          <w:rFonts w:ascii="Calibri" w:eastAsia="Times New Roman" w:hAnsi="Calibri" w:cs="Calibri"/>
          <w:color w:val="000000"/>
          <w:szCs w:val="24"/>
          <w:lang w:val="en-GB" w:eastAsia="ar-SA"/>
        </w:rPr>
        <w:t>in</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val="en-GB" w:eastAsia="ar-SA"/>
        </w:rPr>
        <w:t>vitro</w:t>
      </w:r>
      <w:r w:rsidRPr="00C836AC">
        <w:rPr>
          <w:rFonts w:ascii="Calibri" w:eastAsia="Times New Roman" w:hAnsi="Calibri" w:cs="Calibri"/>
          <w:color w:val="000000"/>
          <w:szCs w:val="24"/>
          <w:lang w:eastAsia="ar-SA"/>
        </w:rPr>
        <w:t>"</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ή</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"μόνο</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για</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την αξιολόγηση</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επιδόσεων".</w:t>
      </w:r>
    </w:p>
    <w:p w:rsidR="00C836AC" w:rsidRPr="00C836AC" w:rsidRDefault="00C836AC" w:rsidP="00C836AC">
      <w:pPr>
        <w:suppressAutoHyphens/>
        <w:spacing w:after="0" w:line="280"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zCs w:val="24"/>
          <w:lang w:eastAsia="ar-SA"/>
        </w:rPr>
        <w:t>3.2.7.</w:t>
      </w:r>
      <w:r w:rsidRPr="00C836AC">
        <w:rPr>
          <w:rFonts w:ascii="Calibri" w:eastAsia="Times New Roman" w:hAnsi="Calibri" w:cs="Calibri"/>
          <w:color w:val="000000"/>
          <w:spacing w:val="-1"/>
          <w:szCs w:val="24"/>
          <w:lang w:eastAsia="ar-SA"/>
        </w:rPr>
        <w:t>Τις</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ειδικές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συνθήκες</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αποθήκευσης</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ή</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και χειρισμού.</w:t>
      </w:r>
    </w:p>
    <w:p w:rsidR="00C836AC" w:rsidRPr="00C836AC" w:rsidRDefault="00C836AC" w:rsidP="00C836AC">
      <w:pPr>
        <w:suppressAutoHyphens/>
        <w:spacing w:before="109" w:after="0" w:line="280"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zCs w:val="24"/>
          <w:lang w:eastAsia="ar-SA"/>
        </w:rPr>
        <w:t>3.2.8.</w:t>
      </w:r>
      <w:r w:rsidRPr="00C836AC">
        <w:rPr>
          <w:rFonts w:ascii="Calibri" w:eastAsia="Times New Roman" w:hAnsi="Calibri" w:cs="Calibri"/>
          <w:color w:val="000000"/>
          <w:spacing w:val="-1"/>
          <w:szCs w:val="24"/>
          <w:lang w:eastAsia="ar-SA"/>
        </w:rPr>
        <w:t>Τις</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ενδεδειγμένες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προειδοποιήσεις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 xml:space="preserve">ή </w:t>
      </w:r>
      <w:r w:rsidRPr="00C836AC">
        <w:rPr>
          <w:rFonts w:ascii="Calibri" w:eastAsia="Times New Roman" w:hAnsi="Calibri" w:cs="Calibri"/>
          <w:color w:val="000000"/>
          <w:spacing w:val="1"/>
          <w:szCs w:val="24"/>
          <w:lang w:eastAsia="ar-SA"/>
        </w:rPr>
        <w:t>και</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προφυλάξεις.</w:t>
      </w:r>
    </w:p>
    <w:p w:rsidR="00C836AC" w:rsidRPr="00C836AC" w:rsidRDefault="00C836AC" w:rsidP="00C836AC">
      <w:pPr>
        <w:suppressAutoHyphens/>
        <w:spacing w:before="117" w:after="0" w:line="270"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zCs w:val="24"/>
          <w:lang w:eastAsia="ar-SA"/>
        </w:rPr>
        <w:t>3.2.9.</w:t>
      </w:r>
      <w:r w:rsidRPr="00C836AC">
        <w:rPr>
          <w:rFonts w:ascii="Calibri" w:eastAsia="Times New Roman" w:hAnsi="Calibri" w:cs="Calibri"/>
          <w:color w:val="000000"/>
          <w:szCs w:val="24"/>
          <w:lang w:eastAsia="ar-SA"/>
        </w:rPr>
        <w:t>Σε</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κάθε</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συσκευασία</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θα πρέπει να</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περιλαμβάνονται</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pacing w:val="1"/>
          <w:szCs w:val="24"/>
          <w:lang w:eastAsia="ar-SA"/>
        </w:rPr>
        <w:t>ΟΔΗΓΙΕΣ</w:t>
      </w:r>
      <w:r w:rsidRPr="00C836AC">
        <w:rPr>
          <w:rFonts w:ascii="Calibri" w:eastAsia="Times New Roman" w:hAnsi="Calibri" w:cs="Calibri"/>
          <w:color w:val="000000"/>
          <w:szCs w:val="24"/>
          <w:lang w:eastAsia="ar-SA"/>
        </w:rPr>
        <w:t xml:space="preserve"> ΧΡΗΣΕΩΣ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στα</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Ελληνικά εκτός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εάν</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η Υπουργ. Απόφαση εναρμόνισης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της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Οδηγ. 98/79/ΕΚ</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pacing w:val="1"/>
          <w:szCs w:val="24"/>
          <w:lang w:eastAsia="ar-SA"/>
        </w:rPr>
        <w:t>ορίζει</w:t>
      </w:r>
      <w:r w:rsidRPr="00C836AC">
        <w:rPr>
          <w:rFonts w:ascii="Calibri" w:eastAsia="Times New Roman" w:hAnsi="Calibri" w:cs="Calibri"/>
          <w:color w:val="000000"/>
          <w:szCs w:val="24"/>
          <w:lang w:eastAsia="ar-SA"/>
        </w:rPr>
        <w:t xml:space="preserve"> διαφορετικά</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ως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εξής:</w:t>
      </w:r>
    </w:p>
    <w:p w:rsidR="00C836AC" w:rsidRPr="00C836AC" w:rsidRDefault="00C836AC" w:rsidP="00C836AC">
      <w:pPr>
        <w:suppressAutoHyphens/>
        <w:spacing w:before="110" w:after="0" w:line="280"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zCs w:val="24"/>
          <w:lang w:eastAsia="ar-SA"/>
        </w:rPr>
        <w:t>α.</w:t>
      </w:r>
      <w:r w:rsidRPr="00C836AC">
        <w:rPr>
          <w:rFonts w:ascii="Calibri" w:eastAsia="Times New Roman" w:hAnsi="Calibri" w:cs="Calibri"/>
          <w:b/>
          <w:color w:val="000000"/>
          <w:spacing w:val="2"/>
          <w:szCs w:val="24"/>
          <w:lang w:eastAsia="ar-SA"/>
        </w:rPr>
        <w:t xml:space="preserve"> </w:t>
      </w:r>
      <w:r w:rsidRPr="00C836AC">
        <w:rPr>
          <w:rFonts w:ascii="Calibri" w:eastAsia="Times New Roman" w:hAnsi="Calibri" w:cs="Calibri"/>
          <w:color w:val="000000"/>
          <w:szCs w:val="24"/>
          <w:lang w:eastAsia="ar-SA"/>
        </w:rPr>
        <w:t xml:space="preserve">Τα στοιχεία </w:t>
      </w:r>
      <w:r w:rsidRPr="00C836AC">
        <w:rPr>
          <w:rFonts w:ascii="Calibri" w:eastAsia="Times New Roman" w:hAnsi="Calibri" w:cs="Calibri"/>
          <w:color w:val="000000"/>
          <w:spacing w:val="1"/>
          <w:szCs w:val="24"/>
          <w:lang w:eastAsia="ar-SA"/>
        </w:rPr>
        <w:t>της</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ετικέτας,</w:t>
      </w:r>
      <w:r w:rsidRPr="00C836AC">
        <w:rPr>
          <w:rFonts w:ascii="Calibri" w:eastAsia="Times New Roman" w:hAnsi="Calibri" w:cs="Calibri"/>
          <w:color w:val="000000"/>
          <w:spacing w:val="1"/>
          <w:szCs w:val="24"/>
          <w:lang w:eastAsia="ar-SA"/>
        </w:rPr>
        <w:t xml:space="preserve"> πλην</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pacing w:val="1"/>
          <w:szCs w:val="24"/>
          <w:lang w:eastAsia="ar-SA"/>
        </w:rPr>
        <w:t>των</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3.2.4</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pacing w:val="1"/>
          <w:szCs w:val="24"/>
          <w:lang w:eastAsia="ar-SA"/>
        </w:rPr>
        <w:t>και</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pacing w:val="1"/>
          <w:szCs w:val="24"/>
          <w:lang w:eastAsia="ar-SA"/>
        </w:rPr>
        <w:t>3.2.5.</w:t>
      </w:r>
    </w:p>
    <w:p w:rsidR="00C836AC" w:rsidRPr="00C836AC" w:rsidRDefault="00C836AC" w:rsidP="00C836AC">
      <w:pPr>
        <w:suppressAutoHyphens/>
        <w:spacing w:before="119" w:after="0" w:line="270"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zCs w:val="24"/>
          <w:lang w:eastAsia="ar-SA"/>
        </w:rPr>
        <w:t>β.</w:t>
      </w:r>
      <w:r w:rsidRPr="00C836AC">
        <w:rPr>
          <w:rFonts w:ascii="Calibri" w:eastAsia="Times New Roman" w:hAnsi="Calibri" w:cs="Calibri"/>
          <w:b/>
          <w:color w:val="000000"/>
          <w:spacing w:val="93"/>
          <w:szCs w:val="24"/>
          <w:lang w:eastAsia="ar-SA"/>
        </w:rPr>
        <w:t xml:space="preserve"> </w:t>
      </w:r>
      <w:r w:rsidRPr="00C836AC">
        <w:rPr>
          <w:rFonts w:ascii="Calibri" w:eastAsia="Times New Roman" w:hAnsi="Calibri" w:cs="Calibri"/>
          <w:color w:val="000000"/>
          <w:szCs w:val="24"/>
          <w:lang w:eastAsia="ar-SA"/>
        </w:rPr>
        <w:t>Την</w:t>
      </w:r>
      <w:r w:rsidRPr="00C836AC">
        <w:rPr>
          <w:rFonts w:ascii="Calibri" w:eastAsia="Times New Roman" w:hAnsi="Calibri" w:cs="Calibri"/>
          <w:color w:val="000000"/>
          <w:spacing w:val="90"/>
          <w:szCs w:val="24"/>
          <w:lang w:eastAsia="ar-SA"/>
        </w:rPr>
        <w:t xml:space="preserve"> </w:t>
      </w:r>
      <w:r w:rsidRPr="00C836AC">
        <w:rPr>
          <w:rFonts w:ascii="Calibri" w:eastAsia="Times New Roman" w:hAnsi="Calibri" w:cs="Calibri"/>
          <w:color w:val="000000"/>
          <w:szCs w:val="24"/>
          <w:lang w:eastAsia="ar-SA"/>
        </w:rPr>
        <w:t>ποιοτική</w:t>
      </w:r>
      <w:r w:rsidRPr="00C836AC">
        <w:rPr>
          <w:rFonts w:ascii="Calibri" w:eastAsia="Times New Roman" w:hAnsi="Calibri" w:cs="Calibri"/>
          <w:color w:val="000000"/>
          <w:spacing w:val="91"/>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91"/>
          <w:szCs w:val="24"/>
          <w:lang w:eastAsia="ar-SA"/>
        </w:rPr>
        <w:t xml:space="preserve"> </w:t>
      </w:r>
      <w:r w:rsidRPr="00C836AC">
        <w:rPr>
          <w:rFonts w:ascii="Calibri" w:eastAsia="Times New Roman" w:hAnsi="Calibri" w:cs="Calibri"/>
          <w:color w:val="000000"/>
          <w:szCs w:val="24"/>
          <w:lang w:eastAsia="ar-SA"/>
        </w:rPr>
        <w:t>ποσοτική</w:t>
      </w:r>
      <w:r w:rsidRPr="00C836AC">
        <w:rPr>
          <w:rFonts w:ascii="Calibri" w:eastAsia="Times New Roman" w:hAnsi="Calibri" w:cs="Calibri"/>
          <w:color w:val="000000"/>
          <w:spacing w:val="91"/>
          <w:szCs w:val="24"/>
          <w:lang w:eastAsia="ar-SA"/>
        </w:rPr>
        <w:t xml:space="preserve"> </w:t>
      </w:r>
      <w:r w:rsidRPr="00C836AC">
        <w:rPr>
          <w:rFonts w:ascii="Calibri" w:eastAsia="Times New Roman" w:hAnsi="Calibri" w:cs="Calibri"/>
          <w:color w:val="000000"/>
          <w:szCs w:val="24"/>
          <w:lang w:eastAsia="ar-SA"/>
        </w:rPr>
        <w:t>σύνθεση</w:t>
      </w:r>
      <w:r w:rsidRPr="00C836AC">
        <w:rPr>
          <w:rFonts w:ascii="Calibri" w:eastAsia="Times New Roman" w:hAnsi="Calibri" w:cs="Calibri"/>
          <w:color w:val="000000"/>
          <w:spacing w:val="91"/>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92"/>
          <w:szCs w:val="24"/>
          <w:lang w:eastAsia="ar-SA"/>
        </w:rPr>
        <w:t xml:space="preserve"> </w:t>
      </w:r>
      <w:r w:rsidRPr="00C836AC">
        <w:rPr>
          <w:rFonts w:ascii="Calibri" w:eastAsia="Times New Roman" w:hAnsi="Calibri" w:cs="Calibri"/>
          <w:color w:val="000000"/>
          <w:szCs w:val="24"/>
          <w:lang w:eastAsia="ar-SA"/>
        </w:rPr>
        <w:t>αντιδρώντας</w:t>
      </w:r>
      <w:r w:rsidRPr="00C836AC">
        <w:rPr>
          <w:rFonts w:ascii="Calibri" w:eastAsia="Times New Roman" w:hAnsi="Calibri" w:cs="Calibri"/>
          <w:color w:val="000000"/>
          <w:spacing w:val="93"/>
          <w:szCs w:val="24"/>
          <w:lang w:eastAsia="ar-SA"/>
        </w:rPr>
        <w:t xml:space="preserve"> </w:t>
      </w:r>
      <w:r w:rsidRPr="00C836AC">
        <w:rPr>
          <w:rFonts w:ascii="Calibri" w:eastAsia="Times New Roman" w:hAnsi="Calibri" w:cs="Calibri"/>
          <w:color w:val="000000"/>
          <w:szCs w:val="24"/>
          <w:lang w:eastAsia="ar-SA"/>
        </w:rPr>
        <w:t>προϊόντος</w:t>
      </w:r>
      <w:r w:rsidRPr="00C836AC">
        <w:rPr>
          <w:rFonts w:ascii="Calibri" w:eastAsia="Times New Roman" w:hAnsi="Calibri" w:cs="Calibri"/>
          <w:color w:val="000000"/>
          <w:spacing w:val="93"/>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88"/>
          <w:szCs w:val="24"/>
          <w:lang w:eastAsia="ar-SA"/>
        </w:rPr>
        <w:t xml:space="preserve"> </w:t>
      </w:r>
      <w:r w:rsidRPr="00C836AC">
        <w:rPr>
          <w:rFonts w:ascii="Calibri" w:eastAsia="Times New Roman" w:hAnsi="Calibri" w:cs="Calibri"/>
          <w:color w:val="000000"/>
          <w:szCs w:val="24"/>
          <w:lang w:eastAsia="ar-SA"/>
        </w:rPr>
        <w:t>την</w:t>
      </w:r>
      <w:r w:rsidRPr="00C836AC">
        <w:rPr>
          <w:rFonts w:ascii="Calibri" w:eastAsia="Times New Roman" w:hAnsi="Calibri" w:cs="Calibri"/>
          <w:color w:val="000000"/>
          <w:spacing w:val="91"/>
          <w:szCs w:val="24"/>
          <w:lang w:eastAsia="ar-SA"/>
        </w:rPr>
        <w:t xml:space="preserve"> </w:t>
      </w:r>
      <w:r w:rsidRPr="00C836AC">
        <w:rPr>
          <w:rFonts w:ascii="Calibri" w:eastAsia="Times New Roman" w:hAnsi="Calibri" w:cs="Calibri"/>
          <w:color w:val="000000"/>
          <w:szCs w:val="24"/>
          <w:lang w:eastAsia="ar-SA"/>
        </w:rPr>
        <w:t>ποσότητα</w:t>
      </w:r>
      <w:r w:rsidRPr="00C836AC">
        <w:rPr>
          <w:rFonts w:ascii="Calibri" w:eastAsia="Times New Roman" w:hAnsi="Calibri" w:cs="Calibri"/>
          <w:color w:val="000000"/>
          <w:spacing w:val="91"/>
          <w:szCs w:val="24"/>
          <w:lang w:eastAsia="ar-SA"/>
        </w:rPr>
        <w:t xml:space="preserve"> </w:t>
      </w:r>
      <w:r w:rsidRPr="00C836AC">
        <w:rPr>
          <w:rFonts w:ascii="Calibri" w:eastAsia="Times New Roman" w:hAnsi="Calibri" w:cs="Calibri"/>
          <w:color w:val="000000"/>
          <w:szCs w:val="24"/>
          <w:lang w:eastAsia="ar-SA"/>
        </w:rPr>
        <w:t>ή</w:t>
      </w:r>
      <w:r w:rsidRPr="00C836AC">
        <w:rPr>
          <w:rFonts w:ascii="Calibri" w:eastAsia="Times New Roman" w:hAnsi="Calibri" w:cs="Calibri"/>
          <w:color w:val="000000"/>
          <w:spacing w:val="91"/>
          <w:szCs w:val="24"/>
          <w:lang w:eastAsia="ar-SA"/>
        </w:rPr>
        <w:t xml:space="preserve"> </w:t>
      </w:r>
      <w:r w:rsidRPr="00C836AC">
        <w:rPr>
          <w:rFonts w:ascii="Calibri" w:eastAsia="Times New Roman" w:hAnsi="Calibri" w:cs="Calibri"/>
          <w:color w:val="000000"/>
          <w:spacing w:val="-1"/>
          <w:szCs w:val="24"/>
          <w:lang w:eastAsia="ar-SA"/>
        </w:rPr>
        <w:t xml:space="preserve">τη </w:t>
      </w:r>
      <w:r w:rsidRPr="00C836AC">
        <w:rPr>
          <w:rFonts w:ascii="Calibri" w:eastAsia="Times New Roman" w:hAnsi="Calibri" w:cs="Calibri"/>
          <w:color w:val="000000"/>
          <w:szCs w:val="24"/>
          <w:lang w:eastAsia="ar-SA"/>
        </w:rPr>
        <w:t>συγκέντρωσή</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ή</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pacing w:val="1"/>
          <w:szCs w:val="24"/>
          <w:lang w:eastAsia="ar-SA"/>
        </w:rPr>
        <w:t>των</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δραστικών</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συστατικών</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ή</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pacing w:val="1"/>
          <w:szCs w:val="24"/>
          <w:lang w:eastAsia="ar-SA"/>
        </w:rPr>
        <w:t>των</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αντιδραστηρίων ή</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συνόλου</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pacing w:val="3"/>
          <w:szCs w:val="24"/>
          <w:lang w:eastAsia="ar-SA"/>
        </w:rPr>
        <w:t>(</w:t>
      </w:r>
      <w:r w:rsidRPr="00C836AC">
        <w:rPr>
          <w:rFonts w:ascii="Calibri" w:eastAsia="Times New Roman" w:hAnsi="Calibri" w:cs="Calibri"/>
          <w:color w:val="000000"/>
          <w:szCs w:val="24"/>
          <w:lang w:val="en-GB" w:eastAsia="ar-SA"/>
        </w:rPr>
        <w:t>kit</w:t>
      </w:r>
      <w:r w:rsidRPr="00C836AC">
        <w:rPr>
          <w:rFonts w:ascii="Calibri" w:eastAsia="Times New Roman" w:hAnsi="Calibri" w:cs="Calibri"/>
          <w:color w:val="000000"/>
          <w:szCs w:val="24"/>
          <w:lang w:eastAsia="ar-SA"/>
        </w:rPr>
        <w:t>).</w:t>
      </w:r>
    </w:p>
    <w:p w:rsidR="00C836AC" w:rsidRPr="00C836AC" w:rsidRDefault="00C836AC" w:rsidP="00C836AC">
      <w:pPr>
        <w:suppressAutoHyphens/>
        <w:spacing w:before="109" w:after="0" w:line="280"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zCs w:val="24"/>
          <w:lang w:eastAsia="ar-SA"/>
        </w:rPr>
        <w:t>γ.</w:t>
      </w:r>
      <w:r w:rsidRPr="00C836AC">
        <w:rPr>
          <w:rFonts w:ascii="Calibri" w:eastAsia="Times New Roman" w:hAnsi="Calibri" w:cs="Calibri"/>
          <w:b/>
          <w:color w:val="000000"/>
          <w:spacing w:val="2"/>
          <w:szCs w:val="24"/>
          <w:lang w:eastAsia="ar-SA"/>
        </w:rPr>
        <w:t xml:space="preserve"> </w:t>
      </w:r>
      <w:r w:rsidRPr="00C836AC">
        <w:rPr>
          <w:rFonts w:ascii="Calibri" w:eastAsia="Times New Roman" w:hAnsi="Calibri" w:cs="Calibri"/>
          <w:color w:val="000000"/>
          <w:szCs w:val="24"/>
          <w:lang w:eastAsia="ar-SA"/>
        </w:rPr>
        <w:t>Δήλωση</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pacing w:val="1"/>
          <w:szCs w:val="24"/>
          <w:lang w:eastAsia="ar-SA"/>
        </w:rPr>
        <w:t>ότι</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pacing w:val="1"/>
          <w:szCs w:val="24"/>
          <w:lang w:eastAsia="ar-SA"/>
        </w:rPr>
        <w:t>το</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διαγνωστικό</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προϊόν περιέχει</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 xml:space="preserve">όλα </w:t>
      </w:r>
      <w:r w:rsidRPr="00C836AC">
        <w:rPr>
          <w:rFonts w:ascii="Calibri" w:eastAsia="Times New Roman" w:hAnsi="Calibri" w:cs="Calibri"/>
          <w:color w:val="000000"/>
          <w:spacing w:val="1"/>
          <w:szCs w:val="24"/>
          <w:lang w:eastAsia="ar-SA"/>
        </w:rPr>
        <w:t>τα</w:t>
      </w:r>
      <w:r w:rsidRPr="00C836AC">
        <w:rPr>
          <w:rFonts w:ascii="Calibri" w:eastAsia="Times New Roman" w:hAnsi="Calibri" w:cs="Calibri"/>
          <w:color w:val="000000"/>
          <w:spacing w:val="-5"/>
          <w:szCs w:val="24"/>
          <w:lang w:eastAsia="ar-SA"/>
        </w:rPr>
        <w:t xml:space="preserve"> </w:t>
      </w:r>
      <w:r w:rsidRPr="00C836AC">
        <w:rPr>
          <w:rFonts w:ascii="Calibri" w:eastAsia="Times New Roman" w:hAnsi="Calibri" w:cs="Calibri"/>
          <w:color w:val="000000"/>
          <w:szCs w:val="24"/>
          <w:lang w:eastAsia="ar-SA"/>
        </w:rPr>
        <w:t>συστατικά</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που</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απαιτούνται</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για</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pacing w:val="2"/>
          <w:szCs w:val="24"/>
          <w:lang w:eastAsia="ar-SA"/>
        </w:rPr>
        <w:t>τη</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μέτρηση.</w:t>
      </w:r>
    </w:p>
    <w:p w:rsidR="00C836AC" w:rsidRPr="00C836AC" w:rsidRDefault="00C836AC" w:rsidP="00C836AC">
      <w:pPr>
        <w:suppressAutoHyphens/>
        <w:spacing w:before="119" w:after="0" w:line="270"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zCs w:val="24"/>
          <w:lang w:eastAsia="ar-SA"/>
        </w:rPr>
        <w:t>δ.</w:t>
      </w:r>
      <w:r w:rsidRPr="00C836AC">
        <w:rPr>
          <w:rFonts w:ascii="Calibri" w:eastAsia="Times New Roman" w:hAnsi="Calibri" w:cs="Calibri"/>
          <w:b/>
          <w:color w:val="000000"/>
          <w:spacing w:val="57"/>
          <w:szCs w:val="24"/>
          <w:lang w:eastAsia="ar-SA"/>
        </w:rPr>
        <w:t xml:space="preserve"> </w:t>
      </w:r>
      <w:r w:rsidRPr="00C836AC">
        <w:rPr>
          <w:rFonts w:ascii="Calibri" w:eastAsia="Times New Roman" w:hAnsi="Calibri" w:cs="Calibri"/>
          <w:color w:val="000000"/>
          <w:spacing w:val="-1"/>
          <w:szCs w:val="24"/>
          <w:lang w:eastAsia="ar-SA"/>
        </w:rPr>
        <w:t>Τις</w:t>
      </w:r>
      <w:r w:rsidRPr="00C836AC">
        <w:rPr>
          <w:rFonts w:ascii="Calibri" w:eastAsia="Times New Roman" w:hAnsi="Calibri" w:cs="Calibri"/>
          <w:color w:val="000000"/>
          <w:spacing w:val="57"/>
          <w:szCs w:val="24"/>
          <w:lang w:eastAsia="ar-SA"/>
        </w:rPr>
        <w:t xml:space="preserve"> </w:t>
      </w:r>
      <w:r w:rsidRPr="00C836AC">
        <w:rPr>
          <w:rFonts w:ascii="Calibri" w:eastAsia="Times New Roman" w:hAnsi="Calibri" w:cs="Calibri"/>
          <w:color w:val="000000"/>
          <w:szCs w:val="24"/>
          <w:lang w:eastAsia="ar-SA"/>
        </w:rPr>
        <w:t>συνθήκες</w:t>
      </w:r>
      <w:r w:rsidRPr="00C836AC">
        <w:rPr>
          <w:rFonts w:ascii="Calibri" w:eastAsia="Times New Roman" w:hAnsi="Calibri" w:cs="Calibri"/>
          <w:color w:val="000000"/>
          <w:spacing w:val="54"/>
          <w:szCs w:val="24"/>
          <w:lang w:eastAsia="ar-SA"/>
        </w:rPr>
        <w:t xml:space="preserve"> </w:t>
      </w:r>
      <w:r w:rsidRPr="00C836AC">
        <w:rPr>
          <w:rFonts w:ascii="Calibri" w:eastAsia="Times New Roman" w:hAnsi="Calibri" w:cs="Calibri"/>
          <w:color w:val="000000"/>
          <w:szCs w:val="24"/>
          <w:lang w:eastAsia="ar-SA"/>
        </w:rPr>
        <w:t>αποθήκευσης</w:t>
      </w:r>
      <w:r w:rsidRPr="00C836AC">
        <w:rPr>
          <w:rFonts w:ascii="Calibri" w:eastAsia="Times New Roman" w:hAnsi="Calibri" w:cs="Calibri"/>
          <w:color w:val="000000"/>
          <w:spacing w:val="56"/>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52"/>
          <w:szCs w:val="24"/>
          <w:lang w:eastAsia="ar-SA"/>
        </w:rPr>
        <w:t xml:space="preserve"> </w:t>
      </w:r>
      <w:r w:rsidRPr="00C836AC">
        <w:rPr>
          <w:rFonts w:ascii="Calibri" w:eastAsia="Times New Roman" w:hAnsi="Calibri" w:cs="Calibri"/>
          <w:color w:val="000000"/>
          <w:spacing w:val="-1"/>
          <w:szCs w:val="24"/>
          <w:lang w:eastAsia="ar-SA"/>
        </w:rPr>
        <w:t>το</w:t>
      </w:r>
      <w:r w:rsidRPr="00C836AC">
        <w:rPr>
          <w:rFonts w:ascii="Calibri" w:eastAsia="Times New Roman" w:hAnsi="Calibri" w:cs="Calibri"/>
          <w:color w:val="000000"/>
          <w:spacing w:val="58"/>
          <w:szCs w:val="24"/>
          <w:lang w:eastAsia="ar-SA"/>
        </w:rPr>
        <w:t xml:space="preserve"> </w:t>
      </w:r>
      <w:r w:rsidRPr="00C836AC">
        <w:rPr>
          <w:rFonts w:ascii="Calibri" w:eastAsia="Times New Roman" w:hAnsi="Calibri" w:cs="Calibri"/>
          <w:color w:val="000000"/>
          <w:szCs w:val="24"/>
          <w:lang w:eastAsia="ar-SA"/>
        </w:rPr>
        <w:t>χρόνο</w:t>
      </w:r>
      <w:r w:rsidRPr="00C836AC">
        <w:rPr>
          <w:rFonts w:ascii="Calibri" w:eastAsia="Times New Roman" w:hAnsi="Calibri" w:cs="Calibri"/>
          <w:color w:val="000000"/>
          <w:spacing w:val="55"/>
          <w:szCs w:val="24"/>
          <w:lang w:eastAsia="ar-SA"/>
        </w:rPr>
        <w:t xml:space="preserve"> </w:t>
      </w:r>
      <w:r w:rsidRPr="00C836AC">
        <w:rPr>
          <w:rFonts w:ascii="Calibri" w:eastAsia="Times New Roman" w:hAnsi="Calibri" w:cs="Calibri"/>
          <w:color w:val="000000"/>
          <w:szCs w:val="24"/>
          <w:lang w:eastAsia="ar-SA"/>
        </w:rPr>
        <w:t>διατήρησης</w:t>
      </w:r>
      <w:r w:rsidRPr="00C836AC">
        <w:rPr>
          <w:rFonts w:ascii="Calibri" w:eastAsia="Times New Roman" w:hAnsi="Calibri" w:cs="Calibri"/>
          <w:color w:val="000000"/>
          <w:spacing w:val="57"/>
          <w:szCs w:val="24"/>
          <w:lang w:eastAsia="ar-SA"/>
        </w:rPr>
        <w:t xml:space="preserve"> </w:t>
      </w:r>
      <w:r w:rsidRPr="00C836AC">
        <w:rPr>
          <w:rFonts w:ascii="Calibri" w:eastAsia="Times New Roman" w:hAnsi="Calibri" w:cs="Calibri"/>
          <w:color w:val="000000"/>
          <w:szCs w:val="24"/>
          <w:lang w:eastAsia="ar-SA"/>
        </w:rPr>
        <w:t>μετά</w:t>
      </w:r>
      <w:r w:rsidRPr="00C836AC">
        <w:rPr>
          <w:rFonts w:ascii="Calibri" w:eastAsia="Times New Roman" w:hAnsi="Calibri" w:cs="Calibri"/>
          <w:color w:val="000000"/>
          <w:spacing w:val="55"/>
          <w:szCs w:val="24"/>
          <w:lang w:eastAsia="ar-SA"/>
        </w:rPr>
        <w:t xml:space="preserve"> </w:t>
      </w:r>
      <w:r w:rsidRPr="00C836AC">
        <w:rPr>
          <w:rFonts w:ascii="Calibri" w:eastAsia="Times New Roman" w:hAnsi="Calibri" w:cs="Calibri"/>
          <w:color w:val="000000"/>
          <w:spacing w:val="-1"/>
          <w:szCs w:val="24"/>
          <w:lang w:eastAsia="ar-SA"/>
        </w:rPr>
        <w:t>από</w:t>
      </w:r>
      <w:r w:rsidRPr="00C836AC">
        <w:rPr>
          <w:rFonts w:ascii="Calibri" w:eastAsia="Times New Roman" w:hAnsi="Calibri" w:cs="Calibri"/>
          <w:color w:val="000000"/>
          <w:spacing w:val="56"/>
          <w:szCs w:val="24"/>
          <w:lang w:eastAsia="ar-SA"/>
        </w:rPr>
        <w:t xml:space="preserve"> </w:t>
      </w:r>
      <w:r w:rsidRPr="00C836AC">
        <w:rPr>
          <w:rFonts w:ascii="Calibri" w:eastAsia="Times New Roman" w:hAnsi="Calibri" w:cs="Calibri"/>
          <w:color w:val="000000"/>
          <w:szCs w:val="24"/>
          <w:lang w:eastAsia="ar-SA"/>
        </w:rPr>
        <w:t>την</w:t>
      </w:r>
      <w:r w:rsidRPr="00C836AC">
        <w:rPr>
          <w:rFonts w:ascii="Calibri" w:eastAsia="Times New Roman" w:hAnsi="Calibri" w:cs="Calibri"/>
          <w:color w:val="000000"/>
          <w:spacing w:val="53"/>
          <w:szCs w:val="24"/>
          <w:lang w:eastAsia="ar-SA"/>
        </w:rPr>
        <w:t xml:space="preserve"> </w:t>
      </w:r>
      <w:r w:rsidRPr="00C836AC">
        <w:rPr>
          <w:rFonts w:ascii="Calibri" w:eastAsia="Times New Roman" w:hAnsi="Calibri" w:cs="Calibri"/>
          <w:color w:val="000000"/>
          <w:szCs w:val="24"/>
          <w:lang w:eastAsia="ar-SA"/>
        </w:rPr>
        <w:t>πρώτη</w:t>
      </w:r>
      <w:r w:rsidRPr="00C836AC">
        <w:rPr>
          <w:rFonts w:ascii="Calibri" w:eastAsia="Times New Roman" w:hAnsi="Calibri" w:cs="Calibri"/>
          <w:color w:val="000000"/>
          <w:spacing w:val="55"/>
          <w:szCs w:val="24"/>
          <w:lang w:eastAsia="ar-SA"/>
        </w:rPr>
        <w:t xml:space="preserve"> </w:t>
      </w:r>
      <w:r w:rsidRPr="00C836AC">
        <w:rPr>
          <w:rFonts w:ascii="Calibri" w:eastAsia="Times New Roman" w:hAnsi="Calibri" w:cs="Calibri"/>
          <w:color w:val="000000"/>
          <w:spacing w:val="1"/>
          <w:szCs w:val="24"/>
          <w:lang w:eastAsia="ar-SA"/>
        </w:rPr>
        <w:t>αποσφράγιση</w:t>
      </w:r>
      <w:r w:rsidRPr="00C836AC">
        <w:rPr>
          <w:rFonts w:ascii="Calibri" w:eastAsia="Times New Roman" w:hAnsi="Calibri" w:cs="Calibri"/>
          <w:color w:val="000000"/>
          <w:spacing w:val="54"/>
          <w:szCs w:val="24"/>
          <w:lang w:eastAsia="ar-SA"/>
        </w:rPr>
        <w:t xml:space="preserve"> </w:t>
      </w:r>
      <w:r w:rsidRPr="00C836AC">
        <w:rPr>
          <w:rFonts w:ascii="Calibri" w:eastAsia="Times New Roman" w:hAnsi="Calibri" w:cs="Calibri"/>
          <w:color w:val="000000"/>
          <w:spacing w:val="-1"/>
          <w:szCs w:val="24"/>
          <w:lang w:eastAsia="ar-SA"/>
        </w:rPr>
        <w:t xml:space="preserve">της </w:t>
      </w:r>
      <w:r w:rsidRPr="00C836AC">
        <w:rPr>
          <w:rFonts w:ascii="Calibri" w:eastAsia="Times New Roman" w:hAnsi="Calibri" w:cs="Calibri"/>
          <w:color w:val="000000"/>
          <w:szCs w:val="24"/>
          <w:lang w:eastAsia="ar-SA"/>
        </w:rPr>
        <w:t>συσκευασίας,</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καθώς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pacing w:val="-1"/>
          <w:szCs w:val="24"/>
          <w:lang w:eastAsia="ar-SA"/>
        </w:rPr>
        <w:t>τις</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συνθήκες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αποθήκευσης</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pacing w:val="-1"/>
          <w:szCs w:val="24"/>
          <w:lang w:eastAsia="ar-SA"/>
        </w:rPr>
        <w:t>και</w:t>
      </w:r>
      <w:r w:rsidRPr="00C836AC">
        <w:rPr>
          <w:rFonts w:ascii="Calibri" w:eastAsia="Times New Roman" w:hAnsi="Calibri" w:cs="Calibri"/>
          <w:color w:val="000000"/>
          <w:szCs w:val="24"/>
          <w:lang w:eastAsia="ar-SA"/>
        </w:rPr>
        <w:t xml:space="preserve"> σταθερότητας</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pacing w:val="1"/>
          <w:szCs w:val="24"/>
          <w:lang w:eastAsia="ar-SA"/>
        </w:rPr>
        <w:t>των</w:t>
      </w:r>
      <w:r w:rsidRPr="00C836AC">
        <w:rPr>
          <w:rFonts w:ascii="Calibri" w:eastAsia="Times New Roman" w:hAnsi="Calibri" w:cs="Calibri"/>
          <w:color w:val="000000"/>
          <w:spacing w:val="-4"/>
          <w:szCs w:val="24"/>
          <w:lang w:eastAsia="ar-SA"/>
        </w:rPr>
        <w:t xml:space="preserve"> </w:t>
      </w:r>
      <w:r w:rsidRPr="00C836AC">
        <w:rPr>
          <w:rFonts w:ascii="Calibri" w:eastAsia="Times New Roman" w:hAnsi="Calibri" w:cs="Calibri"/>
          <w:color w:val="000000"/>
          <w:szCs w:val="24"/>
          <w:lang w:eastAsia="ar-SA"/>
        </w:rPr>
        <w:t>αντιδραστηρίων</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εργασίας.</w:t>
      </w:r>
    </w:p>
    <w:p w:rsidR="00C836AC" w:rsidRPr="00C836AC" w:rsidRDefault="00C836AC" w:rsidP="00C836AC">
      <w:pPr>
        <w:suppressAutoHyphens/>
        <w:spacing w:before="121" w:after="0" w:line="268"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zCs w:val="24"/>
          <w:lang w:eastAsia="ar-SA"/>
        </w:rPr>
        <w:t>ε.</w:t>
      </w:r>
      <w:r w:rsidRPr="00C836AC">
        <w:rPr>
          <w:rFonts w:ascii="Calibri" w:eastAsia="Times New Roman" w:hAnsi="Calibri" w:cs="Calibri"/>
          <w:b/>
          <w:color w:val="000000"/>
          <w:spacing w:val="67"/>
          <w:szCs w:val="24"/>
          <w:lang w:eastAsia="ar-SA"/>
        </w:rPr>
        <w:t xml:space="preserve"> </w:t>
      </w:r>
      <w:r w:rsidRPr="00C836AC">
        <w:rPr>
          <w:rFonts w:ascii="Calibri" w:eastAsia="Times New Roman" w:hAnsi="Calibri" w:cs="Calibri"/>
          <w:color w:val="000000"/>
          <w:szCs w:val="24"/>
          <w:lang w:eastAsia="ar-SA"/>
        </w:rPr>
        <w:t>Τις</w:t>
      </w:r>
      <w:r w:rsidRPr="00C836AC">
        <w:rPr>
          <w:rFonts w:ascii="Calibri" w:eastAsia="Times New Roman" w:hAnsi="Calibri" w:cs="Calibri"/>
          <w:color w:val="000000"/>
          <w:spacing w:val="63"/>
          <w:szCs w:val="24"/>
          <w:lang w:eastAsia="ar-SA"/>
        </w:rPr>
        <w:t xml:space="preserve"> </w:t>
      </w:r>
      <w:r w:rsidRPr="00C836AC">
        <w:rPr>
          <w:rFonts w:ascii="Calibri" w:eastAsia="Times New Roman" w:hAnsi="Calibri" w:cs="Calibri"/>
          <w:color w:val="000000"/>
          <w:szCs w:val="24"/>
          <w:lang w:eastAsia="ar-SA"/>
        </w:rPr>
        <w:t>επιδόσεις</w:t>
      </w:r>
      <w:r w:rsidRPr="00C836AC">
        <w:rPr>
          <w:rFonts w:ascii="Calibri" w:eastAsia="Times New Roman" w:hAnsi="Calibri" w:cs="Calibri"/>
          <w:color w:val="000000"/>
          <w:spacing w:val="64"/>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66"/>
          <w:szCs w:val="24"/>
          <w:lang w:eastAsia="ar-SA"/>
        </w:rPr>
        <w:t xml:space="preserve"> </w:t>
      </w:r>
      <w:r w:rsidRPr="00C836AC">
        <w:rPr>
          <w:rFonts w:ascii="Calibri" w:eastAsia="Times New Roman" w:hAnsi="Calibri" w:cs="Calibri"/>
          <w:color w:val="000000"/>
          <w:szCs w:val="24"/>
          <w:lang w:eastAsia="ar-SA"/>
        </w:rPr>
        <w:t>προϊόντος</w:t>
      </w:r>
      <w:r w:rsidRPr="00C836AC">
        <w:rPr>
          <w:rFonts w:ascii="Calibri" w:eastAsia="Times New Roman" w:hAnsi="Calibri" w:cs="Calibri"/>
          <w:color w:val="000000"/>
          <w:spacing w:val="66"/>
          <w:szCs w:val="24"/>
          <w:lang w:eastAsia="ar-SA"/>
        </w:rPr>
        <w:t xml:space="preserve"> </w:t>
      </w:r>
      <w:r w:rsidRPr="00C836AC">
        <w:rPr>
          <w:rFonts w:ascii="Calibri" w:eastAsia="Times New Roman" w:hAnsi="Calibri" w:cs="Calibri"/>
          <w:color w:val="000000"/>
          <w:szCs w:val="24"/>
          <w:lang w:eastAsia="ar-SA"/>
        </w:rPr>
        <w:t>αναφορικά</w:t>
      </w:r>
      <w:r w:rsidRPr="00C836AC">
        <w:rPr>
          <w:rFonts w:ascii="Calibri" w:eastAsia="Times New Roman" w:hAnsi="Calibri" w:cs="Calibri"/>
          <w:color w:val="000000"/>
          <w:spacing w:val="63"/>
          <w:szCs w:val="24"/>
          <w:lang w:eastAsia="ar-SA"/>
        </w:rPr>
        <w:t xml:space="preserve"> </w:t>
      </w:r>
      <w:r w:rsidRPr="00C836AC">
        <w:rPr>
          <w:rFonts w:ascii="Calibri" w:eastAsia="Times New Roman" w:hAnsi="Calibri" w:cs="Calibri"/>
          <w:color w:val="000000"/>
          <w:spacing w:val="1"/>
          <w:szCs w:val="24"/>
          <w:lang w:eastAsia="ar-SA"/>
        </w:rPr>
        <w:t>με</w:t>
      </w:r>
      <w:r w:rsidRPr="00C836AC">
        <w:rPr>
          <w:rFonts w:ascii="Calibri" w:eastAsia="Times New Roman" w:hAnsi="Calibri" w:cs="Calibri"/>
          <w:color w:val="000000"/>
          <w:spacing w:val="62"/>
          <w:szCs w:val="24"/>
          <w:lang w:eastAsia="ar-SA"/>
        </w:rPr>
        <w:t xml:space="preserve"> </w:t>
      </w:r>
      <w:r w:rsidRPr="00C836AC">
        <w:rPr>
          <w:rFonts w:ascii="Calibri" w:eastAsia="Times New Roman" w:hAnsi="Calibri" w:cs="Calibri"/>
          <w:color w:val="000000"/>
          <w:szCs w:val="24"/>
          <w:lang w:eastAsia="ar-SA"/>
        </w:rPr>
        <w:t>την</w:t>
      </w:r>
      <w:r w:rsidRPr="00C836AC">
        <w:rPr>
          <w:rFonts w:ascii="Calibri" w:eastAsia="Times New Roman" w:hAnsi="Calibri" w:cs="Calibri"/>
          <w:color w:val="000000"/>
          <w:spacing w:val="65"/>
          <w:szCs w:val="24"/>
          <w:lang w:eastAsia="ar-SA"/>
        </w:rPr>
        <w:t xml:space="preserve"> </w:t>
      </w:r>
      <w:r w:rsidRPr="00C836AC">
        <w:rPr>
          <w:rFonts w:ascii="Calibri" w:eastAsia="Times New Roman" w:hAnsi="Calibri" w:cs="Calibri"/>
          <w:color w:val="000000"/>
          <w:szCs w:val="24"/>
          <w:lang w:eastAsia="ar-SA"/>
        </w:rPr>
        <w:t>αναλυτική</w:t>
      </w:r>
      <w:r w:rsidRPr="00C836AC">
        <w:rPr>
          <w:rFonts w:ascii="Calibri" w:eastAsia="Times New Roman" w:hAnsi="Calibri" w:cs="Calibri"/>
          <w:color w:val="000000"/>
          <w:spacing w:val="64"/>
          <w:szCs w:val="24"/>
          <w:lang w:eastAsia="ar-SA"/>
        </w:rPr>
        <w:t xml:space="preserve"> </w:t>
      </w:r>
      <w:r w:rsidRPr="00C836AC">
        <w:rPr>
          <w:rFonts w:ascii="Calibri" w:eastAsia="Times New Roman" w:hAnsi="Calibri" w:cs="Calibri"/>
          <w:color w:val="000000"/>
          <w:szCs w:val="24"/>
          <w:lang w:eastAsia="ar-SA"/>
        </w:rPr>
        <w:t>ευαισθησία,</w:t>
      </w:r>
      <w:r w:rsidRPr="00C836AC">
        <w:rPr>
          <w:rFonts w:ascii="Calibri" w:eastAsia="Times New Roman" w:hAnsi="Calibri" w:cs="Calibri"/>
          <w:color w:val="000000"/>
          <w:spacing w:val="63"/>
          <w:szCs w:val="24"/>
          <w:lang w:eastAsia="ar-SA"/>
        </w:rPr>
        <w:t xml:space="preserve"> </w:t>
      </w:r>
      <w:r w:rsidRPr="00C836AC">
        <w:rPr>
          <w:rFonts w:ascii="Calibri" w:eastAsia="Times New Roman" w:hAnsi="Calibri" w:cs="Calibri"/>
          <w:color w:val="000000"/>
          <w:szCs w:val="24"/>
          <w:lang w:eastAsia="ar-SA"/>
        </w:rPr>
        <w:t>την</w:t>
      </w:r>
      <w:r w:rsidRPr="00C836AC">
        <w:rPr>
          <w:rFonts w:ascii="Calibri" w:eastAsia="Times New Roman" w:hAnsi="Calibri" w:cs="Calibri"/>
          <w:color w:val="000000"/>
          <w:spacing w:val="65"/>
          <w:szCs w:val="24"/>
          <w:lang w:eastAsia="ar-SA"/>
        </w:rPr>
        <w:t xml:space="preserve"> </w:t>
      </w:r>
      <w:r w:rsidRPr="00C836AC">
        <w:rPr>
          <w:rFonts w:ascii="Calibri" w:eastAsia="Times New Roman" w:hAnsi="Calibri" w:cs="Calibri"/>
          <w:color w:val="000000"/>
          <w:szCs w:val="24"/>
          <w:lang w:eastAsia="ar-SA"/>
        </w:rPr>
        <w:t>εξειδίκευση,</w:t>
      </w:r>
      <w:r w:rsidRPr="00C836AC">
        <w:rPr>
          <w:rFonts w:ascii="Calibri" w:eastAsia="Times New Roman" w:hAnsi="Calibri" w:cs="Calibri"/>
          <w:color w:val="000000"/>
          <w:spacing w:val="63"/>
          <w:szCs w:val="24"/>
          <w:lang w:eastAsia="ar-SA"/>
        </w:rPr>
        <w:t xml:space="preserve"> </w:t>
      </w:r>
      <w:r w:rsidRPr="00C836AC">
        <w:rPr>
          <w:rFonts w:ascii="Calibri" w:eastAsia="Times New Roman" w:hAnsi="Calibri" w:cs="Calibri"/>
          <w:color w:val="000000"/>
          <w:spacing w:val="-1"/>
          <w:szCs w:val="24"/>
          <w:lang w:eastAsia="ar-SA"/>
        </w:rPr>
        <w:t xml:space="preserve">την </w:t>
      </w:r>
      <w:r w:rsidRPr="00C836AC">
        <w:rPr>
          <w:rFonts w:ascii="Calibri" w:eastAsia="Times New Roman" w:hAnsi="Calibri" w:cs="Calibri"/>
          <w:color w:val="000000"/>
          <w:szCs w:val="24"/>
          <w:lang w:eastAsia="ar-SA"/>
        </w:rPr>
        <w:t>ακρίβεια,</w:t>
      </w:r>
      <w:r w:rsidRPr="00C836AC">
        <w:rPr>
          <w:rFonts w:ascii="Calibri" w:eastAsia="Times New Roman" w:hAnsi="Calibri" w:cs="Calibri"/>
          <w:color w:val="000000"/>
          <w:spacing w:val="67"/>
          <w:szCs w:val="24"/>
          <w:lang w:eastAsia="ar-SA"/>
        </w:rPr>
        <w:t xml:space="preserve"> </w:t>
      </w:r>
      <w:r w:rsidRPr="00C836AC">
        <w:rPr>
          <w:rFonts w:ascii="Calibri" w:eastAsia="Times New Roman" w:hAnsi="Calibri" w:cs="Calibri"/>
          <w:color w:val="000000"/>
          <w:szCs w:val="24"/>
          <w:lang w:eastAsia="ar-SA"/>
        </w:rPr>
        <w:t>την</w:t>
      </w:r>
      <w:r w:rsidRPr="00C836AC">
        <w:rPr>
          <w:rFonts w:ascii="Calibri" w:eastAsia="Times New Roman" w:hAnsi="Calibri" w:cs="Calibri"/>
          <w:color w:val="000000"/>
          <w:spacing w:val="69"/>
          <w:szCs w:val="24"/>
          <w:lang w:eastAsia="ar-SA"/>
        </w:rPr>
        <w:t xml:space="preserve"> </w:t>
      </w:r>
      <w:r w:rsidRPr="00C836AC">
        <w:rPr>
          <w:rFonts w:ascii="Calibri" w:eastAsia="Times New Roman" w:hAnsi="Calibri" w:cs="Calibri"/>
          <w:color w:val="000000"/>
          <w:szCs w:val="24"/>
          <w:lang w:eastAsia="ar-SA"/>
        </w:rPr>
        <w:t>επαναληψιμότητα,</w:t>
      </w:r>
      <w:r w:rsidRPr="00C836AC">
        <w:rPr>
          <w:rFonts w:ascii="Calibri" w:eastAsia="Times New Roman" w:hAnsi="Calibri" w:cs="Calibri"/>
          <w:color w:val="000000"/>
          <w:spacing w:val="67"/>
          <w:szCs w:val="24"/>
          <w:lang w:eastAsia="ar-SA"/>
        </w:rPr>
        <w:t xml:space="preserve"> </w:t>
      </w:r>
      <w:r w:rsidRPr="00C836AC">
        <w:rPr>
          <w:rFonts w:ascii="Calibri" w:eastAsia="Times New Roman" w:hAnsi="Calibri" w:cs="Calibri"/>
          <w:color w:val="000000"/>
          <w:szCs w:val="24"/>
          <w:lang w:eastAsia="ar-SA"/>
        </w:rPr>
        <w:t>την</w:t>
      </w:r>
      <w:r w:rsidRPr="00C836AC">
        <w:rPr>
          <w:rFonts w:ascii="Calibri" w:eastAsia="Times New Roman" w:hAnsi="Calibri" w:cs="Calibri"/>
          <w:color w:val="000000"/>
          <w:spacing w:val="69"/>
          <w:szCs w:val="24"/>
          <w:lang w:eastAsia="ar-SA"/>
        </w:rPr>
        <w:t xml:space="preserve"> </w:t>
      </w:r>
      <w:r w:rsidRPr="00C836AC">
        <w:rPr>
          <w:rFonts w:ascii="Calibri" w:eastAsia="Times New Roman" w:hAnsi="Calibri" w:cs="Calibri"/>
          <w:color w:val="000000"/>
          <w:szCs w:val="24"/>
          <w:lang w:eastAsia="ar-SA"/>
        </w:rPr>
        <w:t>αναπαραγωγιμότητα,</w:t>
      </w:r>
      <w:r w:rsidRPr="00C836AC">
        <w:rPr>
          <w:rFonts w:ascii="Calibri" w:eastAsia="Times New Roman" w:hAnsi="Calibri" w:cs="Calibri"/>
          <w:color w:val="000000"/>
          <w:spacing w:val="68"/>
          <w:szCs w:val="24"/>
          <w:lang w:eastAsia="ar-SA"/>
        </w:rPr>
        <w:t xml:space="preserve"> </w:t>
      </w:r>
      <w:r w:rsidRPr="00C836AC">
        <w:rPr>
          <w:rFonts w:ascii="Calibri" w:eastAsia="Times New Roman" w:hAnsi="Calibri" w:cs="Calibri"/>
          <w:color w:val="000000"/>
          <w:spacing w:val="1"/>
          <w:szCs w:val="24"/>
          <w:lang w:eastAsia="ar-SA"/>
        </w:rPr>
        <w:t>τα</w:t>
      </w:r>
      <w:r w:rsidRPr="00C836AC">
        <w:rPr>
          <w:rFonts w:ascii="Calibri" w:eastAsia="Times New Roman" w:hAnsi="Calibri" w:cs="Calibri"/>
          <w:color w:val="000000"/>
          <w:spacing w:val="67"/>
          <w:szCs w:val="24"/>
          <w:lang w:eastAsia="ar-SA"/>
        </w:rPr>
        <w:t xml:space="preserve"> </w:t>
      </w:r>
      <w:r w:rsidRPr="00C836AC">
        <w:rPr>
          <w:rFonts w:ascii="Calibri" w:eastAsia="Times New Roman" w:hAnsi="Calibri" w:cs="Calibri"/>
          <w:color w:val="000000"/>
          <w:spacing w:val="1"/>
          <w:szCs w:val="24"/>
          <w:lang w:eastAsia="ar-SA"/>
        </w:rPr>
        <w:t>όρια</w:t>
      </w:r>
      <w:r w:rsidRPr="00C836AC">
        <w:rPr>
          <w:rFonts w:ascii="Calibri" w:eastAsia="Times New Roman" w:hAnsi="Calibri" w:cs="Calibri"/>
          <w:color w:val="000000"/>
          <w:spacing w:val="72"/>
          <w:szCs w:val="24"/>
          <w:lang w:eastAsia="ar-SA"/>
        </w:rPr>
        <w:t xml:space="preserve"> </w:t>
      </w:r>
      <w:r w:rsidRPr="00C836AC">
        <w:rPr>
          <w:rFonts w:ascii="Calibri" w:eastAsia="Times New Roman" w:hAnsi="Calibri" w:cs="Calibri"/>
          <w:color w:val="000000"/>
          <w:szCs w:val="24"/>
          <w:lang w:eastAsia="ar-SA"/>
        </w:rPr>
        <w:t>ανίχνευσης</w:t>
      </w:r>
      <w:r w:rsidRPr="00C836AC">
        <w:rPr>
          <w:rFonts w:ascii="Calibri" w:eastAsia="Times New Roman" w:hAnsi="Calibri" w:cs="Calibri"/>
          <w:color w:val="000000"/>
          <w:spacing w:val="71"/>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67"/>
          <w:szCs w:val="24"/>
          <w:lang w:eastAsia="ar-SA"/>
        </w:rPr>
        <w:t xml:space="preserve"> </w:t>
      </w:r>
      <w:r w:rsidRPr="00C836AC">
        <w:rPr>
          <w:rFonts w:ascii="Calibri" w:eastAsia="Times New Roman" w:hAnsi="Calibri" w:cs="Calibri"/>
          <w:color w:val="000000"/>
          <w:spacing w:val="1"/>
          <w:szCs w:val="24"/>
          <w:lang w:eastAsia="ar-SA"/>
        </w:rPr>
        <w:t>τις</w:t>
      </w:r>
      <w:r w:rsidRPr="00C836AC">
        <w:rPr>
          <w:rFonts w:ascii="Calibri" w:eastAsia="Times New Roman" w:hAnsi="Calibri" w:cs="Calibri"/>
          <w:color w:val="000000"/>
          <w:spacing w:val="67"/>
          <w:szCs w:val="24"/>
          <w:lang w:eastAsia="ar-SA"/>
        </w:rPr>
        <w:t xml:space="preserve"> </w:t>
      </w:r>
      <w:r w:rsidRPr="00C836AC">
        <w:rPr>
          <w:rFonts w:ascii="Calibri" w:eastAsia="Times New Roman" w:hAnsi="Calibri" w:cs="Calibri"/>
          <w:color w:val="000000"/>
          <w:szCs w:val="24"/>
          <w:lang w:eastAsia="ar-SA"/>
        </w:rPr>
        <w:t>γνωστές αλληλεπιδράσεις.</w:t>
      </w:r>
    </w:p>
    <w:p w:rsidR="00C836AC" w:rsidRPr="00C836AC" w:rsidRDefault="00C836AC" w:rsidP="00C836AC">
      <w:pPr>
        <w:suppressAutoHyphens/>
        <w:spacing w:before="119" w:after="0" w:line="270"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zCs w:val="24"/>
          <w:lang w:eastAsia="ar-SA"/>
        </w:rPr>
        <w:t>στ</w:t>
      </w:r>
      <w:r w:rsidRPr="00C836AC">
        <w:rPr>
          <w:rFonts w:ascii="Calibri" w:eastAsia="Times New Roman" w:hAnsi="Calibri" w:cs="Calibri"/>
          <w:color w:val="000000"/>
          <w:szCs w:val="24"/>
          <w:lang w:eastAsia="ar-SA"/>
        </w:rPr>
        <w:t>.</w:t>
      </w:r>
      <w:r w:rsidRPr="00C836AC">
        <w:rPr>
          <w:rFonts w:ascii="Calibri" w:eastAsia="Times New Roman" w:hAnsi="Calibri" w:cs="Calibri"/>
          <w:color w:val="000000"/>
          <w:spacing w:val="27"/>
          <w:szCs w:val="24"/>
          <w:lang w:eastAsia="ar-SA"/>
        </w:rPr>
        <w:t xml:space="preserve"> </w:t>
      </w:r>
      <w:r w:rsidRPr="00C836AC">
        <w:rPr>
          <w:rFonts w:ascii="Calibri" w:eastAsia="Times New Roman" w:hAnsi="Calibri" w:cs="Calibri"/>
          <w:color w:val="000000"/>
          <w:szCs w:val="24"/>
          <w:lang w:eastAsia="ar-SA"/>
        </w:rPr>
        <w:t>Ένδειξη</w:t>
      </w:r>
      <w:r w:rsidRPr="00C836AC">
        <w:rPr>
          <w:rFonts w:ascii="Calibri" w:eastAsia="Times New Roman" w:hAnsi="Calibri" w:cs="Calibri"/>
          <w:color w:val="000000"/>
          <w:spacing w:val="27"/>
          <w:szCs w:val="24"/>
          <w:lang w:eastAsia="ar-SA"/>
        </w:rPr>
        <w:t xml:space="preserve"> </w:t>
      </w:r>
      <w:r w:rsidRPr="00C836AC">
        <w:rPr>
          <w:rFonts w:ascii="Calibri" w:eastAsia="Times New Roman" w:hAnsi="Calibri" w:cs="Calibri"/>
          <w:color w:val="000000"/>
          <w:spacing w:val="-1"/>
          <w:szCs w:val="24"/>
          <w:lang w:eastAsia="ar-SA"/>
        </w:rPr>
        <w:t>του</w:t>
      </w:r>
      <w:r w:rsidRPr="00C836AC">
        <w:rPr>
          <w:rFonts w:ascii="Calibri" w:eastAsia="Times New Roman" w:hAnsi="Calibri" w:cs="Calibri"/>
          <w:color w:val="000000"/>
          <w:spacing w:val="29"/>
          <w:szCs w:val="24"/>
          <w:lang w:eastAsia="ar-SA"/>
        </w:rPr>
        <w:t xml:space="preserve"> </w:t>
      </w:r>
      <w:r w:rsidRPr="00C836AC">
        <w:rPr>
          <w:rFonts w:ascii="Calibri" w:eastAsia="Times New Roman" w:hAnsi="Calibri" w:cs="Calibri"/>
          <w:color w:val="000000"/>
          <w:szCs w:val="24"/>
          <w:lang w:eastAsia="ar-SA"/>
        </w:rPr>
        <w:t>τυχόν</w:t>
      </w:r>
      <w:r w:rsidRPr="00C836AC">
        <w:rPr>
          <w:rFonts w:ascii="Calibri" w:eastAsia="Times New Roman" w:hAnsi="Calibri" w:cs="Calibri"/>
          <w:color w:val="000000"/>
          <w:spacing w:val="26"/>
          <w:szCs w:val="24"/>
          <w:lang w:eastAsia="ar-SA"/>
        </w:rPr>
        <w:t xml:space="preserve"> </w:t>
      </w:r>
      <w:r w:rsidRPr="00C836AC">
        <w:rPr>
          <w:rFonts w:ascii="Calibri" w:eastAsia="Times New Roman" w:hAnsi="Calibri" w:cs="Calibri"/>
          <w:color w:val="000000"/>
          <w:szCs w:val="24"/>
          <w:lang w:eastAsia="ar-SA"/>
        </w:rPr>
        <w:t>απαιτουμένου</w:t>
      </w:r>
      <w:r w:rsidRPr="00C836AC">
        <w:rPr>
          <w:rFonts w:ascii="Calibri" w:eastAsia="Times New Roman" w:hAnsi="Calibri" w:cs="Calibri"/>
          <w:color w:val="000000"/>
          <w:spacing w:val="25"/>
          <w:szCs w:val="24"/>
          <w:lang w:eastAsia="ar-SA"/>
        </w:rPr>
        <w:t xml:space="preserve"> </w:t>
      </w:r>
      <w:r w:rsidRPr="00C836AC">
        <w:rPr>
          <w:rFonts w:ascii="Calibri" w:eastAsia="Times New Roman" w:hAnsi="Calibri" w:cs="Calibri"/>
          <w:color w:val="000000"/>
          <w:szCs w:val="24"/>
          <w:lang w:eastAsia="ar-SA"/>
        </w:rPr>
        <w:t>ειδικού</w:t>
      </w:r>
      <w:r w:rsidRPr="00C836AC">
        <w:rPr>
          <w:rFonts w:ascii="Calibri" w:eastAsia="Times New Roman" w:hAnsi="Calibri" w:cs="Calibri"/>
          <w:color w:val="000000"/>
          <w:spacing w:val="28"/>
          <w:szCs w:val="24"/>
          <w:lang w:eastAsia="ar-SA"/>
        </w:rPr>
        <w:t xml:space="preserve"> </w:t>
      </w:r>
      <w:r w:rsidRPr="00C836AC">
        <w:rPr>
          <w:rFonts w:ascii="Calibri" w:eastAsia="Times New Roman" w:hAnsi="Calibri" w:cs="Calibri"/>
          <w:color w:val="000000"/>
          <w:szCs w:val="24"/>
          <w:lang w:eastAsia="ar-SA"/>
        </w:rPr>
        <w:t>εξοπλισμού</w:t>
      </w:r>
      <w:r w:rsidRPr="00C836AC">
        <w:rPr>
          <w:rFonts w:ascii="Calibri" w:eastAsia="Times New Roman" w:hAnsi="Calibri" w:cs="Calibri"/>
          <w:color w:val="000000"/>
          <w:spacing w:val="28"/>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24"/>
          <w:szCs w:val="24"/>
          <w:lang w:eastAsia="ar-SA"/>
        </w:rPr>
        <w:t xml:space="preserve"> </w:t>
      </w:r>
      <w:r w:rsidRPr="00C836AC">
        <w:rPr>
          <w:rFonts w:ascii="Calibri" w:eastAsia="Times New Roman" w:hAnsi="Calibri" w:cs="Calibri"/>
          <w:color w:val="000000"/>
          <w:szCs w:val="24"/>
          <w:lang w:eastAsia="ar-SA"/>
        </w:rPr>
        <w:t>πληροφορίες</w:t>
      </w:r>
      <w:r w:rsidRPr="00C836AC">
        <w:rPr>
          <w:rFonts w:ascii="Calibri" w:eastAsia="Times New Roman" w:hAnsi="Calibri" w:cs="Calibri"/>
          <w:color w:val="000000"/>
          <w:spacing w:val="28"/>
          <w:szCs w:val="24"/>
          <w:lang w:eastAsia="ar-SA"/>
        </w:rPr>
        <w:t xml:space="preserve"> </w:t>
      </w:r>
      <w:r w:rsidRPr="00C836AC">
        <w:rPr>
          <w:rFonts w:ascii="Calibri" w:eastAsia="Times New Roman" w:hAnsi="Calibri" w:cs="Calibri"/>
          <w:color w:val="000000"/>
          <w:spacing w:val="-1"/>
          <w:szCs w:val="24"/>
          <w:lang w:eastAsia="ar-SA"/>
        </w:rPr>
        <w:t>για</w:t>
      </w:r>
      <w:r w:rsidRPr="00C836AC">
        <w:rPr>
          <w:rFonts w:ascii="Calibri" w:eastAsia="Times New Roman" w:hAnsi="Calibri" w:cs="Calibri"/>
          <w:color w:val="000000"/>
          <w:spacing w:val="28"/>
          <w:szCs w:val="24"/>
          <w:lang w:eastAsia="ar-SA"/>
        </w:rPr>
        <w:t xml:space="preserve"> </w:t>
      </w:r>
      <w:r w:rsidRPr="00C836AC">
        <w:rPr>
          <w:rFonts w:ascii="Calibri" w:eastAsia="Times New Roman" w:hAnsi="Calibri" w:cs="Calibri"/>
          <w:color w:val="000000"/>
          <w:szCs w:val="24"/>
          <w:lang w:eastAsia="ar-SA"/>
        </w:rPr>
        <w:t>την</w:t>
      </w:r>
      <w:r w:rsidRPr="00C836AC">
        <w:rPr>
          <w:rFonts w:ascii="Calibri" w:eastAsia="Times New Roman" w:hAnsi="Calibri" w:cs="Calibri"/>
          <w:color w:val="000000"/>
          <w:spacing w:val="26"/>
          <w:szCs w:val="24"/>
          <w:lang w:eastAsia="ar-SA"/>
        </w:rPr>
        <w:t xml:space="preserve"> </w:t>
      </w:r>
      <w:r w:rsidRPr="00C836AC">
        <w:rPr>
          <w:rFonts w:ascii="Calibri" w:eastAsia="Times New Roman" w:hAnsi="Calibri" w:cs="Calibri"/>
          <w:color w:val="000000"/>
          <w:szCs w:val="24"/>
          <w:lang w:eastAsia="ar-SA"/>
        </w:rPr>
        <w:t>αναγνώριση</w:t>
      </w:r>
      <w:r w:rsidRPr="00C836AC">
        <w:rPr>
          <w:rFonts w:ascii="Calibri" w:eastAsia="Times New Roman" w:hAnsi="Calibri" w:cs="Calibri"/>
          <w:color w:val="000000"/>
          <w:spacing w:val="24"/>
          <w:szCs w:val="24"/>
          <w:lang w:eastAsia="ar-SA"/>
        </w:rPr>
        <w:t xml:space="preserve"> </w:t>
      </w:r>
      <w:r w:rsidRPr="00C836AC">
        <w:rPr>
          <w:rFonts w:ascii="Calibri" w:eastAsia="Times New Roman" w:hAnsi="Calibri" w:cs="Calibri"/>
          <w:color w:val="000000"/>
          <w:szCs w:val="24"/>
          <w:lang w:eastAsia="ar-SA"/>
        </w:rPr>
        <w:t>του ειδικού</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αυτού</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εξοπλισμού,</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προκειμένου</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να</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χρησιμοποιείται</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ορθώς.</w:t>
      </w:r>
    </w:p>
    <w:p w:rsidR="00C836AC" w:rsidRPr="00C836AC" w:rsidRDefault="00C836AC" w:rsidP="00C836AC">
      <w:pPr>
        <w:suppressAutoHyphens/>
        <w:spacing w:before="121" w:after="0" w:line="269"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pacing w:val="1"/>
          <w:szCs w:val="24"/>
          <w:lang w:eastAsia="ar-SA"/>
        </w:rPr>
        <w:t>ζ.</w:t>
      </w:r>
      <w:r w:rsidRPr="00C836AC">
        <w:rPr>
          <w:rFonts w:ascii="Calibri" w:eastAsia="Times New Roman" w:hAnsi="Calibri" w:cs="Calibri"/>
          <w:b/>
          <w:color w:val="000000"/>
          <w:spacing w:val="41"/>
          <w:szCs w:val="24"/>
          <w:lang w:eastAsia="ar-SA"/>
        </w:rPr>
        <w:t xml:space="preserve"> </w:t>
      </w:r>
      <w:r w:rsidRPr="00C836AC">
        <w:rPr>
          <w:rFonts w:ascii="Calibri" w:eastAsia="Times New Roman" w:hAnsi="Calibri" w:cs="Calibri"/>
          <w:color w:val="000000"/>
          <w:spacing w:val="1"/>
          <w:szCs w:val="24"/>
          <w:lang w:eastAsia="ar-SA"/>
        </w:rPr>
        <w:t>Τον</w:t>
      </w:r>
      <w:r w:rsidRPr="00C836AC">
        <w:rPr>
          <w:rFonts w:ascii="Calibri" w:eastAsia="Times New Roman" w:hAnsi="Calibri" w:cs="Calibri"/>
          <w:color w:val="000000"/>
          <w:spacing w:val="40"/>
          <w:szCs w:val="24"/>
          <w:lang w:eastAsia="ar-SA"/>
        </w:rPr>
        <w:t xml:space="preserve"> </w:t>
      </w:r>
      <w:r w:rsidRPr="00C836AC">
        <w:rPr>
          <w:rFonts w:ascii="Calibri" w:eastAsia="Times New Roman" w:hAnsi="Calibri" w:cs="Calibri"/>
          <w:color w:val="000000"/>
          <w:szCs w:val="24"/>
          <w:lang w:eastAsia="ar-SA"/>
        </w:rPr>
        <w:t>τύπο</w:t>
      </w:r>
      <w:r w:rsidRPr="00C836AC">
        <w:rPr>
          <w:rFonts w:ascii="Calibri" w:eastAsia="Times New Roman" w:hAnsi="Calibri" w:cs="Calibri"/>
          <w:color w:val="000000"/>
          <w:spacing w:val="43"/>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44"/>
          <w:szCs w:val="24"/>
          <w:lang w:eastAsia="ar-SA"/>
        </w:rPr>
        <w:t xml:space="preserve"> </w:t>
      </w:r>
      <w:r w:rsidRPr="00C836AC">
        <w:rPr>
          <w:rFonts w:ascii="Calibri" w:eastAsia="Times New Roman" w:hAnsi="Calibri" w:cs="Calibri"/>
          <w:color w:val="000000"/>
          <w:szCs w:val="24"/>
          <w:lang w:eastAsia="ar-SA"/>
        </w:rPr>
        <w:t>δείγματος</w:t>
      </w:r>
      <w:r w:rsidRPr="00C836AC">
        <w:rPr>
          <w:rFonts w:ascii="Calibri" w:eastAsia="Times New Roman" w:hAnsi="Calibri" w:cs="Calibri"/>
          <w:color w:val="000000"/>
          <w:spacing w:val="45"/>
          <w:szCs w:val="24"/>
          <w:lang w:eastAsia="ar-SA"/>
        </w:rPr>
        <w:t xml:space="preserve"> </w:t>
      </w:r>
      <w:r w:rsidRPr="00C836AC">
        <w:rPr>
          <w:rFonts w:ascii="Calibri" w:eastAsia="Times New Roman" w:hAnsi="Calibri" w:cs="Calibri"/>
          <w:color w:val="000000"/>
          <w:szCs w:val="24"/>
          <w:lang w:eastAsia="ar-SA"/>
        </w:rPr>
        <w:t>που</w:t>
      </w:r>
      <w:r w:rsidRPr="00C836AC">
        <w:rPr>
          <w:rFonts w:ascii="Calibri" w:eastAsia="Times New Roman" w:hAnsi="Calibri" w:cs="Calibri"/>
          <w:color w:val="000000"/>
          <w:spacing w:val="42"/>
          <w:szCs w:val="24"/>
          <w:lang w:eastAsia="ar-SA"/>
        </w:rPr>
        <w:t xml:space="preserve"> </w:t>
      </w:r>
      <w:r w:rsidRPr="00C836AC">
        <w:rPr>
          <w:rFonts w:ascii="Calibri" w:eastAsia="Times New Roman" w:hAnsi="Calibri" w:cs="Calibri"/>
          <w:color w:val="000000"/>
          <w:szCs w:val="24"/>
          <w:lang w:eastAsia="ar-SA"/>
        </w:rPr>
        <w:t>πρέπει</w:t>
      </w:r>
      <w:r w:rsidRPr="00C836AC">
        <w:rPr>
          <w:rFonts w:ascii="Calibri" w:eastAsia="Times New Roman" w:hAnsi="Calibri" w:cs="Calibri"/>
          <w:color w:val="000000"/>
          <w:spacing w:val="44"/>
          <w:szCs w:val="24"/>
          <w:lang w:eastAsia="ar-SA"/>
        </w:rPr>
        <w:t xml:space="preserve"> </w:t>
      </w:r>
      <w:r w:rsidRPr="00C836AC">
        <w:rPr>
          <w:rFonts w:ascii="Calibri" w:eastAsia="Times New Roman" w:hAnsi="Calibri" w:cs="Calibri"/>
          <w:color w:val="000000"/>
          <w:szCs w:val="24"/>
          <w:lang w:eastAsia="ar-SA"/>
        </w:rPr>
        <w:t>να</w:t>
      </w:r>
      <w:r w:rsidRPr="00C836AC">
        <w:rPr>
          <w:rFonts w:ascii="Calibri" w:eastAsia="Times New Roman" w:hAnsi="Calibri" w:cs="Calibri"/>
          <w:color w:val="000000"/>
          <w:spacing w:val="44"/>
          <w:szCs w:val="24"/>
          <w:lang w:eastAsia="ar-SA"/>
        </w:rPr>
        <w:t xml:space="preserve"> </w:t>
      </w:r>
      <w:r w:rsidRPr="00C836AC">
        <w:rPr>
          <w:rFonts w:ascii="Calibri" w:eastAsia="Times New Roman" w:hAnsi="Calibri" w:cs="Calibri"/>
          <w:color w:val="000000"/>
          <w:szCs w:val="24"/>
          <w:lang w:eastAsia="ar-SA"/>
        </w:rPr>
        <w:t>χρησιμοποιείται,</w:t>
      </w:r>
      <w:r w:rsidRPr="00C836AC">
        <w:rPr>
          <w:rFonts w:ascii="Calibri" w:eastAsia="Times New Roman" w:hAnsi="Calibri" w:cs="Calibri"/>
          <w:color w:val="000000"/>
          <w:spacing w:val="41"/>
          <w:szCs w:val="24"/>
          <w:lang w:eastAsia="ar-SA"/>
        </w:rPr>
        <w:t xml:space="preserve"> </w:t>
      </w:r>
      <w:r w:rsidRPr="00C836AC">
        <w:rPr>
          <w:rFonts w:ascii="Calibri" w:eastAsia="Times New Roman" w:hAnsi="Calibri" w:cs="Calibri"/>
          <w:color w:val="000000"/>
          <w:spacing w:val="1"/>
          <w:szCs w:val="24"/>
          <w:lang w:eastAsia="ar-SA"/>
        </w:rPr>
        <w:t>τις</w:t>
      </w:r>
      <w:r w:rsidRPr="00C836AC">
        <w:rPr>
          <w:rFonts w:ascii="Calibri" w:eastAsia="Times New Roman" w:hAnsi="Calibri" w:cs="Calibri"/>
          <w:color w:val="000000"/>
          <w:spacing w:val="41"/>
          <w:szCs w:val="24"/>
          <w:lang w:eastAsia="ar-SA"/>
        </w:rPr>
        <w:t xml:space="preserve"> </w:t>
      </w:r>
      <w:r w:rsidRPr="00C836AC">
        <w:rPr>
          <w:rFonts w:ascii="Calibri" w:eastAsia="Times New Roman" w:hAnsi="Calibri" w:cs="Calibri"/>
          <w:color w:val="000000"/>
          <w:szCs w:val="24"/>
          <w:lang w:eastAsia="ar-SA"/>
        </w:rPr>
        <w:t>τυχόν</w:t>
      </w:r>
      <w:r w:rsidRPr="00C836AC">
        <w:rPr>
          <w:rFonts w:ascii="Calibri" w:eastAsia="Times New Roman" w:hAnsi="Calibri" w:cs="Calibri"/>
          <w:color w:val="000000"/>
          <w:spacing w:val="43"/>
          <w:szCs w:val="24"/>
          <w:lang w:eastAsia="ar-SA"/>
        </w:rPr>
        <w:t xml:space="preserve"> </w:t>
      </w:r>
      <w:r w:rsidRPr="00C836AC">
        <w:rPr>
          <w:rFonts w:ascii="Calibri" w:eastAsia="Times New Roman" w:hAnsi="Calibri" w:cs="Calibri"/>
          <w:color w:val="000000"/>
          <w:szCs w:val="24"/>
          <w:lang w:eastAsia="ar-SA"/>
        </w:rPr>
        <w:t>ειδικές</w:t>
      </w:r>
      <w:r w:rsidRPr="00C836AC">
        <w:rPr>
          <w:rFonts w:ascii="Calibri" w:eastAsia="Times New Roman" w:hAnsi="Calibri" w:cs="Calibri"/>
          <w:color w:val="000000"/>
          <w:spacing w:val="43"/>
          <w:szCs w:val="24"/>
          <w:lang w:eastAsia="ar-SA"/>
        </w:rPr>
        <w:t xml:space="preserve"> </w:t>
      </w:r>
      <w:r w:rsidRPr="00C836AC">
        <w:rPr>
          <w:rFonts w:ascii="Calibri" w:eastAsia="Times New Roman" w:hAnsi="Calibri" w:cs="Calibri"/>
          <w:color w:val="000000"/>
          <w:szCs w:val="24"/>
          <w:lang w:eastAsia="ar-SA"/>
        </w:rPr>
        <w:t>συνθήκες</w:t>
      </w:r>
      <w:r w:rsidRPr="00C836AC">
        <w:rPr>
          <w:rFonts w:ascii="Calibri" w:eastAsia="Times New Roman" w:hAnsi="Calibri" w:cs="Calibri"/>
          <w:color w:val="000000"/>
          <w:spacing w:val="44"/>
          <w:szCs w:val="24"/>
          <w:lang w:eastAsia="ar-SA"/>
        </w:rPr>
        <w:t xml:space="preserve"> </w:t>
      </w:r>
      <w:r w:rsidRPr="00C836AC">
        <w:rPr>
          <w:rFonts w:ascii="Calibri" w:eastAsia="Times New Roman" w:hAnsi="Calibri" w:cs="Calibri"/>
          <w:color w:val="000000"/>
          <w:szCs w:val="24"/>
          <w:lang w:eastAsia="ar-SA"/>
        </w:rPr>
        <w:t>συλλογής, προεπεξεργασίας</w:t>
      </w:r>
      <w:r w:rsidRPr="00C836AC">
        <w:rPr>
          <w:rFonts w:ascii="Calibri" w:eastAsia="Times New Roman" w:hAnsi="Calibri" w:cs="Calibri"/>
          <w:color w:val="000000"/>
          <w:spacing w:val="13"/>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14"/>
          <w:szCs w:val="24"/>
          <w:lang w:eastAsia="ar-SA"/>
        </w:rPr>
        <w:t xml:space="preserve"> </w:t>
      </w:r>
      <w:r w:rsidRPr="00C836AC">
        <w:rPr>
          <w:rFonts w:ascii="Calibri" w:eastAsia="Times New Roman" w:hAnsi="Calibri" w:cs="Calibri"/>
          <w:color w:val="000000"/>
          <w:szCs w:val="24"/>
          <w:lang w:eastAsia="ar-SA"/>
        </w:rPr>
        <w:t>κατά</w:t>
      </w:r>
      <w:r w:rsidRPr="00C836AC">
        <w:rPr>
          <w:rFonts w:ascii="Calibri" w:eastAsia="Times New Roman" w:hAnsi="Calibri" w:cs="Calibri"/>
          <w:color w:val="000000"/>
          <w:spacing w:val="12"/>
          <w:szCs w:val="24"/>
          <w:lang w:eastAsia="ar-SA"/>
        </w:rPr>
        <w:t xml:space="preserve"> </w:t>
      </w:r>
      <w:r w:rsidRPr="00C836AC">
        <w:rPr>
          <w:rFonts w:ascii="Calibri" w:eastAsia="Times New Roman" w:hAnsi="Calibri" w:cs="Calibri"/>
          <w:color w:val="000000"/>
          <w:szCs w:val="24"/>
          <w:lang w:eastAsia="ar-SA"/>
        </w:rPr>
        <w:t>περίπτωση,</w:t>
      </w:r>
      <w:r w:rsidRPr="00C836AC">
        <w:rPr>
          <w:rFonts w:ascii="Calibri" w:eastAsia="Times New Roman" w:hAnsi="Calibri" w:cs="Calibri"/>
          <w:color w:val="000000"/>
          <w:spacing w:val="12"/>
          <w:szCs w:val="24"/>
          <w:lang w:eastAsia="ar-SA"/>
        </w:rPr>
        <w:t xml:space="preserve"> </w:t>
      </w:r>
      <w:r w:rsidRPr="00C836AC">
        <w:rPr>
          <w:rFonts w:ascii="Calibri" w:eastAsia="Times New Roman" w:hAnsi="Calibri" w:cs="Calibri"/>
          <w:color w:val="000000"/>
          <w:spacing w:val="-1"/>
          <w:szCs w:val="24"/>
          <w:lang w:eastAsia="ar-SA"/>
        </w:rPr>
        <w:t>τις</w:t>
      </w:r>
      <w:r w:rsidRPr="00C836AC">
        <w:rPr>
          <w:rFonts w:ascii="Calibri" w:eastAsia="Times New Roman" w:hAnsi="Calibri" w:cs="Calibri"/>
          <w:color w:val="000000"/>
          <w:spacing w:val="17"/>
          <w:szCs w:val="24"/>
          <w:lang w:eastAsia="ar-SA"/>
        </w:rPr>
        <w:t xml:space="preserve"> </w:t>
      </w:r>
      <w:r w:rsidRPr="00C836AC">
        <w:rPr>
          <w:rFonts w:ascii="Calibri" w:eastAsia="Times New Roman" w:hAnsi="Calibri" w:cs="Calibri"/>
          <w:color w:val="000000"/>
          <w:szCs w:val="24"/>
          <w:lang w:eastAsia="ar-SA"/>
        </w:rPr>
        <w:t>συνθήκες</w:t>
      </w:r>
      <w:r w:rsidRPr="00C836AC">
        <w:rPr>
          <w:rFonts w:ascii="Calibri" w:eastAsia="Times New Roman" w:hAnsi="Calibri" w:cs="Calibri"/>
          <w:color w:val="000000"/>
          <w:spacing w:val="11"/>
          <w:szCs w:val="24"/>
          <w:lang w:eastAsia="ar-SA"/>
        </w:rPr>
        <w:t xml:space="preserve"> </w:t>
      </w:r>
      <w:r w:rsidRPr="00C836AC">
        <w:rPr>
          <w:rFonts w:ascii="Calibri" w:eastAsia="Times New Roman" w:hAnsi="Calibri" w:cs="Calibri"/>
          <w:color w:val="000000"/>
          <w:szCs w:val="24"/>
          <w:lang w:eastAsia="ar-SA"/>
        </w:rPr>
        <w:t>αποθήκευσης</w:t>
      </w:r>
      <w:r w:rsidRPr="00C836AC">
        <w:rPr>
          <w:rFonts w:ascii="Calibri" w:eastAsia="Times New Roman" w:hAnsi="Calibri" w:cs="Calibri"/>
          <w:color w:val="000000"/>
          <w:spacing w:val="12"/>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12"/>
          <w:szCs w:val="24"/>
          <w:lang w:eastAsia="ar-SA"/>
        </w:rPr>
        <w:t xml:space="preserve"> </w:t>
      </w:r>
      <w:r w:rsidRPr="00C836AC">
        <w:rPr>
          <w:rFonts w:ascii="Calibri" w:eastAsia="Times New Roman" w:hAnsi="Calibri" w:cs="Calibri"/>
          <w:color w:val="000000"/>
          <w:szCs w:val="24"/>
          <w:lang w:eastAsia="ar-SA"/>
        </w:rPr>
        <w:t>οδηγίες</w:t>
      </w:r>
      <w:r w:rsidRPr="00C836AC">
        <w:rPr>
          <w:rFonts w:ascii="Calibri" w:eastAsia="Times New Roman" w:hAnsi="Calibri" w:cs="Calibri"/>
          <w:color w:val="000000"/>
          <w:spacing w:val="10"/>
          <w:szCs w:val="24"/>
          <w:lang w:eastAsia="ar-SA"/>
        </w:rPr>
        <w:t xml:space="preserve"> </w:t>
      </w:r>
      <w:r w:rsidRPr="00C836AC">
        <w:rPr>
          <w:rFonts w:ascii="Calibri" w:eastAsia="Times New Roman" w:hAnsi="Calibri" w:cs="Calibri"/>
          <w:color w:val="000000"/>
          <w:szCs w:val="24"/>
          <w:lang w:eastAsia="ar-SA"/>
        </w:rPr>
        <w:t>για</w:t>
      </w:r>
      <w:r w:rsidRPr="00C836AC">
        <w:rPr>
          <w:rFonts w:ascii="Calibri" w:eastAsia="Times New Roman" w:hAnsi="Calibri" w:cs="Calibri"/>
          <w:color w:val="000000"/>
          <w:spacing w:val="14"/>
          <w:szCs w:val="24"/>
          <w:lang w:eastAsia="ar-SA"/>
        </w:rPr>
        <w:t xml:space="preserve"> </w:t>
      </w:r>
      <w:r w:rsidRPr="00C836AC">
        <w:rPr>
          <w:rFonts w:ascii="Calibri" w:eastAsia="Times New Roman" w:hAnsi="Calibri" w:cs="Calibri"/>
          <w:color w:val="000000"/>
          <w:szCs w:val="24"/>
          <w:lang w:eastAsia="ar-SA"/>
        </w:rPr>
        <w:t>την</w:t>
      </w:r>
      <w:r w:rsidRPr="00C836AC">
        <w:rPr>
          <w:rFonts w:ascii="Calibri" w:eastAsia="Times New Roman" w:hAnsi="Calibri" w:cs="Calibri"/>
          <w:color w:val="000000"/>
          <w:spacing w:val="14"/>
          <w:szCs w:val="24"/>
          <w:lang w:eastAsia="ar-SA"/>
        </w:rPr>
        <w:t xml:space="preserve"> </w:t>
      </w:r>
      <w:r w:rsidRPr="00C836AC">
        <w:rPr>
          <w:rFonts w:ascii="Calibri" w:eastAsia="Times New Roman" w:hAnsi="Calibri" w:cs="Calibri"/>
          <w:color w:val="000000"/>
          <w:szCs w:val="24"/>
          <w:lang w:eastAsia="ar-SA"/>
        </w:rPr>
        <w:t>προετοιμασία του</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ασθενούς.</w:t>
      </w:r>
    </w:p>
    <w:p w:rsidR="00C836AC" w:rsidRPr="00C836AC" w:rsidRDefault="00C836AC" w:rsidP="00C836AC">
      <w:pPr>
        <w:suppressAutoHyphens/>
        <w:spacing w:before="109" w:after="0" w:line="280"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zCs w:val="24"/>
          <w:lang w:eastAsia="ar-SA"/>
        </w:rPr>
        <w:t>η.</w:t>
      </w:r>
      <w:r w:rsidRPr="00C836AC">
        <w:rPr>
          <w:rFonts w:ascii="Calibri" w:eastAsia="Times New Roman" w:hAnsi="Calibri" w:cs="Calibri"/>
          <w:b/>
          <w:color w:val="000000"/>
          <w:spacing w:val="1"/>
          <w:szCs w:val="24"/>
          <w:lang w:eastAsia="ar-SA"/>
        </w:rPr>
        <w:t xml:space="preserve"> </w:t>
      </w:r>
      <w:r w:rsidRPr="00C836AC">
        <w:rPr>
          <w:rFonts w:ascii="Calibri" w:eastAsia="Times New Roman" w:hAnsi="Calibri" w:cs="Calibri"/>
          <w:color w:val="000000"/>
          <w:szCs w:val="24"/>
          <w:lang w:eastAsia="ar-SA"/>
        </w:rPr>
        <w:t>Λεπτομερής</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περιγραφή</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της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ακολουθητέας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διαδικασίας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για</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pacing w:val="2"/>
          <w:szCs w:val="24"/>
          <w:lang w:eastAsia="ar-SA"/>
        </w:rPr>
        <w:t>τη</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χρήση</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προϊόντος.</w:t>
      </w:r>
    </w:p>
    <w:p w:rsidR="00C836AC" w:rsidRPr="00C836AC" w:rsidRDefault="00C836AC" w:rsidP="00C836AC">
      <w:pPr>
        <w:suppressAutoHyphens/>
        <w:spacing w:before="119" w:after="0" w:line="270"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zCs w:val="24"/>
          <w:lang w:eastAsia="ar-SA"/>
        </w:rPr>
        <w:t>θ.</w:t>
      </w:r>
      <w:r w:rsidRPr="00C836AC">
        <w:rPr>
          <w:rFonts w:ascii="Calibri" w:eastAsia="Times New Roman" w:hAnsi="Calibri" w:cs="Calibri"/>
          <w:b/>
          <w:color w:val="000000"/>
          <w:spacing w:val="145"/>
          <w:szCs w:val="24"/>
          <w:lang w:eastAsia="ar-SA"/>
        </w:rPr>
        <w:t xml:space="preserve"> </w:t>
      </w:r>
      <w:r w:rsidRPr="00C836AC">
        <w:rPr>
          <w:rFonts w:ascii="Calibri" w:eastAsia="Times New Roman" w:hAnsi="Calibri" w:cs="Calibri"/>
          <w:color w:val="000000"/>
          <w:szCs w:val="24"/>
          <w:lang w:eastAsia="ar-SA"/>
        </w:rPr>
        <w:t>Τη</w:t>
      </w:r>
      <w:r w:rsidRPr="00C836AC">
        <w:rPr>
          <w:rFonts w:ascii="Calibri" w:eastAsia="Times New Roman" w:hAnsi="Calibri" w:cs="Calibri"/>
          <w:color w:val="000000"/>
          <w:spacing w:val="144"/>
          <w:szCs w:val="24"/>
          <w:lang w:eastAsia="ar-SA"/>
        </w:rPr>
        <w:t xml:space="preserve"> </w:t>
      </w:r>
      <w:r w:rsidRPr="00C836AC">
        <w:rPr>
          <w:rFonts w:ascii="Calibri" w:eastAsia="Times New Roman" w:hAnsi="Calibri" w:cs="Calibri"/>
          <w:color w:val="000000"/>
          <w:szCs w:val="24"/>
          <w:lang w:eastAsia="ar-SA"/>
        </w:rPr>
        <w:t>διαδικασία</w:t>
      </w:r>
      <w:r w:rsidRPr="00C836AC">
        <w:rPr>
          <w:rFonts w:ascii="Calibri" w:eastAsia="Times New Roman" w:hAnsi="Calibri" w:cs="Calibri"/>
          <w:color w:val="000000"/>
          <w:spacing w:val="144"/>
          <w:szCs w:val="24"/>
          <w:lang w:eastAsia="ar-SA"/>
        </w:rPr>
        <w:t xml:space="preserve"> </w:t>
      </w:r>
      <w:r w:rsidRPr="00C836AC">
        <w:rPr>
          <w:rFonts w:ascii="Calibri" w:eastAsia="Times New Roman" w:hAnsi="Calibri" w:cs="Calibri"/>
          <w:color w:val="000000"/>
          <w:szCs w:val="24"/>
          <w:lang w:eastAsia="ar-SA"/>
        </w:rPr>
        <w:t>μετρήσεως</w:t>
      </w:r>
      <w:r w:rsidRPr="00C836AC">
        <w:rPr>
          <w:rFonts w:ascii="Calibri" w:eastAsia="Times New Roman" w:hAnsi="Calibri" w:cs="Calibri"/>
          <w:color w:val="000000"/>
          <w:spacing w:val="146"/>
          <w:szCs w:val="24"/>
          <w:lang w:eastAsia="ar-SA"/>
        </w:rPr>
        <w:t xml:space="preserve"> </w:t>
      </w:r>
      <w:r w:rsidRPr="00C836AC">
        <w:rPr>
          <w:rFonts w:ascii="Calibri" w:eastAsia="Times New Roman" w:hAnsi="Calibri" w:cs="Calibri"/>
          <w:color w:val="000000"/>
          <w:spacing w:val="-1"/>
          <w:szCs w:val="24"/>
          <w:lang w:eastAsia="ar-SA"/>
        </w:rPr>
        <w:t>που</w:t>
      </w:r>
      <w:r w:rsidRPr="00C836AC">
        <w:rPr>
          <w:rFonts w:ascii="Calibri" w:eastAsia="Times New Roman" w:hAnsi="Calibri" w:cs="Calibri"/>
          <w:color w:val="000000"/>
          <w:spacing w:val="146"/>
          <w:szCs w:val="24"/>
          <w:lang w:eastAsia="ar-SA"/>
        </w:rPr>
        <w:t xml:space="preserve"> </w:t>
      </w:r>
      <w:r w:rsidRPr="00C836AC">
        <w:rPr>
          <w:rFonts w:ascii="Calibri" w:eastAsia="Times New Roman" w:hAnsi="Calibri" w:cs="Calibri"/>
          <w:color w:val="000000"/>
          <w:szCs w:val="24"/>
          <w:lang w:eastAsia="ar-SA"/>
        </w:rPr>
        <w:t>πρέπει</w:t>
      </w:r>
      <w:r w:rsidRPr="00C836AC">
        <w:rPr>
          <w:rFonts w:ascii="Calibri" w:eastAsia="Times New Roman" w:hAnsi="Calibri" w:cs="Calibri"/>
          <w:color w:val="000000"/>
          <w:spacing w:val="141"/>
          <w:szCs w:val="24"/>
          <w:lang w:eastAsia="ar-SA"/>
        </w:rPr>
        <w:t xml:space="preserve"> </w:t>
      </w:r>
      <w:r w:rsidRPr="00C836AC">
        <w:rPr>
          <w:rFonts w:ascii="Calibri" w:eastAsia="Times New Roman" w:hAnsi="Calibri" w:cs="Calibri"/>
          <w:color w:val="000000"/>
          <w:szCs w:val="24"/>
          <w:lang w:eastAsia="ar-SA"/>
        </w:rPr>
        <w:t>να</w:t>
      </w:r>
      <w:r w:rsidRPr="00C836AC">
        <w:rPr>
          <w:rFonts w:ascii="Calibri" w:eastAsia="Times New Roman" w:hAnsi="Calibri" w:cs="Calibri"/>
          <w:color w:val="000000"/>
          <w:spacing w:val="145"/>
          <w:szCs w:val="24"/>
          <w:lang w:eastAsia="ar-SA"/>
        </w:rPr>
        <w:t xml:space="preserve"> </w:t>
      </w:r>
      <w:r w:rsidRPr="00C836AC">
        <w:rPr>
          <w:rFonts w:ascii="Calibri" w:eastAsia="Times New Roman" w:hAnsi="Calibri" w:cs="Calibri"/>
          <w:color w:val="000000"/>
          <w:szCs w:val="24"/>
          <w:lang w:eastAsia="ar-SA"/>
        </w:rPr>
        <w:t>ακολουθείται</w:t>
      </w:r>
      <w:r w:rsidRPr="00C836AC">
        <w:rPr>
          <w:rFonts w:ascii="Calibri" w:eastAsia="Times New Roman" w:hAnsi="Calibri" w:cs="Calibri"/>
          <w:color w:val="000000"/>
          <w:spacing w:val="141"/>
          <w:szCs w:val="24"/>
          <w:lang w:eastAsia="ar-SA"/>
        </w:rPr>
        <w:t xml:space="preserve"> </w:t>
      </w:r>
      <w:r w:rsidRPr="00C836AC">
        <w:rPr>
          <w:rFonts w:ascii="Calibri" w:eastAsia="Times New Roman" w:hAnsi="Calibri" w:cs="Calibri"/>
          <w:color w:val="000000"/>
          <w:spacing w:val="1"/>
          <w:szCs w:val="24"/>
          <w:lang w:eastAsia="ar-SA"/>
        </w:rPr>
        <w:t>με</w:t>
      </w:r>
      <w:r w:rsidRPr="00C836AC">
        <w:rPr>
          <w:rFonts w:ascii="Calibri" w:eastAsia="Times New Roman" w:hAnsi="Calibri" w:cs="Calibri"/>
          <w:color w:val="000000"/>
          <w:spacing w:val="141"/>
          <w:szCs w:val="24"/>
          <w:lang w:eastAsia="ar-SA"/>
        </w:rPr>
        <w:t xml:space="preserve"> </w:t>
      </w:r>
      <w:r w:rsidRPr="00C836AC">
        <w:rPr>
          <w:rFonts w:ascii="Calibri" w:eastAsia="Times New Roman" w:hAnsi="Calibri" w:cs="Calibri"/>
          <w:color w:val="000000"/>
          <w:spacing w:val="1"/>
          <w:szCs w:val="24"/>
          <w:lang w:eastAsia="ar-SA"/>
        </w:rPr>
        <w:t>το</w:t>
      </w:r>
      <w:r w:rsidRPr="00C836AC">
        <w:rPr>
          <w:rFonts w:ascii="Calibri" w:eastAsia="Times New Roman" w:hAnsi="Calibri" w:cs="Calibri"/>
          <w:color w:val="000000"/>
          <w:spacing w:val="140"/>
          <w:szCs w:val="24"/>
          <w:lang w:eastAsia="ar-SA"/>
        </w:rPr>
        <w:t xml:space="preserve"> </w:t>
      </w:r>
      <w:r w:rsidRPr="00C836AC">
        <w:rPr>
          <w:rFonts w:ascii="Calibri" w:eastAsia="Times New Roman" w:hAnsi="Calibri" w:cs="Calibri"/>
          <w:color w:val="000000"/>
          <w:szCs w:val="24"/>
          <w:lang w:eastAsia="ar-SA"/>
        </w:rPr>
        <w:t>διαγνωστικό</w:t>
      </w:r>
      <w:r w:rsidRPr="00C836AC">
        <w:rPr>
          <w:rFonts w:ascii="Calibri" w:eastAsia="Times New Roman" w:hAnsi="Calibri" w:cs="Calibri"/>
          <w:color w:val="000000"/>
          <w:spacing w:val="146"/>
          <w:szCs w:val="24"/>
          <w:lang w:eastAsia="ar-SA"/>
        </w:rPr>
        <w:t xml:space="preserve"> </w:t>
      </w:r>
      <w:r w:rsidRPr="00C836AC">
        <w:rPr>
          <w:rFonts w:ascii="Calibri" w:eastAsia="Times New Roman" w:hAnsi="Calibri" w:cs="Calibri"/>
          <w:color w:val="000000"/>
          <w:szCs w:val="24"/>
          <w:lang w:eastAsia="ar-SA"/>
        </w:rPr>
        <w:t>προϊόν, συμπεριλαμβανομένων κατά</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περίπτωση:</w:t>
      </w:r>
    </w:p>
    <w:p w:rsidR="00C836AC" w:rsidRPr="00C836AC" w:rsidRDefault="00C836AC" w:rsidP="00C836AC">
      <w:pPr>
        <w:suppressAutoHyphens/>
        <w:spacing w:before="109" w:after="0" w:line="280" w:lineRule="exact"/>
        <w:jc w:val="both"/>
        <w:rPr>
          <w:rFonts w:ascii="Calibri" w:eastAsia="Times New Roman" w:hAnsi="Calibri" w:cs="Calibri"/>
          <w:color w:val="000000"/>
          <w:szCs w:val="24"/>
          <w:lang w:eastAsia="ar-SA"/>
        </w:rPr>
      </w:pPr>
      <w:r w:rsidRPr="00C836AC">
        <w:rPr>
          <w:rFonts w:ascii="Times New Roman" w:eastAsia="Times New Roman" w:hAnsi="Calibri" w:cs="Calibri"/>
          <w:color w:val="000000"/>
          <w:szCs w:val="24"/>
          <w:lang w:eastAsia="ar-SA"/>
        </w:rPr>
        <w:t>-</w:t>
      </w:r>
      <w:r w:rsidRPr="00C836AC">
        <w:rPr>
          <w:rFonts w:ascii="Times New Roman" w:eastAsia="Times New Roman" w:hAnsi="Calibri" w:cs="Calibri"/>
          <w:color w:val="000000"/>
          <w:spacing w:val="592"/>
          <w:szCs w:val="24"/>
          <w:lang w:eastAsia="ar-SA"/>
        </w:rPr>
        <w:t xml:space="preserve"> </w:t>
      </w:r>
      <w:r w:rsidRPr="00C836AC">
        <w:rPr>
          <w:rFonts w:ascii="Calibri" w:eastAsia="Times New Roman" w:hAnsi="Calibri" w:cs="Calibri"/>
          <w:color w:val="000000"/>
          <w:szCs w:val="24"/>
          <w:lang w:eastAsia="ar-SA"/>
        </w:rPr>
        <w:t>Της αρχής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της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μεθόδου</w:t>
      </w:r>
    </w:p>
    <w:p w:rsidR="00C836AC" w:rsidRPr="00C836AC" w:rsidRDefault="00C836AC" w:rsidP="00C836AC">
      <w:pPr>
        <w:suppressAutoHyphens/>
        <w:spacing w:before="1" w:after="0" w:line="269" w:lineRule="exact"/>
        <w:jc w:val="both"/>
        <w:rPr>
          <w:rFonts w:ascii="Calibri" w:eastAsia="Times New Roman" w:hAnsi="Calibri" w:cs="Calibri"/>
          <w:color w:val="000000"/>
          <w:szCs w:val="24"/>
          <w:lang w:eastAsia="ar-SA"/>
        </w:rPr>
      </w:pPr>
      <w:r w:rsidRPr="00C836AC">
        <w:rPr>
          <w:rFonts w:ascii="Times New Roman" w:eastAsia="Times New Roman" w:hAnsi="Calibri" w:cs="Calibri"/>
          <w:color w:val="000000"/>
          <w:szCs w:val="24"/>
          <w:lang w:eastAsia="ar-SA"/>
        </w:rPr>
        <w:t>-</w:t>
      </w:r>
      <w:r w:rsidRPr="00C836AC">
        <w:rPr>
          <w:rFonts w:ascii="Times New Roman" w:eastAsia="Times New Roman" w:hAnsi="Calibri" w:cs="Calibri"/>
          <w:color w:val="000000"/>
          <w:spacing w:val="592"/>
          <w:szCs w:val="24"/>
          <w:lang w:eastAsia="ar-SA"/>
        </w:rPr>
        <w:t xml:space="preserve"> </w:t>
      </w:r>
      <w:r w:rsidRPr="00C836AC">
        <w:rPr>
          <w:rFonts w:ascii="Calibri" w:eastAsia="Times New Roman" w:hAnsi="Calibri" w:cs="Calibri"/>
          <w:color w:val="000000"/>
          <w:szCs w:val="24"/>
          <w:lang w:eastAsia="ar-SA"/>
        </w:rPr>
        <w:t>Των</w:t>
      </w:r>
      <w:r w:rsidRPr="00C836AC">
        <w:rPr>
          <w:rFonts w:ascii="Calibri" w:eastAsia="Times New Roman" w:hAnsi="Calibri" w:cs="Calibri"/>
          <w:color w:val="000000"/>
          <w:spacing w:val="51"/>
          <w:szCs w:val="24"/>
          <w:lang w:eastAsia="ar-SA"/>
        </w:rPr>
        <w:t xml:space="preserve"> </w:t>
      </w:r>
      <w:r w:rsidRPr="00C836AC">
        <w:rPr>
          <w:rFonts w:ascii="Calibri" w:eastAsia="Times New Roman" w:hAnsi="Calibri" w:cs="Calibri"/>
          <w:color w:val="000000"/>
          <w:szCs w:val="24"/>
          <w:lang w:eastAsia="ar-SA"/>
        </w:rPr>
        <w:t>ειδικών</w:t>
      </w:r>
      <w:r w:rsidRPr="00C836AC">
        <w:rPr>
          <w:rFonts w:ascii="Calibri" w:eastAsia="Times New Roman" w:hAnsi="Calibri" w:cs="Calibri"/>
          <w:color w:val="000000"/>
          <w:spacing w:val="48"/>
          <w:szCs w:val="24"/>
          <w:lang w:eastAsia="ar-SA"/>
        </w:rPr>
        <w:t xml:space="preserve"> </w:t>
      </w:r>
      <w:r w:rsidRPr="00C836AC">
        <w:rPr>
          <w:rFonts w:ascii="Calibri" w:eastAsia="Times New Roman" w:hAnsi="Calibri" w:cs="Calibri"/>
          <w:color w:val="000000"/>
          <w:szCs w:val="24"/>
          <w:lang w:eastAsia="ar-SA"/>
        </w:rPr>
        <w:t>αναλυτικών</w:t>
      </w:r>
      <w:r w:rsidRPr="00C836AC">
        <w:rPr>
          <w:rFonts w:ascii="Calibri" w:eastAsia="Times New Roman" w:hAnsi="Calibri" w:cs="Calibri"/>
          <w:color w:val="000000"/>
          <w:spacing w:val="45"/>
          <w:szCs w:val="24"/>
          <w:lang w:eastAsia="ar-SA"/>
        </w:rPr>
        <w:t xml:space="preserve"> </w:t>
      </w:r>
      <w:r w:rsidRPr="00C836AC">
        <w:rPr>
          <w:rFonts w:ascii="Calibri" w:eastAsia="Times New Roman" w:hAnsi="Calibri" w:cs="Calibri"/>
          <w:color w:val="000000"/>
          <w:szCs w:val="24"/>
          <w:lang w:eastAsia="ar-SA"/>
        </w:rPr>
        <w:t>χαρακτηριστικών</w:t>
      </w:r>
      <w:r w:rsidRPr="00C836AC">
        <w:rPr>
          <w:rFonts w:ascii="Calibri" w:eastAsia="Times New Roman" w:hAnsi="Calibri" w:cs="Calibri"/>
          <w:color w:val="000000"/>
          <w:spacing w:val="48"/>
          <w:szCs w:val="24"/>
          <w:lang w:eastAsia="ar-SA"/>
        </w:rPr>
        <w:t xml:space="preserve"> </w:t>
      </w:r>
      <w:r w:rsidRPr="00C836AC">
        <w:rPr>
          <w:rFonts w:ascii="Calibri" w:eastAsia="Times New Roman" w:hAnsi="Calibri" w:cs="Calibri"/>
          <w:color w:val="000000"/>
          <w:szCs w:val="24"/>
          <w:lang w:eastAsia="ar-SA"/>
        </w:rPr>
        <w:t>επιδόσεως</w:t>
      </w:r>
      <w:r w:rsidRPr="00C836AC">
        <w:rPr>
          <w:rFonts w:ascii="Calibri" w:eastAsia="Times New Roman" w:hAnsi="Calibri" w:cs="Calibri"/>
          <w:color w:val="000000"/>
          <w:spacing w:val="52"/>
          <w:szCs w:val="24"/>
          <w:lang w:eastAsia="ar-SA"/>
        </w:rPr>
        <w:t xml:space="preserve"> </w:t>
      </w:r>
      <w:r w:rsidRPr="00C836AC">
        <w:rPr>
          <w:rFonts w:ascii="Calibri" w:eastAsia="Times New Roman" w:hAnsi="Calibri" w:cs="Calibri"/>
          <w:color w:val="000000"/>
          <w:szCs w:val="24"/>
          <w:lang w:eastAsia="ar-SA"/>
        </w:rPr>
        <w:t>(ευαισθησία,</w:t>
      </w:r>
      <w:r w:rsidRPr="00C836AC">
        <w:rPr>
          <w:rFonts w:ascii="Calibri" w:eastAsia="Times New Roman" w:hAnsi="Calibri" w:cs="Calibri"/>
          <w:color w:val="000000"/>
          <w:spacing w:val="49"/>
          <w:szCs w:val="24"/>
          <w:lang w:eastAsia="ar-SA"/>
        </w:rPr>
        <w:t xml:space="preserve"> </w:t>
      </w:r>
      <w:r w:rsidRPr="00C836AC">
        <w:rPr>
          <w:rFonts w:ascii="Calibri" w:eastAsia="Times New Roman" w:hAnsi="Calibri" w:cs="Calibri"/>
          <w:color w:val="000000"/>
          <w:szCs w:val="24"/>
          <w:lang w:eastAsia="ar-SA"/>
        </w:rPr>
        <w:t>εξειδίκευση,</w:t>
      </w:r>
      <w:r w:rsidRPr="00C836AC">
        <w:rPr>
          <w:rFonts w:ascii="Calibri" w:eastAsia="Times New Roman" w:hAnsi="Calibri" w:cs="Calibri"/>
          <w:color w:val="000000"/>
          <w:spacing w:val="51"/>
          <w:szCs w:val="24"/>
          <w:lang w:eastAsia="ar-SA"/>
        </w:rPr>
        <w:t xml:space="preserve"> </w:t>
      </w:r>
      <w:r w:rsidRPr="00C836AC">
        <w:rPr>
          <w:rFonts w:ascii="Calibri" w:eastAsia="Times New Roman" w:hAnsi="Calibri" w:cs="Calibri"/>
          <w:color w:val="000000"/>
          <w:szCs w:val="24"/>
          <w:lang w:eastAsia="ar-SA"/>
        </w:rPr>
        <w:t>ακρίβεια, επαναληψιμότητα,</w:t>
      </w:r>
      <w:r w:rsidRPr="00C836AC">
        <w:rPr>
          <w:rFonts w:ascii="Calibri" w:eastAsia="Times New Roman" w:hAnsi="Calibri" w:cs="Calibri"/>
          <w:color w:val="000000"/>
          <w:spacing w:val="27"/>
          <w:szCs w:val="24"/>
          <w:lang w:eastAsia="ar-SA"/>
        </w:rPr>
        <w:t xml:space="preserve"> </w:t>
      </w:r>
      <w:r w:rsidRPr="00C836AC">
        <w:rPr>
          <w:rFonts w:ascii="Calibri" w:eastAsia="Times New Roman" w:hAnsi="Calibri" w:cs="Calibri"/>
          <w:color w:val="000000"/>
          <w:szCs w:val="24"/>
          <w:lang w:eastAsia="ar-SA"/>
        </w:rPr>
        <w:t>αναπαραγωγιμότητα,</w:t>
      </w:r>
      <w:r w:rsidRPr="00C836AC">
        <w:rPr>
          <w:rFonts w:ascii="Calibri" w:eastAsia="Times New Roman" w:hAnsi="Calibri" w:cs="Calibri"/>
          <w:color w:val="000000"/>
          <w:spacing w:val="27"/>
          <w:szCs w:val="24"/>
          <w:lang w:eastAsia="ar-SA"/>
        </w:rPr>
        <w:t xml:space="preserve"> </w:t>
      </w:r>
      <w:r w:rsidRPr="00C836AC">
        <w:rPr>
          <w:rFonts w:ascii="Calibri" w:eastAsia="Times New Roman" w:hAnsi="Calibri" w:cs="Calibri"/>
          <w:color w:val="000000"/>
          <w:spacing w:val="1"/>
          <w:szCs w:val="24"/>
          <w:lang w:eastAsia="ar-SA"/>
        </w:rPr>
        <w:t>όρια</w:t>
      </w:r>
      <w:r w:rsidRPr="00C836AC">
        <w:rPr>
          <w:rFonts w:ascii="Calibri" w:eastAsia="Times New Roman" w:hAnsi="Calibri" w:cs="Calibri"/>
          <w:color w:val="000000"/>
          <w:spacing w:val="26"/>
          <w:szCs w:val="24"/>
          <w:lang w:eastAsia="ar-SA"/>
        </w:rPr>
        <w:t xml:space="preserve"> </w:t>
      </w:r>
      <w:r w:rsidRPr="00C836AC">
        <w:rPr>
          <w:rFonts w:ascii="Calibri" w:eastAsia="Times New Roman" w:hAnsi="Calibri" w:cs="Calibri"/>
          <w:color w:val="000000"/>
          <w:szCs w:val="24"/>
          <w:lang w:eastAsia="ar-SA"/>
        </w:rPr>
        <w:t>ανίχνευσης,</w:t>
      </w:r>
      <w:r w:rsidRPr="00C836AC">
        <w:rPr>
          <w:rFonts w:ascii="Calibri" w:eastAsia="Times New Roman" w:hAnsi="Calibri" w:cs="Calibri"/>
          <w:color w:val="000000"/>
          <w:spacing w:val="27"/>
          <w:szCs w:val="24"/>
          <w:lang w:eastAsia="ar-SA"/>
        </w:rPr>
        <w:t xml:space="preserve"> </w:t>
      </w:r>
      <w:r w:rsidRPr="00C836AC">
        <w:rPr>
          <w:rFonts w:ascii="Calibri" w:eastAsia="Times New Roman" w:hAnsi="Calibri" w:cs="Calibri"/>
          <w:color w:val="000000"/>
          <w:szCs w:val="24"/>
          <w:lang w:eastAsia="ar-SA"/>
        </w:rPr>
        <w:t>φάσμα</w:t>
      </w:r>
      <w:r w:rsidRPr="00C836AC">
        <w:rPr>
          <w:rFonts w:ascii="Calibri" w:eastAsia="Times New Roman" w:hAnsi="Calibri" w:cs="Calibri"/>
          <w:color w:val="000000"/>
          <w:spacing w:val="27"/>
          <w:szCs w:val="24"/>
          <w:lang w:eastAsia="ar-SA"/>
        </w:rPr>
        <w:t xml:space="preserve"> </w:t>
      </w:r>
      <w:r w:rsidRPr="00C836AC">
        <w:rPr>
          <w:rFonts w:ascii="Calibri" w:eastAsia="Times New Roman" w:hAnsi="Calibri" w:cs="Calibri"/>
          <w:color w:val="000000"/>
          <w:szCs w:val="24"/>
          <w:lang w:eastAsia="ar-SA"/>
        </w:rPr>
        <w:t>μετρήσεων,</w:t>
      </w:r>
      <w:r w:rsidRPr="00C836AC">
        <w:rPr>
          <w:rFonts w:ascii="Calibri" w:eastAsia="Times New Roman" w:hAnsi="Calibri" w:cs="Calibri"/>
          <w:color w:val="000000"/>
          <w:spacing w:val="24"/>
          <w:szCs w:val="24"/>
          <w:lang w:eastAsia="ar-SA"/>
        </w:rPr>
        <w:t xml:space="preserve"> </w:t>
      </w:r>
      <w:r w:rsidRPr="00C836AC">
        <w:rPr>
          <w:rFonts w:ascii="Calibri" w:eastAsia="Times New Roman" w:hAnsi="Calibri" w:cs="Calibri"/>
          <w:color w:val="000000"/>
          <w:szCs w:val="24"/>
          <w:lang w:eastAsia="ar-SA"/>
        </w:rPr>
        <w:t xml:space="preserve">πληροφορίες </w:t>
      </w:r>
      <w:r w:rsidRPr="00C836AC">
        <w:rPr>
          <w:rFonts w:ascii="Calibri" w:eastAsia="Times New Roman" w:hAnsi="Calibri" w:cs="Calibri"/>
          <w:color w:val="000000"/>
          <w:spacing w:val="1"/>
          <w:szCs w:val="24"/>
          <w:lang w:eastAsia="ar-SA"/>
        </w:rPr>
        <w:t>που</w:t>
      </w:r>
      <w:r w:rsidRPr="00C836AC">
        <w:rPr>
          <w:rFonts w:ascii="Calibri" w:eastAsia="Times New Roman" w:hAnsi="Calibri" w:cs="Calibri"/>
          <w:color w:val="000000"/>
          <w:spacing w:val="19"/>
          <w:szCs w:val="24"/>
          <w:lang w:eastAsia="ar-SA"/>
        </w:rPr>
        <w:t xml:space="preserve"> </w:t>
      </w:r>
      <w:r w:rsidRPr="00C836AC">
        <w:rPr>
          <w:rFonts w:ascii="Calibri" w:eastAsia="Times New Roman" w:hAnsi="Calibri" w:cs="Calibri"/>
          <w:color w:val="000000"/>
          <w:szCs w:val="24"/>
          <w:lang w:eastAsia="ar-SA"/>
        </w:rPr>
        <w:t>απαιτούνται</w:t>
      </w:r>
      <w:r w:rsidRPr="00C836AC">
        <w:rPr>
          <w:rFonts w:ascii="Calibri" w:eastAsia="Times New Roman" w:hAnsi="Calibri" w:cs="Calibri"/>
          <w:color w:val="000000"/>
          <w:spacing w:val="21"/>
          <w:szCs w:val="24"/>
          <w:lang w:eastAsia="ar-SA"/>
        </w:rPr>
        <w:t xml:space="preserve"> </w:t>
      </w:r>
      <w:r w:rsidRPr="00C836AC">
        <w:rPr>
          <w:rFonts w:ascii="Calibri" w:eastAsia="Times New Roman" w:hAnsi="Calibri" w:cs="Calibri"/>
          <w:color w:val="000000"/>
          <w:szCs w:val="24"/>
          <w:lang w:eastAsia="ar-SA"/>
        </w:rPr>
        <w:t>για</w:t>
      </w:r>
      <w:r w:rsidRPr="00C836AC">
        <w:rPr>
          <w:rFonts w:ascii="Calibri" w:eastAsia="Times New Roman" w:hAnsi="Calibri" w:cs="Calibri"/>
          <w:color w:val="000000"/>
          <w:spacing w:val="19"/>
          <w:szCs w:val="24"/>
          <w:lang w:eastAsia="ar-SA"/>
        </w:rPr>
        <w:t xml:space="preserve"> </w:t>
      </w:r>
      <w:r w:rsidRPr="00C836AC">
        <w:rPr>
          <w:rFonts w:ascii="Calibri" w:eastAsia="Times New Roman" w:hAnsi="Calibri" w:cs="Calibri"/>
          <w:color w:val="000000"/>
          <w:spacing w:val="1"/>
          <w:szCs w:val="24"/>
          <w:lang w:eastAsia="ar-SA"/>
        </w:rPr>
        <w:t>τον</w:t>
      </w:r>
      <w:r w:rsidRPr="00C836AC">
        <w:rPr>
          <w:rFonts w:ascii="Calibri" w:eastAsia="Times New Roman" w:hAnsi="Calibri" w:cs="Calibri"/>
          <w:color w:val="000000"/>
          <w:spacing w:val="18"/>
          <w:szCs w:val="24"/>
          <w:lang w:eastAsia="ar-SA"/>
        </w:rPr>
        <w:t xml:space="preserve"> </w:t>
      </w:r>
      <w:r w:rsidRPr="00C836AC">
        <w:rPr>
          <w:rFonts w:ascii="Calibri" w:eastAsia="Times New Roman" w:hAnsi="Calibri" w:cs="Calibri"/>
          <w:color w:val="000000"/>
          <w:szCs w:val="24"/>
          <w:lang w:eastAsia="ar-SA"/>
        </w:rPr>
        <w:t>έλεγχο</w:t>
      </w:r>
      <w:r w:rsidRPr="00C836AC">
        <w:rPr>
          <w:rFonts w:ascii="Calibri" w:eastAsia="Times New Roman" w:hAnsi="Calibri" w:cs="Calibri"/>
          <w:color w:val="000000"/>
          <w:spacing w:val="21"/>
          <w:szCs w:val="24"/>
          <w:lang w:eastAsia="ar-SA"/>
        </w:rPr>
        <w:t xml:space="preserve"> </w:t>
      </w:r>
      <w:r w:rsidRPr="00C836AC">
        <w:rPr>
          <w:rFonts w:ascii="Calibri" w:eastAsia="Times New Roman" w:hAnsi="Calibri" w:cs="Calibri"/>
          <w:color w:val="000000"/>
          <w:szCs w:val="24"/>
          <w:lang w:eastAsia="ar-SA"/>
        </w:rPr>
        <w:t>των</w:t>
      </w:r>
      <w:r w:rsidRPr="00C836AC">
        <w:rPr>
          <w:rFonts w:ascii="Calibri" w:eastAsia="Times New Roman" w:hAnsi="Calibri" w:cs="Calibri"/>
          <w:color w:val="000000"/>
          <w:spacing w:val="22"/>
          <w:szCs w:val="24"/>
          <w:lang w:eastAsia="ar-SA"/>
        </w:rPr>
        <w:t xml:space="preserve"> </w:t>
      </w:r>
      <w:r w:rsidRPr="00C836AC">
        <w:rPr>
          <w:rFonts w:ascii="Calibri" w:eastAsia="Times New Roman" w:hAnsi="Calibri" w:cs="Calibri"/>
          <w:color w:val="000000"/>
          <w:szCs w:val="24"/>
          <w:lang w:eastAsia="ar-SA"/>
        </w:rPr>
        <w:t>γνωστών</w:t>
      </w:r>
      <w:r w:rsidRPr="00C836AC">
        <w:rPr>
          <w:rFonts w:ascii="Calibri" w:eastAsia="Times New Roman" w:hAnsi="Calibri" w:cs="Calibri"/>
          <w:color w:val="000000"/>
          <w:spacing w:val="22"/>
          <w:szCs w:val="24"/>
          <w:lang w:eastAsia="ar-SA"/>
        </w:rPr>
        <w:t xml:space="preserve"> </w:t>
      </w:r>
      <w:r w:rsidRPr="00C836AC">
        <w:rPr>
          <w:rFonts w:ascii="Calibri" w:eastAsia="Times New Roman" w:hAnsi="Calibri" w:cs="Calibri"/>
          <w:color w:val="000000"/>
          <w:szCs w:val="24"/>
          <w:lang w:eastAsia="ar-SA"/>
        </w:rPr>
        <w:t>σχετικών</w:t>
      </w:r>
      <w:r w:rsidRPr="00C836AC">
        <w:rPr>
          <w:rFonts w:ascii="Calibri" w:eastAsia="Times New Roman" w:hAnsi="Calibri" w:cs="Calibri"/>
          <w:color w:val="000000"/>
          <w:spacing w:val="22"/>
          <w:szCs w:val="24"/>
          <w:lang w:eastAsia="ar-SA"/>
        </w:rPr>
        <w:t xml:space="preserve"> </w:t>
      </w:r>
      <w:r w:rsidRPr="00C836AC">
        <w:rPr>
          <w:rFonts w:ascii="Calibri" w:eastAsia="Times New Roman" w:hAnsi="Calibri" w:cs="Calibri"/>
          <w:color w:val="000000"/>
          <w:szCs w:val="24"/>
          <w:lang w:eastAsia="ar-SA"/>
        </w:rPr>
        <w:t>παρεμβολών,)</w:t>
      </w:r>
      <w:r w:rsidRPr="00C836AC">
        <w:rPr>
          <w:rFonts w:ascii="Calibri" w:eastAsia="Times New Roman" w:hAnsi="Calibri" w:cs="Calibri"/>
          <w:color w:val="000000"/>
          <w:spacing w:val="20"/>
          <w:szCs w:val="24"/>
          <w:lang w:eastAsia="ar-SA"/>
        </w:rPr>
        <w:t xml:space="preserve"> </w:t>
      </w:r>
      <w:r w:rsidRPr="00C836AC">
        <w:rPr>
          <w:rFonts w:ascii="Calibri" w:eastAsia="Times New Roman" w:hAnsi="Calibri" w:cs="Calibri"/>
          <w:color w:val="000000"/>
          <w:spacing w:val="1"/>
          <w:szCs w:val="24"/>
          <w:lang w:eastAsia="ar-SA"/>
        </w:rPr>
        <w:t>των</w:t>
      </w:r>
      <w:r w:rsidRPr="00C836AC">
        <w:rPr>
          <w:rFonts w:ascii="Calibri" w:eastAsia="Times New Roman" w:hAnsi="Calibri" w:cs="Calibri"/>
          <w:color w:val="000000"/>
          <w:spacing w:val="21"/>
          <w:szCs w:val="24"/>
          <w:lang w:eastAsia="ar-SA"/>
        </w:rPr>
        <w:t xml:space="preserve"> </w:t>
      </w:r>
      <w:r w:rsidRPr="00C836AC">
        <w:rPr>
          <w:rFonts w:ascii="Calibri" w:eastAsia="Times New Roman" w:hAnsi="Calibri" w:cs="Calibri"/>
          <w:color w:val="000000"/>
          <w:szCs w:val="24"/>
          <w:lang w:eastAsia="ar-SA"/>
        </w:rPr>
        <w:lastRenderedPageBreak/>
        <w:t>περιορισμών</w:t>
      </w:r>
      <w:r w:rsidRPr="00C836AC">
        <w:rPr>
          <w:rFonts w:ascii="Calibri" w:eastAsia="Times New Roman" w:hAnsi="Calibri" w:cs="Calibri"/>
          <w:color w:val="000000"/>
          <w:spacing w:val="22"/>
          <w:szCs w:val="24"/>
          <w:lang w:eastAsia="ar-SA"/>
        </w:rPr>
        <w:t xml:space="preserve"> </w:t>
      </w:r>
      <w:r w:rsidRPr="00C836AC">
        <w:rPr>
          <w:rFonts w:ascii="Calibri" w:eastAsia="Times New Roman" w:hAnsi="Calibri" w:cs="Calibri"/>
          <w:color w:val="000000"/>
          <w:spacing w:val="-1"/>
          <w:szCs w:val="24"/>
          <w:lang w:eastAsia="ar-SA"/>
        </w:rPr>
        <w:t xml:space="preserve">της </w:t>
      </w:r>
      <w:r w:rsidRPr="00C836AC">
        <w:rPr>
          <w:rFonts w:ascii="Calibri" w:eastAsia="Times New Roman" w:hAnsi="Calibri" w:cs="Calibri"/>
          <w:color w:val="000000"/>
          <w:szCs w:val="24"/>
          <w:lang w:eastAsia="ar-SA"/>
        </w:rPr>
        <w:t>μεθόδου</w:t>
      </w:r>
      <w:r w:rsidRPr="00C836AC">
        <w:rPr>
          <w:rFonts w:ascii="Calibri" w:eastAsia="Times New Roman" w:hAnsi="Calibri" w:cs="Calibri"/>
          <w:color w:val="000000"/>
          <w:spacing w:val="21"/>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16"/>
          <w:szCs w:val="24"/>
          <w:lang w:eastAsia="ar-SA"/>
        </w:rPr>
        <w:t xml:space="preserve"> </w:t>
      </w:r>
      <w:r w:rsidRPr="00C836AC">
        <w:rPr>
          <w:rFonts w:ascii="Calibri" w:eastAsia="Times New Roman" w:hAnsi="Calibri" w:cs="Calibri"/>
          <w:color w:val="000000"/>
          <w:spacing w:val="1"/>
          <w:szCs w:val="24"/>
          <w:lang w:eastAsia="ar-SA"/>
        </w:rPr>
        <w:t>των</w:t>
      </w:r>
      <w:r w:rsidRPr="00C836AC">
        <w:rPr>
          <w:rFonts w:ascii="Calibri" w:eastAsia="Times New Roman" w:hAnsi="Calibri" w:cs="Calibri"/>
          <w:color w:val="000000"/>
          <w:spacing w:val="16"/>
          <w:szCs w:val="24"/>
          <w:lang w:eastAsia="ar-SA"/>
        </w:rPr>
        <w:t xml:space="preserve"> </w:t>
      </w:r>
      <w:r w:rsidRPr="00C836AC">
        <w:rPr>
          <w:rFonts w:ascii="Calibri" w:eastAsia="Times New Roman" w:hAnsi="Calibri" w:cs="Calibri"/>
          <w:color w:val="000000"/>
          <w:szCs w:val="24"/>
          <w:lang w:eastAsia="ar-SA"/>
        </w:rPr>
        <w:t>πληροφοριών,</w:t>
      </w:r>
      <w:r w:rsidRPr="00C836AC">
        <w:rPr>
          <w:rFonts w:ascii="Calibri" w:eastAsia="Times New Roman" w:hAnsi="Calibri" w:cs="Calibri"/>
          <w:color w:val="000000"/>
          <w:spacing w:val="17"/>
          <w:szCs w:val="24"/>
          <w:lang w:eastAsia="ar-SA"/>
        </w:rPr>
        <w:t xml:space="preserve"> </w:t>
      </w:r>
      <w:r w:rsidRPr="00C836AC">
        <w:rPr>
          <w:rFonts w:ascii="Calibri" w:eastAsia="Times New Roman" w:hAnsi="Calibri" w:cs="Calibri"/>
          <w:color w:val="000000"/>
          <w:szCs w:val="24"/>
          <w:lang w:eastAsia="ar-SA"/>
        </w:rPr>
        <w:t>όσον</w:t>
      </w:r>
      <w:r w:rsidRPr="00C836AC">
        <w:rPr>
          <w:rFonts w:ascii="Calibri" w:eastAsia="Times New Roman" w:hAnsi="Calibri" w:cs="Calibri"/>
          <w:color w:val="000000"/>
          <w:spacing w:val="19"/>
          <w:szCs w:val="24"/>
          <w:lang w:eastAsia="ar-SA"/>
        </w:rPr>
        <w:t xml:space="preserve"> </w:t>
      </w:r>
      <w:r w:rsidRPr="00C836AC">
        <w:rPr>
          <w:rFonts w:ascii="Calibri" w:eastAsia="Times New Roman" w:hAnsi="Calibri" w:cs="Calibri"/>
          <w:color w:val="000000"/>
          <w:szCs w:val="24"/>
          <w:lang w:eastAsia="ar-SA"/>
        </w:rPr>
        <w:t>αφορά</w:t>
      </w:r>
      <w:r w:rsidRPr="00C836AC">
        <w:rPr>
          <w:rFonts w:ascii="Calibri" w:eastAsia="Times New Roman" w:hAnsi="Calibri" w:cs="Calibri"/>
          <w:color w:val="000000"/>
          <w:spacing w:val="17"/>
          <w:szCs w:val="24"/>
          <w:lang w:eastAsia="ar-SA"/>
        </w:rPr>
        <w:t xml:space="preserve"> </w:t>
      </w:r>
      <w:r w:rsidRPr="00C836AC">
        <w:rPr>
          <w:rFonts w:ascii="Calibri" w:eastAsia="Times New Roman" w:hAnsi="Calibri" w:cs="Calibri"/>
          <w:color w:val="000000"/>
          <w:spacing w:val="1"/>
          <w:szCs w:val="24"/>
          <w:lang w:eastAsia="ar-SA"/>
        </w:rPr>
        <w:t>τη</w:t>
      </w:r>
      <w:r w:rsidRPr="00C836AC">
        <w:rPr>
          <w:rFonts w:ascii="Calibri" w:eastAsia="Times New Roman" w:hAnsi="Calibri" w:cs="Calibri"/>
          <w:color w:val="000000"/>
          <w:spacing w:val="18"/>
          <w:szCs w:val="24"/>
          <w:lang w:eastAsia="ar-SA"/>
        </w:rPr>
        <w:t xml:space="preserve"> </w:t>
      </w:r>
      <w:r w:rsidRPr="00C836AC">
        <w:rPr>
          <w:rFonts w:ascii="Calibri" w:eastAsia="Times New Roman" w:hAnsi="Calibri" w:cs="Calibri"/>
          <w:color w:val="000000"/>
          <w:szCs w:val="24"/>
          <w:lang w:eastAsia="ar-SA"/>
        </w:rPr>
        <w:t>χρησιμοποίηση,</w:t>
      </w:r>
      <w:r w:rsidRPr="00C836AC">
        <w:rPr>
          <w:rFonts w:ascii="Calibri" w:eastAsia="Times New Roman" w:hAnsi="Calibri" w:cs="Calibri"/>
          <w:color w:val="000000"/>
          <w:spacing w:val="20"/>
          <w:szCs w:val="24"/>
          <w:lang w:eastAsia="ar-SA"/>
        </w:rPr>
        <w:t xml:space="preserve"> </w:t>
      </w:r>
      <w:r w:rsidRPr="00C836AC">
        <w:rPr>
          <w:rFonts w:ascii="Calibri" w:eastAsia="Times New Roman" w:hAnsi="Calibri" w:cs="Calibri"/>
          <w:color w:val="000000"/>
          <w:spacing w:val="-2"/>
          <w:szCs w:val="24"/>
          <w:lang w:eastAsia="ar-SA"/>
        </w:rPr>
        <w:t>εκ</w:t>
      </w:r>
      <w:r w:rsidRPr="00C836AC">
        <w:rPr>
          <w:rFonts w:ascii="Calibri" w:eastAsia="Times New Roman" w:hAnsi="Calibri" w:cs="Calibri"/>
          <w:color w:val="000000"/>
          <w:spacing w:val="20"/>
          <w:szCs w:val="24"/>
          <w:lang w:eastAsia="ar-SA"/>
        </w:rPr>
        <w:t xml:space="preserve"> </w:t>
      </w:r>
      <w:r w:rsidRPr="00C836AC">
        <w:rPr>
          <w:rFonts w:ascii="Calibri" w:eastAsia="Times New Roman" w:hAnsi="Calibri" w:cs="Calibri"/>
          <w:color w:val="000000"/>
          <w:szCs w:val="24"/>
          <w:lang w:eastAsia="ar-SA"/>
        </w:rPr>
        <w:t>μέρους</w:t>
      </w:r>
      <w:r w:rsidRPr="00C836AC">
        <w:rPr>
          <w:rFonts w:ascii="Calibri" w:eastAsia="Times New Roman" w:hAnsi="Calibri" w:cs="Calibri"/>
          <w:color w:val="000000"/>
          <w:spacing w:val="18"/>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20"/>
          <w:szCs w:val="24"/>
          <w:lang w:eastAsia="ar-SA"/>
        </w:rPr>
        <w:t xml:space="preserve"> </w:t>
      </w:r>
      <w:r w:rsidRPr="00C836AC">
        <w:rPr>
          <w:rFonts w:ascii="Calibri" w:eastAsia="Times New Roman" w:hAnsi="Calibri" w:cs="Calibri"/>
          <w:color w:val="000000"/>
          <w:szCs w:val="24"/>
          <w:lang w:eastAsia="ar-SA"/>
        </w:rPr>
        <w:t>χρήστη,</w:t>
      </w:r>
      <w:r w:rsidRPr="00C836AC">
        <w:rPr>
          <w:rFonts w:ascii="Calibri" w:eastAsia="Times New Roman" w:hAnsi="Calibri" w:cs="Calibri"/>
          <w:color w:val="000000"/>
          <w:spacing w:val="17"/>
          <w:szCs w:val="24"/>
          <w:lang w:eastAsia="ar-SA"/>
        </w:rPr>
        <w:t xml:space="preserve"> </w:t>
      </w:r>
      <w:r w:rsidRPr="00C836AC">
        <w:rPr>
          <w:rFonts w:ascii="Calibri" w:eastAsia="Times New Roman" w:hAnsi="Calibri" w:cs="Calibri"/>
          <w:color w:val="000000"/>
          <w:spacing w:val="-1"/>
          <w:szCs w:val="24"/>
          <w:lang w:eastAsia="ar-SA"/>
        </w:rPr>
        <w:t xml:space="preserve">των </w:t>
      </w:r>
      <w:r w:rsidRPr="00C836AC">
        <w:rPr>
          <w:rFonts w:ascii="Calibri" w:eastAsia="Times New Roman" w:hAnsi="Calibri" w:cs="Calibri"/>
          <w:color w:val="000000"/>
          <w:szCs w:val="24"/>
          <w:lang w:eastAsia="ar-SA"/>
        </w:rPr>
        <w:t xml:space="preserve">διαδικασιών </w:t>
      </w:r>
      <w:r w:rsidRPr="00C836AC">
        <w:rPr>
          <w:rFonts w:ascii="Calibri" w:eastAsia="Times New Roman" w:hAnsi="Calibri" w:cs="Calibri"/>
          <w:color w:val="000000"/>
          <w:spacing w:val="1"/>
          <w:szCs w:val="24"/>
          <w:lang w:eastAsia="ar-SA"/>
        </w:rPr>
        <w:t>και</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υλικών</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μετρήσεων</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αναφοράς.</w:t>
      </w:r>
    </w:p>
    <w:p w:rsidR="00C836AC" w:rsidRPr="00C836AC" w:rsidRDefault="00C836AC" w:rsidP="00C836AC">
      <w:pPr>
        <w:suppressAutoHyphens/>
        <w:spacing w:before="1" w:after="0" w:line="269" w:lineRule="exact"/>
        <w:jc w:val="both"/>
        <w:rPr>
          <w:rFonts w:ascii="Calibri" w:eastAsia="Times New Roman" w:hAnsi="Calibri" w:cs="Calibri"/>
          <w:color w:val="000000"/>
          <w:szCs w:val="24"/>
          <w:lang w:eastAsia="ar-SA"/>
        </w:rPr>
      </w:pPr>
      <w:r w:rsidRPr="00C836AC">
        <w:rPr>
          <w:rFonts w:ascii="Times New Roman" w:eastAsia="Times New Roman" w:hAnsi="Calibri" w:cs="Calibri"/>
          <w:color w:val="000000"/>
          <w:szCs w:val="24"/>
          <w:lang w:eastAsia="ar-SA"/>
        </w:rPr>
        <w:t>-</w:t>
      </w:r>
      <w:r w:rsidRPr="00C836AC">
        <w:rPr>
          <w:rFonts w:ascii="Times New Roman" w:eastAsia="Times New Roman" w:hAnsi="Calibri" w:cs="Calibri"/>
          <w:color w:val="000000"/>
          <w:spacing w:val="592"/>
          <w:szCs w:val="24"/>
          <w:lang w:eastAsia="ar-SA"/>
        </w:rPr>
        <w:t xml:space="preserve"> </w:t>
      </w:r>
      <w:r w:rsidRPr="00C836AC">
        <w:rPr>
          <w:rFonts w:ascii="Calibri" w:eastAsia="Times New Roman" w:hAnsi="Calibri" w:cs="Calibri"/>
          <w:color w:val="000000"/>
          <w:szCs w:val="24"/>
          <w:lang w:eastAsia="ar-SA"/>
        </w:rPr>
        <w:t>Των</w:t>
      </w:r>
      <w:r w:rsidRPr="00C836AC">
        <w:rPr>
          <w:rFonts w:ascii="Calibri" w:eastAsia="Times New Roman" w:hAnsi="Calibri" w:cs="Calibri"/>
          <w:color w:val="000000"/>
          <w:spacing w:val="12"/>
          <w:szCs w:val="24"/>
          <w:lang w:eastAsia="ar-SA"/>
        </w:rPr>
        <w:t xml:space="preserve"> </w:t>
      </w:r>
      <w:r w:rsidRPr="00C836AC">
        <w:rPr>
          <w:rFonts w:ascii="Calibri" w:eastAsia="Times New Roman" w:hAnsi="Calibri" w:cs="Calibri"/>
          <w:color w:val="000000"/>
          <w:szCs w:val="24"/>
          <w:lang w:eastAsia="ar-SA"/>
        </w:rPr>
        <w:t>πληροφοριών,</w:t>
      </w:r>
      <w:r w:rsidRPr="00C836AC">
        <w:rPr>
          <w:rFonts w:ascii="Calibri" w:eastAsia="Times New Roman" w:hAnsi="Calibri" w:cs="Calibri"/>
          <w:color w:val="000000"/>
          <w:spacing w:val="13"/>
          <w:szCs w:val="24"/>
          <w:lang w:eastAsia="ar-SA"/>
        </w:rPr>
        <w:t xml:space="preserve"> </w:t>
      </w:r>
      <w:r w:rsidRPr="00C836AC">
        <w:rPr>
          <w:rFonts w:ascii="Calibri" w:eastAsia="Times New Roman" w:hAnsi="Calibri" w:cs="Calibri"/>
          <w:color w:val="000000"/>
          <w:szCs w:val="24"/>
          <w:lang w:eastAsia="ar-SA"/>
        </w:rPr>
        <w:t>που</w:t>
      </w:r>
      <w:r w:rsidRPr="00C836AC">
        <w:rPr>
          <w:rFonts w:ascii="Calibri" w:eastAsia="Times New Roman" w:hAnsi="Calibri" w:cs="Calibri"/>
          <w:color w:val="000000"/>
          <w:spacing w:val="13"/>
          <w:szCs w:val="24"/>
          <w:lang w:eastAsia="ar-SA"/>
        </w:rPr>
        <w:t xml:space="preserve"> </w:t>
      </w:r>
      <w:r w:rsidRPr="00C836AC">
        <w:rPr>
          <w:rFonts w:ascii="Calibri" w:eastAsia="Times New Roman" w:hAnsi="Calibri" w:cs="Calibri"/>
          <w:color w:val="000000"/>
          <w:szCs w:val="24"/>
          <w:lang w:eastAsia="ar-SA"/>
        </w:rPr>
        <w:t>αφορούν</w:t>
      </w:r>
      <w:r w:rsidRPr="00C836AC">
        <w:rPr>
          <w:rFonts w:ascii="Calibri" w:eastAsia="Times New Roman" w:hAnsi="Calibri" w:cs="Calibri"/>
          <w:color w:val="000000"/>
          <w:spacing w:val="10"/>
          <w:szCs w:val="24"/>
          <w:lang w:eastAsia="ar-SA"/>
        </w:rPr>
        <w:t xml:space="preserve"> </w:t>
      </w:r>
      <w:r w:rsidRPr="00C836AC">
        <w:rPr>
          <w:rFonts w:ascii="Calibri" w:eastAsia="Times New Roman" w:hAnsi="Calibri" w:cs="Calibri"/>
          <w:color w:val="000000"/>
          <w:szCs w:val="24"/>
          <w:lang w:eastAsia="ar-SA"/>
        </w:rPr>
        <w:t>κάθε</w:t>
      </w:r>
      <w:r w:rsidRPr="00C836AC">
        <w:rPr>
          <w:rFonts w:ascii="Calibri" w:eastAsia="Times New Roman" w:hAnsi="Calibri" w:cs="Calibri"/>
          <w:color w:val="000000"/>
          <w:spacing w:val="10"/>
          <w:szCs w:val="24"/>
          <w:lang w:eastAsia="ar-SA"/>
        </w:rPr>
        <w:t xml:space="preserve"> </w:t>
      </w:r>
      <w:r w:rsidRPr="00C836AC">
        <w:rPr>
          <w:rFonts w:ascii="Calibri" w:eastAsia="Times New Roman" w:hAnsi="Calibri" w:cs="Calibri"/>
          <w:color w:val="000000"/>
          <w:szCs w:val="24"/>
          <w:lang w:eastAsia="ar-SA"/>
        </w:rPr>
        <w:t>επιπλέον</w:t>
      </w:r>
      <w:r w:rsidRPr="00C836AC">
        <w:rPr>
          <w:rFonts w:ascii="Calibri" w:eastAsia="Times New Roman" w:hAnsi="Calibri" w:cs="Calibri"/>
          <w:color w:val="000000"/>
          <w:spacing w:val="12"/>
          <w:szCs w:val="24"/>
          <w:lang w:eastAsia="ar-SA"/>
        </w:rPr>
        <w:t xml:space="preserve"> </w:t>
      </w:r>
      <w:r w:rsidRPr="00C836AC">
        <w:rPr>
          <w:rFonts w:ascii="Calibri" w:eastAsia="Times New Roman" w:hAnsi="Calibri" w:cs="Calibri"/>
          <w:color w:val="000000"/>
          <w:szCs w:val="24"/>
          <w:lang w:eastAsia="ar-SA"/>
        </w:rPr>
        <w:t>διαδικασία</w:t>
      </w:r>
      <w:r w:rsidRPr="00C836AC">
        <w:rPr>
          <w:rFonts w:ascii="Calibri" w:eastAsia="Times New Roman" w:hAnsi="Calibri" w:cs="Calibri"/>
          <w:color w:val="000000"/>
          <w:spacing w:val="12"/>
          <w:szCs w:val="24"/>
          <w:lang w:eastAsia="ar-SA"/>
        </w:rPr>
        <w:t xml:space="preserve"> </w:t>
      </w:r>
      <w:r w:rsidRPr="00C836AC">
        <w:rPr>
          <w:rFonts w:ascii="Calibri" w:eastAsia="Times New Roman" w:hAnsi="Calibri" w:cs="Calibri"/>
          <w:color w:val="000000"/>
          <w:szCs w:val="24"/>
          <w:lang w:eastAsia="ar-SA"/>
        </w:rPr>
        <w:t>ή</w:t>
      </w:r>
      <w:r w:rsidRPr="00C836AC">
        <w:rPr>
          <w:rFonts w:ascii="Calibri" w:eastAsia="Times New Roman" w:hAnsi="Calibri" w:cs="Calibri"/>
          <w:color w:val="000000"/>
          <w:spacing w:val="12"/>
          <w:szCs w:val="24"/>
          <w:lang w:eastAsia="ar-SA"/>
        </w:rPr>
        <w:t xml:space="preserve"> </w:t>
      </w:r>
      <w:r w:rsidRPr="00C836AC">
        <w:rPr>
          <w:rFonts w:ascii="Calibri" w:eastAsia="Times New Roman" w:hAnsi="Calibri" w:cs="Calibri"/>
          <w:color w:val="000000"/>
          <w:szCs w:val="24"/>
          <w:lang w:eastAsia="ar-SA"/>
        </w:rPr>
        <w:t>χειρισμό,</w:t>
      </w:r>
      <w:r w:rsidRPr="00C836AC">
        <w:rPr>
          <w:rFonts w:ascii="Calibri" w:eastAsia="Times New Roman" w:hAnsi="Calibri" w:cs="Calibri"/>
          <w:color w:val="000000"/>
          <w:spacing w:val="10"/>
          <w:szCs w:val="24"/>
          <w:lang w:eastAsia="ar-SA"/>
        </w:rPr>
        <w:t xml:space="preserve"> </w:t>
      </w:r>
      <w:r w:rsidRPr="00C836AC">
        <w:rPr>
          <w:rFonts w:ascii="Calibri" w:eastAsia="Times New Roman" w:hAnsi="Calibri" w:cs="Calibri"/>
          <w:color w:val="000000"/>
          <w:szCs w:val="24"/>
          <w:lang w:eastAsia="ar-SA"/>
        </w:rPr>
        <w:t>ο</w:t>
      </w:r>
      <w:r w:rsidRPr="00C836AC">
        <w:rPr>
          <w:rFonts w:ascii="Calibri" w:eastAsia="Times New Roman" w:hAnsi="Calibri" w:cs="Calibri"/>
          <w:color w:val="000000"/>
          <w:spacing w:val="12"/>
          <w:szCs w:val="24"/>
          <w:lang w:eastAsia="ar-SA"/>
        </w:rPr>
        <w:t xml:space="preserve"> </w:t>
      </w:r>
      <w:r w:rsidRPr="00C836AC">
        <w:rPr>
          <w:rFonts w:ascii="Calibri" w:eastAsia="Times New Roman" w:hAnsi="Calibri" w:cs="Calibri"/>
          <w:color w:val="000000"/>
          <w:szCs w:val="24"/>
          <w:lang w:eastAsia="ar-SA"/>
        </w:rPr>
        <w:t>οποίος</w:t>
      </w:r>
      <w:r w:rsidRPr="00C836AC">
        <w:rPr>
          <w:rFonts w:ascii="Calibri" w:eastAsia="Times New Roman" w:hAnsi="Calibri" w:cs="Calibri"/>
          <w:color w:val="000000"/>
          <w:spacing w:val="13"/>
          <w:szCs w:val="24"/>
          <w:lang w:eastAsia="ar-SA"/>
        </w:rPr>
        <w:t xml:space="preserve"> </w:t>
      </w:r>
      <w:r w:rsidRPr="00C836AC">
        <w:rPr>
          <w:rFonts w:ascii="Calibri" w:eastAsia="Times New Roman" w:hAnsi="Calibri" w:cs="Calibri"/>
          <w:color w:val="000000"/>
          <w:szCs w:val="24"/>
          <w:lang w:eastAsia="ar-SA"/>
        </w:rPr>
        <w:t xml:space="preserve">απαιτείται, </w:t>
      </w:r>
      <w:r w:rsidRPr="00C836AC">
        <w:rPr>
          <w:rFonts w:ascii="Calibri" w:eastAsia="Times New Roman" w:hAnsi="Calibri" w:cs="Calibri"/>
          <w:color w:val="000000"/>
          <w:spacing w:val="1"/>
          <w:szCs w:val="24"/>
          <w:lang w:eastAsia="ar-SA"/>
        </w:rPr>
        <w:t>πριν</w:t>
      </w:r>
      <w:r w:rsidRPr="00C836AC">
        <w:rPr>
          <w:rFonts w:ascii="Calibri" w:eastAsia="Times New Roman" w:hAnsi="Calibri" w:cs="Calibri"/>
          <w:color w:val="000000"/>
          <w:spacing w:val="6"/>
          <w:szCs w:val="24"/>
          <w:lang w:eastAsia="ar-SA"/>
        </w:rPr>
        <w:t xml:space="preserve"> </w:t>
      </w:r>
      <w:r w:rsidRPr="00C836AC">
        <w:rPr>
          <w:rFonts w:ascii="Calibri" w:eastAsia="Times New Roman" w:hAnsi="Calibri" w:cs="Calibri"/>
          <w:color w:val="000000"/>
          <w:szCs w:val="24"/>
          <w:lang w:eastAsia="ar-SA"/>
        </w:rPr>
        <w:t>από</w:t>
      </w:r>
      <w:r w:rsidRPr="00C836AC">
        <w:rPr>
          <w:rFonts w:ascii="Calibri" w:eastAsia="Times New Roman" w:hAnsi="Calibri" w:cs="Calibri"/>
          <w:color w:val="000000"/>
          <w:spacing w:val="6"/>
          <w:szCs w:val="24"/>
          <w:lang w:eastAsia="ar-SA"/>
        </w:rPr>
        <w:t xml:space="preserve"> </w:t>
      </w:r>
      <w:r w:rsidRPr="00C836AC">
        <w:rPr>
          <w:rFonts w:ascii="Calibri" w:eastAsia="Times New Roman" w:hAnsi="Calibri" w:cs="Calibri"/>
          <w:color w:val="000000"/>
          <w:spacing w:val="1"/>
          <w:szCs w:val="24"/>
          <w:lang w:eastAsia="ar-SA"/>
        </w:rPr>
        <w:t>τη</w:t>
      </w:r>
      <w:r w:rsidRPr="00C836AC">
        <w:rPr>
          <w:rFonts w:ascii="Calibri" w:eastAsia="Times New Roman" w:hAnsi="Calibri" w:cs="Calibri"/>
          <w:color w:val="000000"/>
          <w:spacing w:val="6"/>
          <w:szCs w:val="24"/>
          <w:lang w:eastAsia="ar-SA"/>
        </w:rPr>
        <w:t xml:space="preserve"> </w:t>
      </w:r>
      <w:r w:rsidRPr="00C836AC">
        <w:rPr>
          <w:rFonts w:ascii="Calibri" w:eastAsia="Times New Roman" w:hAnsi="Calibri" w:cs="Calibri"/>
          <w:color w:val="000000"/>
          <w:szCs w:val="24"/>
          <w:lang w:eastAsia="ar-SA"/>
        </w:rPr>
        <w:t>χρησιμοποίηση</w:t>
      </w:r>
      <w:r w:rsidRPr="00C836AC">
        <w:rPr>
          <w:rFonts w:ascii="Calibri" w:eastAsia="Times New Roman" w:hAnsi="Calibri" w:cs="Calibri"/>
          <w:color w:val="000000"/>
          <w:spacing w:val="7"/>
          <w:szCs w:val="24"/>
          <w:lang w:eastAsia="ar-SA"/>
        </w:rPr>
        <w:t xml:space="preserve"> </w:t>
      </w:r>
      <w:r w:rsidRPr="00C836AC">
        <w:rPr>
          <w:rFonts w:ascii="Calibri" w:eastAsia="Times New Roman" w:hAnsi="Calibri" w:cs="Calibri"/>
          <w:color w:val="000000"/>
          <w:spacing w:val="1"/>
          <w:szCs w:val="24"/>
          <w:lang w:eastAsia="ar-SA"/>
        </w:rPr>
        <w:t>του</w:t>
      </w:r>
      <w:r w:rsidRPr="00C836AC">
        <w:rPr>
          <w:rFonts w:ascii="Calibri" w:eastAsia="Times New Roman" w:hAnsi="Calibri" w:cs="Calibri"/>
          <w:color w:val="000000"/>
          <w:spacing w:val="7"/>
          <w:szCs w:val="24"/>
          <w:lang w:eastAsia="ar-SA"/>
        </w:rPr>
        <w:t xml:space="preserve"> </w:t>
      </w:r>
      <w:r w:rsidRPr="00C836AC">
        <w:rPr>
          <w:rFonts w:ascii="Calibri" w:eastAsia="Times New Roman" w:hAnsi="Calibri" w:cs="Calibri"/>
          <w:color w:val="000000"/>
          <w:szCs w:val="24"/>
          <w:lang w:eastAsia="ar-SA"/>
        </w:rPr>
        <w:t>διαγνωστικού</w:t>
      </w:r>
      <w:r w:rsidRPr="00C836AC">
        <w:rPr>
          <w:rFonts w:ascii="Calibri" w:eastAsia="Times New Roman" w:hAnsi="Calibri" w:cs="Calibri"/>
          <w:color w:val="000000"/>
          <w:spacing w:val="9"/>
          <w:szCs w:val="24"/>
          <w:lang w:eastAsia="ar-SA"/>
        </w:rPr>
        <w:t xml:space="preserve"> </w:t>
      </w:r>
      <w:r w:rsidRPr="00C836AC">
        <w:rPr>
          <w:rFonts w:ascii="Calibri" w:eastAsia="Times New Roman" w:hAnsi="Calibri" w:cs="Calibri"/>
          <w:color w:val="000000"/>
          <w:szCs w:val="24"/>
          <w:lang w:eastAsia="ar-SA"/>
        </w:rPr>
        <w:t>προϊόντος</w:t>
      </w:r>
      <w:r w:rsidRPr="00C836AC">
        <w:rPr>
          <w:rFonts w:ascii="Calibri" w:eastAsia="Times New Roman" w:hAnsi="Calibri" w:cs="Calibri"/>
          <w:color w:val="000000"/>
          <w:spacing w:val="6"/>
          <w:szCs w:val="24"/>
          <w:lang w:eastAsia="ar-SA"/>
        </w:rPr>
        <w:t xml:space="preserve"> </w:t>
      </w:r>
      <w:r w:rsidRPr="00C836AC">
        <w:rPr>
          <w:rFonts w:ascii="Calibri" w:eastAsia="Times New Roman" w:hAnsi="Calibri" w:cs="Calibri"/>
          <w:color w:val="000000"/>
          <w:szCs w:val="24"/>
          <w:lang w:eastAsia="ar-SA"/>
        </w:rPr>
        <w:t>(π.χ.</w:t>
      </w:r>
      <w:r w:rsidRPr="00C836AC">
        <w:rPr>
          <w:rFonts w:ascii="Calibri" w:eastAsia="Times New Roman" w:hAnsi="Calibri" w:cs="Calibri"/>
          <w:color w:val="000000"/>
          <w:spacing w:val="7"/>
          <w:szCs w:val="24"/>
          <w:lang w:eastAsia="ar-SA"/>
        </w:rPr>
        <w:t xml:space="preserve"> </w:t>
      </w:r>
      <w:r w:rsidRPr="00C836AC">
        <w:rPr>
          <w:rFonts w:ascii="Calibri" w:eastAsia="Times New Roman" w:hAnsi="Calibri" w:cs="Calibri"/>
          <w:color w:val="000000"/>
          <w:szCs w:val="24"/>
          <w:lang w:eastAsia="ar-SA"/>
        </w:rPr>
        <w:t>ανασύσταση,</w:t>
      </w:r>
      <w:r w:rsidRPr="00C836AC">
        <w:rPr>
          <w:rFonts w:ascii="Calibri" w:eastAsia="Times New Roman" w:hAnsi="Calibri" w:cs="Calibri"/>
          <w:color w:val="000000"/>
          <w:spacing w:val="8"/>
          <w:szCs w:val="24"/>
          <w:lang w:eastAsia="ar-SA"/>
        </w:rPr>
        <w:t xml:space="preserve"> </w:t>
      </w:r>
      <w:r w:rsidRPr="00C836AC">
        <w:rPr>
          <w:rFonts w:ascii="Calibri" w:eastAsia="Times New Roman" w:hAnsi="Calibri" w:cs="Calibri"/>
          <w:color w:val="000000"/>
          <w:szCs w:val="24"/>
          <w:lang w:eastAsia="ar-SA"/>
        </w:rPr>
        <w:t>επώαση,</w:t>
      </w:r>
      <w:r w:rsidRPr="00C836AC">
        <w:rPr>
          <w:rFonts w:ascii="Calibri" w:eastAsia="Times New Roman" w:hAnsi="Calibri" w:cs="Calibri"/>
          <w:color w:val="000000"/>
          <w:spacing w:val="8"/>
          <w:szCs w:val="24"/>
          <w:lang w:eastAsia="ar-SA"/>
        </w:rPr>
        <w:t xml:space="preserve"> </w:t>
      </w:r>
      <w:r w:rsidRPr="00C836AC">
        <w:rPr>
          <w:rFonts w:ascii="Calibri" w:eastAsia="Times New Roman" w:hAnsi="Calibri" w:cs="Calibri"/>
          <w:color w:val="000000"/>
          <w:szCs w:val="24"/>
          <w:lang w:eastAsia="ar-SA"/>
        </w:rPr>
        <w:t>έλεγχος οργάνων</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κ.ά.)</w:t>
      </w:r>
    </w:p>
    <w:p w:rsidR="00C836AC" w:rsidRPr="00C836AC" w:rsidRDefault="00C836AC" w:rsidP="00C836AC">
      <w:pPr>
        <w:suppressAutoHyphens/>
        <w:spacing w:before="2" w:after="0" w:line="268" w:lineRule="exact"/>
        <w:jc w:val="both"/>
        <w:rPr>
          <w:rFonts w:ascii="Calibri" w:eastAsia="Times New Roman" w:hAnsi="Calibri" w:cs="Calibri"/>
          <w:color w:val="000000"/>
          <w:szCs w:val="24"/>
          <w:lang w:eastAsia="ar-SA"/>
        </w:rPr>
      </w:pPr>
      <w:r w:rsidRPr="00C836AC">
        <w:rPr>
          <w:rFonts w:ascii="Times New Roman" w:eastAsia="Times New Roman" w:hAnsi="Calibri" w:cs="Calibri"/>
          <w:color w:val="000000"/>
          <w:szCs w:val="24"/>
          <w:lang w:eastAsia="ar-SA"/>
        </w:rPr>
        <w:t>-</w:t>
      </w:r>
      <w:r w:rsidRPr="00C836AC">
        <w:rPr>
          <w:rFonts w:ascii="Times New Roman" w:eastAsia="Times New Roman" w:hAnsi="Calibri" w:cs="Calibri"/>
          <w:color w:val="000000"/>
          <w:spacing w:val="592"/>
          <w:szCs w:val="24"/>
          <w:lang w:eastAsia="ar-SA"/>
        </w:rPr>
        <w:t xml:space="preserve"> </w:t>
      </w:r>
      <w:r w:rsidRPr="00C836AC">
        <w:rPr>
          <w:rFonts w:ascii="Calibri" w:eastAsia="Times New Roman" w:hAnsi="Calibri" w:cs="Calibri"/>
          <w:color w:val="000000"/>
          <w:szCs w:val="24"/>
          <w:lang w:eastAsia="ar-SA"/>
        </w:rPr>
        <w:t>Ενδείξεων</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για</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pacing w:val="-1"/>
          <w:szCs w:val="24"/>
          <w:lang w:eastAsia="ar-SA"/>
        </w:rPr>
        <w:t>το</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κατά</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πόσον απαιτείται ειδική</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εκπαίδευση των χρηστών.</w:t>
      </w:r>
      <w:r w:rsidRPr="00C836AC">
        <w:rPr>
          <w:rFonts w:ascii="Calibri" w:eastAsia="Times New Roman" w:hAnsi="Calibri" w:cs="Calibri"/>
          <w:color w:val="000000"/>
          <w:szCs w:val="24"/>
          <w:lang w:eastAsia="ar-SA"/>
        </w:rPr>
        <w:cr/>
      </w:r>
      <w:r w:rsidRPr="00C836AC">
        <w:rPr>
          <w:rFonts w:ascii="Calibri" w:eastAsia="Times New Roman" w:hAnsi="Calibri" w:cs="Calibri"/>
          <w:b/>
          <w:color w:val="000000"/>
          <w:spacing w:val="1"/>
          <w:szCs w:val="24"/>
          <w:lang w:eastAsia="ar-SA"/>
        </w:rPr>
        <w:t>Ι.</w:t>
      </w:r>
      <w:r w:rsidRPr="00C836AC">
        <w:rPr>
          <w:rFonts w:ascii="Calibri" w:eastAsia="Times New Roman" w:hAnsi="Calibri" w:cs="Calibri"/>
          <w:b/>
          <w:color w:val="000000"/>
          <w:spacing w:val="53"/>
          <w:szCs w:val="24"/>
          <w:lang w:eastAsia="ar-SA"/>
        </w:rPr>
        <w:t xml:space="preserve"> </w:t>
      </w:r>
      <w:r w:rsidRPr="00C836AC">
        <w:rPr>
          <w:rFonts w:ascii="Calibri" w:eastAsia="Times New Roman" w:hAnsi="Calibri" w:cs="Calibri"/>
          <w:color w:val="000000"/>
          <w:szCs w:val="24"/>
          <w:lang w:eastAsia="ar-SA"/>
        </w:rPr>
        <w:t>Τη</w:t>
      </w:r>
      <w:r w:rsidRPr="00C836AC">
        <w:rPr>
          <w:rFonts w:ascii="Calibri" w:eastAsia="Times New Roman" w:hAnsi="Calibri" w:cs="Calibri"/>
          <w:color w:val="000000"/>
          <w:spacing w:val="50"/>
          <w:szCs w:val="24"/>
          <w:lang w:eastAsia="ar-SA"/>
        </w:rPr>
        <w:t xml:space="preserve"> </w:t>
      </w:r>
      <w:r w:rsidRPr="00C836AC">
        <w:rPr>
          <w:rFonts w:ascii="Calibri" w:eastAsia="Times New Roman" w:hAnsi="Calibri" w:cs="Calibri"/>
          <w:color w:val="000000"/>
          <w:szCs w:val="24"/>
          <w:lang w:eastAsia="ar-SA"/>
        </w:rPr>
        <w:t>μαθηματική</w:t>
      </w:r>
      <w:r w:rsidRPr="00C836AC">
        <w:rPr>
          <w:rFonts w:ascii="Calibri" w:eastAsia="Times New Roman" w:hAnsi="Calibri" w:cs="Calibri"/>
          <w:color w:val="000000"/>
          <w:spacing w:val="52"/>
          <w:szCs w:val="24"/>
          <w:lang w:eastAsia="ar-SA"/>
        </w:rPr>
        <w:t xml:space="preserve"> </w:t>
      </w:r>
      <w:r w:rsidRPr="00C836AC">
        <w:rPr>
          <w:rFonts w:ascii="Calibri" w:eastAsia="Times New Roman" w:hAnsi="Calibri" w:cs="Calibri"/>
          <w:color w:val="000000"/>
          <w:szCs w:val="24"/>
          <w:lang w:eastAsia="ar-SA"/>
        </w:rPr>
        <w:t>μέθοδο,</w:t>
      </w:r>
      <w:r w:rsidRPr="00C836AC">
        <w:rPr>
          <w:rFonts w:ascii="Calibri" w:eastAsia="Times New Roman" w:hAnsi="Calibri" w:cs="Calibri"/>
          <w:color w:val="000000"/>
          <w:spacing w:val="53"/>
          <w:szCs w:val="24"/>
          <w:lang w:eastAsia="ar-SA"/>
        </w:rPr>
        <w:t xml:space="preserve"> </w:t>
      </w:r>
      <w:r w:rsidRPr="00C836AC">
        <w:rPr>
          <w:rFonts w:ascii="Calibri" w:eastAsia="Times New Roman" w:hAnsi="Calibri" w:cs="Calibri"/>
          <w:color w:val="000000"/>
          <w:spacing w:val="1"/>
          <w:szCs w:val="24"/>
          <w:lang w:eastAsia="ar-SA"/>
        </w:rPr>
        <w:t>με</w:t>
      </w:r>
      <w:r w:rsidRPr="00C836AC">
        <w:rPr>
          <w:rFonts w:ascii="Calibri" w:eastAsia="Times New Roman" w:hAnsi="Calibri" w:cs="Calibri"/>
          <w:color w:val="000000"/>
          <w:spacing w:val="53"/>
          <w:szCs w:val="24"/>
          <w:lang w:eastAsia="ar-SA"/>
        </w:rPr>
        <w:t xml:space="preserve"> </w:t>
      </w:r>
      <w:r w:rsidRPr="00C836AC">
        <w:rPr>
          <w:rFonts w:ascii="Calibri" w:eastAsia="Times New Roman" w:hAnsi="Calibri" w:cs="Calibri"/>
          <w:color w:val="000000"/>
          <w:szCs w:val="24"/>
          <w:lang w:eastAsia="ar-SA"/>
        </w:rPr>
        <w:t>την</w:t>
      </w:r>
      <w:r w:rsidRPr="00C836AC">
        <w:rPr>
          <w:rFonts w:ascii="Calibri" w:eastAsia="Times New Roman" w:hAnsi="Calibri" w:cs="Calibri"/>
          <w:color w:val="000000"/>
          <w:spacing w:val="53"/>
          <w:szCs w:val="24"/>
          <w:lang w:eastAsia="ar-SA"/>
        </w:rPr>
        <w:t xml:space="preserve"> </w:t>
      </w:r>
      <w:r w:rsidRPr="00C836AC">
        <w:rPr>
          <w:rFonts w:ascii="Calibri" w:eastAsia="Times New Roman" w:hAnsi="Calibri" w:cs="Calibri"/>
          <w:color w:val="000000"/>
          <w:szCs w:val="24"/>
          <w:lang w:eastAsia="ar-SA"/>
        </w:rPr>
        <w:t>οποία</w:t>
      </w:r>
      <w:r w:rsidRPr="00C836AC">
        <w:rPr>
          <w:rFonts w:ascii="Calibri" w:eastAsia="Times New Roman" w:hAnsi="Calibri" w:cs="Calibri"/>
          <w:color w:val="000000"/>
          <w:spacing w:val="50"/>
          <w:szCs w:val="24"/>
          <w:lang w:eastAsia="ar-SA"/>
        </w:rPr>
        <w:t xml:space="preserve"> </w:t>
      </w:r>
      <w:r w:rsidRPr="00C836AC">
        <w:rPr>
          <w:rFonts w:ascii="Calibri" w:eastAsia="Times New Roman" w:hAnsi="Calibri" w:cs="Calibri"/>
          <w:color w:val="000000"/>
          <w:szCs w:val="24"/>
          <w:lang w:eastAsia="ar-SA"/>
        </w:rPr>
        <w:t>υπολογίζονται</w:t>
      </w:r>
      <w:r w:rsidRPr="00C836AC">
        <w:rPr>
          <w:rFonts w:ascii="Calibri" w:eastAsia="Times New Roman" w:hAnsi="Calibri" w:cs="Calibri"/>
          <w:color w:val="000000"/>
          <w:spacing w:val="52"/>
          <w:szCs w:val="24"/>
          <w:lang w:eastAsia="ar-SA"/>
        </w:rPr>
        <w:t xml:space="preserve"> </w:t>
      </w:r>
      <w:r w:rsidRPr="00C836AC">
        <w:rPr>
          <w:rFonts w:ascii="Calibri" w:eastAsia="Times New Roman" w:hAnsi="Calibri" w:cs="Calibri"/>
          <w:color w:val="000000"/>
          <w:spacing w:val="1"/>
          <w:szCs w:val="24"/>
          <w:lang w:eastAsia="ar-SA"/>
        </w:rPr>
        <w:t>τα</w:t>
      </w:r>
      <w:r w:rsidRPr="00C836AC">
        <w:rPr>
          <w:rFonts w:ascii="Calibri" w:eastAsia="Times New Roman" w:hAnsi="Calibri" w:cs="Calibri"/>
          <w:color w:val="000000"/>
          <w:spacing w:val="50"/>
          <w:szCs w:val="24"/>
          <w:lang w:eastAsia="ar-SA"/>
        </w:rPr>
        <w:t xml:space="preserve"> </w:t>
      </w:r>
      <w:r w:rsidRPr="00C836AC">
        <w:rPr>
          <w:rFonts w:ascii="Calibri" w:eastAsia="Times New Roman" w:hAnsi="Calibri" w:cs="Calibri"/>
          <w:color w:val="000000"/>
          <w:szCs w:val="24"/>
          <w:lang w:eastAsia="ar-SA"/>
        </w:rPr>
        <w:t>μαθηματικά</w:t>
      </w:r>
      <w:r w:rsidRPr="00C836AC">
        <w:rPr>
          <w:rFonts w:ascii="Calibri" w:eastAsia="Times New Roman" w:hAnsi="Calibri" w:cs="Calibri"/>
          <w:color w:val="000000"/>
          <w:spacing w:val="53"/>
          <w:szCs w:val="24"/>
          <w:lang w:eastAsia="ar-SA"/>
        </w:rPr>
        <w:t xml:space="preserve"> </w:t>
      </w:r>
      <w:r w:rsidRPr="00C836AC">
        <w:rPr>
          <w:rFonts w:ascii="Calibri" w:eastAsia="Times New Roman" w:hAnsi="Calibri" w:cs="Calibri"/>
          <w:color w:val="000000"/>
          <w:szCs w:val="24"/>
          <w:lang w:eastAsia="ar-SA"/>
        </w:rPr>
        <w:t>αποτελέσματα</w:t>
      </w:r>
      <w:r w:rsidRPr="00C836AC">
        <w:rPr>
          <w:rFonts w:ascii="Calibri" w:eastAsia="Times New Roman" w:hAnsi="Calibri" w:cs="Calibri"/>
          <w:color w:val="000000"/>
          <w:spacing w:val="53"/>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53"/>
          <w:szCs w:val="24"/>
          <w:lang w:eastAsia="ar-SA"/>
        </w:rPr>
        <w:t xml:space="preserve"> </w:t>
      </w:r>
      <w:r w:rsidRPr="00C836AC">
        <w:rPr>
          <w:rFonts w:ascii="Calibri" w:eastAsia="Times New Roman" w:hAnsi="Calibri" w:cs="Calibri"/>
          <w:color w:val="000000"/>
          <w:szCs w:val="24"/>
          <w:lang w:eastAsia="ar-SA"/>
        </w:rPr>
        <w:t>όπου απαιτείται, η</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μέθοδος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προσδιορισμού</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pacing w:val="1"/>
          <w:szCs w:val="24"/>
          <w:lang w:eastAsia="ar-SA"/>
        </w:rPr>
        <w:t>των</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θετικών</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αποτελεσμάτων.</w:t>
      </w:r>
    </w:p>
    <w:p w:rsidR="00C836AC" w:rsidRPr="00C836AC" w:rsidRDefault="00C836AC" w:rsidP="00C836AC">
      <w:pPr>
        <w:suppressAutoHyphens/>
        <w:spacing w:before="119" w:after="0" w:line="270"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zCs w:val="24"/>
          <w:lang w:eastAsia="ar-SA"/>
        </w:rPr>
        <w:t>Ια.</w:t>
      </w:r>
      <w:r w:rsidRPr="00C836AC">
        <w:rPr>
          <w:rFonts w:ascii="Calibri" w:eastAsia="Times New Roman" w:hAnsi="Calibri" w:cs="Calibri"/>
          <w:b/>
          <w:color w:val="000000"/>
          <w:spacing w:val="42"/>
          <w:szCs w:val="24"/>
          <w:lang w:eastAsia="ar-SA"/>
        </w:rPr>
        <w:t xml:space="preserve"> </w:t>
      </w:r>
      <w:r w:rsidRPr="00C836AC">
        <w:rPr>
          <w:rFonts w:ascii="Calibri" w:eastAsia="Times New Roman" w:hAnsi="Calibri" w:cs="Calibri"/>
          <w:color w:val="000000"/>
          <w:szCs w:val="24"/>
          <w:lang w:eastAsia="ar-SA"/>
        </w:rPr>
        <w:t>Τα</w:t>
      </w:r>
      <w:r w:rsidRPr="00C836AC">
        <w:rPr>
          <w:rFonts w:ascii="Calibri" w:eastAsia="Times New Roman" w:hAnsi="Calibri" w:cs="Calibri"/>
          <w:color w:val="000000"/>
          <w:spacing w:val="41"/>
          <w:szCs w:val="24"/>
          <w:lang w:eastAsia="ar-SA"/>
        </w:rPr>
        <w:t xml:space="preserve"> </w:t>
      </w:r>
      <w:r w:rsidRPr="00C836AC">
        <w:rPr>
          <w:rFonts w:ascii="Calibri" w:eastAsia="Times New Roman" w:hAnsi="Calibri" w:cs="Calibri"/>
          <w:color w:val="000000"/>
          <w:szCs w:val="24"/>
          <w:lang w:eastAsia="ar-SA"/>
        </w:rPr>
        <w:t>μέτρα</w:t>
      </w:r>
      <w:r w:rsidRPr="00C836AC">
        <w:rPr>
          <w:rFonts w:ascii="Calibri" w:eastAsia="Times New Roman" w:hAnsi="Calibri" w:cs="Calibri"/>
          <w:color w:val="000000"/>
          <w:spacing w:val="41"/>
          <w:szCs w:val="24"/>
          <w:lang w:eastAsia="ar-SA"/>
        </w:rPr>
        <w:t xml:space="preserve"> </w:t>
      </w:r>
      <w:r w:rsidRPr="00C836AC">
        <w:rPr>
          <w:rFonts w:ascii="Calibri" w:eastAsia="Times New Roman" w:hAnsi="Calibri" w:cs="Calibri"/>
          <w:color w:val="000000"/>
          <w:szCs w:val="24"/>
          <w:lang w:eastAsia="ar-SA"/>
        </w:rPr>
        <w:t>που</w:t>
      </w:r>
      <w:r w:rsidRPr="00C836AC">
        <w:rPr>
          <w:rFonts w:ascii="Calibri" w:eastAsia="Times New Roman" w:hAnsi="Calibri" w:cs="Calibri"/>
          <w:color w:val="000000"/>
          <w:spacing w:val="42"/>
          <w:szCs w:val="24"/>
          <w:lang w:eastAsia="ar-SA"/>
        </w:rPr>
        <w:t xml:space="preserve"> </w:t>
      </w:r>
      <w:r w:rsidRPr="00C836AC">
        <w:rPr>
          <w:rFonts w:ascii="Calibri" w:eastAsia="Times New Roman" w:hAnsi="Calibri" w:cs="Calibri"/>
          <w:color w:val="000000"/>
          <w:szCs w:val="24"/>
          <w:lang w:eastAsia="ar-SA"/>
        </w:rPr>
        <w:t>πρέπει</w:t>
      </w:r>
      <w:r w:rsidRPr="00C836AC">
        <w:rPr>
          <w:rFonts w:ascii="Calibri" w:eastAsia="Times New Roman" w:hAnsi="Calibri" w:cs="Calibri"/>
          <w:color w:val="000000"/>
          <w:spacing w:val="39"/>
          <w:szCs w:val="24"/>
          <w:lang w:eastAsia="ar-SA"/>
        </w:rPr>
        <w:t xml:space="preserve"> </w:t>
      </w:r>
      <w:r w:rsidRPr="00C836AC">
        <w:rPr>
          <w:rFonts w:ascii="Calibri" w:eastAsia="Times New Roman" w:hAnsi="Calibri" w:cs="Calibri"/>
          <w:color w:val="000000"/>
          <w:szCs w:val="24"/>
          <w:lang w:eastAsia="ar-SA"/>
        </w:rPr>
        <w:t>να</w:t>
      </w:r>
      <w:r w:rsidRPr="00C836AC">
        <w:rPr>
          <w:rFonts w:ascii="Calibri" w:eastAsia="Times New Roman" w:hAnsi="Calibri" w:cs="Calibri"/>
          <w:color w:val="000000"/>
          <w:spacing w:val="41"/>
          <w:szCs w:val="24"/>
          <w:lang w:eastAsia="ar-SA"/>
        </w:rPr>
        <w:t xml:space="preserve"> </w:t>
      </w:r>
      <w:r w:rsidRPr="00C836AC">
        <w:rPr>
          <w:rFonts w:ascii="Calibri" w:eastAsia="Times New Roman" w:hAnsi="Calibri" w:cs="Calibri"/>
          <w:color w:val="000000"/>
          <w:szCs w:val="24"/>
          <w:lang w:eastAsia="ar-SA"/>
        </w:rPr>
        <w:t>λαμβάνονται,</w:t>
      </w:r>
      <w:r w:rsidRPr="00C836AC">
        <w:rPr>
          <w:rFonts w:ascii="Calibri" w:eastAsia="Times New Roman" w:hAnsi="Calibri" w:cs="Calibri"/>
          <w:color w:val="000000"/>
          <w:spacing w:val="41"/>
          <w:szCs w:val="24"/>
          <w:lang w:eastAsia="ar-SA"/>
        </w:rPr>
        <w:t xml:space="preserve"> </w:t>
      </w:r>
      <w:r w:rsidRPr="00C836AC">
        <w:rPr>
          <w:rFonts w:ascii="Calibri" w:eastAsia="Times New Roman" w:hAnsi="Calibri" w:cs="Calibri"/>
          <w:color w:val="000000"/>
          <w:szCs w:val="24"/>
          <w:lang w:eastAsia="ar-SA"/>
        </w:rPr>
        <w:t>σε</w:t>
      </w:r>
      <w:r w:rsidRPr="00C836AC">
        <w:rPr>
          <w:rFonts w:ascii="Calibri" w:eastAsia="Times New Roman" w:hAnsi="Calibri" w:cs="Calibri"/>
          <w:color w:val="000000"/>
          <w:spacing w:val="41"/>
          <w:szCs w:val="24"/>
          <w:lang w:eastAsia="ar-SA"/>
        </w:rPr>
        <w:t xml:space="preserve"> </w:t>
      </w:r>
      <w:r w:rsidRPr="00C836AC">
        <w:rPr>
          <w:rFonts w:ascii="Calibri" w:eastAsia="Times New Roman" w:hAnsi="Calibri" w:cs="Calibri"/>
          <w:color w:val="000000"/>
          <w:szCs w:val="24"/>
          <w:lang w:eastAsia="ar-SA"/>
        </w:rPr>
        <w:t>περίπτωση</w:t>
      </w:r>
      <w:r w:rsidRPr="00C836AC">
        <w:rPr>
          <w:rFonts w:ascii="Calibri" w:eastAsia="Times New Roman" w:hAnsi="Calibri" w:cs="Calibri"/>
          <w:color w:val="000000"/>
          <w:spacing w:val="40"/>
          <w:szCs w:val="24"/>
          <w:lang w:eastAsia="ar-SA"/>
        </w:rPr>
        <w:t xml:space="preserve"> </w:t>
      </w:r>
      <w:r w:rsidRPr="00C836AC">
        <w:rPr>
          <w:rFonts w:ascii="Calibri" w:eastAsia="Times New Roman" w:hAnsi="Calibri" w:cs="Calibri"/>
          <w:color w:val="000000"/>
          <w:szCs w:val="24"/>
          <w:lang w:eastAsia="ar-SA"/>
        </w:rPr>
        <w:t>αλλαγών</w:t>
      </w:r>
      <w:r w:rsidRPr="00C836AC">
        <w:rPr>
          <w:rFonts w:ascii="Calibri" w:eastAsia="Times New Roman" w:hAnsi="Calibri" w:cs="Calibri"/>
          <w:color w:val="000000"/>
          <w:spacing w:val="40"/>
          <w:szCs w:val="24"/>
          <w:lang w:eastAsia="ar-SA"/>
        </w:rPr>
        <w:t xml:space="preserve"> </w:t>
      </w:r>
      <w:r w:rsidRPr="00C836AC">
        <w:rPr>
          <w:rFonts w:ascii="Calibri" w:eastAsia="Times New Roman" w:hAnsi="Calibri" w:cs="Calibri"/>
          <w:color w:val="000000"/>
          <w:spacing w:val="1"/>
          <w:szCs w:val="24"/>
          <w:lang w:eastAsia="ar-SA"/>
        </w:rPr>
        <w:t>στις</w:t>
      </w:r>
      <w:r w:rsidRPr="00C836AC">
        <w:rPr>
          <w:rFonts w:ascii="Calibri" w:eastAsia="Times New Roman" w:hAnsi="Calibri" w:cs="Calibri"/>
          <w:color w:val="000000"/>
          <w:spacing w:val="41"/>
          <w:szCs w:val="24"/>
          <w:lang w:eastAsia="ar-SA"/>
        </w:rPr>
        <w:t xml:space="preserve"> </w:t>
      </w:r>
      <w:r w:rsidRPr="00C836AC">
        <w:rPr>
          <w:rFonts w:ascii="Calibri" w:eastAsia="Times New Roman" w:hAnsi="Calibri" w:cs="Calibri"/>
          <w:color w:val="000000"/>
          <w:szCs w:val="24"/>
          <w:lang w:eastAsia="ar-SA"/>
        </w:rPr>
        <w:t>αναλυτικές</w:t>
      </w:r>
      <w:r w:rsidRPr="00C836AC">
        <w:rPr>
          <w:rFonts w:ascii="Calibri" w:eastAsia="Times New Roman" w:hAnsi="Calibri" w:cs="Calibri"/>
          <w:color w:val="000000"/>
          <w:spacing w:val="42"/>
          <w:szCs w:val="24"/>
          <w:lang w:eastAsia="ar-SA"/>
        </w:rPr>
        <w:t xml:space="preserve"> </w:t>
      </w:r>
      <w:r w:rsidRPr="00C836AC">
        <w:rPr>
          <w:rFonts w:ascii="Calibri" w:eastAsia="Times New Roman" w:hAnsi="Calibri" w:cs="Calibri"/>
          <w:color w:val="000000"/>
          <w:szCs w:val="24"/>
          <w:lang w:eastAsia="ar-SA"/>
        </w:rPr>
        <w:t>επιδόσεις</w:t>
      </w:r>
      <w:r w:rsidRPr="00C836AC">
        <w:rPr>
          <w:rFonts w:ascii="Calibri" w:eastAsia="Times New Roman" w:hAnsi="Calibri" w:cs="Calibri"/>
          <w:color w:val="000000"/>
          <w:spacing w:val="42"/>
          <w:szCs w:val="24"/>
          <w:lang w:eastAsia="ar-SA"/>
        </w:rPr>
        <w:t xml:space="preserve"> </w:t>
      </w:r>
      <w:r w:rsidRPr="00C836AC">
        <w:rPr>
          <w:rFonts w:ascii="Calibri" w:eastAsia="Times New Roman" w:hAnsi="Calibri" w:cs="Calibri"/>
          <w:color w:val="000000"/>
          <w:szCs w:val="24"/>
          <w:lang w:eastAsia="ar-SA"/>
        </w:rPr>
        <w:t>του προϊόντος.</w:t>
      </w:r>
    </w:p>
    <w:p w:rsidR="00C836AC" w:rsidRPr="00C836AC" w:rsidRDefault="00C836AC" w:rsidP="00C836AC">
      <w:pPr>
        <w:suppressAutoHyphens/>
        <w:spacing w:before="109" w:after="0" w:line="280"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pacing w:val="1"/>
          <w:szCs w:val="24"/>
          <w:lang w:eastAsia="ar-SA"/>
        </w:rPr>
        <w:t>Ιβ.</w:t>
      </w:r>
      <w:r w:rsidRPr="00C836AC">
        <w:rPr>
          <w:rFonts w:ascii="Calibri" w:eastAsia="Times New Roman" w:hAnsi="Calibri" w:cs="Calibri"/>
          <w:b/>
          <w:color w:val="000000"/>
          <w:spacing w:val="-1"/>
          <w:szCs w:val="24"/>
          <w:lang w:eastAsia="ar-SA"/>
        </w:rPr>
        <w:t xml:space="preserve"> </w:t>
      </w:r>
      <w:r w:rsidRPr="00C836AC">
        <w:rPr>
          <w:rFonts w:ascii="Calibri" w:eastAsia="Times New Roman" w:hAnsi="Calibri" w:cs="Calibri"/>
          <w:color w:val="000000"/>
          <w:szCs w:val="24"/>
          <w:lang w:eastAsia="ar-SA"/>
        </w:rPr>
        <w:t>Τις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κατάλληλες</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για</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τους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χρήστες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πληροφορίες,</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σχετικά</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pacing w:val="1"/>
          <w:szCs w:val="24"/>
          <w:lang w:eastAsia="ar-SA"/>
        </w:rPr>
        <w:t>με:</w:t>
      </w:r>
    </w:p>
    <w:p w:rsidR="00C836AC" w:rsidRPr="00C836AC" w:rsidRDefault="00C836AC" w:rsidP="00C836AC">
      <w:pPr>
        <w:suppressAutoHyphens/>
        <w:spacing w:before="119" w:after="0" w:line="270" w:lineRule="exact"/>
        <w:jc w:val="both"/>
        <w:rPr>
          <w:rFonts w:ascii="Calibri" w:eastAsia="Times New Roman" w:hAnsi="Calibri" w:cs="Calibri"/>
          <w:color w:val="000000"/>
          <w:szCs w:val="24"/>
          <w:lang w:eastAsia="ar-SA"/>
        </w:rPr>
      </w:pPr>
      <w:r w:rsidRPr="00C836AC">
        <w:rPr>
          <w:rFonts w:ascii="Times New Roman" w:eastAsia="Times New Roman" w:hAnsi="Calibri" w:cs="Calibri"/>
          <w:color w:val="000000"/>
          <w:szCs w:val="24"/>
          <w:lang w:eastAsia="ar-SA"/>
        </w:rPr>
        <w:t>-</w:t>
      </w:r>
      <w:r w:rsidRPr="00C836AC">
        <w:rPr>
          <w:rFonts w:ascii="Times New Roman" w:eastAsia="Times New Roman" w:hAnsi="Calibri" w:cs="Calibri"/>
          <w:color w:val="000000"/>
          <w:spacing w:val="592"/>
          <w:szCs w:val="24"/>
          <w:lang w:eastAsia="ar-SA"/>
        </w:rPr>
        <w:t xml:space="preserve"> </w:t>
      </w:r>
      <w:r w:rsidRPr="00C836AC">
        <w:rPr>
          <w:rFonts w:ascii="Calibri" w:eastAsia="Times New Roman" w:hAnsi="Calibri" w:cs="Calibri"/>
          <w:color w:val="000000"/>
          <w:spacing w:val="1"/>
          <w:szCs w:val="24"/>
          <w:lang w:eastAsia="ar-SA"/>
        </w:rPr>
        <w:t>Τον</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εσωτερικό</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έλεγχο</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ποιότητας,</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 xml:space="preserve">συμπεριλαμβανομένων </w:t>
      </w:r>
      <w:r w:rsidRPr="00C836AC">
        <w:rPr>
          <w:rFonts w:ascii="Calibri" w:eastAsia="Times New Roman" w:hAnsi="Calibri" w:cs="Calibri"/>
          <w:color w:val="000000"/>
          <w:spacing w:val="1"/>
          <w:szCs w:val="24"/>
          <w:lang w:eastAsia="ar-SA"/>
        </w:rPr>
        <w:t>και</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pacing w:val="1"/>
          <w:szCs w:val="24"/>
          <w:lang w:eastAsia="ar-SA"/>
        </w:rPr>
        <w:t>των</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διαδικασιών επικύρωσης.</w:t>
      </w:r>
    </w:p>
    <w:p w:rsidR="00C836AC" w:rsidRPr="00C836AC" w:rsidRDefault="00C836AC" w:rsidP="00C836AC">
      <w:pPr>
        <w:suppressAutoHyphens/>
        <w:spacing w:before="119" w:after="0" w:line="270" w:lineRule="exact"/>
        <w:jc w:val="both"/>
        <w:rPr>
          <w:rFonts w:ascii="Calibri" w:eastAsia="Times New Roman" w:hAnsi="Calibri" w:cs="Calibri"/>
          <w:color w:val="000000"/>
          <w:szCs w:val="24"/>
          <w:lang w:eastAsia="ar-SA"/>
        </w:rPr>
      </w:pPr>
      <w:r w:rsidRPr="00C836AC">
        <w:rPr>
          <w:rFonts w:ascii="Times New Roman" w:eastAsia="Times New Roman" w:hAnsi="Calibri" w:cs="Calibri"/>
          <w:color w:val="000000"/>
          <w:szCs w:val="24"/>
          <w:lang w:eastAsia="ar-SA"/>
        </w:rPr>
        <w:t>-</w:t>
      </w:r>
      <w:r w:rsidRPr="00C836AC">
        <w:rPr>
          <w:rFonts w:ascii="Times New Roman" w:eastAsia="Times New Roman" w:hAnsi="Calibri" w:cs="Calibri"/>
          <w:color w:val="000000"/>
          <w:spacing w:val="592"/>
          <w:szCs w:val="24"/>
          <w:lang w:eastAsia="ar-SA"/>
        </w:rPr>
        <w:t xml:space="preserve"> </w:t>
      </w:r>
      <w:r w:rsidRPr="00C836AC">
        <w:rPr>
          <w:rFonts w:ascii="Calibri" w:eastAsia="Times New Roman" w:hAnsi="Calibri" w:cs="Calibri"/>
          <w:color w:val="000000"/>
          <w:szCs w:val="24"/>
          <w:lang w:eastAsia="ar-SA"/>
        </w:rPr>
        <w:t>Αναφορά</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στον τρόπο βαθμονόμησης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προϊόντος.</w:t>
      </w:r>
    </w:p>
    <w:p w:rsidR="00C836AC" w:rsidRPr="00C836AC" w:rsidRDefault="00C836AC" w:rsidP="00C836AC">
      <w:pPr>
        <w:suppressAutoHyphens/>
        <w:spacing w:after="0" w:line="280" w:lineRule="exact"/>
        <w:jc w:val="both"/>
        <w:rPr>
          <w:rFonts w:ascii="Calibri" w:eastAsia="Times New Roman" w:hAnsi="Calibri" w:cs="Calibri"/>
          <w:color w:val="000000"/>
          <w:szCs w:val="24"/>
          <w:lang w:eastAsia="ar-SA"/>
        </w:rPr>
      </w:pPr>
      <w:r w:rsidRPr="00C836AC">
        <w:rPr>
          <w:rFonts w:ascii="Times New Roman" w:eastAsia="Times New Roman" w:hAnsi="Calibri" w:cs="Calibri"/>
          <w:color w:val="000000"/>
          <w:szCs w:val="24"/>
          <w:lang w:eastAsia="ar-SA"/>
        </w:rPr>
        <w:t>-</w:t>
      </w:r>
      <w:r w:rsidRPr="00C836AC">
        <w:rPr>
          <w:rFonts w:ascii="Times New Roman" w:eastAsia="Times New Roman" w:hAnsi="Calibri" w:cs="Calibri"/>
          <w:color w:val="000000"/>
          <w:spacing w:val="592"/>
          <w:szCs w:val="24"/>
          <w:lang w:eastAsia="ar-SA"/>
        </w:rPr>
        <w:tab/>
      </w:r>
      <w:r w:rsidRPr="00C836AC">
        <w:rPr>
          <w:rFonts w:ascii="Calibri" w:eastAsia="Times New Roman" w:hAnsi="Calibri" w:cs="Calibri"/>
          <w:color w:val="000000"/>
          <w:szCs w:val="24"/>
          <w:lang w:eastAsia="ar-SA"/>
        </w:rPr>
        <w:t>Τα</w:t>
      </w:r>
      <w:r w:rsidRPr="00C836AC">
        <w:rPr>
          <w:rFonts w:ascii="Calibri" w:eastAsia="Times New Roman" w:hAnsi="Calibri" w:cs="Calibri"/>
          <w:color w:val="000000"/>
          <w:spacing w:val="29"/>
          <w:szCs w:val="24"/>
          <w:lang w:eastAsia="ar-SA"/>
        </w:rPr>
        <w:t xml:space="preserve"> </w:t>
      </w:r>
      <w:r w:rsidRPr="00C836AC">
        <w:rPr>
          <w:rFonts w:ascii="Calibri" w:eastAsia="Times New Roman" w:hAnsi="Calibri" w:cs="Calibri"/>
          <w:color w:val="000000"/>
          <w:szCs w:val="24"/>
          <w:lang w:eastAsia="ar-SA"/>
        </w:rPr>
        <w:t>μεσοδιαστήματα</w:t>
      </w:r>
      <w:r w:rsidRPr="00C836AC">
        <w:rPr>
          <w:rFonts w:ascii="Calibri" w:eastAsia="Times New Roman" w:hAnsi="Calibri" w:cs="Calibri"/>
          <w:color w:val="000000"/>
          <w:spacing w:val="30"/>
          <w:szCs w:val="24"/>
          <w:lang w:eastAsia="ar-SA"/>
        </w:rPr>
        <w:t xml:space="preserve"> </w:t>
      </w:r>
      <w:r w:rsidRPr="00C836AC">
        <w:rPr>
          <w:rFonts w:ascii="Calibri" w:eastAsia="Times New Roman" w:hAnsi="Calibri" w:cs="Calibri"/>
          <w:color w:val="000000"/>
          <w:szCs w:val="24"/>
          <w:lang w:eastAsia="ar-SA"/>
        </w:rPr>
        <w:t>αναφοράς</w:t>
      </w:r>
      <w:r w:rsidRPr="00C836AC">
        <w:rPr>
          <w:rFonts w:ascii="Calibri" w:eastAsia="Times New Roman" w:hAnsi="Calibri" w:cs="Calibri"/>
          <w:color w:val="000000"/>
          <w:spacing w:val="30"/>
          <w:szCs w:val="24"/>
          <w:lang w:eastAsia="ar-SA"/>
        </w:rPr>
        <w:t xml:space="preserve"> </w:t>
      </w:r>
      <w:r w:rsidRPr="00C836AC">
        <w:rPr>
          <w:rFonts w:ascii="Calibri" w:eastAsia="Times New Roman" w:hAnsi="Calibri" w:cs="Calibri"/>
          <w:color w:val="000000"/>
          <w:szCs w:val="24"/>
          <w:lang w:eastAsia="ar-SA"/>
        </w:rPr>
        <w:t>για</w:t>
      </w:r>
      <w:r w:rsidRPr="00C836AC">
        <w:rPr>
          <w:rFonts w:ascii="Calibri" w:eastAsia="Times New Roman" w:hAnsi="Calibri" w:cs="Calibri"/>
          <w:color w:val="000000"/>
          <w:spacing w:val="26"/>
          <w:szCs w:val="24"/>
          <w:lang w:eastAsia="ar-SA"/>
        </w:rPr>
        <w:t xml:space="preserve"> </w:t>
      </w:r>
      <w:r w:rsidRPr="00C836AC">
        <w:rPr>
          <w:rFonts w:ascii="Calibri" w:eastAsia="Times New Roman" w:hAnsi="Calibri" w:cs="Calibri"/>
          <w:color w:val="000000"/>
          <w:spacing w:val="1"/>
          <w:szCs w:val="24"/>
          <w:lang w:eastAsia="ar-SA"/>
        </w:rPr>
        <w:t>τις</w:t>
      </w:r>
      <w:r w:rsidRPr="00C836AC">
        <w:rPr>
          <w:rFonts w:ascii="Calibri" w:eastAsia="Times New Roman" w:hAnsi="Calibri" w:cs="Calibri"/>
          <w:color w:val="000000"/>
          <w:spacing w:val="29"/>
          <w:szCs w:val="24"/>
          <w:lang w:eastAsia="ar-SA"/>
        </w:rPr>
        <w:t xml:space="preserve"> </w:t>
      </w:r>
      <w:r w:rsidRPr="00C836AC">
        <w:rPr>
          <w:rFonts w:ascii="Calibri" w:eastAsia="Times New Roman" w:hAnsi="Calibri" w:cs="Calibri"/>
          <w:color w:val="000000"/>
          <w:szCs w:val="24"/>
          <w:lang w:eastAsia="ar-SA"/>
        </w:rPr>
        <w:t>προσδιοριζόμενες</w:t>
      </w:r>
      <w:r w:rsidRPr="00C836AC">
        <w:rPr>
          <w:rFonts w:ascii="Calibri" w:eastAsia="Times New Roman" w:hAnsi="Calibri" w:cs="Calibri"/>
          <w:color w:val="000000"/>
          <w:spacing w:val="29"/>
          <w:szCs w:val="24"/>
          <w:lang w:eastAsia="ar-SA"/>
        </w:rPr>
        <w:t xml:space="preserve"> </w:t>
      </w:r>
      <w:r w:rsidRPr="00C836AC">
        <w:rPr>
          <w:rFonts w:ascii="Calibri" w:eastAsia="Times New Roman" w:hAnsi="Calibri" w:cs="Calibri"/>
          <w:color w:val="000000"/>
          <w:szCs w:val="24"/>
          <w:lang w:eastAsia="ar-SA"/>
        </w:rPr>
        <w:t>ποσότητες,</w:t>
      </w:r>
      <w:r w:rsidRPr="00C836AC">
        <w:rPr>
          <w:rFonts w:ascii="Calibri" w:eastAsia="Times New Roman" w:hAnsi="Calibri" w:cs="Calibri"/>
          <w:color w:val="000000"/>
          <w:spacing w:val="30"/>
          <w:szCs w:val="24"/>
          <w:lang w:eastAsia="ar-SA"/>
        </w:rPr>
        <w:t xml:space="preserve"> </w:t>
      </w:r>
      <w:r w:rsidRPr="00C836AC">
        <w:rPr>
          <w:rFonts w:ascii="Calibri" w:eastAsia="Times New Roman" w:hAnsi="Calibri" w:cs="Calibri"/>
          <w:color w:val="000000"/>
          <w:szCs w:val="24"/>
          <w:lang w:eastAsia="ar-SA"/>
        </w:rPr>
        <w:t>συμπεριλαμβανομένης της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περιγραφής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πληθυσμού</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αναφοράς</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που</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πρέπει να</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λαμβάνεται</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υπόψη.</w:t>
      </w:r>
    </w:p>
    <w:p w:rsidR="00C836AC" w:rsidRPr="00C836AC" w:rsidRDefault="00C836AC" w:rsidP="00C836AC">
      <w:pPr>
        <w:suppressAutoHyphens/>
        <w:spacing w:before="1" w:after="0" w:line="268"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pacing w:val="1"/>
          <w:szCs w:val="24"/>
          <w:lang w:eastAsia="ar-SA"/>
        </w:rPr>
        <w:t>1.</w:t>
      </w:r>
      <w:r w:rsidRPr="00C836AC">
        <w:rPr>
          <w:rFonts w:ascii="Calibri" w:eastAsia="Times New Roman" w:hAnsi="Calibri" w:cs="Calibri"/>
          <w:b/>
          <w:color w:val="000000"/>
          <w:spacing w:val="497"/>
          <w:szCs w:val="24"/>
          <w:lang w:eastAsia="ar-SA"/>
        </w:rPr>
        <w:t xml:space="preserve"> </w:t>
      </w:r>
      <w:r w:rsidRPr="00C836AC">
        <w:rPr>
          <w:rFonts w:ascii="Calibri" w:eastAsia="Times New Roman" w:hAnsi="Calibri" w:cs="Calibri"/>
          <w:color w:val="000000"/>
          <w:spacing w:val="1"/>
          <w:szCs w:val="24"/>
          <w:lang w:eastAsia="ar-SA"/>
        </w:rPr>
        <w:t>Αν</w:t>
      </w:r>
      <w:r w:rsidRPr="00C836AC">
        <w:rPr>
          <w:rFonts w:ascii="Calibri" w:eastAsia="Times New Roman" w:hAnsi="Calibri" w:cs="Calibri"/>
          <w:color w:val="000000"/>
          <w:spacing w:val="9"/>
          <w:szCs w:val="24"/>
          <w:lang w:eastAsia="ar-SA"/>
        </w:rPr>
        <w:t xml:space="preserve"> </w:t>
      </w:r>
      <w:r w:rsidRPr="00C836AC">
        <w:rPr>
          <w:rFonts w:ascii="Calibri" w:eastAsia="Times New Roman" w:hAnsi="Calibri" w:cs="Calibri"/>
          <w:color w:val="000000"/>
          <w:spacing w:val="1"/>
          <w:szCs w:val="24"/>
          <w:lang w:eastAsia="ar-SA"/>
        </w:rPr>
        <w:t>το</w:t>
      </w:r>
      <w:r w:rsidRPr="00C836AC">
        <w:rPr>
          <w:rFonts w:ascii="Calibri" w:eastAsia="Times New Roman" w:hAnsi="Calibri" w:cs="Calibri"/>
          <w:color w:val="000000"/>
          <w:spacing w:val="11"/>
          <w:szCs w:val="24"/>
          <w:lang w:eastAsia="ar-SA"/>
        </w:rPr>
        <w:t xml:space="preserve"> </w:t>
      </w:r>
      <w:r w:rsidRPr="00C836AC">
        <w:rPr>
          <w:rFonts w:ascii="Calibri" w:eastAsia="Times New Roman" w:hAnsi="Calibri" w:cs="Calibri"/>
          <w:color w:val="000000"/>
          <w:szCs w:val="24"/>
          <w:lang w:eastAsia="ar-SA"/>
        </w:rPr>
        <w:t>προϊόν</w:t>
      </w:r>
      <w:r w:rsidRPr="00C836AC">
        <w:rPr>
          <w:rFonts w:ascii="Calibri" w:eastAsia="Times New Roman" w:hAnsi="Calibri" w:cs="Calibri"/>
          <w:color w:val="000000"/>
          <w:spacing w:val="10"/>
          <w:szCs w:val="24"/>
          <w:lang w:eastAsia="ar-SA"/>
        </w:rPr>
        <w:t xml:space="preserve"> </w:t>
      </w:r>
      <w:r w:rsidRPr="00C836AC">
        <w:rPr>
          <w:rFonts w:ascii="Calibri" w:eastAsia="Times New Roman" w:hAnsi="Calibri" w:cs="Calibri"/>
          <w:color w:val="000000"/>
          <w:szCs w:val="24"/>
          <w:lang w:eastAsia="ar-SA"/>
        </w:rPr>
        <w:t>πρέπει</w:t>
      </w:r>
      <w:r w:rsidRPr="00C836AC">
        <w:rPr>
          <w:rFonts w:ascii="Calibri" w:eastAsia="Times New Roman" w:hAnsi="Calibri" w:cs="Calibri"/>
          <w:color w:val="000000"/>
          <w:spacing w:val="10"/>
          <w:szCs w:val="24"/>
          <w:lang w:eastAsia="ar-SA"/>
        </w:rPr>
        <w:t xml:space="preserve"> </w:t>
      </w:r>
      <w:r w:rsidRPr="00C836AC">
        <w:rPr>
          <w:rFonts w:ascii="Calibri" w:eastAsia="Times New Roman" w:hAnsi="Calibri" w:cs="Calibri"/>
          <w:color w:val="000000"/>
          <w:szCs w:val="24"/>
          <w:lang w:eastAsia="ar-SA"/>
        </w:rPr>
        <w:t>να</w:t>
      </w:r>
      <w:r w:rsidRPr="00C836AC">
        <w:rPr>
          <w:rFonts w:ascii="Calibri" w:eastAsia="Times New Roman" w:hAnsi="Calibri" w:cs="Calibri"/>
          <w:color w:val="000000"/>
          <w:spacing w:val="10"/>
          <w:szCs w:val="24"/>
          <w:lang w:eastAsia="ar-SA"/>
        </w:rPr>
        <w:t xml:space="preserve"> </w:t>
      </w:r>
      <w:r w:rsidRPr="00C836AC">
        <w:rPr>
          <w:rFonts w:ascii="Calibri" w:eastAsia="Times New Roman" w:hAnsi="Calibri" w:cs="Calibri"/>
          <w:color w:val="000000"/>
          <w:szCs w:val="24"/>
          <w:lang w:eastAsia="ar-SA"/>
        </w:rPr>
        <w:t>χρησιμοποιείται</w:t>
      </w:r>
      <w:r w:rsidRPr="00C836AC">
        <w:rPr>
          <w:rFonts w:ascii="Calibri" w:eastAsia="Times New Roman" w:hAnsi="Calibri" w:cs="Calibri"/>
          <w:color w:val="000000"/>
          <w:spacing w:val="9"/>
          <w:szCs w:val="24"/>
          <w:lang w:eastAsia="ar-SA"/>
        </w:rPr>
        <w:t xml:space="preserve"> </w:t>
      </w:r>
      <w:r w:rsidRPr="00C836AC">
        <w:rPr>
          <w:rFonts w:ascii="Calibri" w:eastAsia="Times New Roman" w:hAnsi="Calibri" w:cs="Calibri"/>
          <w:color w:val="000000"/>
          <w:szCs w:val="24"/>
          <w:lang w:eastAsia="ar-SA"/>
        </w:rPr>
        <w:t>σε</w:t>
      </w:r>
      <w:r w:rsidRPr="00C836AC">
        <w:rPr>
          <w:rFonts w:ascii="Calibri" w:eastAsia="Times New Roman" w:hAnsi="Calibri" w:cs="Calibri"/>
          <w:color w:val="000000"/>
          <w:spacing w:val="10"/>
          <w:szCs w:val="24"/>
          <w:lang w:eastAsia="ar-SA"/>
        </w:rPr>
        <w:t xml:space="preserve"> </w:t>
      </w:r>
      <w:r w:rsidRPr="00C836AC">
        <w:rPr>
          <w:rFonts w:ascii="Calibri" w:eastAsia="Times New Roman" w:hAnsi="Calibri" w:cs="Calibri"/>
          <w:color w:val="000000"/>
          <w:szCs w:val="24"/>
          <w:lang w:eastAsia="ar-SA"/>
        </w:rPr>
        <w:t>συνδυασμό</w:t>
      </w:r>
      <w:r w:rsidRPr="00C836AC">
        <w:rPr>
          <w:rFonts w:ascii="Calibri" w:eastAsia="Times New Roman" w:hAnsi="Calibri" w:cs="Calibri"/>
          <w:color w:val="000000"/>
          <w:spacing w:val="12"/>
          <w:szCs w:val="24"/>
          <w:lang w:eastAsia="ar-SA"/>
        </w:rPr>
        <w:t xml:space="preserve"> </w:t>
      </w:r>
      <w:r w:rsidRPr="00C836AC">
        <w:rPr>
          <w:rFonts w:ascii="Calibri" w:eastAsia="Times New Roman" w:hAnsi="Calibri" w:cs="Calibri"/>
          <w:color w:val="000000"/>
          <w:szCs w:val="24"/>
          <w:lang w:eastAsia="ar-SA"/>
        </w:rPr>
        <w:t>ή</w:t>
      </w:r>
      <w:r w:rsidRPr="00C836AC">
        <w:rPr>
          <w:rFonts w:ascii="Calibri" w:eastAsia="Times New Roman" w:hAnsi="Calibri" w:cs="Calibri"/>
          <w:color w:val="000000"/>
          <w:spacing w:val="10"/>
          <w:szCs w:val="24"/>
          <w:lang w:eastAsia="ar-SA"/>
        </w:rPr>
        <w:t xml:space="preserve"> </w:t>
      </w:r>
      <w:r w:rsidRPr="00C836AC">
        <w:rPr>
          <w:rFonts w:ascii="Calibri" w:eastAsia="Times New Roman" w:hAnsi="Calibri" w:cs="Calibri"/>
          <w:color w:val="000000"/>
          <w:szCs w:val="24"/>
          <w:lang w:eastAsia="ar-SA"/>
        </w:rPr>
        <w:t>να</w:t>
      </w:r>
      <w:r w:rsidRPr="00C836AC">
        <w:rPr>
          <w:rFonts w:ascii="Calibri" w:eastAsia="Times New Roman" w:hAnsi="Calibri" w:cs="Calibri"/>
          <w:color w:val="000000"/>
          <w:spacing w:val="10"/>
          <w:szCs w:val="24"/>
          <w:lang w:eastAsia="ar-SA"/>
        </w:rPr>
        <w:t xml:space="preserve"> </w:t>
      </w:r>
      <w:r w:rsidRPr="00C836AC">
        <w:rPr>
          <w:rFonts w:ascii="Calibri" w:eastAsia="Times New Roman" w:hAnsi="Calibri" w:cs="Calibri"/>
          <w:color w:val="000000"/>
          <w:szCs w:val="24"/>
          <w:lang w:eastAsia="ar-SA"/>
        </w:rPr>
        <w:t>εγκαθίσταται</w:t>
      </w:r>
      <w:r w:rsidRPr="00C836AC">
        <w:rPr>
          <w:rFonts w:ascii="Calibri" w:eastAsia="Times New Roman" w:hAnsi="Calibri" w:cs="Calibri"/>
          <w:color w:val="000000"/>
          <w:spacing w:val="10"/>
          <w:szCs w:val="24"/>
          <w:lang w:eastAsia="ar-SA"/>
        </w:rPr>
        <w:t xml:space="preserve"> </w:t>
      </w:r>
      <w:r w:rsidRPr="00C836AC">
        <w:rPr>
          <w:rFonts w:ascii="Calibri" w:eastAsia="Times New Roman" w:hAnsi="Calibri" w:cs="Calibri"/>
          <w:color w:val="000000"/>
          <w:szCs w:val="24"/>
          <w:lang w:eastAsia="ar-SA"/>
        </w:rPr>
        <w:t>ή</w:t>
      </w:r>
      <w:r w:rsidRPr="00C836AC">
        <w:rPr>
          <w:rFonts w:ascii="Calibri" w:eastAsia="Times New Roman" w:hAnsi="Calibri" w:cs="Calibri"/>
          <w:color w:val="000000"/>
          <w:spacing w:val="10"/>
          <w:szCs w:val="24"/>
          <w:lang w:eastAsia="ar-SA"/>
        </w:rPr>
        <w:t xml:space="preserve"> </w:t>
      </w:r>
      <w:r w:rsidRPr="00C836AC">
        <w:rPr>
          <w:rFonts w:ascii="Calibri" w:eastAsia="Times New Roman" w:hAnsi="Calibri" w:cs="Calibri"/>
          <w:color w:val="000000"/>
          <w:szCs w:val="24"/>
          <w:lang w:eastAsia="ar-SA"/>
        </w:rPr>
        <w:t>να</w:t>
      </w:r>
      <w:r w:rsidRPr="00C836AC">
        <w:rPr>
          <w:rFonts w:ascii="Calibri" w:eastAsia="Times New Roman" w:hAnsi="Calibri" w:cs="Calibri"/>
          <w:color w:val="000000"/>
          <w:spacing w:val="10"/>
          <w:szCs w:val="24"/>
          <w:lang w:eastAsia="ar-SA"/>
        </w:rPr>
        <w:t xml:space="preserve"> </w:t>
      </w:r>
      <w:r w:rsidRPr="00C836AC">
        <w:rPr>
          <w:rFonts w:ascii="Calibri" w:eastAsia="Times New Roman" w:hAnsi="Calibri" w:cs="Calibri"/>
          <w:color w:val="000000"/>
          <w:szCs w:val="24"/>
          <w:lang w:eastAsia="ar-SA"/>
        </w:rPr>
        <w:t>συνδέεται</w:t>
      </w:r>
      <w:r w:rsidRPr="00C836AC">
        <w:rPr>
          <w:rFonts w:ascii="Calibri" w:eastAsia="Times New Roman" w:hAnsi="Calibri" w:cs="Calibri"/>
          <w:color w:val="000000"/>
          <w:spacing w:val="10"/>
          <w:szCs w:val="24"/>
          <w:lang w:eastAsia="ar-SA"/>
        </w:rPr>
        <w:t xml:space="preserve"> </w:t>
      </w:r>
      <w:r w:rsidRPr="00C836AC">
        <w:rPr>
          <w:rFonts w:ascii="Calibri" w:eastAsia="Times New Roman" w:hAnsi="Calibri" w:cs="Calibri"/>
          <w:color w:val="000000"/>
          <w:spacing w:val="-1"/>
          <w:szCs w:val="24"/>
          <w:lang w:eastAsia="ar-SA"/>
        </w:rPr>
        <w:t xml:space="preserve">με </w:t>
      </w:r>
      <w:r w:rsidRPr="00C836AC">
        <w:rPr>
          <w:rFonts w:ascii="Calibri" w:eastAsia="Times New Roman" w:hAnsi="Calibri" w:cs="Calibri"/>
          <w:color w:val="000000"/>
          <w:spacing w:val="1"/>
          <w:szCs w:val="24"/>
          <w:lang w:eastAsia="ar-SA"/>
        </w:rPr>
        <w:t>άλλα</w:t>
      </w:r>
      <w:r w:rsidRPr="00C836AC">
        <w:rPr>
          <w:rFonts w:ascii="Calibri" w:eastAsia="Times New Roman" w:hAnsi="Calibri" w:cs="Calibri"/>
          <w:color w:val="000000"/>
          <w:spacing w:val="36"/>
          <w:szCs w:val="24"/>
          <w:lang w:eastAsia="ar-SA"/>
        </w:rPr>
        <w:t xml:space="preserve"> </w:t>
      </w:r>
      <w:r w:rsidRPr="00C836AC">
        <w:rPr>
          <w:rFonts w:ascii="Calibri" w:eastAsia="Times New Roman" w:hAnsi="Calibri" w:cs="Calibri"/>
          <w:color w:val="000000"/>
          <w:szCs w:val="24"/>
          <w:lang w:eastAsia="ar-SA"/>
        </w:rPr>
        <w:t>ιατροτεχνολογικά</w:t>
      </w:r>
      <w:r w:rsidRPr="00C836AC">
        <w:rPr>
          <w:rFonts w:ascii="Calibri" w:eastAsia="Times New Roman" w:hAnsi="Calibri" w:cs="Calibri"/>
          <w:color w:val="000000"/>
          <w:spacing w:val="34"/>
          <w:szCs w:val="24"/>
          <w:lang w:eastAsia="ar-SA"/>
        </w:rPr>
        <w:t xml:space="preserve"> </w:t>
      </w:r>
      <w:r w:rsidRPr="00C836AC">
        <w:rPr>
          <w:rFonts w:ascii="Calibri" w:eastAsia="Times New Roman" w:hAnsi="Calibri" w:cs="Calibri"/>
          <w:color w:val="000000"/>
          <w:szCs w:val="24"/>
          <w:lang w:eastAsia="ar-SA"/>
        </w:rPr>
        <w:t>προϊόντα</w:t>
      </w:r>
      <w:r w:rsidRPr="00C836AC">
        <w:rPr>
          <w:rFonts w:ascii="Calibri" w:eastAsia="Times New Roman" w:hAnsi="Calibri" w:cs="Calibri"/>
          <w:color w:val="000000"/>
          <w:spacing w:val="37"/>
          <w:szCs w:val="24"/>
          <w:lang w:eastAsia="ar-SA"/>
        </w:rPr>
        <w:t xml:space="preserve"> </w:t>
      </w:r>
      <w:r w:rsidRPr="00C836AC">
        <w:rPr>
          <w:rFonts w:ascii="Calibri" w:eastAsia="Times New Roman" w:hAnsi="Calibri" w:cs="Calibri"/>
          <w:color w:val="000000"/>
          <w:szCs w:val="24"/>
          <w:lang w:eastAsia="ar-SA"/>
        </w:rPr>
        <w:t>ή</w:t>
      </w:r>
      <w:r w:rsidRPr="00C836AC">
        <w:rPr>
          <w:rFonts w:ascii="Calibri" w:eastAsia="Times New Roman" w:hAnsi="Calibri" w:cs="Calibri"/>
          <w:color w:val="000000"/>
          <w:spacing w:val="36"/>
          <w:szCs w:val="24"/>
          <w:lang w:eastAsia="ar-SA"/>
        </w:rPr>
        <w:t xml:space="preserve"> </w:t>
      </w:r>
      <w:r w:rsidRPr="00C836AC">
        <w:rPr>
          <w:rFonts w:ascii="Calibri" w:eastAsia="Times New Roman" w:hAnsi="Calibri" w:cs="Calibri"/>
          <w:color w:val="000000"/>
          <w:szCs w:val="24"/>
          <w:lang w:eastAsia="ar-SA"/>
        </w:rPr>
        <w:t>εξοπλισμό,</w:t>
      </w:r>
      <w:r w:rsidRPr="00C836AC">
        <w:rPr>
          <w:rFonts w:ascii="Calibri" w:eastAsia="Times New Roman" w:hAnsi="Calibri" w:cs="Calibri"/>
          <w:color w:val="000000"/>
          <w:spacing w:val="37"/>
          <w:szCs w:val="24"/>
          <w:lang w:eastAsia="ar-SA"/>
        </w:rPr>
        <w:t xml:space="preserve"> </w:t>
      </w:r>
      <w:r w:rsidRPr="00C836AC">
        <w:rPr>
          <w:rFonts w:ascii="Calibri" w:eastAsia="Times New Roman" w:hAnsi="Calibri" w:cs="Calibri"/>
          <w:color w:val="000000"/>
          <w:szCs w:val="24"/>
          <w:lang w:eastAsia="ar-SA"/>
        </w:rPr>
        <w:t>προκειμένου</w:t>
      </w:r>
      <w:r w:rsidRPr="00C836AC">
        <w:rPr>
          <w:rFonts w:ascii="Calibri" w:eastAsia="Times New Roman" w:hAnsi="Calibri" w:cs="Calibri"/>
          <w:color w:val="000000"/>
          <w:spacing w:val="37"/>
          <w:szCs w:val="24"/>
          <w:lang w:eastAsia="ar-SA"/>
        </w:rPr>
        <w:t xml:space="preserve"> </w:t>
      </w:r>
      <w:r w:rsidRPr="00C836AC">
        <w:rPr>
          <w:rFonts w:ascii="Calibri" w:eastAsia="Times New Roman" w:hAnsi="Calibri" w:cs="Calibri"/>
          <w:color w:val="000000"/>
          <w:szCs w:val="24"/>
          <w:lang w:eastAsia="ar-SA"/>
        </w:rPr>
        <w:t>να</w:t>
      </w:r>
      <w:r w:rsidRPr="00C836AC">
        <w:rPr>
          <w:rFonts w:ascii="Calibri" w:eastAsia="Times New Roman" w:hAnsi="Calibri" w:cs="Calibri"/>
          <w:color w:val="000000"/>
          <w:spacing w:val="34"/>
          <w:szCs w:val="24"/>
          <w:lang w:eastAsia="ar-SA"/>
        </w:rPr>
        <w:t xml:space="preserve"> </w:t>
      </w:r>
      <w:r w:rsidRPr="00C836AC">
        <w:rPr>
          <w:rFonts w:ascii="Calibri" w:eastAsia="Times New Roman" w:hAnsi="Calibri" w:cs="Calibri"/>
          <w:color w:val="000000"/>
          <w:szCs w:val="24"/>
          <w:lang w:eastAsia="ar-SA"/>
        </w:rPr>
        <w:t>λειτουργήσει,</w:t>
      </w:r>
      <w:r w:rsidRPr="00C836AC">
        <w:rPr>
          <w:rFonts w:ascii="Calibri" w:eastAsia="Times New Roman" w:hAnsi="Calibri" w:cs="Calibri"/>
          <w:color w:val="000000"/>
          <w:spacing w:val="34"/>
          <w:szCs w:val="24"/>
          <w:lang w:eastAsia="ar-SA"/>
        </w:rPr>
        <w:t xml:space="preserve"> </w:t>
      </w:r>
      <w:r w:rsidRPr="00C836AC">
        <w:rPr>
          <w:rFonts w:ascii="Calibri" w:eastAsia="Times New Roman" w:hAnsi="Calibri" w:cs="Calibri"/>
          <w:color w:val="000000"/>
          <w:szCs w:val="24"/>
          <w:lang w:eastAsia="ar-SA"/>
        </w:rPr>
        <w:t>σύμφωνα</w:t>
      </w:r>
      <w:r w:rsidRPr="00C836AC">
        <w:rPr>
          <w:rFonts w:ascii="Calibri" w:eastAsia="Times New Roman" w:hAnsi="Calibri" w:cs="Calibri"/>
          <w:color w:val="000000"/>
          <w:spacing w:val="34"/>
          <w:szCs w:val="24"/>
          <w:lang w:eastAsia="ar-SA"/>
        </w:rPr>
        <w:t xml:space="preserve"> </w:t>
      </w:r>
      <w:r w:rsidRPr="00C836AC">
        <w:rPr>
          <w:rFonts w:ascii="Calibri" w:eastAsia="Times New Roman" w:hAnsi="Calibri" w:cs="Calibri"/>
          <w:color w:val="000000"/>
          <w:spacing w:val="-1"/>
          <w:szCs w:val="24"/>
          <w:lang w:eastAsia="ar-SA"/>
        </w:rPr>
        <w:t xml:space="preserve">με </w:t>
      </w:r>
      <w:r w:rsidRPr="00C836AC">
        <w:rPr>
          <w:rFonts w:ascii="Calibri" w:eastAsia="Times New Roman" w:hAnsi="Calibri" w:cs="Calibri"/>
          <w:color w:val="000000"/>
          <w:spacing w:val="1"/>
          <w:szCs w:val="24"/>
          <w:lang w:eastAsia="ar-SA"/>
        </w:rPr>
        <w:t>τον</w:t>
      </w:r>
      <w:r w:rsidRPr="00C836AC">
        <w:rPr>
          <w:rFonts w:ascii="Calibri" w:eastAsia="Times New Roman" w:hAnsi="Calibri" w:cs="Calibri"/>
          <w:color w:val="000000"/>
          <w:spacing w:val="40"/>
          <w:szCs w:val="24"/>
          <w:lang w:eastAsia="ar-SA"/>
        </w:rPr>
        <w:t xml:space="preserve"> </w:t>
      </w:r>
      <w:r w:rsidRPr="00C836AC">
        <w:rPr>
          <w:rFonts w:ascii="Calibri" w:eastAsia="Times New Roman" w:hAnsi="Calibri" w:cs="Calibri"/>
          <w:color w:val="000000"/>
          <w:szCs w:val="24"/>
          <w:lang w:eastAsia="ar-SA"/>
        </w:rPr>
        <w:t>προορισμό</w:t>
      </w:r>
      <w:r w:rsidRPr="00C836AC">
        <w:rPr>
          <w:rFonts w:ascii="Calibri" w:eastAsia="Times New Roman" w:hAnsi="Calibri" w:cs="Calibri"/>
          <w:color w:val="000000"/>
          <w:spacing w:val="43"/>
          <w:szCs w:val="24"/>
          <w:lang w:eastAsia="ar-SA"/>
        </w:rPr>
        <w:t xml:space="preserve"> </w:t>
      </w:r>
      <w:r w:rsidRPr="00C836AC">
        <w:rPr>
          <w:rFonts w:ascii="Calibri" w:eastAsia="Times New Roman" w:hAnsi="Calibri" w:cs="Calibri"/>
          <w:color w:val="000000"/>
          <w:spacing w:val="1"/>
          <w:szCs w:val="24"/>
          <w:lang w:eastAsia="ar-SA"/>
        </w:rPr>
        <w:t>του,</w:t>
      </w:r>
      <w:r w:rsidRPr="00C836AC">
        <w:rPr>
          <w:rFonts w:ascii="Calibri" w:eastAsia="Times New Roman" w:hAnsi="Calibri" w:cs="Calibri"/>
          <w:color w:val="000000"/>
          <w:spacing w:val="41"/>
          <w:szCs w:val="24"/>
          <w:lang w:eastAsia="ar-SA"/>
        </w:rPr>
        <w:t xml:space="preserve"> </w:t>
      </w:r>
      <w:r w:rsidRPr="00C836AC">
        <w:rPr>
          <w:rFonts w:ascii="Calibri" w:eastAsia="Times New Roman" w:hAnsi="Calibri" w:cs="Calibri"/>
          <w:color w:val="000000"/>
          <w:szCs w:val="24"/>
          <w:lang w:eastAsia="ar-SA"/>
        </w:rPr>
        <w:t>επαρκή</w:t>
      </w:r>
      <w:r w:rsidRPr="00C836AC">
        <w:rPr>
          <w:rFonts w:ascii="Calibri" w:eastAsia="Times New Roman" w:hAnsi="Calibri" w:cs="Calibri"/>
          <w:color w:val="000000"/>
          <w:spacing w:val="44"/>
          <w:szCs w:val="24"/>
          <w:lang w:eastAsia="ar-SA"/>
        </w:rPr>
        <w:t xml:space="preserve"> </w:t>
      </w:r>
      <w:r w:rsidRPr="00C836AC">
        <w:rPr>
          <w:rFonts w:ascii="Calibri" w:eastAsia="Times New Roman" w:hAnsi="Calibri" w:cs="Calibri"/>
          <w:color w:val="000000"/>
          <w:szCs w:val="24"/>
          <w:lang w:eastAsia="ar-SA"/>
        </w:rPr>
        <w:t>στοιχεία</w:t>
      </w:r>
      <w:r w:rsidRPr="00C836AC">
        <w:rPr>
          <w:rFonts w:ascii="Calibri" w:eastAsia="Times New Roman" w:hAnsi="Calibri" w:cs="Calibri"/>
          <w:color w:val="000000"/>
          <w:spacing w:val="43"/>
          <w:szCs w:val="24"/>
          <w:lang w:eastAsia="ar-SA"/>
        </w:rPr>
        <w:t xml:space="preserve"> </w:t>
      </w:r>
      <w:r w:rsidRPr="00C836AC">
        <w:rPr>
          <w:rFonts w:ascii="Calibri" w:eastAsia="Times New Roman" w:hAnsi="Calibri" w:cs="Calibri"/>
          <w:color w:val="000000"/>
          <w:szCs w:val="24"/>
          <w:lang w:eastAsia="ar-SA"/>
        </w:rPr>
        <w:t>για</w:t>
      </w:r>
      <w:r w:rsidRPr="00C836AC">
        <w:rPr>
          <w:rFonts w:ascii="Calibri" w:eastAsia="Times New Roman" w:hAnsi="Calibri" w:cs="Calibri"/>
          <w:color w:val="000000"/>
          <w:spacing w:val="41"/>
          <w:szCs w:val="24"/>
          <w:lang w:eastAsia="ar-SA"/>
        </w:rPr>
        <w:t xml:space="preserve"> </w:t>
      </w:r>
      <w:r w:rsidRPr="00C836AC">
        <w:rPr>
          <w:rFonts w:ascii="Calibri" w:eastAsia="Times New Roman" w:hAnsi="Calibri" w:cs="Calibri"/>
          <w:color w:val="000000"/>
          <w:spacing w:val="1"/>
          <w:szCs w:val="24"/>
          <w:lang w:eastAsia="ar-SA"/>
        </w:rPr>
        <w:t>τα</w:t>
      </w:r>
      <w:r w:rsidRPr="00C836AC">
        <w:rPr>
          <w:rFonts w:ascii="Calibri" w:eastAsia="Times New Roman" w:hAnsi="Calibri" w:cs="Calibri"/>
          <w:color w:val="000000"/>
          <w:spacing w:val="40"/>
          <w:szCs w:val="24"/>
          <w:lang w:eastAsia="ar-SA"/>
        </w:rPr>
        <w:t xml:space="preserve"> </w:t>
      </w:r>
      <w:r w:rsidRPr="00C836AC">
        <w:rPr>
          <w:rFonts w:ascii="Calibri" w:eastAsia="Times New Roman" w:hAnsi="Calibri" w:cs="Calibri"/>
          <w:color w:val="000000"/>
          <w:szCs w:val="24"/>
          <w:lang w:eastAsia="ar-SA"/>
        </w:rPr>
        <w:t>χαρακτηριστικά</w:t>
      </w:r>
      <w:r w:rsidRPr="00C836AC">
        <w:rPr>
          <w:rFonts w:ascii="Calibri" w:eastAsia="Times New Roman" w:hAnsi="Calibri" w:cs="Calibri"/>
          <w:color w:val="000000"/>
          <w:spacing w:val="41"/>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42"/>
          <w:szCs w:val="24"/>
          <w:lang w:eastAsia="ar-SA"/>
        </w:rPr>
        <w:t xml:space="preserve"> </w:t>
      </w:r>
      <w:r w:rsidRPr="00C836AC">
        <w:rPr>
          <w:rFonts w:ascii="Calibri" w:eastAsia="Times New Roman" w:hAnsi="Calibri" w:cs="Calibri"/>
          <w:color w:val="000000"/>
          <w:szCs w:val="24"/>
          <w:lang w:eastAsia="ar-SA"/>
        </w:rPr>
        <w:t>ώστε</w:t>
      </w:r>
      <w:r w:rsidRPr="00C836AC">
        <w:rPr>
          <w:rFonts w:ascii="Calibri" w:eastAsia="Times New Roman" w:hAnsi="Calibri" w:cs="Calibri"/>
          <w:color w:val="000000"/>
          <w:spacing w:val="42"/>
          <w:szCs w:val="24"/>
          <w:lang w:eastAsia="ar-SA"/>
        </w:rPr>
        <w:t xml:space="preserve"> </w:t>
      </w:r>
      <w:r w:rsidRPr="00C836AC">
        <w:rPr>
          <w:rFonts w:ascii="Calibri" w:eastAsia="Times New Roman" w:hAnsi="Calibri" w:cs="Calibri"/>
          <w:color w:val="000000"/>
          <w:szCs w:val="24"/>
          <w:lang w:eastAsia="ar-SA"/>
        </w:rPr>
        <w:t>να</w:t>
      </w:r>
      <w:r w:rsidRPr="00C836AC">
        <w:rPr>
          <w:rFonts w:ascii="Calibri" w:eastAsia="Times New Roman" w:hAnsi="Calibri" w:cs="Calibri"/>
          <w:color w:val="000000"/>
          <w:spacing w:val="44"/>
          <w:szCs w:val="24"/>
          <w:lang w:eastAsia="ar-SA"/>
        </w:rPr>
        <w:t xml:space="preserve"> </w:t>
      </w:r>
      <w:r w:rsidRPr="00C836AC">
        <w:rPr>
          <w:rFonts w:ascii="Calibri" w:eastAsia="Times New Roman" w:hAnsi="Calibri" w:cs="Calibri"/>
          <w:color w:val="000000"/>
          <w:spacing w:val="-1"/>
          <w:szCs w:val="24"/>
          <w:lang w:eastAsia="ar-SA"/>
        </w:rPr>
        <w:t>είναι</w:t>
      </w:r>
      <w:r w:rsidRPr="00C836AC">
        <w:rPr>
          <w:rFonts w:ascii="Calibri" w:eastAsia="Times New Roman" w:hAnsi="Calibri" w:cs="Calibri"/>
          <w:color w:val="000000"/>
          <w:spacing w:val="43"/>
          <w:szCs w:val="24"/>
          <w:lang w:eastAsia="ar-SA"/>
        </w:rPr>
        <w:t xml:space="preserve"> </w:t>
      </w:r>
      <w:r w:rsidRPr="00C836AC">
        <w:rPr>
          <w:rFonts w:ascii="Calibri" w:eastAsia="Times New Roman" w:hAnsi="Calibri" w:cs="Calibri"/>
          <w:color w:val="000000"/>
          <w:szCs w:val="24"/>
          <w:lang w:eastAsia="ar-SA"/>
        </w:rPr>
        <w:t>δυνατή</w:t>
      </w:r>
      <w:r w:rsidRPr="00C836AC">
        <w:rPr>
          <w:rFonts w:ascii="Calibri" w:eastAsia="Times New Roman" w:hAnsi="Calibri" w:cs="Calibri"/>
          <w:color w:val="000000"/>
          <w:spacing w:val="43"/>
          <w:szCs w:val="24"/>
          <w:lang w:eastAsia="ar-SA"/>
        </w:rPr>
        <w:t xml:space="preserve"> </w:t>
      </w:r>
      <w:r w:rsidRPr="00C836AC">
        <w:rPr>
          <w:rFonts w:ascii="Calibri" w:eastAsia="Times New Roman" w:hAnsi="Calibri" w:cs="Calibri"/>
          <w:color w:val="000000"/>
          <w:szCs w:val="24"/>
          <w:lang w:eastAsia="ar-SA"/>
        </w:rPr>
        <w:t>η επιλογή</w:t>
      </w:r>
      <w:r w:rsidRPr="00C836AC">
        <w:rPr>
          <w:rFonts w:ascii="Calibri" w:eastAsia="Times New Roman" w:hAnsi="Calibri" w:cs="Calibri"/>
          <w:color w:val="000000"/>
          <w:spacing w:val="67"/>
          <w:szCs w:val="24"/>
          <w:lang w:eastAsia="ar-SA"/>
        </w:rPr>
        <w:t xml:space="preserve"> </w:t>
      </w:r>
      <w:r w:rsidRPr="00C836AC">
        <w:rPr>
          <w:rFonts w:ascii="Calibri" w:eastAsia="Times New Roman" w:hAnsi="Calibri" w:cs="Calibri"/>
          <w:color w:val="000000"/>
          <w:spacing w:val="1"/>
          <w:szCs w:val="24"/>
          <w:lang w:eastAsia="ar-SA"/>
        </w:rPr>
        <w:t>των</w:t>
      </w:r>
      <w:r w:rsidRPr="00C836AC">
        <w:rPr>
          <w:rFonts w:ascii="Calibri" w:eastAsia="Times New Roman" w:hAnsi="Calibri" w:cs="Calibri"/>
          <w:color w:val="000000"/>
          <w:spacing w:val="64"/>
          <w:szCs w:val="24"/>
          <w:lang w:eastAsia="ar-SA"/>
        </w:rPr>
        <w:t xml:space="preserve"> </w:t>
      </w:r>
      <w:r w:rsidRPr="00C836AC">
        <w:rPr>
          <w:rFonts w:ascii="Calibri" w:eastAsia="Times New Roman" w:hAnsi="Calibri" w:cs="Calibri"/>
          <w:color w:val="000000"/>
          <w:szCs w:val="24"/>
          <w:lang w:eastAsia="ar-SA"/>
        </w:rPr>
        <w:t>ενδεδειγμένων</w:t>
      </w:r>
      <w:r w:rsidRPr="00C836AC">
        <w:rPr>
          <w:rFonts w:ascii="Calibri" w:eastAsia="Times New Roman" w:hAnsi="Calibri" w:cs="Calibri"/>
          <w:color w:val="000000"/>
          <w:spacing w:val="67"/>
          <w:szCs w:val="24"/>
          <w:lang w:eastAsia="ar-SA"/>
        </w:rPr>
        <w:t xml:space="preserve"> </w:t>
      </w:r>
      <w:r w:rsidRPr="00C836AC">
        <w:rPr>
          <w:rFonts w:ascii="Calibri" w:eastAsia="Times New Roman" w:hAnsi="Calibri" w:cs="Calibri"/>
          <w:color w:val="000000"/>
          <w:szCs w:val="24"/>
          <w:lang w:eastAsia="ar-SA"/>
        </w:rPr>
        <w:t>προϊόντων</w:t>
      </w:r>
      <w:r w:rsidRPr="00C836AC">
        <w:rPr>
          <w:rFonts w:ascii="Calibri" w:eastAsia="Times New Roman" w:hAnsi="Calibri" w:cs="Calibri"/>
          <w:color w:val="000000"/>
          <w:spacing w:val="67"/>
          <w:szCs w:val="24"/>
          <w:lang w:eastAsia="ar-SA"/>
        </w:rPr>
        <w:t xml:space="preserve"> </w:t>
      </w:r>
      <w:r w:rsidRPr="00C836AC">
        <w:rPr>
          <w:rFonts w:ascii="Calibri" w:eastAsia="Times New Roman" w:hAnsi="Calibri" w:cs="Calibri"/>
          <w:color w:val="000000"/>
          <w:szCs w:val="24"/>
          <w:lang w:eastAsia="ar-SA"/>
        </w:rPr>
        <w:t>ή</w:t>
      </w:r>
      <w:r w:rsidRPr="00C836AC">
        <w:rPr>
          <w:rFonts w:ascii="Calibri" w:eastAsia="Times New Roman" w:hAnsi="Calibri" w:cs="Calibri"/>
          <w:color w:val="000000"/>
          <w:spacing w:val="67"/>
          <w:szCs w:val="24"/>
          <w:lang w:eastAsia="ar-SA"/>
        </w:rPr>
        <w:t xml:space="preserve"> </w:t>
      </w:r>
      <w:r w:rsidRPr="00C836AC">
        <w:rPr>
          <w:rFonts w:ascii="Calibri" w:eastAsia="Times New Roman" w:hAnsi="Calibri" w:cs="Calibri"/>
          <w:color w:val="000000"/>
          <w:szCs w:val="24"/>
          <w:lang w:eastAsia="ar-SA"/>
        </w:rPr>
        <w:t>εξοπλισμού</w:t>
      </w:r>
      <w:r w:rsidRPr="00C836AC">
        <w:rPr>
          <w:rFonts w:ascii="Calibri" w:eastAsia="Times New Roman" w:hAnsi="Calibri" w:cs="Calibri"/>
          <w:color w:val="000000"/>
          <w:spacing w:val="69"/>
          <w:szCs w:val="24"/>
          <w:lang w:eastAsia="ar-SA"/>
        </w:rPr>
        <w:t xml:space="preserve"> </w:t>
      </w:r>
      <w:r w:rsidRPr="00C836AC">
        <w:rPr>
          <w:rFonts w:ascii="Calibri" w:eastAsia="Times New Roman" w:hAnsi="Calibri" w:cs="Calibri"/>
          <w:color w:val="000000"/>
          <w:szCs w:val="24"/>
          <w:lang w:eastAsia="ar-SA"/>
        </w:rPr>
        <w:t>που</w:t>
      </w:r>
      <w:r w:rsidRPr="00C836AC">
        <w:rPr>
          <w:rFonts w:ascii="Calibri" w:eastAsia="Times New Roman" w:hAnsi="Calibri" w:cs="Calibri"/>
          <w:color w:val="000000"/>
          <w:spacing w:val="66"/>
          <w:szCs w:val="24"/>
          <w:lang w:eastAsia="ar-SA"/>
        </w:rPr>
        <w:t xml:space="preserve"> </w:t>
      </w:r>
      <w:r w:rsidRPr="00C836AC">
        <w:rPr>
          <w:rFonts w:ascii="Calibri" w:eastAsia="Times New Roman" w:hAnsi="Calibri" w:cs="Calibri"/>
          <w:color w:val="000000"/>
          <w:szCs w:val="24"/>
          <w:lang w:eastAsia="ar-SA"/>
        </w:rPr>
        <w:t>πρέπει</w:t>
      </w:r>
      <w:r w:rsidRPr="00C836AC">
        <w:rPr>
          <w:rFonts w:ascii="Calibri" w:eastAsia="Times New Roman" w:hAnsi="Calibri" w:cs="Calibri"/>
          <w:color w:val="000000"/>
          <w:spacing w:val="68"/>
          <w:szCs w:val="24"/>
          <w:lang w:eastAsia="ar-SA"/>
        </w:rPr>
        <w:t xml:space="preserve"> </w:t>
      </w:r>
      <w:r w:rsidRPr="00C836AC">
        <w:rPr>
          <w:rFonts w:ascii="Calibri" w:eastAsia="Times New Roman" w:hAnsi="Calibri" w:cs="Calibri"/>
          <w:color w:val="000000"/>
          <w:szCs w:val="24"/>
          <w:lang w:eastAsia="ar-SA"/>
        </w:rPr>
        <w:t>να</w:t>
      </w:r>
      <w:r w:rsidRPr="00C836AC">
        <w:rPr>
          <w:rFonts w:ascii="Calibri" w:eastAsia="Times New Roman" w:hAnsi="Calibri" w:cs="Calibri"/>
          <w:color w:val="000000"/>
          <w:spacing w:val="68"/>
          <w:szCs w:val="24"/>
          <w:lang w:eastAsia="ar-SA"/>
        </w:rPr>
        <w:t xml:space="preserve"> </w:t>
      </w:r>
      <w:r w:rsidRPr="00C836AC">
        <w:rPr>
          <w:rFonts w:ascii="Calibri" w:eastAsia="Times New Roman" w:hAnsi="Calibri" w:cs="Calibri"/>
          <w:color w:val="000000"/>
          <w:szCs w:val="24"/>
          <w:lang w:eastAsia="ar-SA"/>
        </w:rPr>
        <w:t>χρησιμοποιούνται, προκειμένου</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να επιτυγχάνεται</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ασφαλής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και κατάλληλος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συνδυασμός.</w:t>
      </w:r>
    </w:p>
    <w:p w:rsidR="00C836AC" w:rsidRPr="00C836AC" w:rsidRDefault="00C836AC" w:rsidP="00C836AC">
      <w:pPr>
        <w:suppressAutoHyphens/>
        <w:spacing w:before="1" w:after="0" w:line="269"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pacing w:val="1"/>
          <w:szCs w:val="24"/>
          <w:lang w:eastAsia="ar-SA"/>
        </w:rPr>
        <w:t>2.</w:t>
      </w:r>
      <w:r w:rsidRPr="00C836AC">
        <w:rPr>
          <w:rFonts w:ascii="Calibri" w:eastAsia="Times New Roman" w:hAnsi="Calibri" w:cs="Calibri"/>
          <w:b/>
          <w:color w:val="000000"/>
          <w:spacing w:val="497"/>
          <w:szCs w:val="24"/>
          <w:lang w:eastAsia="ar-SA"/>
        </w:rPr>
        <w:t xml:space="preserve"> </w:t>
      </w:r>
      <w:r w:rsidRPr="00C836AC">
        <w:rPr>
          <w:rFonts w:ascii="Calibri" w:eastAsia="Times New Roman" w:hAnsi="Calibri" w:cs="Calibri"/>
          <w:color w:val="000000"/>
          <w:spacing w:val="1"/>
          <w:szCs w:val="24"/>
          <w:lang w:eastAsia="ar-SA"/>
        </w:rPr>
        <w:t>Όλες</w:t>
      </w:r>
      <w:r w:rsidRPr="00C836AC">
        <w:rPr>
          <w:rFonts w:ascii="Calibri" w:eastAsia="Times New Roman" w:hAnsi="Calibri" w:cs="Calibri"/>
          <w:color w:val="000000"/>
          <w:spacing w:val="85"/>
          <w:szCs w:val="24"/>
          <w:lang w:eastAsia="ar-SA"/>
        </w:rPr>
        <w:t xml:space="preserve"> </w:t>
      </w:r>
      <w:r w:rsidRPr="00C836AC">
        <w:rPr>
          <w:rFonts w:ascii="Calibri" w:eastAsia="Times New Roman" w:hAnsi="Calibri" w:cs="Calibri"/>
          <w:color w:val="000000"/>
          <w:spacing w:val="1"/>
          <w:szCs w:val="24"/>
          <w:lang w:eastAsia="ar-SA"/>
        </w:rPr>
        <w:t>τις</w:t>
      </w:r>
      <w:r w:rsidRPr="00C836AC">
        <w:rPr>
          <w:rFonts w:ascii="Calibri" w:eastAsia="Times New Roman" w:hAnsi="Calibri" w:cs="Calibri"/>
          <w:color w:val="000000"/>
          <w:spacing w:val="84"/>
          <w:szCs w:val="24"/>
          <w:lang w:eastAsia="ar-SA"/>
        </w:rPr>
        <w:t xml:space="preserve"> </w:t>
      </w:r>
      <w:r w:rsidRPr="00C836AC">
        <w:rPr>
          <w:rFonts w:ascii="Calibri" w:eastAsia="Times New Roman" w:hAnsi="Calibri" w:cs="Calibri"/>
          <w:color w:val="000000"/>
          <w:szCs w:val="24"/>
          <w:lang w:eastAsia="ar-SA"/>
        </w:rPr>
        <w:t>πληροφορίες</w:t>
      </w:r>
      <w:r w:rsidRPr="00C836AC">
        <w:rPr>
          <w:rFonts w:ascii="Calibri" w:eastAsia="Times New Roman" w:hAnsi="Calibri" w:cs="Calibri"/>
          <w:color w:val="000000"/>
          <w:spacing w:val="88"/>
          <w:szCs w:val="24"/>
          <w:lang w:eastAsia="ar-SA"/>
        </w:rPr>
        <w:t xml:space="preserve"> </w:t>
      </w:r>
      <w:r w:rsidRPr="00C836AC">
        <w:rPr>
          <w:rFonts w:ascii="Calibri" w:eastAsia="Times New Roman" w:hAnsi="Calibri" w:cs="Calibri"/>
          <w:color w:val="000000"/>
          <w:szCs w:val="24"/>
          <w:lang w:eastAsia="ar-SA"/>
        </w:rPr>
        <w:t>που</w:t>
      </w:r>
      <w:r w:rsidRPr="00C836AC">
        <w:rPr>
          <w:rFonts w:ascii="Calibri" w:eastAsia="Times New Roman" w:hAnsi="Calibri" w:cs="Calibri"/>
          <w:color w:val="000000"/>
          <w:spacing w:val="88"/>
          <w:szCs w:val="24"/>
          <w:lang w:eastAsia="ar-SA"/>
        </w:rPr>
        <w:t xml:space="preserve"> </w:t>
      </w:r>
      <w:r w:rsidRPr="00C836AC">
        <w:rPr>
          <w:rFonts w:ascii="Calibri" w:eastAsia="Times New Roman" w:hAnsi="Calibri" w:cs="Calibri"/>
          <w:color w:val="000000"/>
          <w:szCs w:val="24"/>
          <w:lang w:eastAsia="ar-SA"/>
        </w:rPr>
        <w:t>απαιτούνται</w:t>
      </w:r>
      <w:r w:rsidRPr="00C836AC">
        <w:rPr>
          <w:rFonts w:ascii="Calibri" w:eastAsia="Times New Roman" w:hAnsi="Calibri" w:cs="Calibri"/>
          <w:color w:val="000000"/>
          <w:spacing w:val="87"/>
          <w:szCs w:val="24"/>
          <w:lang w:eastAsia="ar-SA"/>
        </w:rPr>
        <w:t xml:space="preserve"> </w:t>
      </w:r>
      <w:r w:rsidRPr="00C836AC">
        <w:rPr>
          <w:rFonts w:ascii="Calibri" w:eastAsia="Times New Roman" w:hAnsi="Calibri" w:cs="Calibri"/>
          <w:color w:val="000000"/>
          <w:szCs w:val="24"/>
          <w:lang w:eastAsia="ar-SA"/>
        </w:rPr>
        <w:t>για</w:t>
      </w:r>
      <w:r w:rsidRPr="00C836AC">
        <w:rPr>
          <w:rFonts w:ascii="Calibri" w:eastAsia="Times New Roman" w:hAnsi="Calibri" w:cs="Calibri"/>
          <w:color w:val="000000"/>
          <w:spacing w:val="86"/>
          <w:szCs w:val="24"/>
          <w:lang w:eastAsia="ar-SA"/>
        </w:rPr>
        <w:t xml:space="preserve"> </w:t>
      </w:r>
      <w:r w:rsidRPr="00C836AC">
        <w:rPr>
          <w:rFonts w:ascii="Calibri" w:eastAsia="Times New Roman" w:hAnsi="Calibri" w:cs="Calibri"/>
          <w:color w:val="000000"/>
          <w:spacing w:val="2"/>
          <w:szCs w:val="24"/>
          <w:lang w:eastAsia="ar-SA"/>
        </w:rPr>
        <w:t>τον</w:t>
      </w:r>
      <w:r w:rsidRPr="00C836AC">
        <w:rPr>
          <w:rFonts w:ascii="Calibri" w:eastAsia="Times New Roman" w:hAnsi="Calibri" w:cs="Calibri"/>
          <w:color w:val="000000"/>
          <w:spacing w:val="82"/>
          <w:szCs w:val="24"/>
          <w:lang w:eastAsia="ar-SA"/>
        </w:rPr>
        <w:t xml:space="preserve"> </w:t>
      </w:r>
      <w:r w:rsidRPr="00C836AC">
        <w:rPr>
          <w:rFonts w:ascii="Calibri" w:eastAsia="Times New Roman" w:hAnsi="Calibri" w:cs="Calibri"/>
          <w:color w:val="000000"/>
          <w:szCs w:val="24"/>
          <w:lang w:eastAsia="ar-SA"/>
        </w:rPr>
        <w:t>έλεγχο</w:t>
      </w:r>
      <w:r w:rsidRPr="00C836AC">
        <w:rPr>
          <w:rFonts w:ascii="Calibri" w:eastAsia="Times New Roman" w:hAnsi="Calibri" w:cs="Calibri"/>
          <w:color w:val="000000"/>
          <w:spacing w:val="88"/>
          <w:szCs w:val="24"/>
          <w:lang w:eastAsia="ar-SA"/>
        </w:rPr>
        <w:t xml:space="preserve"> </w:t>
      </w:r>
      <w:r w:rsidRPr="00C836AC">
        <w:rPr>
          <w:rFonts w:ascii="Calibri" w:eastAsia="Times New Roman" w:hAnsi="Calibri" w:cs="Calibri"/>
          <w:color w:val="000000"/>
          <w:szCs w:val="24"/>
          <w:lang w:eastAsia="ar-SA"/>
        </w:rPr>
        <w:t>της</w:t>
      </w:r>
      <w:r w:rsidRPr="00C836AC">
        <w:rPr>
          <w:rFonts w:ascii="Calibri" w:eastAsia="Times New Roman" w:hAnsi="Calibri" w:cs="Calibri"/>
          <w:color w:val="000000"/>
          <w:spacing w:val="85"/>
          <w:szCs w:val="24"/>
          <w:lang w:eastAsia="ar-SA"/>
        </w:rPr>
        <w:t xml:space="preserve"> </w:t>
      </w:r>
      <w:r w:rsidRPr="00C836AC">
        <w:rPr>
          <w:rFonts w:ascii="Calibri" w:eastAsia="Times New Roman" w:hAnsi="Calibri" w:cs="Calibri"/>
          <w:color w:val="000000"/>
          <w:szCs w:val="24"/>
          <w:lang w:eastAsia="ar-SA"/>
        </w:rPr>
        <w:t>ορθής</w:t>
      </w:r>
      <w:r w:rsidRPr="00C836AC">
        <w:rPr>
          <w:rFonts w:ascii="Calibri" w:eastAsia="Times New Roman" w:hAnsi="Calibri" w:cs="Calibri"/>
          <w:color w:val="000000"/>
          <w:spacing w:val="88"/>
          <w:szCs w:val="24"/>
          <w:lang w:eastAsia="ar-SA"/>
        </w:rPr>
        <w:t xml:space="preserve"> </w:t>
      </w:r>
      <w:r w:rsidRPr="00C836AC">
        <w:rPr>
          <w:rFonts w:ascii="Calibri" w:eastAsia="Times New Roman" w:hAnsi="Calibri" w:cs="Calibri"/>
          <w:color w:val="000000"/>
          <w:szCs w:val="24"/>
          <w:lang w:eastAsia="ar-SA"/>
        </w:rPr>
        <w:t>εγκατάστασης</w:t>
      </w:r>
      <w:r w:rsidRPr="00C836AC">
        <w:rPr>
          <w:rFonts w:ascii="Calibri" w:eastAsia="Times New Roman" w:hAnsi="Calibri" w:cs="Calibri"/>
          <w:color w:val="000000"/>
          <w:spacing w:val="88"/>
          <w:szCs w:val="24"/>
          <w:lang w:eastAsia="ar-SA"/>
        </w:rPr>
        <w:t xml:space="preserve"> </w:t>
      </w:r>
      <w:r w:rsidRPr="00C836AC">
        <w:rPr>
          <w:rFonts w:ascii="Calibri" w:eastAsia="Times New Roman" w:hAnsi="Calibri" w:cs="Calibri"/>
          <w:color w:val="000000"/>
          <w:spacing w:val="-1"/>
          <w:szCs w:val="24"/>
          <w:lang w:eastAsia="ar-SA"/>
        </w:rPr>
        <w:t xml:space="preserve">του </w:t>
      </w:r>
      <w:r w:rsidRPr="00C836AC">
        <w:rPr>
          <w:rFonts w:ascii="Calibri" w:eastAsia="Times New Roman" w:hAnsi="Calibri" w:cs="Calibri"/>
          <w:color w:val="000000"/>
          <w:szCs w:val="24"/>
          <w:lang w:eastAsia="ar-SA"/>
        </w:rPr>
        <w:t>προϊόντος</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και της</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ορθής</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pacing w:val="-1"/>
          <w:szCs w:val="24"/>
          <w:lang w:eastAsia="ar-SA"/>
        </w:rPr>
        <w:t>και</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ασφαλούς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λειτουργίας</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καθώς</w:t>
      </w:r>
      <w:r w:rsidRPr="00C836AC">
        <w:rPr>
          <w:rFonts w:ascii="Calibri" w:eastAsia="Times New Roman" w:hAnsi="Calibri" w:cs="Calibri"/>
          <w:color w:val="000000"/>
          <w:spacing w:val="4"/>
          <w:szCs w:val="24"/>
          <w:lang w:eastAsia="ar-SA"/>
        </w:rPr>
        <w:t xml:space="preserve"> </w:t>
      </w:r>
      <w:r w:rsidRPr="00C836AC">
        <w:rPr>
          <w:rFonts w:ascii="Calibri" w:eastAsia="Times New Roman" w:hAnsi="Calibri" w:cs="Calibri"/>
          <w:color w:val="000000"/>
          <w:szCs w:val="24"/>
          <w:lang w:eastAsia="ar-SA"/>
        </w:rPr>
        <w:t>και λεπτομερή</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στοιχεία</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για</w:t>
      </w:r>
      <w:r w:rsidRPr="00C836AC">
        <w:rPr>
          <w:rFonts w:ascii="Calibri" w:eastAsia="Times New Roman" w:hAnsi="Calibri" w:cs="Calibri"/>
          <w:color w:val="000000"/>
          <w:spacing w:val="-1"/>
          <w:szCs w:val="24"/>
          <w:lang w:eastAsia="ar-SA"/>
        </w:rPr>
        <w:t xml:space="preserve"> τη </w:t>
      </w:r>
      <w:r w:rsidRPr="00C836AC">
        <w:rPr>
          <w:rFonts w:ascii="Calibri" w:eastAsia="Times New Roman" w:hAnsi="Calibri" w:cs="Calibri"/>
          <w:color w:val="000000"/>
          <w:spacing w:val="1"/>
          <w:szCs w:val="24"/>
          <w:lang w:eastAsia="ar-SA"/>
        </w:rPr>
        <w:t>φύση</w:t>
      </w:r>
      <w:r w:rsidRPr="00C836AC">
        <w:rPr>
          <w:rFonts w:ascii="Calibri" w:eastAsia="Times New Roman" w:hAnsi="Calibri" w:cs="Calibri"/>
          <w:color w:val="000000"/>
          <w:spacing w:val="43"/>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41"/>
          <w:szCs w:val="24"/>
          <w:lang w:eastAsia="ar-SA"/>
        </w:rPr>
        <w:t xml:space="preserve"> </w:t>
      </w:r>
      <w:r w:rsidRPr="00C836AC">
        <w:rPr>
          <w:rFonts w:ascii="Calibri" w:eastAsia="Times New Roman" w:hAnsi="Calibri" w:cs="Calibri"/>
          <w:color w:val="000000"/>
          <w:spacing w:val="1"/>
          <w:szCs w:val="24"/>
          <w:lang w:eastAsia="ar-SA"/>
        </w:rPr>
        <w:t>τη</w:t>
      </w:r>
      <w:r w:rsidRPr="00C836AC">
        <w:rPr>
          <w:rFonts w:ascii="Calibri" w:eastAsia="Times New Roman" w:hAnsi="Calibri" w:cs="Calibri"/>
          <w:color w:val="000000"/>
          <w:spacing w:val="42"/>
          <w:szCs w:val="24"/>
          <w:lang w:eastAsia="ar-SA"/>
        </w:rPr>
        <w:t xml:space="preserve"> </w:t>
      </w:r>
      <w:r w:rsidRPr="00C836AC">
        <w:rPr>
          <w:rFonts w:ascii="Calibri" w:eastAsia="Times New Roman" w:hAnsi="Calibri" w:cs="Calibri"/>
          <w:color w:val="000000"/>
          <w:szCs w:val="24"/>
          <w:lang w:eastAsia="ar-SA"/>
        </w:rPr>
        <w:t>συχνότητα</w:t>
      </w:r>
      <w:r w:rsidRPr="00C836AC">
        <w:rPr>
          <w:rFonts w:ascii="Calibri" w:eastAsia="Times New Roman" w:hAnsi="Calibri" w:cs="Calibri"/>
          <w:color w:val="000000"/>
          <w:spacing w:val="41"/>
          <w:szCs w:val="24"/>
          <w:lang w:eastAsia="ar-SA"/>
        </w:rPr>
        <w:t xml:space="preserve"> </w:t>
      </w:r>
      <w:r w:rsidRPr="00C836AC">
        <w:rPr>
          <w:rFonts w:ascii="Calibri" w:eastAsia="Times New Roman" w:hAnsi="Calibri" w:cs="Calibri"/>
          <w:color w:val="000000"/>
          <w:spacing w:val="-1"/>
          <w:szCs w:val="24"/>
          <w:lang w:eastAsia="ar-SA"/>
        </w:rPr>
        <w:t>της</w:t>
      </w:r>
      <w:r w:rsidRPr="00C836AC">
        <w:rPr>
          <w:rFonts w:ascii="Calibri" w:eastAsia="Times New Roman" w:hAnsi="Calibri" w:cs="Calibri"/>
          <w:color w:val="000000"/>
          <w:spacing w:val="45"/>
          <w:szCs w:val="24"/>
          <w:lang w:eastAsia="ar-SA"/>
        </w:rPr>
        <w:t xml:space="preserve"> </w:t>
      </w:r>
      <w:r w:rsidRPr="00C836AC">
        <w:rPr>
          <w:rFonts w:ascii="Calibri" w:eastAsia="Times New Roman" w:hAnsi="Calibri" w:cs="Calibri"/>
          <w:color w:val="000000"/>
          <w:szCs w:val="24"/>
          <w:lang w:eastAsia="ar-SA"/>
        </w:rPr>
        <w:t>συντήρησης</w:t>
      </w:r>
      <w:r w:rsidRPr="00C836AC">
        <w:rPr>
          <w:rFonts w:ascii="Calibri" w:eastAsia="Times New Roman" w:hAnsi="Calibri" w:cs="Calibri"/>
          <w:color w:val="000000"/>
          <w:spacing w:val="45"/>
          <w:szCs w:val="24"/>
          <w:lang w:eastAsia="ar-SA"/>
        </w:rPr>
        <w:t xml:space="preserve"> (εφόσον απαιτείται)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41"/>
          <w:szCs w:val="24"/>
          <w:lang w:eastAsia="ar-SA"/>
        </w:rPr>
        <w:t xml:space="preserve"> </w:t>
      </w:r>
      <w:r w:rsidRPr="00C836AC">
        <w:rPr>
          <w:rFonts w:ascii="Calibri" w:eastAsia="Times New Roman" w:hAnsi="Calibri" w:cs="Calibri"/>
          <w:color w:val="000000"/>
          <w:szCs w:val="24"/>
          <w:lang w:eastAsia="ar-SA"/>
        </w:rPr>
        <w:t>της</w:t>
      </w:r>
      <w:r w:rsidRPr="00C836AC">
        <w:rPr>
          <w:rFonts w:ascii="Calibri" w:eastAsia="Times New Roman" w:hAnsi="Calibri" w:cs="Calibri"/>
          <w:color w:val="000000"/>
          <w:spacing w:val="42"/>
          <w:szCs w:val="24"/>
          <w:lang w:eastAsia="ar-SA"/>
        </w:rPr>
        <w:t xml:space="preserve"> </w:t>
      </w:r>
      <w:r w:rsidRPr="00C836AC">
        <w:rPr>
          <w:rFonts w:ascii="Calibri" w:eastAsia="Times New Roman" w:hAnsi="Calibri" w:cs="Calibri"/>
          <w:color w:val="000000"/>
          <w:szCs w:val="24"/>
          <w:lang w:eastAsia="ar-SA"/>
        </w:rPr>
        <w:t>βαθμονόμησης</w:t>
      </w:r>
      <w:r w:rsidRPr="00C836AC">
        <w:rPr>
          <w:rFonts w:ascii="Calibri" w:eastAsia="Times New Roman" w:hAnsi="Calibri" w:cs="Calibri"/>
          <w:color w:val="000000"/>
          <w:spacing w:val="45"/>
          <w:szCs w:val="24"/>
          <w:lang w:eastAsia="ar-SA"/>
        </w:rPr>
        <w:t xml:space="preserve"> </w:t>
      </w:r>
      <w:r w:rsidRPr="00C836AC">
        <w:rPr>
          <w:rFonts w:ascii="Calibri" w:eastAsia="Times New Roman" w:hAnsi="Calibri" w:cs="Calibri"/>
          <w:color w:val="000000"/>
          <w:szCs w:val="24"/>
          <w:lang w:eastAsia="ar-SA"/>
        </w:rPr>
        <w:t>που</w:t>
      </w:r>
      <w:r w:rsidRPr="00C836AC">
        <w:rPr>
          <w:rFonts w:ascii="Calibri" w:eastAsia="Times New Roman" w:hAnsi="Calibri" w:cs="Calibri"/>
          <w:color w:val="000000"/>
          <w:spacing w:val="42"/>
          <w:szCs w:val="24"/>
          <w:lang w:eastAsia="ar-SA"/>
        </w:rPr>
        <w:t xml:space="preserve"> </w:t>
      </w:r>
      <w:r w:rsidRPr="00C836AC">
        <w:rPr>
          <w:rFonts w:ascii="Calibri" w:eastAsia="Times New Roman" w:hAnsi="Calibri" w:cs="Calibri"/>
          <w:color w:val="000000"/>
          <w:szCs w:val="24"/>
          <w:lang w:eastAsia="ar-SA"/>
        </w:rPr>
        <w:t>απαιτούνται,</w:t>
      </w:r>
      <w:r w:rsidRPr="00C836AC">
        <w:rPr>
          <w:rFonts w:ascii="Calibri" w:eastAsia="Times New Roman" w:hAnsi="Calibri" w:cs="Calibri"/>
          <w:color w:val="000000"/>
          <w:spacing w:val="44"/>
          <w:szCs w:val="24"/>
          <w:lang w:eastAsia="ar-SA"/>
        </w:rPr>
        <w:t xml:space="preserve"> </w:t>
      </w:r>
      <w:r w:rsidRPr="00C836AC">
        <w:rPr>
          <w:rFonts w:ascii="Calibri" w:eastAsia="Times New Roman" w:hAnsi="Calibri" w:cs="Calibri"/>
          <w:color w:val="000000"/>
          <w:szCs w:val="24"/>
          <w:lang w:eastAsia="ar-SA"/>
        </w:rPr>
        <w:t>για</w:t>
      </w:r>
      <w:r w:rsidRPr="00C836AC">
        <w:rPr>
          <w:rFonts w:ascii="Calibri" w:eastAsia="Times New Roman" w:hAnsi="Calibri" w:cs="Calibri"/>
          <w:color w:val="000000"/>
          <w:spacing w:val="43"/>
          <w:szCs w:val="24"/>
          <w:lang w:eastAsia="ar-SA"/>
        </w:rPr>
        <w:t xml:space="preserve"> </w:t>
      </w:r>
      <w:r w:rsidRPr="00C836AC">
        <w:rPr>
          <w:rFonts w:ascii="Calibri" w:eastAsia="Times New Roman" w:hAnsi="Calibri" w:cs="Calibri"/>
          <w:color w:val="000000"/>
          <w:szCs w:val="24"/>
          <w:lang w:eastAsia="ar-SA"/>
        </w:rPr>
        <w:t>να εξασφαλίζεται</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η</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ορθή</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ασφαλής</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λειτουργία</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4"/>
          <w:szCs w:val="24"/>
          <w:lang w:eastAsia="ar-SA"/>
        </w:rPr>
        <w:t xml:space="preserve"> </w:t>
      </w:r>
      <w:r w:rsidRPr="00C836AC">
        <w:rPr>
          <w:rFonts w:ascii="Calibri" w:eastAsia="Times New Roman" w:hAnsi="Calibri" w:cs="Calibri"/>
          <w:color w:val="000000"/>
          <w:szCs w:val="24"/>
          <w:lang w:eastAsia="ar-SA"/>
        </w:rPr>
        <w:t>προϊόντος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w:t>
      </w:r>
    </w:p>
    <w:p w:rsidR="00C836AC" w:rsidRPr="00C836AC" w:rsidRDefault="00C836AC" w:rsidP="00C836AC">
      <w:pPr>
        <w:suppressAutoHyphens/>
        <w:spacing w:after="0" w:line="280"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pacing w:val="1"/>
          <w:szCs w:val="24"/>
          <w:lang w:eastAsia="ar-SA"/>
        </w:rPr>
        <w:t>3.</w:t>
      </w:r>
      <w:r w:rsidRPr="00C836AC">
        <w:rPr>
          <w:rFonts w:ascii="Calibri" w:eastAsia="Times New Roman" w:hAnsi="Calibri" w:cs="Calibri"/>
          <w:color w:val="000000"/>
          <w:spacing w:val="501"/>
          <w:szCs w:val="24"/>
          <w:lang w:eastAsia="ar-SA"/>
        </w:rPr>
        <w:t xml:space="preserve"> </w:t>
      </w:r>
      <w:r w:rsidRPr="00C836AC">
        <w:rPr>
          <w:rFonts w:ascii="Calibri" w:eastAsia="Times New Roman" w:hAnsi="Calibri" w:cs="Calibri"/>
          <w:color w:val="000000"/>
          <w:szCs w:val="24"/>
          <w:lang w:eastAsia="ar-SA"/>
        </w:rPr>
        <w:t>πληροφορίες</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 xml:space="preserve">για </w:t>
      </w:r>
      <w:r w:rsidRPr="00C836AC">
        <w:rPr>
          <w:rFonts w:ascii="Calibri" w:eastAsia="Times New Roman" w:hAnsi="Calibri" w:cs="Calibri"/>
          <w:color w:val="000000"/>
          <w:spacing w:val="1"/>
          <w:szCs w:val="24"/>
          <w:lang w:eastAsia="ar-SA"/>
        </w:rPr>
        <w:t>τη</w:t>
      </w:r>
      <w:r w:rsidRPr="00C836AC">
        <w:rPr>
          <w:rFonts w:ascii="Calibri" w:eastAsia="Times New Roman" w:hAnsi="Calibri" w:cs="Calibri"/>
          <w:color w:val="000000"/>
          <w:spacing w:val="-1"/>
          <w:szCs w:val="24"/>
          <w:lang w:eastAsia="ar-SA"/>
        </w:rPr>
        <w:t xml:space="preserve"> διάθεση</w:t>
      </w:r>
      <w:r w:rsidRPr="00C836AC">
        <w:rPr>
          <w:rFonts w:ascii="Calibri" w:eastAsia="Times New Roman" w:hAnsi="Calibri" w:cs="Calibri"/>
          <w:color w:val="000000"/>
          <w:szCs w:val="24"/>
          <w:lang w:eastAsia="ar-SA"/>
        </w:rPr>
        <w:t xml:space="preserve"> </w:t>
      </w:r>
      <w:r w:rsidRPr="00C836AC">
        <w:rPr>
          <w:rFonts w:ascii="Calibri" w:eastAsia="Times New Roman" w:hAnsi="Calibri" w:cs="Calibri"/>
          <w:color w:val="000000"/>
          <w:spacing w:val="1"/>
          <w:szCs w:val="24"/>
          <w:lang w:eastAsia="ar-SA"/>
        </w:rPr>
        <w:t>των</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αποβλήτων</w:t>
      </w:r>
    </w:p>
    <w:p w:rsidR="00C836AC" w:rsidRPr="00C836AC" w:rsidRDefault="00C836AC" w:rsidP="00C836AC">
      <w:pPr>
        <w:suppressAutoHyphens/>
        <w:spacing w:before="2" w:after="0" w:line="268" w:lineRule="exact"/>
        <w:jc w:val="both"/>
        <w:rPr>
          <w:rFonts w:ascii="Calibri" w:eastAsia="Times New Roman" w:hAnsi="Calibri" w:cs="Calibri"/>
          <w:color w:val="000000"/>
          <w:spacing w:val="28"/>
          <w:szCs w:val="24"/>
          <w:lang w:eastAsia="ar-SA"/>
        </w:rPr>
      </w:pPr>
      <w:r w:rsidRPr="00C836AC">
        <w:rPr>
          <w:rFonts w:ascii="Times New Roman" w:eastAsia="Times New Roman" w:hAnsi="Calibri" w:cs="Calibri"/>
          <w:color w:val="000000"/>
          <w:szCs w:val="24"/>
          <w:lang w:eastAsia="ar-SA"/>
        </w:rPr>
        <w:t>-</w:t>
      </w:r>
      <w:r w:rsidRPr="00C836AC">
        <w:rPr>
          <w:rFonts w:ascii="Times New Roman" w:eastAsia="Times New Roman" w:hAnsi="Calibri" w:cs="Calibri"/>
          <w:color w:val="000000"/>
          <w:spacing w:val="592"/>
          <w:szCs w:val="24"/>
          <w:lang w:eastAsia="ar-SA"/>
        </w:rPr>
        <w:t xml:space="preserve"> </w:t>
      </w:r>
      <w:r w:rsidRPr="00C836AC">
        <w:rPr>
          <w:rFonts w:ascii="Calibri" w:eastAsia="Times New Roman" w:hAnsi="Calibri" w:cs="Calibri"/>
          <w:color w:val="000000"/>
          <w:szCs w:val="24"/>
          <w:lang w:eastAsia="ar-SA"/>
        </w:rPr>
        <w:t>πληροφορίες</w:t>
      </w:r>
      <w:r w:rsidRPr="00C836AC">
        <w:rPr>
          <w:rFonts w:ascii="Calibri" w:eastAsia="Times New Roman" w:hAnsi="Calibri" w:cs="Calibri"/>
          <w:color w:val="000000"/>
          <w:spacing w:val="49"/>
          <w:szCs w:val="24"/>
          <w:lang w:eastAsia="ar-SA"/>
        </w:rPr>
        <w:t xml:space="preserve"> </w:t>
      </w:r>
      <w:r w:rsidRPr="00C836AC">
        <w:rPr>
          <w:rFonts w:ascii="Calibri" w:eastAsia="Times New Roman" w:hAnsi="Calibri" w:cs="Calibri"/>
          <w:color w:val="000000"/>
          <w:szCs w:val="24"/>
          <w:lang w:eastAsia="ar-SA"/>
        </w:rPr>
        <w:t>σχετικά</w:t>
      </w:r>
      <w:r w:rsidRPr="00C836AC">
        <w:rPr>
          <w:rFonts w:ascii="Calibri" w:eastAsia="Times New Roman" w:hAnsi="Calibri" w:cs="Calibri"/>
          <w:color w:val="000000"/>
          <w:spacing w:val="48"/>
          <w:szCs w:val="24"/>
          <w:lang w:eastAsia="ar-SA"/>
        </w:rPr>
        <w:t xml:space="preserve"> </w:t>
      </w:r>
      <w:r w:rsidRPr="00C836AC">
        <w:rPr>
          <w:rFonts w:ascii="Calibri" w:eastAsia="Times New Roman" w:hAnsi="Calibri" w:cs="Calibri"/>
          <w:color w:val="000000"/>
          <w:spacing w:val="1"/>
          <w:szCs w:val="24"/>
          <w:lang w:eastAsia="ar-SA"/>
        </w:rPr>
        <w:t>με</w:t>
      </w:r>
      <w:r w:rsidRPr="00C836AC">
        <w:rPr>
          <w:rFonts w:ascii="Calibri" w:eastAsia="Times New Roman" w:hAnsi="Calibri" w:cs="Calibri"/>
          <w:color w:val="000000"/>
          <w:spacing w:val="48"/>
          <w:szCs w:val="24"/>
          <w:lang w:eastAsia="ar-SA"/>
        </w:rPr>
        <w:t xml:space="preserve"> </w:t>
      </w:r>
      <w:r w:rsidRPr="00C836AC">
        <w:rPr>
          <w:rFonts w:ascii="Calibri" w:eastAsia="Times New Roman" w:hAnsi="Calibri" w:cs="Calibri"/>
          <w:color w:val="000000"/>
          <w:szCs w:val="24"/>
          <w:lang w:eastAsia="ar-SA"/>
        </w:rPr>
        <w:t>κάθε</w:t>
      </w:r>
      <w:r w:rsidRPr="00C836AC">
        <w:rPr>
          <w:rFonts w:ascii="Calibri" w:eastAsia="Times New Roman" w:hAnsi="Calibri" w:cs="Calibri"/>
          <w:color w:val="000000"/>
          <w:spacing w:val="51"/>
          <w:szCs w:val="24"/>
          <w:lang w:eastAsia="ar-SA"/>
        </w:rPr>
        <w:t xml:space="preserve"> </w:t>
      </w:r>
      <w:r w:rsidRPr="00C836AC">
        <w:rPr>
          <w:rFonts w:ascii="Calibri" w:eastAsia="Times New Roman" w:hAnsi="Calibri" w:cs="Calibri"/>
          <w:color w:val="000000"/>
          <w:szCs w:val="24"/>
          <w:lang w:eastAsia="ar-SA"/>
        </w:rPr>
        <w:t>πρόσθετη</w:t>
      </w:r>
      <w:r w:rsidRPr="00C836AC">
        <w:rPr>
          <w:rFonts w:ascii="Calibri" w:eastAsia="Times New Roman" w:hAnsi="Calibri" w:cs="Calibri"/>
          <w:color w:val="000000"/>
          <w:spacing w:val="51"/>
          <w:szCs w:val="24"/>
          <w:lang w:eastAsia="ar-SA"/>
        </w:rPr>
        <w:t xml:space="preserve"> </w:t>
      </w:r>
      <w:r w:rsidRPr="00C836AC">
        <w:rPr>
          <w:rFonts w:ascii="Calibri" w:eastAsia="Times New Roman" w:hAnsi="Calibri" w:cs="Calibri"/>
          <w:color w:val="000000"/>
          <w:szCs w:val="24"/>
          <w:lang w:eastAsia="ar-SA"/>
        </w:rPr>
        <w:t>επεξεργασία</w:t>
      </w:r>
      <w:r w:rsidRPr="00C836AC">
        <w:rPr>
          <w:rFonts w:ascii="Calibri" w:eastAsia="Times New Roman" w:hAnsi="Calibri" w:cs="Calibri"/>
          <w:color w:val="000000"/>
          <w:spacing w:val="51"/>
          <w:szCs w:val="24"/>
          <w:lang w:eastAsia="ar-SA"/>
        </w:rPr>
        <w:t xml:space="preserve"> </w:t>
      </w:r>
      <w:r w:rsidRPr="00C836AC">
        <w:rPr>
          <w:rFonts w:ascii="Calibri" w:eastAsia="Times New Roman" w:hAnsi="Calibri" w:cs="Calibri"/>
          <w:color w:val="000000"/>
          <w:szCs w:val="24"/>
          <w:lang w:eastAsia="ar-SA"/>
        </w:rPr>
        <w:t>ή</w:t>
      </w:r>
      <w:r w:rsidRPr="00C836AC">
        <w:rPr>
          <w:rFonts w:ascii="Calibri" w:eastAsia="Times New Roman" w:hAnsi="Calibri" w:cs="Calibri"/>
          <w:color w:val="000000"/>
          <w:spacing w:val="50"/>
          <w:szCs w:val="24"/>
          <w:lang w:eastAsia="ar-SA"/>
        </w:rPr>
        <w:t xml:space="preserve"> </w:t>
      </w:r>
      <w:r w:rsidRPr="00C836AC">
        <w:rPr>
          <w:rFonts w:ascii="Calibri" w:eastAsia="Times New Roman" w:hAnsi="Calibri" w:cs="Calibri"/>
          <w:color w:val="000000"/>
          <w:szCs w:val="24"/>
          <w:lang w:eastAsia="ar-SA"/>
        </w:rPr>
        <w:t>χειρισμό</w:t>
      </w:r>
      <w:r w:rsidRPr="00C836AC">
        <w:rPr>
          <w:rFonts w:ascii="Calibri" w:eastAsia="Times New Roman" w:hAnsi="Calibri" w:cs="Calibri"/>
          <w:color w:val="000000"/>
          <w:spacing w:val="50"/>
          <w:szCs w:val="24"/>
          <w:lang w:eastAsia="ar-SA"/>
        </w:rPr>
        <w:t xml:space="preserve"> </w:t>
      </w:r>
      <w:r w:rsidRPr="00C836AC">
        <w:rPr>
          <w:rFonts w:ascii="Calibri" w:eastAsia="Times New Roman" w:hAnsi="Calibri" w:cs="Calibri"/>
          <w:color w:val="000000"/>
          <w:szCs w:val="24"/>
          <w:lang w:eastAsia="ar-SA"/>
        </w:rPr>
        <w:t>που</w:t>
      </w:r>
      <w:r w:rsidRPr="00C836AC">
        <w:rPr>
          <w:rFonts w:ascii="Calibri" w:eastAsia="Times New Roman" w:hAnsi="Calibri" w:cs="Calibri"/>
          <w:color w:val="000000"/>
          <w:spacing w:val="52"/>
          <w:szCs w:val="24"/>
          <w:lang w:eastAsia="ar-SA"/>
        </w:rPr>
        <w:t xml:space="preserve"> </w:t>
      </w:r>
      <w:r w:rsidRPr="00C836AC">
        <w:rPr>
          <w:rFonts w:ascii="Calibri" w:eastAsia="Times New Roman" w:hAnsi="Calibri" w:cs="Calibri"/>
          <w:color w:val="000000"/>
          <w:szCs w:val="24"/>
          <w:lang w:eastAsia="ar-SA"/>
        </w:rPr>
        <w:t>απαιτείται,</w:t>
      </w:r>
      <w:r w:rsidRPr="00C836AC">
        <w:rPr>
          <w:rFonts w:ascii="Calibri" w:eastAsia="Times New Roman" w:hAnsi="Calibri" w:cs="Calibri"/>
          <w:color w:val="000000"/>
          <w:spacing w:val="48"/>
          <w:szCs w:val="24"/>
          <w:lang w:eastAsia="ar-SA"/>
        </w:rPr>
        <w:t xml:space="preserve"> </w:t>
      </w:r>
      <w:r w:rsidRPr="00C836AC">
        <w:rPr>
          <w:rFonts w:ascii="Calibri" w:eastAsia="Times New Roman" w:hAnsi="Calibri" w:cs="Calibri"/>
          <w:color w:val="000000"/>
          <w:szCs w:val="24"/>
          <w:lang w:eastAsia="ar-SA"/>
        </w:rPr>
        <w:t>προτού χρησιμοποιηθεί</w:t>
      </w:r>
      <w:r w:rsidRPr="00C836AC">
        <w:rPr>
          <w:rFonts w:ascii="Calibri" w:eastAsia="Times New Roman" w:hAnsi="Calibri" w:cs="Calibri"/>
          <w:color w:val="000000"/>
          <w:spacing w:val="19"/>
          <w:szCs w:val="24"/>
          <w:lang w:eastAsia="ar-SA"/>
        </w:rPr>
        <w:t xml:space="preserve"> </w:t>
      </w:r>
      <w:r w:rsidRPr="00C836AC">
        <w:rPr>
          <w:rFonts w:ascii="Calibri" w:eastAsia="Times New Roman" w:hAnsi="Calibri" w:cs="Calibri"/>
          <w:color w:val="000000"/>
          <w:spacing w:val="-1"/>
          <w:szCs w:val="24"/>
          <w:lang w:eastAsia="ar-SA"/>
        </w:rPr>
        <w:t>το</w:t>
      </w:r>
      <w:r w:rsidRPr="00C836AC">
        <w:rPr>
          <w:rFonts w:ascii="Calibri" w:eastAsia="Times New Roman" w:hAnsi="Calibri" w:cs="Calibri"/>
          <w:color w:val="000000"/>
          <w:spacing w:val="25"/>
          <w:szCs w:val="24"/>
          <w:lang w:eastAsia="ar-SA"/>
        </w:rPr>
        <w:t xml:space="preserve"> </w:t>
      </w:r>
      <w:r w:rsidRPr="00C836AC">
        <w:rPr>
          <w:rFonts w:ascii="Calibri" w:eastAsia="Times New Roman" w:hAnsi="Calibri" w:cs="Calibri"/>
          <w:color w:val="000000"/>
          <w:szCs w:val="24"/>
          <w:lang w:eastAsia="ar-SA"/>
        </w:rPr>
        <w:t>προϊόν</w:t>
      </w:r>
      <w:r w:rsidRPr="00C836AC">
        <w:rPr>
          <w:rFonts w:ascii="Calibri" w:eastAsia="Times New Roman" w:hAnsi="Calibri" w:cs="Calibri"/>
          <w:color w:val="000000"/>
          <w:spacing w:val="20"/>
          <w:szCs w:val="24"/>
          <w:lang w:eastAsia="ar-SA"/>
        </w:rPr>
        <w:t xml:space="preserve"> </w:t>
      </w:r>
      <w:r w:rsidRPr="00C836AC">
        <w:rPr>
          <w:rFonts w:ascii="Calibri" w:eastAsia="Times New Roman" w:hAnsi="Calibri" w:cs="Calibri"/>
          <w:color w:val="000000"/>
          <w:szCs w:val="24"/>
          <w:lang w:eastAsia="ar-SA"/>
        </w:rPr>
        <w:t>(π.χ.</w:t>
      </w:r>
      <w:r w:rsidRPr="00C836AC">
        <w:rPr>
          <w:rFonts w:ascii="Calibri" w:eastAsia="Times New Roman" w:hAnsi="Calibri" w:cs="Calibri"/>
          <w:color w:val="000000"/>
          <w:spacing w:val="21"/>
          <w:szCs w:val="24"/>
          <w:lang w:eastAsia="ar-SA"/>
        </w:rPr>
        <w:t xml:space="preserve"> </w:t>
      </w:r>
      <w:r w:rsidRPr="00C836AC">
        <w:rPr>
          <w:rFonts w:ascii="Calibri" w:eastAsia="Times New Roman" w:hAnsi="Calibri" w:cs="Calibri"/>
          <w:color w:val="000000"/>
          <w:szCs w:val="24"/>
          <w:lang w:eastAsia="ar-SA"/>
        </w:rPr>
        <w:t>αποστείρωση,</w:t>
      </w:r>
      <w:r w:rsidRPr="00C836AC">
        <w:rPr>
          <w:rFonts w:ascii="Calibri" w:eastAsia="Times New Roman" w:hAnsi="Calibri" w:cs="Calibri"/>
          <w:color w:val="000000"/>
          <w:spacing w:val="20"/>
          <w:szCs w:val="24"/>
          <w:lang w:eastAsia="ar-SA"/>
        </w:rPr>
        <w:t xml:space="preserve"> </w:t>
      </w:r>
      <w:r w:rsidRPr="00C836AC">
        <w:rPr>
          <w:rFonts w:ascii="Calibri" w:eastAsia="Times New Roman" w:hAnsi="Calibri" w:cs="Calibri"/>
          <w:color w:val="000000"/>
          <w:szCs w:val="24"/>
          <w:lang w:eastAsia="ar-SA"/>
        </w:rPr>
        <w:t>τελική</w:t>
      </w:r>
      <w:r w:rsidRPr="00C836AC">
        <w:rPr>
          <w:rFonts w:ascii="Calibri" w:eastAsia="Times New Roman" w:hAnsi="Calibri" w:cs="Calibri"/>
          <w:color w:val="000000"/>
          <w:spacing w:val="21"/>
          <w:szCs w:val="24"/>
          <w:lang w:eastAsia="ar-SA"/>
        </w:rPr>
        <w:t xml:space="preserve"> </w:t>
      </w:r>
      <w:r w:rsidRPr="00C836AC">
        <w:rPr>
          <w:rFonts w:ascii="Calibri" w:eastAsia="Times New Roman" w:hAnsi="Calibri" w:cs="Calibri"/>
          <w:color w:val="000000"/>
          <w:szCs w:val="24"/>
          <w:lang w:eastAsia="ar-SA"/>
        </w:rPr>
        <w:t>συναρμολόγηση</w:t>
      </w:r>
      <w:r w:rsidRPr="00C836AC">
        <w:rPr>
          <w:rFonts w:ascii="Calibri" w:eastAsia="Times New Roman" w:hAnsi="Calibri" w:cs="Calibri"/>
          <w:color w:val="000000"/>
          <w:spacing w:val="22"/>
          <w:szCs w:val="24"/>
          <w:lang w:eastAsia="ar-SA"/>
        </w:rPr>
        <w:t xml:space="preserve"> </w:t>
      </w:r>
      <w:r w:rsidRPr="00C836AC">
        <w:rPr>
          <w:rFonts w:ascii="Calibri" w:eastAsia="Times New Roman" w:hAnsi="Calibri" w:cs="Calibri"/>
          <w:color w:val="000000"/>
          <w:szCs w:val="24"/>
          <w:lang w:eastAsia="ar-SA"/>
        </w:rPr>
        <w:t>κ.ά.)</w:t>
      </w:r>
    </w:p>
    <w:p w:rsidR="00C836AC" w:rsidRPr="00C836AC" w:rsidRDefault="00C836AC" w:rsidP="00C836AC">
      <w:pPr>
        <w:suppressAutoHyphens/>
        <w:spacing w:before="2" w:after="0" w:line="268" w:lineRule="exact"/>
        <w:jc w:val="both"/>
        <w:rPr>
          <w:rFonts w:ascii="Calibri" w:eastAsia="Times New Roman" w:hAnsi="Calibri" w:cs="Calibri"/>
          <w:color w:val="000000"/>
          <w:szCs w:val="24"/>
          <w:lang w:eastAsia="ar-SA"/>
        </w:rPr>
      </w:pPr>
      <w:r w:rsidRPr="00C836AC">
        <w:rPr>
          <w:rFonts w:ascii="Calibri" w:eastAsia="Times New Roman" w:hAnsi="Calibri" w:cs="Calibri"/>
          <w:color w:val="000000"/>
          <w:szCs w:val="24"/>
          <w:lang w:eastAsia="ar-SA"/>
        </w:rPr>
        <w:t>-</w:t>
      </w:r>
      <w:r w:rsidRPr="00C836AC">
        <w:rPr>
          <w:rFonts w:ascii="Calibri" w:eastAsia="Times New Roman" w:hAnsi="Calibri" w:cs="Calibri"/>
          <w:color w:val="000000"/>
          <w:szCs w:val="24"/>
          <w:lang w:eastAsia="ar-SA"/>
        </w:rPr>
        <w:tab/>
        <w:t>Τις</w:t>
      </w:r>
      <w:r w:rsidRPr="00C836AC">
        <w:rPr>
          <w:rFonts w:ascii="Calibri" w:eastAsia="Times New Roman" w:hAnsi="Calibri" w:cs="Calibri"/>
          <w:color w:val="000000"/>
          <w:spacing w:val="20"/>
          <w:szCs w:val="24"/>
          <w:lang w:eastAsia="ar-SA"/>
        </w:rPr>
        <w:t xml:space="preserve"> </w:t>
      </w:r>
      <w:r w:rsidRPr="00C836AC">
        <w:rPr>
          <w:rFonts w:ascii="Calibri" w:eastAsia="Times New Roman" w:hAnsi="Calibri" w:cs="Calibri"/>
          <w:color w:val="000000"/>
          <w:szCs w:val="24"/>
          <w:lang w:eastAsia="ar-SA"/>
        </w:rPr>
        <w:t>απαραίτητες οδηγίες για</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pacing w:val="-1"/>
          <w:szCs w:val="24"/>
          <w:lang w:eastAsia="ar-SA"/>
        </w:rPr>
        <w:t>το</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ενδεχόμενο</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pacing w:val="1"/>
          <w:szCs w:val="24"/>
          <w:lang w:eastAsia="ar-SA"/>
        </w:rPr>
        <w:t>φθοράς</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της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προστατευτικής</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συσκευασίας.</w:t>
      </w:r>
    </w:p>
    <w:p w:rsidR="00C836AC" w:rsidRPr="00C836AC" w:rsidRDefault="00C836AC" w:rsidP="00C836AC">
      <w:pPr>
        <w:suppressAutoHyphens/>
        <w:spacing w:before="1" w:after="0" w:line="269" w:lineRule="exact"/>
        <w:jc w:val="both"/>
        <w:rPr>
          <w:rFonts w:ascii="Calibri" w:eastAsia="Times New Roman" w:hAnsi="Calibri" w:cs="Calibri"/>
          <w:color w:val="000000"/>
          <w:szCs w:val="24"/>
          <w:lang w:eastAsia="ar-SA"/>
        </w:rPr>
      </w:pPr>
      <w:r w:rsidRPr="00C836AC">
        <w:rPr>
          <w:rFonts w:ascii="Calibri" w:eastAsia="Times New Roman" w:hAnsi="Calibri" w:cs="Calibri"/>
          <w:color w:val="000000"/>
          <w:szCs w:val="24"/>
          <w:lang w:eastAsia="ar-SA"/>
        </w:rPr>
        <w:t xml:space="preserve"> -</w:t>
      </w:r>
      <w:r w:rsidRPr="00C836AC">
        <w:rPr>
          <w:rFonts w:ascii="Calibri" w:eastAsia="Times New Roman" w:hAnsi="Calibri" w:cs="Calibri"/>
          <w:color w:val="000000"/>
          <w:szCs w:val="24"/>
          <w:lang w:eastAsia="ar-SA"/>
        </w:rPr>
        <w:tab/>
        <w:t>Λεπτομερή στοιχεία για τις κατάλληλες μεθόδους επαναποστείρωσης ή απολύμανσης.</w:t>
      </w:r>
      <w:r w:rsidRPr="00C836AC">
        <w:rPr>
          <w:rFonts w:ascii="Calibri" w:eastAsia="Times New Roman" w:hAnsi="Calibri" w:cs="Calibri"/>
          <w:color w:val="000000"/>
          <w:szCs w:val="24"/>
          <w:lang w:eastAsia="ar-SA"/>
        </w:rPr>
        <w:cr/>
      </w:r>
      <w:r w:rsidRPr="00C836AC">
        <w:rPr>
          <w:rFonts w:ascii="Calibri" w:eastAsia="Times New Roman" w:hAnsi="Calibri" w:cs="Calibri"/>
          <w:b/>
          <w:color w:val="000000"/>
          <w:spacing w:val="1"/>
          <w:szCs w:val="24"/>
          <w:lang w:eastAsia="ar-SA"/>
        </w:rPr>
        <w:t xml:space="preserve">Ιγ. </w:t>
      </w:r>
      <w:r w:rsidRPr="00C836AC">
        <w:rPr>
          <w:rFonts w:ascii="Calibri" w:eastAsia="Times New Roman" w:hAnsi="Calibri" w:cs="Calibri"/>
          <w:color w:val="000000"/>
          <w:szCs w:val="24"/>
          <w:lang w:eastAsia="ar-SA"/>
        </w:rPr>
        <w:t>Τις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προφυλάξεις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που</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πρέπει</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να λαμβάνονται</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 xml:space="preserve">για </w:t>
      </w:r>
      <w:r w:rsidRPr="00C836AC">
        <w:rPr>
          <w:rFonts w:ascii="Calibri" w:eastAsia="Times New Roman" w:hAnsi="Calibri" w:cs="Calibri"/>
          <w:color w:val="000000"/>
          <w:spacing w:val="1"/>
          <w:szCs w:val="24"/>
          <w:lang w:eastAsia="ar-SA"/>
        </w:rPr>
        <w:t>τους</w:t>
      </w:r>
      <w:r w:rsidRPr="00C836AC">
        <w:rPr>
          <w:rFonts w:ascii="Calibri" w:eastAsia="Times New Roman" w:hAnsi="Calibri" w:cs="Calibri"/>
          <w:color w:val="000000"/>
          <w:szCs w:val="24"/>
          <w:lang w:eastAsia="ar-SA"/>
        </w:rPr>
        <w:t xml:space="preserve"> τυχόν ειδικούς</w:t>
      </w:r>
      <w:r w:rsidRPr="00C836AC">
        <w:rPr>
          <w:rFonts w:ascii="Calibri" w:eastAsia="Times New Roman" w:hAnsi="Calibri" w:cs="Calibri"/>
          <w:color w:val="000000"/>
          <w:spacing w:val="1"/>
          <w:szCs w:val="24"/>
          <w:lang w:eastAsia="ar-SA"/>
        </w:rPr>
        <w:t xml:space="preserve"> και</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ασυνήθεις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κινδύνους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που σχετίζονται</w:t>
      </w:r>
      <w:r w:rsidRPr="00C836AC">
        <w:rPr>
          <w:rFonts w:ascii="Calibri" w:eastAsia="Times New Roman" w:hAnsi="Calibri" w:cs="Calibri"/>
          <w:color w:val="000000"/>
          <w:spacing w:val="4"/>
          <w:szCs w:val="24"/>
          <w:lang w:eastAsia="ar-SA"/>
        </w:rPr>
        <w:t xml:space="preserve"> </w:t>
      </w:r>
      <w:r w:rsidRPr="00C836AC">
        <w:rPr>
          <w:rFonts w:ascii="Calibri" w:eastAsia="Times New Roman" w:hAnsi="Calibri" w:cs="Calibri"/>
          <w:color w:val="000000"/>
          <w:spacing w:val="1"/>
          <w:szCs w:val="24"/>
          <w:lang w:eastAsia="ar-SA"/>
        </w:rPr>
        <w:t>με</w:t>
      </w:r>
      <w:r w:rsidRPr="00C836AC">
        <w:rPr>
          <w:rFonts w:ascii="Calibri" w:eastAsia="Times New Roman" w:hAnsi="Calibri" w:cs="Calibri"/>
          <w:color w:val="000000"/>
          <w:spacing w:val="5"/>
          <w:szCs w:val="24"/>
          <w:lang w:eastAsia="ar-SA"/>
        </w:rPr>
        <w:t xml:space="preserve"> </w:t>
      </w:r>
      <w:r w:rsidRPr="00C836AC">
        <w:rPr>
          <w:rFonts w:ascii="Calibri" w:eastAsia="Times New Roman" w:hAnsi="Calibri" w:cs="Calibri"/>
          <w:color w:val="000000"/>
          <w:spacing w:val="1"/>
          <w:szCs w:val="24"/>
          <w:lang w:eastAsia="ar-SA"/>
        </w:rPr>
        <w:t>τη</w:t>
      </w:r>
      <w:r w:rsidRPr="00C836AC">
        <w:rPr>
          <w:rFonts w:ascii="Calibri" w:eastAsia="Times New Roman" w:hAnsi="Calibri" w:cs="Calibri"/>
          <w:color w:val="000000"/>
          <w:spacing w:val="4"/>
          <w:szCs w:val="24"/>
          <w:lang w:eastAsia="ar-SA"/>
        </w:rPr>
        <w:t xml:space="preserve"> </w:t>
      </w:r>
      <w:r w:rsidRPr="00C836AC">
        <w:rPr>
          <w:rFonts w:ascii="Calibri" w:eastAsia="Times New Roman" w:hAnsi="Calibri" w:cs="Calibri"/>
          <w:color w:val="000000"/>
          <w:szCs w:val="24"/>
          <w:lang w:eastAsia="ar-SA"/>
        </w:rPr>
        <w:t>χρησιμοποίηση</w:t>
      </w:r>
      <w:r w:rsidRPr="00C836AC">
        <w:rPr>
          <w:rFonts w:ascii="Calibri" w:eastAsia="Times New Roman" w:hAnsi="Calibri" w:cs="Calibri"/>
          <w:color w:val="000000"/>
          <w:spacing w:val="5"/>
          <w:szCs w:val="24"/>
          <w:lang w:eastAsia="ar-SA"/>
        </w:rPr>
        <w:t xml:space="preserve"> </w:t>
      </w:r>
      <w:r w:rsidRPr="00C836AC">
        <w:rPr>
          <w:rFonts w:ascii="Calibri" w:eastAsia="Times New Roman" w:hAnsi="Calibri" w:cs="Calibri"/>
          <w:color w:val="000000"/>
          <w:szCs w:val="24"/>
          <w:lang w:eastAsia="ar-SA"/>
        </w:rPr>
        <w:t>ή</w:t>
      </w:r>
      <w:r w:rsidRPr="00C836AC">
        <w:rPr>
          <w:rFonts w:ascii="Calibri" w:eastAsia="Times New Roman" w:hAnsi="Calibri" w:cs="Calibri"/>
          <w:color w:val="000000"/>
          <w:spacing w:val="5"/>
          <w:szCs w:val="24"/>
          <w:lang w:eastAsia="ar-SA"/>
        </w:rPr>
        <w:t xml:space="preserve"> </w:t>
      </w:r>
      <w:r w:rsidRPr="00C836AC">
        <w:rPr>
          <w:rFonts w:ascii="Calibri" w:eastAsia="Times New Roman" w:hAnsi="Calibri" w:cs="Calibri"/>
          <w:color w:val="000000"/>
          <w:spacing w:val="1"/>
          <w:szCs w:val="24"/>
          <w:lang w:eastAsia="ar-SA"/>
        </w:rPr>
        <w:t>τη</w:t>
      </w:r>
      <w:r w:rsidRPr="00C836AC">
        <w:rPr>
          <w:rFonts w:ascii="Calibri" w:eastAsia="Times New Roman" w:hAnsi="Calibri" w:cs="Calibri"/>
          <w:color w:val="000000"/>
          <w:spacing w:val="4"/>
          <w:szCs w:val="24"/>
          <w:lang w:eastAsia="ar-SA"/>
        </w:rPr>
        <w:t xml:space="preserve"> </w:t>
      </w:r>
      <w:r w:rsidRPr="00C836AC">
        <w:rPr>
          <w:rFonts w:ascii="Calibri" w:eastAsia="Times New Roman" w:hAnsi="Calibri" w:cs="Calibri"/>
          <w:color w:val="000000"/>
          <w:spacing w:val="1"/>
          <w:szCs w:val="24"/>
          <w:lang w:eastAsia="ar-SA"/>
        </w:rPr>
        <w:t>διάθεση</w:t>
      </w:r>
      <w:r w:rsidRPr="00C836AC">
        <w:rPr>
          <w:rFonts w:ascii="Calibri" w:eastAsia="Times New Roman" w:hAnsi="Calibri" w:cs="Calibri"/>
          <w:color w:val="000000"/>
          <w:spacing w:val="4"/>
          <w:szCs w:val="24"/>
          <w:lang w:eastAsia="ar-SA"/>
        </w:rPr>
        <w:t xml:space="preserve"> </w:t>
      </w:r>
      <w:r w:rsidRPr="00C836AC">
        <w:rPr>
          <w:rFonts w:ascii="Calibri" w:eastAsia="Times New Roman" w:hAnsi="Calibri" w:cs="Calibri"/>
          <w:color w:val="000000"/>
          <w:spacing w:val="1"/>
          <w:szCs w:val="24"/>
          <w:lang w:eastAsia="ar-SA"/>
        </w:rPr>
        <w:t>των</w:t>
      </w:r>
      <w:r w:rsidRPr="00C836AC">
        <w:rPr>
          <w:rFonts w:ascii="Calibri" w:eastAsia="Times New Roman" w:hAnsi="Calibri" w:cs="Calibri"/>
          <w:color w:val="000000"/>
          <w:spacing w:val="6"/>
          <w:szCs w:val="24"/>
          <w:lang w:eastAsia="ar-SA"/>
        </w:rPr>
        <w:t xml:space="preserve"> </w:t>
      </w:r>
      <w:r w:rsidRPr="00C836AC">
        <w:rPr>
          <w:rFonts w:ascii="Calibri" w:eastAsia="Times New Roman" w:hAnsi="Calibri" w:cs="Calibri"/>
          <w:color w:val="000000"/>
          <w:szCs w:val="24"/>
          <w:lang w:eastAsia="ar-SA"/>
        </w:rPr>
        <w:t>διαγνωστικών</w:t>
      </w:r>
      <w:r w:rsidRPr="00C836AC">
        <w:rPr>
          <w:rFonts w:ascii="Calibri" w:eastAsia="Times New Roman" w:hAnsi="Calibri" w:cs="Calibri"/>
          <w:color w:val="000000"/>
          <w:spacing w:val="5"/>
          <w:szCs w:val="24"/>
          <w:lang w:eastAsia="ar-SA"/>
        </w:rPr>
        <w:t xml:space="preserve"> </w:t>
      </w:r>
      <w:r w:rsidRPr="00C836AC">
        <w:rPr>
          <w:rFonts w:ascii="Calibri" w:eastAsia="Times New Roman" w:hAnsi="Calibri" w:cs="Calibri"/>
          <w:color w:val="000000"/>
          <w:szCs w:val="24"/>
          <w:lang w:eastAsia="ar-SA"/>
        </w:rPr>
        <w:t>προϊόντων,</w:t>
      </w:r>
      <w:r w:rsidRPr="00C836AC">
        <w:rPr>
          <w:rFonts w:ascii="Calibri" w:eastAsia="Times New Roman" w:hAnsi="Calibri" w:cs="Calibri"/>
          <w:color w:val="000000"/>
          <w:spacing w:val="6"/>
          <w:szCs w:val="24"/>
          <w:lang w:eastAsia="ar-SA"/>
        </w:rPr>
        <w:t xml:space="preserve"> </w:t>
      </w:r>
      <w:r w:rsidRPr="00C836AC">
        <w:rPr>
          <w:rFonts w:ascii="Calibri" w:eastAsia="Times New Roman" w:hAnsi="Calibri" w:cs="Calibri"/>
          <w:color w:val="000000"/>
          <w:szCs w:val="24"/>
          <w:lang w:eastAsia="ar-SA"/>
        </w:rPr>
        <w:t>συμπεριλαμβανομένων τ</w:t>
      </w:r>
      <w:r w:rsidRPr="00C836AC">
        <w:rPr>
          <w:rFonts w:ascii="Calibri" w:eastAsia="Times New Roman" w:hAnsi="Calibri" w:cs="Calibri"/>
          <w:color w:val="000000"/>
          <w:spacing w:val="1"/>
          <w:szCs w:val="24"/>
          <w:lang w:eastAsia="ar-SA"/>
        </w:rPr>
        <w:t>ων</w:t>
      </w:r>
      <w:r w:rsidRPr="00C836AC">
        <w:rPr>
          <w:rFonts w:ascii="Calibri" w:eastAsia="Times New Roman" w:hAnsi="Calibri" w:cs="Calibri"/>
          <w:color w:val="000000"/>
          <w:spacing w:val="38"/>
          <w:szCs w:val="24"/>
          <w:lang w:eastAsia="ar-SA"/>
        </w:rPr>
        <w:t xml:space="preserve"> </w:t>
      </w:r>
      <w:r w:rsidRPr="00C836AC">
        <w:rPr>
          <w:rFonts w:ascii="Calibri" w:eastAsia="Times New Roman" w:hAnsi="Calibri" w:cs="Calibri"/>
          <w:color w:val="000000"/>
          <w:szCs w:val="24"/>
          <w:lang w:eastAsia="ar-SA"/>
        </w:rPr>
        <w:t>ειδικών</w:t>
      </w:r>
      <w:r w:rsidRPr="00C836AC">
        <w:rPr>
          <w:rFonts w:ascii="Calibri" w:eastAsia="Times New Roman" w:hAnsi="Calibri" w:cs="Calibri"/>
          <w:color w:val="000000"/>
          <w:spacing w:val="36"/>
          <w:szCs w:val="24"/>
          <w:lang w:eastAsia="ar-SA"/>
        </w:rPr>
        <w:t xml:space="preserve"> </w:t>
      </w:r>
      <w:r w:rsidRPr="00C836AC">
        <w:rPr>
          <w:rFonts w:ascii="Calibri" w:eastAsia="Times New Roman" w:hAnsi="Calibri" w:cs="Calibri"/>
          <w:color w:val="000000"/>
          <w:szCs w:val="24"/>
          <w:lang w:eastAsia="ar-SA"/>
        </w:rPr>
        <w:t>μέτρων</w:t>
      </w:r>
      <w:r w:rsidRPr="00C836AC">
        <w:rPr>
          <w:rFonts w:ascii="Calibri" w:eastAsia="Times New Roman" w:hAnsi="Calibri" w:cs="Calibri"/>
          <w:color w:val="000000"/>
          <w:spacing w:val="38"/>
          <w:szCs w:val="24"/>
          <w:lang w:eastAsia="ar-SA"/>
        </w:rPr>
        <w:t xml:space="preserve"> </w:t>
      </w:r>
      <w:r w:rsidRPr="00C836AC">
        <w:rPr>
          <w:rFonts w:ascii="Calibri" w:eastAsia="Times New Roman" w:hAnsi="Calibri" w:cs="Calibri"/>
          <w:color w:val="000000"/>
          <w:szCs w:val="24"/>
          <w:lang w:eastAsia="ar-SA"/>
        </w:rPr>
        <w:t>προστασίας,</w:t>
      </w:r>
      <w:r w:rsidRPr="00C836AC">
        <w:rPr>
          <w:rFonts w:ascii="Calibri" w:eastAsia="Times New Roman" w:hAnsi="Calibri" w:cs="Calibri"/>
          <w:color w:val="000000"/>
          <w:spacing w:val="39"/>
          <w:szCs w:val="24"/>
          <w:lang w:eastAsia="ar-SA"/>
        </w:rPr>
        <w:t xml:space="preserve"> </w:t>
      </w:r>
      <w:r w:rsidRPr="00C836AC">
        <w:rPr>
          <w:rFonts w:ascii="Calibri" w:eastAsia="Times New Roman" w:hAnsi="Calibri" w:cs="Calibri"/>
          <w:color w:val="000000"/>
          <w:szCs w:val="24"/>
          <w:lang w:eastAsia="ar-SA"/>
        </w:rPr>
        <w:t>αν</w:t>
      </w:r>
      <w:r w:rsidRPr="00C836AC">
        <w:rPr>
          <w:rFonts w:ascii="Calibri" w:eastAsia="Times New Roman" w:hAnsi="Calibri" w:cs="Calibri"/>
          <w:color w:val="000000"/>
          <w:spacing w:val="35"/>
          <w:szCs w:val="24"/>
          <w:lang w:eastAsia="ar-SA"/>
        </w:rPr>
        <w:t xml:space="preserve"> </w:t>
      </w:r>
      <w:r w:rsidRPr="00C836AC">
        <w:rPr>
          <w:rFonts w:ascii="Calibri" w:eastAsia="Times New Roman" w:hAnsi="Calibri" w:cs="Calibri"/>
          <w:color w:val="000000"/>
          <w:spacing w:val="-1"/>
          <w:szCs w:val="24"/>
          <w:lang w:eastAsia="ar-SA"/>
        </w:rPr>
        <w:t>το</w:t>
      </w:r>
      <w:r w:rsidRPr="00C836AC">
        <w:rPr>
          <w:rFonts w:ascii="Calibri" w:eastAsia="Times New Roman" w:hAnsi="Calibri" w:cs="Calibri"/>
          <w:color w:val="000000"/>
          <w:spacing w:val="42"/>
          <w:szCs w:val="24"/>
          <w:lang w:eastAsia="ar-SA"/>
        </w:rPr>
        <w:t xml:space="preserve"> </w:t>
      </w:r>
      <w:r w:rsidRPr="00C836AC">
        <w:rPr>
          <w:rFonts w:ascii="Calibri" w:eastAsia="Times New Roman" w:hAnsi="Calibri" w:cs="Calibri"/>
          <w:color w:val="000000"/>
          <w:szCs w:val="24"/>
          <w:lang w:eastAsia="ar-SA"/>
        </w:rPr>
        <w:t>διαγνωστικό</w:t>
      </w:r>
      <w:r w:rsidRPr="00C836AC">
        <w:rPr>
          <w:rFonts w:ascii="Calibri" w:eastAsia="Times New Roman" w:hAnsi="Calibri" w:cs="Calibri"/>
          <w:color w:val="000000"/>
          <w:spacing w:val="41"/>
          <w:szCs w:val="24"/>
          <w:lang w:eastAsia="ar-SA"/>
        </w:rPr>
        <w:t xml:space="preserve"> </w:t>
      </w:r>
      <w:r w:rsidRPr="00C836AC">
        <w:rPr>
          <w:rFonts w:ascii="Calibri" w:eastAsia="Times New Roman" w:hAnsi="Calibri" w:cs="Calibri"/>
          <w:color w:val="000000"/>
          <w:szCs w:val="24"/>
          <w:lang w:eastAsia="ar-SA"/>
        </w:rPr>
        <w:t>προϊόν</w:t>
      </w:r>
      <w:r w:rsidRPr="00C836AC">
        <w:rPr>
          <w:rFonts w:ascii="Calibri" w:eastAsia="Times New Roman" w:hAnsi="Calibri" w:cs="Calibri"/>
          <w:color w:val="000000"/>
          <w:spacing w:val="36"/>
          <w:szCs w:val="24"/>
          <w:lang w:eastAsia="ar-SA"/>
        </w:rPr>
        <w:t xml:space="preserve"> </w:t>
      </w:r>
      <w:r w:rsidRPr="00C836AC">
        <w:rPr>
          <w:rFonts w:ascii="Calibri" w:eastAsia="Times New Roman" w:hAnsi="Calibri" w:cs="Calibri"/>
          <w:color w:val="000000"/>
          <w:szCs w:val="24"/>
          <w:lang w:eastAsia="ar-SA"/>
        </w:rPr>
        <w:t>περιέχει</w:t>
      </w:r>
      <w:r w:rsidRPr="00C836AC">
        <w:rPr>
          <w:rFonts w:ascii="Calibri" w:eastAsia="Times New Roman" w:hAnsi="Calibri" w:cs="Calibri"/>
          <w:color w:val="000000"/>
          <w:spacing w:val="36"/>
          <w:szCs w:val="24"/>
          <w:lang w:eastAsia="ar-SA"/>
        </w:rPr>
        <w:t xml:space="preserve"> </w:t>
      </w:r>
      <w:r w:rsidRPr="00C836AC">
        <w:rPr>
          <w:rFonts w:ascii="Calibri" w:eastAsia="Times New Roman" w:hAnsi="Calibri" w:cs="Calibri"/>
          <w:color w:val="000000"/>
          <w:szCs w:val="24"/>
          <w:lang w:eastAsia="ar-SA"/>
        </w:rPr>
        <w:t>ουσίες</w:t>
      </w:r>
      <w:r w:rsidRPr="00C836AC">
        <w:rPr>
          <w:rFonts w:ascii="Calibri" w:eastAsia="Times New Roman" w:hAnsi="Calibri" w:cs="Calibri"/>
          <w:color w:val="000000"/>
          <w:spacing w:val="35"/>
          <w:szCs w:val="24"/>
          <w:lang w:eastAsia="ar-SA"/>
        </w:rPr>
        <w:t xml:space="preserve"> </w:t>
      </w:r>
      <w:r w:rsidRPr="00C836AC">
        <w:rPr>
          <w:rFonts w:ascii="Calibri" w:eastAsia="Times New Roman" w:hAnsi="Calibri" w:cs="Calibri"/>
          <w:color w:val="000000"/>
          <w:szCs w:val="24"/>
          <w:lang w:eastAsia="ar-SA"/>
        </w:rPr>
        <w:t>ανθρώπινης</w:t>
      </w:r>
      <w:r w:rsidRPr="00C836AC">
        <w:rPr>
          <w:rFonts w:ascii="Calibri" w:eastAsia="Times New Roman" w:hAnsi="Calibri" w:cs="Calibri"/>
          <w:color w:val="000000"/>
          <w:spacing w:val="40"/>
          <w:szCs w:val="24"/>
          <w:lang w:eastAsia="ar-SA"/>
        </w:rPr>
        <w:t xml:space="preserve"> </w:t>
      </w:r>
      <w:r w:rsidRPr="00C836AC">
        <w:rPr>
          <w:rFonts w:ascii="Calibri" w:eastAsia="Times New Roman" w:hAnsi="Calibri" w:cs="Calibri"/>
          <w:color w:val="000000"/>
          <w:szCs w:val="24"/>
          <w:lang w:eastAsia="ar-SA"/>
        </w:rPr>
        <w:t>ή</w:t>
      </w:r>
      <w:r w:rsidRPr="00C836AC">
        <w:rPr>
          <w:rFonts w:ascii="Calibri" w:eastAsia="Times New Roman" w:hAnsi="Calibri" w:cs="Calibri"/>
          <w:color w:val="000000"/>
          <w:spacing w:val="36"/>
          <w:szCs w:val="24"/>
          <w:lang w:eastAsia="ar-SA"/>
        </w:rPr>
        <w:t xml:space="preserve"> </w:t>
      </w:r>
      <w:r w:rsidRPr="00C836AC">
        <w:rPr>
          <w:rFonts w:ascii="Calibri" w:eastAsia="Times New Roman" w:hAnsi="Calibri" w:cs="Calibri"/>
          <w:color w:val="000000"/>
          <w:szCs w:val="24"/>
          <w:lang w:eastAsia="ar-SA"/>
        </w:rPr>
        <w:t>ζωικής προέλευσης,</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πρέπει να</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εφιστάται η</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προσοχή</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pacing w:val="1"/>
          <w:szCs w:val="24"/>
          <w:lang w:eastAsia="ar-SA"/>
        </w:rPr>
        <w:t>των</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χρηστών</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στη δυνητική</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μολυσματική</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φάση</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της.</w:t>
      </w:r>
    </w:p>
    <w:p w:rsidR="00C836AC" w:rsidRPr="00C836AC" w:rsidRDefault="00C836AC" w:rsidP="00C836AC">
      <w:pPr>
        <w:suppressAutoHyphens/>
        <w:spacing w:before="109" w:after="0" w:line="280"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pacing w:val="1"/>
          <w:szCs w:val="24"/>
          <w:lang w:eastAsia="ar-SA"/>
        </w:rPr>
        <w:t>Ιδ.</w:t>
      </w:r>
      <w:r w:rsidRPr="00C836AC">
        <w:rPr>
          <w:rFonts w:ascii="Calibri" w:eastAsia="Times New Roman" w:hAnsi="Calibri" w:cs="Calibri"/>
          <w:b/>
          <w:color w:val="000000"/>
          <w:spacing w:val="-1"/>
          <w:szCs w:val="24"/>
          <w:lang w:eastAsia="ar-SA"/>
        </w:rPr>
        <w:t xml:space="preserve"> </w:t>
      </w:r>
      <w:r w:rsidRPr="00C836AC">
        <w:rPr>
          <w:rFonts w:ascii="Calibri" w:eastAsia="Times New Roman" w:hAnsi="Calibri" w:cs="Calibri"/>
          <w:color w:val="000000"/>
          <w:szCs w:val="24"/>
          <w:lang w:eastAsia="ar-SA"/>
        </w:rPr>
        <w:t>Την</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ημερομηνία εκδόσεως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 xml:space="preserve">ή </w:t>
      </w:r>
      <w:r w:rsidRPr="00C836AC">
        <w:rPr>
          <w:rFonts w:ascii="Calibri" w:eastAsia="Times New Roman" w:hAnsi="Calibri" w:cs="Calibri"/>
          <w:color w:val="000000"/>
          <w:spacing w:val="1"/>
          <w:szCs w:val="24"/>
          <w:lang w:eastAsia="ar-SA"/>
        </w:rPr>
        <w:t>της</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πλέον πρόσφατης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αναθεώρησης</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pacing w:val="1"/>
          <w:szCs w:val="24"/>
          <w:lang w:eastAsia="ar-SA"/>
        </w:rPr>
        <w:t>των</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οδηγιών χρήσεως.</w:t>
      </w:r>
    </w:p>
    <w:p w:rsidR="00C836AC" w:rsidRPr="00C836AC" w:rsidRDefault="00C836AC" w:rsidP="00C836AC">
      <w:pPr>
        <w:suppressAutoHyphens/>
        <w:spacing w:before="119" w:after="0" w:line="270"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zCs w:val="24"/>
          <w:lang w:eastAsia="ar-SA"/>
        </w:rPr>
        <w:t>3.2.10.</w:t>
      </w:r>
      <w:r w:rsidRPr="00C836AC">
        <w:rPr>
          <w:rFonts w:ascii="Calibri" w:eastAsia="Times New Roman" w:hAnsi="Calibri" w:cs="Calibri"/>
          <w:b/>
          <w:color w:val="000000"/>
          <w:spacing w:val="53"/>
          <w:szCs w:val="24"/>
          <w:lang w:eastAsia="ar-SA"/>
        </w:rPr>
        <w:t xml:space="preserve"> </w:t>
      </w:r>
      <w:r w:rsidRPr="00C836AC">
        <w:rPr>
          <w:rFonts w:ascii="Calibri" w:eastAsia="Times New Roman" w:hAnsi="Calibri" w:cs="Calibri"/>
          <w:color w:val="000000"/>
          <w:szCs w:val="24"/>
          <w:lang w:eastAsia="ar-SA"/>
        </w:rPr>
        <w:t>Μετά</w:t>
      </w:r>
      <w:r w:rsidRPr="00C836AC">
        <w:rPr>
          <w:rFonts w:ascii="Calibri" w:eastAsia="Times New Roman" w:hAnsi="Calibri" w:cs="Calibri"/>
          <w:color w:val="000000"/>
          <w:spacing w:val="48"/>
          <w:szCs w:val="24"/>
          <w:lang w:eastAsia="ar-SA"/>
        </w:rPr>
        <w:t xml:space="preserve"> </w:t>
      </w:r>
      <w:r w:rsidRPr="00C836AC">
        <w:rPr>
          <w:rFonts w:ascii="Calibri" w:eastAsia="Times New Roman" w:hAnsi="Calibri" w:cs="Calibri"/>
          <w:color w:val="000000"/>
          <w:szCs w:val="24"/>
          <w:lang w:eastAsia="ar-SA"/>
        </w:rPr>
        <w:t>την</w:t>
      </w:r>
      <w:r w:rsidRPr="00C836AC">
        <w:rPr>
          <w:rFonts w:ascii="Calibri" w:eastAsia="Times New Roman" w:hAnsi="Calibri" w:cs="Calibri"/>
          <w:color w:val="000000"/>
          <w:spacing w:val="50"/>
          <w:szCs w:val="24"/>
          <w:lang w:eastAsia="ar-SA"/>
        </w:rPr>
        <w:t xml:space="preserve"> </w:t>
      </w:r>
      <w:r w:rsidRPr="00C836AC">
        <w:rPr>
          <w:rFonts w:ascii="Calibri" w:eastAsia="Times New Roman" w:hAnsi="Calibri" w:cs="Calibri"/>
          <w:color w:val="000000"/>
          <w:szCs w:val="24"/>
          <w:lang w:eastAsia="ar-SA"/>
        </w:rPr>
        <w:t>κατακύρωση,</w:t>
      </w:r>
      <w:r w:rsidRPr="00C836AC">
        <w:rPr>
          <w:rFonts w:ascii="Calibri" w:eastAsia="Times New Roman" w:hAnsi="Calibri" w:cs="Calibri"/>
          <w:color w:val="000000"/>
          <w:spacing w:val="51"/>
          <w:szCs w:val="24"/>
          <w:lang w:eastAsia="ar-SA"/>
        </w:rPr>
        <w:t xml:space="preserve"> </w:t>
      </w:r>
      <w:r w:rsidRPr="00C836AC">
        <w:rPr>
          <w:rFonts w:ascii="Calibri" w:eastAsia="Times New Roman" w:hAnsi="Calibri" w:cs="Calibri"/>
          <w:color w:val="000000"/>
          <w:szCs w:val="24"/>
          <w:lang w:eastAsia="ar-SA"/>
        </w:rPr>
        <w:t>ο</w:t>
      </w:r>
      <w:r w:rsidRPr="00C836AC">
        <w:rPr>
          <w:rFonts w:ascii="Calibri" w:eastAsia="Times New Roman" w:hAnsi="Calibri" w:cs="Calibri"/>
          <w:color w:val="000000"/>
          <w:spacing w:val="50"/>
          <w:szCs w:val="24"/>
          <w:lang w:eastAsia="ar-SA"/>
        </w:rPr>
        <w:t xml:space="preserve"> </w:t>
      </w:r>
      <w:r w:rsidRPr="00C836AC">
        <w:rPr>
          <w:rFonts w:ascii="Calibri" w:eastAsia="Times New Roman" w:hAnsi="Calibri" w:cs="Calibri"/>
          <w:color w:val="000000"/>
          <w:szCs w:val="24"/>
          <w:lang w:eastAsia="ar-SA"/>
        </w:rPr>
        <w:t>μειοδότης</w:t>
      </w:r>
      <w:r w:rsidRPr="00C836AC">
        <w:rPr>
          <w:rFonts w:ascii="Calibri" w:eastAsia="Times New Roman" w:hAnsi="Calibri" w:cs="Calibri"/>
          <w:color w:val="000000"/>
          <w:spacing w:val="49"/>
          <w:szCs w:val="24"/>
          <w:lang w:eastAsia="ar-SA"/>
        </w:rPr>
        <w:t xml:space="preserve"> </w:t>
      </w:r>
      <w:r w:rsidRPr="00C836AC">
        <w:rPr>
          <w:rFonts w:ascii="Calibri" w:eastAsia="Times New Roman" w:hAnsi="Calibri" w:cs="Calibri"/>
          <w:color w:val="000000"/>
          <w:szCs w:val="24"/>
          <w:lang w:eastAsia="ar-SA"/>
        </w:rPr>
        <w:t>υποχρεούται</w:t>
      </w:r>
      <w:r w:rsidRPr="00C836AC">
        <w:rPr>
          <w:rFonts w:ascii="Calibri" w:eastAsia="Times New Roman" w:hAnsi="Calibri" w:cs="Calibri"/>
          <w:color w:val="000000"/>
          <w:spacing w:val="51"/>
          <w:szCs w:val="24"/>
          <w:lang w:eastAsia="ar-SA"/>
        </w:rPr>
        <w:t xml:space="preserve"> </w:t>
      </w:r>
      <w:r w:rsidRPr="00C836AC">
        <w:rPr>
          <w:rFonts w:ascii="Calibri" w:eastAsia="Times New Roman" w:hAnsi="Calibri" w:cs="Calibri"/>
          <w:color w:val="000000"/>
          <w:szCs w:val="24"/>
          <w:lang w:eastAsia="ar-SA"/>
        </w:rPr>
        <w:t>να</w:t>
      </w:r>
      <w:r w:rsidRPr="00C836AC">
        <w:rPr>
          <w:rFonts w:ascii="Calibri" w:eastAsia="Times New Roman" w:hAnsi="Calibri" w:cs="Calibri"/>
          <w:color w:val="000000"/>
          <w:spacing w:val="51"/>
          <w:szCs w:val="24"/>
          <w:lang w:eastAsia="ar-SA"/>
        </w:rPr>
        <w:t xml:space="preserve"> ε</w:t>
      </w:r>
      <w:r w:rsidRPr="00C836AC">
        <w:rPr>
          <w:rFonts w:ascii="Calibri" w:eastAsia="Times New Roman" w:hAnsi="Calibri" w:cs="Calibri"/>
          <w:color w:val="000000"/>
          <w:szCs w:val="24"/>
          <w:lang w:eastAsia="ar-SA"/>
        </w:rPr>
        <w:t>πισημαίνει</w:t>
      </w:r>
      <w:r w:rsidRPr="00C836AC">
        <w:rPr>
          <w:rFonts w:ascii="Calibri" w:eastAsia="Times New Roman" w:hAnsi="Calibri" w:cs="Calibri"/>
          <w:color w:val="000000"/>
          <w:spacing w:val="51"/>
          <w:szCs w:val="24"/>
          <w:lang w:eastAsia="ar-SA"/>
        </w:rPr>
        <w:t xml:space="preserve"> </w:t>
      </w:r>
      <w:r w:rsidRPr="00C836AC">
        <w:rPr>
          <w:rFonts w:ascii="Calibri" w:eastAsia="Times New Roman" w:hAnsi="Calibri" w:cs="Calibri"/>
          <w:color w:val="000000"/>
          <w:szCs w:val="24"/>
          <w:lang w:eastAsia="ar-SA"/>
        </w:rPr>
        <w:t>επιπλέον</w:t>
      </w:r>
      <w:r w:rsidRPr="00C836AC">
        <w:rPr>
          <w:rFonts w:ascii="Calibri" w:eastAsia="Times New Roman" w:hAnsi="Calibri" w:cs="Calibri"/>
          <w:color w:val="000000"/>
          <w:spacing w:val="51"/>
          <w:szCs w:val="24"/>
          <w:lang w:eastAsia="ar-SA"/>
        </w:rPr>
        <w:t xml:space="preserve"> </w:t>
      </w:r>
      <w:r w:rsidRPr="00C836AC">
        <w:rPr>
          <w:rFonts w:ascii="Calibri" w:eastAsia="Times New Roman" w:hAnsi="Calibri" w:cs="Calibri"/>
          <w:color w:val="000000"/>
          <w:szCs w:val="24"/>
          <w:lang w:eastAsia="ar-SA"/>
        </w:rPr>
        <w:t>κάθε</w:t>
      </w:r>
      <w:r w:rsidRPr="00C836AC">
        <w:rPr>
          <w:rFonts w:ascii="Calibri" w:eastAsia="Times New Roman" w:hAnsi="Calibri" w:cs="Calibri"/>
          <w:color w:val="000000"/>
          <w:spacing w:val="52"/>
          <w:szCs w:val="24"/>
          <w:lang w:eastAsia="ar-SA"/>
        </w:rPr>
        <w:t xml:space="preserve"> </w:t>
      </w:r>
      <w:r w:rsidRPr="00C836AC">
        <w:rPr>
          <w:rFonts w:ascii="Calibri" w:eastAsia="Times New Roman" w:hAnsi="Calibri" w:cs="Calibri"/>
          <w:color w:val="000000"/>
          <w:szCs w:val="24"/>
          <w:lang w:eastAsia="ar-SA"/>
        </w:rPr>
        <w:t>μονάδα συσκευασίας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pacing w:val="1"/>
          <w:szCs w:val="24"/>
          <w:lang w:eastAsia="ar-SA"/>
        </w:rPr>
        <w:t>των</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υλικών που</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παραδίδονται</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pacing w:val="1"/>
          <w:szCs w:val="24"/>
          <w:lang w:eastAsia="ar-SA"/>
        </w:rPr>
        <w:t>με:</w:t>
      </w:r>
    </w:p>
    <w:p w:rsidR="00C836AC" w:rsidRPr="00C836AC" w:rsidRDefault="00C836AC" w:rsidP="00C836AC">
      <w:pPr>
        <w:suppressAutoHyphens/>
        <w:spacing w:before="107" w:after="0" w:line="280"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zCs w:val="24"/>
          <w:lang w:eastAsia="ar-SA"/>
        </w:rPr>
        <w:t>α.</w:t>
      </w:r>
      <w:r w:rsidRPr="00C836AC">
        <w:rPr>
          <w:rFonts w:ascii="Calibri" w:eastAsia="Times New Roman" w:hAnsi="Calibri" w:cs="Calibri"/>
          <w:b/>
          <w:color w:val="000000"/>
          <w:spacing w:val="2"/>
          <w:szCs w:val="24"/>
          <w:lang w:eastAsia="ar-SA"/>
        </w:rPr>
        <w:t xml:space="preserve"> </w:t>
      </w:r>
      <w:r w:rsidRPr="00C836AC">
        <w:rPr>
          <w:rFonts w:ascii="Calibri" w:eastAsia="Times New Roman" w:hAnsi="Calibri" w:cs="Calibri"/>
          <w:color w:val="000000"/>
          <w:szCs w:val="24"/>
          <w:lang w:eastAsia="ar-SA"/>
        </w:rPr>
        <w:t>Τα στοιχεία του</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προμηθευτή</w:t>
      </w:r>
    </w:p>
    <w:p w:rsidR="00C836AC" w:rsidRPr="00C836AC" w:rsidRDefault="00C836AC" w:rsidP="00C836AC">
      <w:pPr>
        <w:suppressAutoHyphens/>
        <w:spacing w:before="109" w:after="0" w:line="280"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zCs w:val="24"/>
          <w:lang w:eastAsia="ar-SA"/>
        </w:rPr>
        <w:t>β.</w:t>
      </w:r>
      <w:r w:rsidRPr="00C836AC">
        <w:rPr>
          <w:rFonts w:ascii="Calibri" w:eastAsia="Times New Roman" w:hAnsi="Calibri" w:cs="Calibri"/>
          <w:b/>
          <w:color w:val="000000"/>
          <w:spacing w:val="1"/>
          <w:szCs w:val="24"/>
          <w:lang w:eastAsia="ar-SA"/>
        </w:rPr>
        <w:t xml:space="preserve"> </w:t>
      </w:r>
      <w:r w:rsidRPr="00C836AC">
        <w:rPr>
          <w:rFonts w:ascii="Calibri" w:eastAsia="Times New Roman" w:hAnsi="Calibri" w:cs="Calibri"/>
          <w:color w:val="000000"/>
          <w:szCs w:val="24"/>
          <w:lang w:eastAsia="ar-SA"/>
        </w:rPr>
        <w:t>την ένδειξη</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"ΚΡΑΤΙΚΟ</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ΕΙΔΟΣ"</w:t>
      </w:r>
    </w:p>
    <w:p w:rsidR="00C836AC" w:rsidRPr="00C836AC" w:rsidRDefault="00C836AC" w:rsidP="00C836AC">
      <w:pPr>
        <w:suppressAutoHyphens/>
        <w:spacing w:before="498" w:after="0" w:line="280" w:lineRule="exact"/>
        <w:jc w:val="both"/>
        <w:rPr>
          <w:rFonts w:ascii="Calibri" w:eastAsia="Times New Roman" w:hAnsi="Calibri" w:cs="Calibri"/>
          <w:b/>
          <w:color w:val="000000"/>
          <w:szCs w:val="24"/>
          <w:lang w:eastAsia="ar-SA"/>
        </w:rPr>
      </w:pPr>
      <w:r w:rsidRPr="00C836AC">
        <w:rPr>
          <w:rFonts w:ascii="Calibri" w:eastAsia="Times New Roman" w:hAnsi="Calibri" w:cs="Calibri"/>
          <w:b/>
          <w:color w:val="000000"/>
          <w:szCs w:val="24"/>
          <w:lang w:eastAsia="ar-SA"/>
        </w:rPr>
        <w:t>4.</w:t>
      </w:r>
      <w:r w:rsidRPr="00C836AC">
        <w:rPr>
          <w:rFonts w:ascii="Calibri" w:eastAsia="Times New Roman" w:hAnsi="Calibri" w:cs="Calibri"/>
          <w:b/>
          <w:color w:val="000000"/>
          <w:spacing w:val="1"/>
          <w:szCs w:val="24"/>
          <w:lang w:eastAsia="ar-SA"/>
        </w:rPr>
        <w:t>Άλλοι</w:t>
      </w:r>
      <w:r w:rsidRPr="00C836AC">
        <w:rPr>
          <w:rFonts w:ascii="Calibri" w:eastAsia="Times New Roman" w:hAnsi="Calibri" w:cs="Calibri"/>
          <w:b/>
          <w:color w:val="000000"/>
          <w:spacing w:val="-1"/>
          <w:szCs w:val="24"/>
          <w:lang w:eastAsia="ar-SA"/>
        </w:rPr>
        <w:t xml:space="preserve"> </w:t>
      </w:r>
      <w:r w:rsidRPr="00C836AC">
        <w:rPr>
          <w:rFonts w:ascii="Calibri" w:eastAsia="Times New Roman" w:hAnsi="Calibri" w:cs="Calibri"/>
          <w:b/>
          <w:color w:val="000000"/>
          <w:szCs w:val="24"/>
          <w:lang w:eastAsia="ar-SA"/>
        </w:rPr>
        <w:t>Ειδικοί Όροι</w:t>
      </w:r>
    </w:p>
    <w:p w:rsidR="00C836AC" w:rsidRPr="00C836AC" w:rsidRDefault="00C836AC" w:rsidP="00C836AC">
      <w:pPr>
        <w:suppressAutoHyphens/>
        <w:spacing w:before="389" w:after="0" w:line="269"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pacing w:val="1"/>
          <w:szCs w:val="24"/>
          <w:lang w:eastAsia="ar-SA"/>
        </w:rPr>
        <w:lastRenderedPageBreak/>
        <w:t>4.1.</w:t>
      </w:r>
      <w:r w:rsidRPr="00C836AC">
        <w:rPr>
          <w:rFonts w:ascii="Calibri" w:eastAsia="Times New Roman" w:hAnsi="Calibri" w:cs="Calibri"/>
          <w:color w:val="000000"/>
          <w:szCs w:val="24"/>
          <w:lang w:eastAsia="ar-SA"/>
        </w:rPr>
        <w:t>Η</w:t>
      </w:r>
      <w:r w:rsidRPr="00C836AC">
        <w:rPr>
          <w:rFonts w:ascii="Calibri" w:eastAsia="Times New Roman" w:hAnsi="Calibri" w:cs="Calibri"/>
          <w:color w:val="000000"/>
          <w:spacing w:val="10"/>
          <w:szCs w:val="24"/>
          <w:lang w:eastAsia="ar-SA"/>
        </w:rPr>
        <w:t xml:space="preserve"> </w:t>
      </w:r>
      <w:r w:rsidRPr="00C836AC">
        <w:rPr>
          <w:rFonts w:ascii="Calibri" w:eastAsia="Times New Roman" w:hAnsi="Calibri" w:cs="Calibri"/>
          <w:color w:val="000000"/>
          <w:szCs w:val="24"/>
          <w:lang w:eastAsia="ar-SA"/>
        </w:rPr>
        <w:t>Υπηρεσία</w:t>
      </w:r>
      <w:r w:rsidRPr="00C836AC">
        <w:rPr>
          <w:rFonts w:ascii="Calibri" w:eastAsia="Times New Roman" w:hAnsi="Calibri" w:cs="Calibri"/>
          <w:color w:val="000000"/>
          <w:spacing w:val="12"/>
          <w:szCs w:val="24"/>
          <w:lang w:eastAsia="ar-SA"/>
        </w:rPr>
        <w:t xml:space="preserve"> </w:t>
      </w:r>
      <w:r w:rsidRPr="00C836AC">
        <w:rPr>
          <w:rFonts w:ascii="Calibri" w:eastAsia="Times New Roman" w:hAnsi="Calibri" w:cs="Calibri"/>
          <w:color w:val="000000"/>
          <w:szCs w:val="24"/>
          <w:lang w:eastAsia="ar-SA"/>
        </w:rPr>
        <w:t>δεν</w:t>
      </w:r>
      <w:r w:rsidRPr="00C836AC">
        <w:rPr>
          <w:rFonts w:ascii="Calibri" w:eastAsia="Times New Roman" w:hAnsi="Calibri" w:cs="Calibri"/>
          <w:color w:val="000000"/>
          <w:spacing w:val="9"/>
          <w:szCs w:val="24"/>
          <w:lang w:eastAsia="ar-SA"/>
        </w:rPr>
        <w:t xml:space="preserve"> </w:t>
      </w:r>
      <w:r w:rsidRPr="00C836AC">
        <w:rPr>
          <w:rFonts w:ascii="Calibri" w:eastAsia="Times New Roman" w:hAnsi="Calibri" w:cs="Calibri"/>
          <w:color w:val="000000"/>
          <w:szCs w:val="24"/>
          <w:lang w:eastAsia="ar-SA"/>
        </w:rPr>
        <w:t>θα</w:t>
      </w:r>
      <w:r w:rsidRPr="00C836AC">
        <w:rPr>
          <w:rFonts w:ascii="Calibri" w:eastAsia="Times New Roman" w:hAnsi="Calibri" w:cs="Calibri"/>
          <w:color w:val="000000"/>
          <w:spacing w:val="12"/>
          <w:szCs w:val="24"/>
          <w:lang w:eastAsia="ar-SA"/>
        </w:rPr>
        <w:t xml:space="preserve"> </w:t>
      </w:r>
      <w:r w:rsidRPr="00C836AC">
        <w:rPr>
          <w:rFonts w:ascii="Calibri" w:eastAsia="Times New Roman" w:hAnsi="Calibri" w:cs="Calibri"/>
          <w:color w:val="000000"/>
          <w:szCs w:val="24"/>
          <w:lang w:eastAsia="ar-SA"/>
        </w:rPr>
        <w:t>δεχθεί</w:t>
      </w:r>
      <w:r w:rsidRPr="00C836AC">
        <w:rPr>
          <w:rFonts w:ascii="Calibri" w:eastAsia="Times New Roman" w:hAnsi="Calibri" w:cs="Calibri"/>
          <w:color w:val="000000"/>
          <w:spacing w:val="12"/>
          <w:szCs w:val="24"/>
          <w:lang w:eastAsia="ar-SA"/>
        </w:rPr>
        <w:t xml:space="preserve"> </w:t>
      </w:r>
      <w:r w:rsidRPr="00C836AC">
        <w:rPr>
          <w:rFonts w:ascii="Calibri" w:eastAsia="Times New Roman" w:hAnsi="Calibri" w:cs="Calibri"/>
          <w:color w:val="000000"/>
          <w:szCs w:val="24"/>
          <w:lang w:eastAsia="ar-SA"/>
        </w:rPr>
        <w:t>καμία</w:t>
      </w:r>
      <w:r w:rsidRPr="00C836AC">
        <w:rPr>
          <w:rFonts w:ascii="Calibri" w:eastAsia="Times New Roman" w:hAnsi="Calibri" w:cs="Calibri"/>
          <w:color w:val="000000"/>
          <w:spacing w:val="12"/>
          <w:szCs w:val="24"/>
          <w:lang w:eastAsia="ar-SA"/>
        </w:rPr>
        <w:t xml:space="preserve"> </w:t>
      </w:r>
      <w:r w:rsidRPr="00C836AC">
        <w:rPr>
          <w:rFonts w:ascii="Calibri" w:eastAsia="Times New Roman" w:hAnsi="Calibri" w:cs="Calibri"/>
          <w:color w:val="000000"/>
          <w:szCs w:val="24"/>
          <w:lang w:eastAsia="ar-SA"/>
        </w:rPr>
        <w:t>διαφοροποίηση</w:t>
      </w:r>
      <w:r w:rsidRPr="00C836AC">
        <w:rPr>
          <w:rFonts w:ascii="Calibri" w:eastAsia="Times New Roman" w:hAnsi="Calibri" w:cs="Calibri"/>
          <w:color w:val="000000"/>
          <w:spacing w:val="10"/>
          <w:szCs w:val="24"/>
          <w:lang w:eastAsia="ar-SA"/>
        </w:rPr>
        <w:t xml:space="preserve"> </w:t>
      </w:r>
      <w:r w:rsidRPr="00C836AC">
        <w:rPr>
          <w:rFonts w:ascii="Calibri" w:eastAsia="Times New Roman" w:hAnsi="Calibri" w:cs="Calibri"/>
          <w:color w:val="000000"/>
          <w:spacing w:val="1"/>
          <w:szCs w:val="24"/>
          <w:lang w:eastAsia="ar-SA"/>
        </w:rPr>
        <w:t>στις</w:t>
      </w:r>
      <w:r w:rsidRPr="00C836AC">
        <w:rPr>
          <w:rFonts w:ascii="Calibri" w:eastAsia="Times New Roman" w:hAnsi="Calibri" w:cs="Calibri"/>
          <w:color w:val="000000"/>
          <w:spacing w:val="10"/>
          <w:szCs w:val="24"/>
          <w:lang w:eastAsia="ar-SA"/>
        </w:rPr>
        <w:t xml:space="preserve"> </w:t>
      </w:r>
      <w:r w:rsidRPr="00C836AC">
        <w:rPr>
          <w:rFonts w:ascii="Calibri" w:eastAsia="Times New Roman" w:hAnsi="Calibri" w:cs="Calibri"/>
          <w:color w:val="000000"/>
          <w:szCs w:val="24"/>
          <w:lang w:eastAsia="ar-SA"/>
        </w:rPr>
        <w:t>τιμές,</w:t>
      </w:r>
      <w:r w:rsidRPr="00C836AC">
        <w:rPr>
          <w:rFonts w:ascii="Calibri" w:eastAsia="Times New Roman" w:hAnsi="Calibri" w:cs="Calibri"/>
          <w:color w:val="000000"/>
          <w:spacing w:val="13"/>
          <w:szCs w:val="24"/>
          <w:lang w:eastAsia="ar-SA"/>
        </w:rPr>
        <w:t xml:space="preserve"> </w:t>
      </w:r>
      <w:r w:rsidRPr="00C836AC">
        <w:rPr>
          <w:rFonts w:ascii="Calibri" w:eastAsia="Times New Roman" w:hAnsi="Calibri" w:cs="Calibri"/>
          <w:color w:val="000000"/>
          <w:szCs w:val="24"/>
          <w:lang w:eastAsia="ar-SA"/>
        </w:rPr>
        <w:t>ανά</w:t>
      </w:r>
      <w:r w:rsidRPr="00C836AC">
        <w:rPr>
          <w:rFonts w:ascii="Calibri" w:eastAsia="Times New Roman" w:hAnsi="Calibri" w:cs="Calibri"/>
          <w:color w:val="000000"/>
          <w:spacing w:val="10"/>
          <w:szCs w:val="24"/>
          <w:lang w:eastAsia="ar-SA"/>
        </w:rPr>
        <w:t xml:space="preserve"> </w:t>
      </w:r>
      <w:r w:rsidRPr="00C836AC">
        <w:rPr>
          <w:rFonts w:ascii="Calibri" w:eastAsia="Times New Roman" w:hAnsi="Calibri" w:cs="Calibri"/>
          <w:color w:val="000000"/>
          <w:szCs w:val="24"/>
          <w:lang w:eastAsia="ar-SA"/>
        </w:rPr>
        <w:t>εξέταση,</w:t>
      </w:r>
      <w:r w:rsidRPr="00C836AC">
        <w:rPr>
          <w:rFonts w:ascii="Calibri" w:eastAsia="Times New Roman" w:hAnsi="Calibri" w:cs="Calibri"/>
          <w:color w:val="000000"/>
          <w:spacing w:val="13"/>
          <w:szCs w:val="24"/>
          <w:lang w:eastAsia="ar-SA"/>
        </w:rPr>
        <w:t xml:space="preserve"> </w:t>
      </w:r>
      <w:r w:rsidRPr="00C836AC">
        <w:rPr>
          <w:rFonts w:ascii="Calibri" w:eastAsia="Times New Roman" w:hAnsi="Calibri" w:cs="Calibri"/>
          <w:color w:val="000000"/>
          <w:szCs w:val="24"/>
          <w:lang w:eastAsia="ar-SA"/>
        </w:rPr>
        <w:t>που</w:t>
      </w:r>
      <w:r w:rsidRPr="00C836AC">
        <w:rPr>
          <w:rFonts w:ascii="Calibri" w:eastAsia="Times New Roman" w:hAnsi="Calibri" w:cs="Calibri"/>
          <w:color w:val="000000"/>
          <w:spacing w:val="11"/>
          <w:szCs w:val="24"/>
          <w:lang w:eastAsia="ar-SA"/>
        </w:rPr>
        <w:t xml:space="preserve"> </w:t>
      </w:r>
      <w:r w:rsidRPr="00C836AC">
        <w:rPr>
          <w:rFonts w:ascii="Calibri" w:eastAsia="Times New Roman" w:hAnsi="Calibri" w:cs="Calibri"/>
          <w:color w:val="000000"/>
          <w:szCs w:val="24"/>
          <w:lang w:eastAsia="ar-SA"/>
        </w:rPr>
        <w:t>θα</w:t>
      </w:r>
      <w:r w:rsidRPr="00C836AC">
        <w:rPr>
          <w:rFonts w:ascii="Calibri" w:eastAsia="Times New Roman" w:hAnsi="Calibri" w:cs="Calibri"/>
          <w:color w:val="000000"/>
          <w:spacing w:val="12"/>
          <w:szCs w:val="24"/>
          <w:lang w:eastAsia="ar-SA"/>
        </w:rPr>
        <w:t xml:space="preserve"> </w:t>
      </w:r>
      <w:r w:rsidRPr="00C836AC">
        <w:rPr>
          <w:rFonts w:ascii="Calibri" w:eastAsia="Times New Roman" w:hAnsi="Calibri" w:cs="Calibri"/>
          <w:color w:val="000000"/>
          <w:szCs w:val="24"/>
          <w:lang w:eastAsia="ar-SA"/>
        </w:rPr>
        <w:t xml:space="preserve">κατακυρωθούν </w:t>
      </w:r>
      <w:r w:rsidRPr="00C836AC">
        <w:rPr>
          <w:rFonts w:ascii="Calibri" w:eastAsia="Times New Roman" w:hAnsi="Calibri" w:cs="Calibri"/>
          <w:color w:val="000000"/>
          <w:spacing w:val="1"/>
          <w:szCs w:val="24"/>
          <w:lang w:eastAsia="ar-SA"/>
        </w:rPr>
        <w:t>τα</w:t>
      </w:r>
      <w:r w:rsidRPr="00C836AC">
        <w:rPr>
          <w:rFonts w:ascii="Calibri" w:eastAsia="Times New Roman" w:hAnsi="Calibri" w:cs="Calibri"/>
          <w:color w:val="000000"/>
          <w:spacing w:val="67"/>
          <w:szCs w:val="24"/>
          <w:lang w:eastAsia="ar-SA"/>
        </w:rPr>
        <w:t xml:space="preserve"> </w:t>
      </w:r>
      <w:r w:rsidRPr="00C836AC">
        <w:rPr>
          <w:rFonts w:ascii="Calibri" w:eastAsia="Times New Roman" w:hAnsi="Calibri" w:cs="Calibri"/>
          <w:color w:val="000000"/>
          <w:szCs w:val="24"/>
          <w:lang w:eastAsia="ar-SA"/>
        </w:rPr>
        <w:t>αποτελέσματα</w:t>
      </w:r>
      <w:r w:rsidRPr="00C836AC">
        <w:rPr>
          <w:rFonts w:ascii="Calibri" w:eastAsia="Times New Roman" w:hAnsi="Calibri" w:cs="Calibri"/>
          <w:color w:val="000000"/>
          <w:spacing w:val="68"/>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68"/>
          <w:szCs w:val="24"/>
          <w:lang w:eastAsia="ar-SA"/>
        </w:rPr>
        <w:t xml:space="preserve"> </w:t>
      </w:r>
      <w:r w:rsidRPr="00C836AC">
        <w:rPr>
          <w:rFonts w:ascii="Calibri" w:eastAsia="Times New Roman" w:hAnsi="Calibri" w:cs="Calibri"/>
          <w:color w:val="000000"/>
          <w:szCs w:val="24"/>
          <w:lang w:eastAsia="ar-SA"/>
        </w:rPr>
        <w:t>διαγωνισμού,</w:t>
      </w:r>
      <w:r w:rsidRPr="00C836AC">
        <w:rPr>
          <w:rFonts w:ascii="Calibri" w:eastAsia="Times New Roman" w:hAnsi="Calibri" w:cs="Calibri"/>
          <w:color w:val="000000"/>
          <w:spacing w:val="68"/>
          <w:szCs w:val="24"/>
          <w:lang w:eastAsia="ar-SA"/>
        </w:rPr>
        <w:t xml:space="preserve"> </w:t>
      </w:r>
      <w:r w:rsidRPr="00C836AC">
        <w:rPr>
          <w:rFonts w:ascii="Calibri" w:eastAsia="Times New Roman" w:hAnsi="Calibri" w:cs="Calibri"/>
          <w:color w:val="000000"/>
          <w:szCs w:val="24"/>
          <w:lang w:eastAsia="ar-SA"/>
        </w:rPr>
        <w:t>για</w:t>
      </w:r>
      <w:r w:rsidRPr="00C836AC">
        <w:rPr>
          <w:rFonts w:ascii="Calibri" w:eastAsia="Times New Roman" w:hAnsi="Calibri" w:cs="Calibri"/>
          <w:color w:val="000000"/>
          <w:spacing w:val="65"/>
          <w:szCs w:val="24"/>
          <w:lang w:eastAsia="ar-SA"/>
        </w:rPr>
        <w:t xml:space="preserve"> </w:t>
      </w:r>
      <w:r w:rsidRPr="00C836AC">
        <w:rPr>
          <w:rFonts w:ascii="Calibri" w:eastAsia="Times New Roman" w:hAnsi="Calibri" w:cs="Calibri"/>
          <w:color w:val="000000"/>
          <w:szCs w:val="24"/>
          <w:lang w:eastAsia="ar-SA"/>
        </w:rPr>
        <w:t>ολόκληρο</w:t>
      </w:r>
      <w:r w:rsidRPr="00C836AC">
        <w:rPr>
          <w:rFonts w:ascii="Calibri" w:eastAsia="Times New Roman" w:hAnsi="Calibri" w:cs="Calibri"/>
          <w:color w:val="000000"/>
          <w:spacing w:val="69"/>
          <w:szCs w:val="24"/>
          <w:lang w:eastAsia="ar-SA"/>
        </w:rPr>
        <w:t xml:space="preserve"> </w:t>
      </w:r>
      <w:r w:rsidRPr="00C836AC">
        <w:rPr>
          <w:rFonts w:ascii="Calibri" w:eastAsia="Times New Roman" w:hAnsi="Calibri" w:cs="Calibri"/>
          <w:color w:val="000000"/>
          <w:spacing w:val="-1"/>
          <w:szCs w:val="24"/>
          <w:lang w:eastAsia="ar-SA"/>
        </w:rPr>
        <w:t>το</w:t>
      </w:r>
      <w:r w:rsidRPr="00C836AC">
        <w:rPr>
          <w:rFonts w:ascii="Calibri" w:eastAsia="Times New Roman" w:hAnsi="Calibri" w:cs="Calibri"/>
          <w:color w:val="000000"/>
          <w:spacing w:val="70"/>
          <w:szCs w:val="24"/>
          <w:lang w:eastAsia="ar-SA"/>
        </w:rPr>
        <w:t xml:space="preserve"> </w:t>
      </w:r>
      <w:r w:rsidRPr="00C836AC">
        <w:rPr>
          <w:rFonts w:ascii="Calibri" w:eastAsia="Times New Roman" w:hAnsi="Calibri" w:cs="Calibri"/>
          <w:color w:val="000000"/>
          <w:szCs w:val="24"/>
          <w:lang w:eastAsia="ar-SA"/>
        </w:rPr>
        <w:t>χρονικό</w:t>
      </w:r>
      <w:r w:rsidRPr="00C836AC">
        <w:rPr>
          <w:rFonts w:ascii="Calibri" w:eastAsia="Times New Roman" w:hAnsi="Calibri" w:cs="Calibri"/>
          <w:color w:val="000000"/>
          <w:spacing w:val="70"/>
          <w:szCs w:val="24"/>
          <w:lang w:eastAsia="ar-SA"/>
        </w:rPr>
        <w:t xml:space="preserve"> </w:t>
      </w:r>
      <w:r w:rsidRPr="00C836AC">
        <w:rPr>
          <w:rFonts w:ascii="Calibri" w:eastAsia="Times New Roman" w:hAnsi="Calibri" w:cs="Calibri"/>
          <w:color w:val="000000"/>
          <w:szCs w:val="24"/>
          <w:lang w:eastAsia="ar-SA"/>
        </w:rPr>
        <w:t>διάστημα</w:t>
      </w:r>
      <w:r w:rsidRPr="00C836AC">
        <w:rPr>
          <w:rFonts w:ascii="Calibri" w:eastAsia="Times New Roman" w:hAnsi="Calibri" w:cs="Calibri"/>
          <w:color w:val="000000"/>
          <w:spacing w:val="65"/>
          <w:szCs w:val="24"/>
          <w:lang w:eastAsia="ar-SA"/>
        </w:rPr>
        <w:t xml:space="preserve"> </w:t>
      </w:r>
      <w:r w:rsidRPr="00C836AC">
        <w:rPr>
          <w:rFonts w:ascii="Calibri" w:eastAsia="Times New Roman" w:hAnsi="Calibri" w:cs="Calibri"/>
          <w:color w:val="000000"/>
          <w:spacing w:val="-1"/>
          <w:szCs w:val="24"/>
          <w:lang w:eastAsia="ar-SA"/>
        </w:rPr>
        <w:t>της</w:t>
      </w:r>
      <w:r w:rsidRPr="00C836AC">
        <w:rPr>
          <w:rFonts w:ascii="Calibri" w:eastAsia="Times New Roman" w:hAnsi="Calibri" w:cs="Calibri"/>
          <w:color w:val="000000"/>
          <w:spacing w:val="69"/>
          <w:szCs w:val="24"/>
          <w:lang w:eastAsia="ar-SA"/>
        </w:rPr>
        <w:t xml:space="preserve"> </w:t>
      </w:r>
      <w:r w:rsidRPr="00C836AC">
        <w:rPr>
          <w:rFonts w:ascii="Calibri" w:eastAsia="Times New Roman" w:hAnsi="Calibri" w:cs="Calibri"/>
          <w:color w:val="000000"/>
          <w:szCs w:val="24"/>
          <w:lang w:eastAsia="ar-SA"/>
        </w:rPr>
        <w:t>σύμβασης</w:t>
      </w:r>
      <w:r w:rsidRPr="00C836AC">
        <w:rPr>
          <w:rFonts w:ascii="Calibri" w:eastAsia="Times New Roman" w:hAnsi="Calibri" w:cs="Calibri"/>
          <w:color w:val="000000"/>
          <w:spacing w:val="66"/>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67"/>
          <w:szCs w:val="24"/>
          <w:lang w:eastAsia="ar-SA"/>
        </w:rPr>
        <w:t xml:space="preserve"> </w:t>
      </w:r>
      <w:r w:rsidRPr="00C836AC">
        <w:rPr>
          <w:rFonts w:ascii="Calibri" w:eastAsia="Times New Roman" w:hAnsi="Calibri" w:cs="Calibri"/>
          <w:color w:val="000000"/>
          <w:szCs w:val="24"/>
          <w:lang w:eastAsia="ar-SA"/>
        </w:rPr>
        <w:t>για οποιαδήποτε</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αιτία.</w:t>
      </w:r>
    </w:p>
    <w:p w:rsidR="00C836AC" w:rsidRPr="00C836AC" w:rsidRDefault="00C836AC" w:rsidP="00C836AC">
      <w:pPr>
        <w:suppressAutoHyphens/>
        <w:spacing w:before="109" w:after="0" w:line="280" w:lineRule="exact"/>
        <w:jc w:val="both"/>
        <w:rPr>
          <w:rFonts w:ascii="Calibri" w:eastAsia="Times New Roman" w:hAnsi="Calibri" w:cs="Calibri"/>
          <w:color w:val="000000"/>
          <w:szCs w:val="24"/>
          <w:lang w:eastAsia="ar-SA"/>
        </w:rPr>
      </w:pPr>
      <w:r w:rsidRPr="00C836AC">
        <w:rPr>
          <w:rFonts w:ascii="Calibri" w:eastAsia="Times New Roman" w:hAnsi="Calibri" w:cs="Calibri"/>
          <w:color w:val="000000"/>
          <w:spacing w:val="1"/>
          <w:szCs w:val="24"/>
          <w:lang w:eastAsia="ar-SA"/>
        </w:rPr>
        <w:t>Οι</w:t>
      </w:r>
      <w:r w:rsidRPr="00C836AC">
        <w:rPr>
          <w:rFonts w:ascii="Calibri" w:eastAsia="Times New Roman" w:hAnsi="Calibri" w:cs="Calibri"/>
          <w:color w:val="000000"/>
          <w:szCs w:val="24"/>
          <w:lang w:eastAsia="ar-SA"/>
        </w:rPr>
        <w:t xml:space="preserve"> προμηθευτές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πρέπει να</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καταθέσουν τιμές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ως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ακολούθως:</w:t>
      </w:r>
    </w:p>
    <w:p w:rsidR="00C836AC" w:rsidRPr="00C836AC" w:rsidRDefault="00C836AC" w:rsidP="00C836AC">
      <w:pPr>
        <w:suppressAutoHyphens/>
        <w:spacing w:before="109" w:after="0" w:line="280" w:lineRule="exact"/>
        <w:jc w:val="both"/>
        <w:rPr>
          <w:rFonts w:ascii="Calibri" w:eastAsia="Times New Roman" w:hAnsi="Calibri" w:cs="Calibri"/>
          <w:color w:val="000000"/>
          <w:szCs w:val="24"/>
          <w:lang w:eastAsia="ar-SA"/>
        </w:rPr>
      </w:pPr>
      <w:r w:rsidRPr="00C836AC">
        <w:rPr>
          <w:rFonts w:ascii="Calibri" w:eastAsia="Times New Roman" w:hAnsi="Calibri" w:cs="Calibri"/>
          <w:color w:val="000000"/>
          <w:szCs w:val="24"/>
          <w:lang w:eastAsia="ar-SA"/>
        </w:rPr>
        <w:t>α.</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pacing w:val="1"/>
          <w:szCs w:val="24"/>
          <w:lang w:eastAsia="ar-SA"/>
        </w:rPr>
        <w:t>Τιμή</w:t>
      </w:r>
      <w:r w:rsidRPr="00C836AC">
        <w:rPr>
          <w:rFonts w:ascii="Calibri" w:eastAsia="Times New Roman" w:hAnsi="Calibri" w:cs="Calibri"/>
          <w:color w:val="000000"/>
          <w:szCs w:val="24"/>
          <w:lang w:eastAsia="ar-SA"/>
        </w:rPr>
        <w:t xml:space="preserve"> ανά</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εξέταση.</w:t>
      </w:r>
    </w:p>
    <w:p w:rsidR="00C836AC" w:rsidRPr="00C836AC" w:rsidRDefault="00C836AC" w:rsidP="00C836AC">
      <w:pPr>
        <w:suppressAutoHyphens/>
        <w:spacing w:before="118" w:after="0" w:line="269" w:lineRule="exact"/>
        <w:jc w:val="both"/>
        <w:rPr>
          <w:rFonts w:ascii="Calibri" w:eastAsia="Times New Roman" w:hAnsi="Calibri" w:cs="Calibri"/>
          <w:color w:val="000000"/>
          <w:szCs w:val="24"/>
          <w:lang w:eastAsia="ar-SA"/>
        </w:rPr>
      </w:pPr>
      <w:r w:rsidRPr="00C836AC">
        <w:rPr>
          <w:rFonts w:ascii="Calibri" w:eastAsia="Times New Roman" w:hAnsi="Calibri" w:cs="Calibri"/>
          <w:color w:val="000000"/>
          <w:szCs w:val="24"/>
          <w:lang w:eastAsia="ar-SA"/>
        </w:rPr>
        <w:t>β. Τιμές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pacing w:val="1"/>
          <w:szCs w:val="24"/>
          <w:lang w:eastAsia="ar-SA"/>
        </w:rPr>
        <w:t>των</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προσφερομένων βιολογικών</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και χημικών</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αντιδραστηρίων, καθώς</w:t>
      </w:r>
      <w:r w:rsidRPr="00C836AC">
        <w:rPr>
          <w:rFonts w:ascii="Calibri" w:eastAsia="Times New Roman" w:hAnsi="Calibri" w:cs="Calibri"/>
          <w:color w:val="000000"/>
          <w:spacing w:val="-1"/>
          <w:szCs w:val="24"/>
          <w:lang w:eastAsia="ar-SA"/>
        </w:rPr>
        <w:t xml:space="preserve"> και</w:t>
      </w:r>
      <w:r w:rsidRPr="00C836AC">
        <w:rPr>
          <w:rFonts w:ascii="Calibri" w:eastAsia="Times New Roman" w:hAnsi="Calibri" w:cs="Calibri"/>
          <w:color w:val="000000"/>
          <w:szCs w:val="24"/>
          <w:lang w:eastAsia="ar-SA"/>
        </w:rPr>
        <w:t xml:space="preserve"> </w:t>
      </w:r>
      <w:r w:rsidRPr="00C836AC">
        <w:rPr>
          <w:rFonts w:ascii="Calibri" w:eastAsia="Times New Roman" w:hAnsi="Calibri" w:cs="Calibri"/>
          <w:color w:val="000000"/>
          <w:spacing w:val="1"/>
          <w:szCs w:val="24"/>
          <w:lang w:eastAsia="ar-SA"/>
        </w:rPr>
        <w:t>των</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επιπροσθέτων υλικών,</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όπως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pacing w:val="1"/>
          <w:szCs w:val="24"/>
          <w:lang w:eastAsia="ar-SA"/>
        </w:rPr>
        <w:t>υλικά</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ελέγχου</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w:t>
      </w:r>
      <w:r w:rsidRPr="00C836AC">
        <w:rPr>
          <w:rFonts w:ascii="Calibri" w:eastAsia="Times New Roman" w:hAnsi="Calibri" w:cs="Calibri"/>
          <w:color w:val="000000"/>
          <w:szCs w:val="24"/>
          <w:lang w:val="en-GB" w:eastAsia="ar-SA"/>
        </w:rPr>
        <w:t>controls</w:t>
      </w:r>
      <w:r w:rsidRPr="00C836AC">
        <w:rPr>
          <w:rFonts w:ascii="Calibri" w:eastAsia="Times New Roman" w:hAnsi="Calibri" w:cs="Calibri"/>
          <w:color w:val="000000"/>
          <w:szCs w:val="24"/>
          <w:lang w:eastAsia="ar-SA"/>
        </w:rPr>
        <w:t>)</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λοιπών αναλωσίμων, ανά συσκευασία,</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που</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απαιτούνται για την εκτέλεση</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pacing w:val="1"/>
          <w:szCs w:val="24"/>
          <w:lang w:eastAsia="ar-SA"/>
        </w:rPr>
        <w:t>των</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ανωτέρω</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εξετάσεων. (Οι</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πίνακες</w:t>
      </w:r>
      <w:r w:rsidRPr="00C836AC">
        <w:rPr>
          <w:rFonts w:ascii="Calibri" w:eastAsia="Times New Roman" w:hAnsi="Calibri" w:cs="Calibri"/>
          <w:color w:val="000000"/>
          <w:spacing w:val="52"/>
          <w:szCs w:val="24"/>
          <w:lang w:eastAsia="ar-SA"/>
        </w:rPr>
        <w:t xml:space="preserve"> </w:t>
      </w:r>
      <w:r w:rsidRPr="00C836AC">
        <w:rPr>
          <w:rFonts w:ascii="Calibri" w:eastAsia="Times New Roman" w:hAnsi="Calibri" w:cs="Calibri"/>
          <w:color w:val="000000"/>
          <w:szCs w:val="24"/>
          <w:lang w:eastAsia="ar-SA"/>
        </w:rPr>
        <w:t>ανάλυσης</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θα υποβληθούν</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και ηλεκτρονικά</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ως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συνημμένο</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αρχείο</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pacing w:val="-1"/>
          <w:szCs w:val="24"/>
          <w:lang w:eastAsia="ar-SA"/>
        </w:rPr>
        <w:t>σε</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pacing w:val="1"/>
          <w:szCs w:val="24"/>
          <w:lang w:eastAsia="ar-SA"/>
        </w:rPr>
        <w:t>μορφή</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val="en-GB" w:eastAsia="ar-SA"/>
        </w:rPr>
        <w:t>pdf</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στην</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οικονομική</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προσφορά</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w:t>
      </w:r>
      <w:r w:rsidRPr="00C836AC">
        <w:rPr>
          <w:rFonts w:ascii="Calibri" w:eastAsia="Times New Roman" w:hAnsi="Calibri" w:cs="Calibri"/>
          <w:color w:val="000000"/>
          <w:szCs w:val="24"/>
          <w:lang w:eastAsia="ar-SA"/>
        </w:rPr>
        <w:cr/>
        <w:t>γ. Την</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συνολική</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pacing w:val="1"/>
          <w:szCs w:val="24"/>
          <w:lang w:eastAsia="ar-SA"/>
        </w:rPr>
        <w:t>τιμή</w:t>
      </w:r>
      <w:r w:rsidRPr="00C836AC">
        <w:rPr>
          <w:rFonts w:ascii="Calibri" w:eastAsia="Times New Roman" w:hAnsi="Calibri" w:cs="Calibri"/>
          <w:color w:val="000000"/>
          <w:szCs w:val="24"/>
          <w:lang w:eastAsia="ar-SA"/>
        </w:rPr>
        <w:t xml:space="preserve"> ανά</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εξέταση,</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 xml:space="preserve">περιλαμβανομένων </w:t>
      </w:r>
      <w:r w:rsidRPr="00C836AC">
        <w:rPr>
          <w:rFonts w:ascii="Calibri" w:eastAsia="Times New Roman" w:hAnsi="Calibri" w:cs="Calibri"/>
          <w:color w:val="000000"/>
          <w:spacing w:val="1"/>
          <w:szCs w:val="24"/>
          <w:lang w:eastAsia="ar-SA"/>
        </w:rPr>
        <w:t>των</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αντιδραστηρίων</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pacing w:val="1"/>
          <w:szCs w:val="24"/>
          <w:lang w:eastAsia="ar-SA"/>
        </w:rPr>
        <w:t>και</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παντός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 xml:space="preserve">είδους απαιτουμένων αναλωσίμων για </w:t>
      </w:r>
      <w:r w:rsidRPr="00C836AC">
        <w:rPr>
          <w:rFonts w:ascii="Calibri" w:eastAsia="Times New Roman" w:hAnsi="Calibri" w:cs="Calibri"/>
          <w:color w:val="000000"/>
          <w:spacing w:val="1"/>
          <w:szCs w:val="24"/>
          <w:lang w:eastAsia="ar-SA"/>
        </w:rPr>
        <w:t>τη</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 xml:space="preserve">διενέργεια </w:t>
      </w:r>
      <w:r w:rsidRPr="00C836AC">
        <w:rPr>
          <w:rFonts w:ascii="Calibri" w:eastAsia="Times New Roman" w:hAnsi="Calibri" w:cs="Calibri"/>
          <w:color w:val="000000"/>
          <w:spacing w:val="1"/>
          <w:szCs w:val="24"/>
          <w:lang w:eastAsia="ar-SA"/>
        </w:rPr>
        <w:t>της</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κάθε</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εξέτασης, σε</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ειδικό</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πίνακα</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στην</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οικονομική προσφορά.(Οι</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πίνακες</w:t>
      </w:r>
      <w:r w:rsidRPr="00C836AC">
        <w:rPr>
          <w:rFonts w:ascii="Calibri" w:eastAsia="Times New Roman" w:hAnsi="Calibri" w:cs="Calibri"/>
          <w:color w:val="000000"/>
          <w:spacing w:val="49"/>
          <w:szCs w:val="24"/>
          <w:lang w:eastAsia="ar-SA"/>
        </w:rPr>
        <w:t xml:space="preserve"> </w:t>
      </w:r>
      <w:r w:rsidRPr="00C836AC">
        <w:rPr>
          <w:rFonts w:ascii="Calibri" w:eastAsia="Times New Roman" w:hAnsi="Calibri" w:cs="Calibri"/>
          <w:color w:val="000000"/>
          <w:szCs w:val="24"/>
          <w:lang w:eastAsia="ar-SA"/>
        </w:rPr>
        <w:t>ανάλυσης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θα υποβληθούν</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pacing w:val="-1"/>
          <w:szCs w:val="24"/>
          <w:lang w:eastAsia="ar-SA"/>
        </w:rPr>
        <w:t>και</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ηλεκτρονικά ως</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συνημμένο</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αρχείο</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pacing w:val="-1"/>
          <w:szCs w:val="24"/>
          <w:lang w:eastAsia="ar-SA"/>
        </w:rPr>
        <w:t>σε</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 xml:space="preserve">μορφή </w:t>
      </w:r>
      <w:r w:rsidRPr="00C836AC">
        <w:rPr>
          <w:rFonts w:ascii="Calibri" w:eastAsia="Times New Roman" w:hAnsi="Calibri" w:cs="Calibri"/>
          <w:color w:val="000000"/>
          <w:szCs w:val="24"/>
          <w:lang w:val="en-GB" w:eastAsia="ar-SA"/>
        </w:rPr>
        <w:t>pdf</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στην οικονομική</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προσφορά</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w:t>
      </w:r>
    </w:p>
    <w:p w:rsidR="00C836AC" w:rsidRPr="00C836AC" w:rsidRDefault="00C836AC" w:rsidP="00C836AC">
      <w:pPr>
        <w:suppressAutoHyphens/>
        <w:spacing w:before="2" w:after="0" w:line="268"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pacing w:val="1"/>
          <w:szCs w:val="24"/>
          <w:lang w:eastAsia="ar-SA"/>
        </w:rPr>
        <w:t>4.2.</w:t>
      </w:r>
      <w:r w:rsidRPr="00C836AC">
        <w:rPr>
          <w:rFonts w:ascii="Calibri" w:eastAsia="Times New Roman" w:hAnsi="Calibri" w:cs="Calibri"/>
          <w:color w:val="000000"/>
          <w:szCs w:val="24"/>
          <w:lang w:eastAsia="ar-SA"/>
        </w:rPr>
        <w:t>Δήλωση</w:t>
      </w:r>
      <w:r w:rsidRPr="00C836AC">
        <w:rPr>
          <w:rFonts w:ascii="Calibri" w:eastAsia="Times New Roman" w:hAnsi="Calibri" w:cs="Calibri"/>
          <w:color w:val="000000"/>
          <w:spacing w:val="77"/>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76"/>
          <w:szCs w:val="24"/>
          <w:lang w:eastAsia="ar-SA"/>
        </w:rPr>
        <w:t xml:space="preserve"> </w:t>
      </w:r>
      <w:r w:rsidRPr="00C836AC">
        <w:rPr>
          <w:rFonts w:ascii="Calibri" w:eastAsia="Times New Roman" w:hAnsi="Calibri" w:cs="Calibri"/>
          <w:color w:val="000000"/>
          <w:szCs w:val="24"/>
          <w:lang w:eastAsia="ar-SA"/>
        </w:rPr>
        <w:t>συμμετέχοντος</w:t>
      </w:r>
      <w:r w:rsidRPr="00C836AC">
        <w:rPr>
          <w:rFonts w:ascii="Calibri" w:eastAsia="Times New Roman" w:hAnsi="Calibri" w:cs="Calibri"/>
          <w:color w:val="000000"/>
          <w:spacing w:val="76"/>
          <w:szCs w:val="24"/>
          <w:lang w:eastAsia="ar-SA"/>
        </w:rPr>
        <w:t xml:space="preserve"> </w:t>
      </w:r>
      <w:r w:rsidRPr="00C836AC">
        <w:rPr>
          <w:rFonts w:ascii="Calibri" w:eastAsia="Times New Roman" w:hAnsi="Calibri" w:cs="Calibri"/>
          <w:color w:val="000000"/>
          <w:spacing w:val="1"/>
          <w:szCs w:val="24"/>
          <w:lang w:eastAsia="ar-SA"/>
        </w:rPr>
        <w:t>ότι</w:t>
      </w:r>
      <w:r w:rsidRPr="00C836AC">
        <w:rPr>
          <w:rFonts w:ascii="Calibri" w:eastAsia="Times New Roman" w:hAnsi="Calibri" w:cs="Calibri"/>
          <w:color w:val="000000"/>
          <w:spacing w:val="76"/>
          <w:szCs w:val="24"/>
          <w:lang w:eastAsia="ar-SA"/>
        </w:rPr>
        <w:t xml:space="preserve"> </w:t>
      </w:r>
      <w:r w:rsidRPr="00C836AC">
        <w:rPr>
          <w:rFonts w:ascii="Calibri" w:eastAsia="Times New Roman" w:hAnsi="Calibri" w:cs="Calibri"/>
          <w:color w:val="000000"/>
          <w:szCs w:val="24"/>
          <w:lang w:eastAsia="ar-SA"/>
        </w:rPr>
        <w:t>μπορεί</w:t>
      </w:r>
      <w:r w:rsidRPr="00C836AC">
        <w:rPr>
          <w:rFonts w:ascii="Calibri" w:eastAsia="Times New Roman" w:hAnsi="Calibri" w:cs="Calibri"/>
          <w:color w:val="000000"/>
          <w:spacing w:val="77"/>
          <w:szCs w:val="24"/>
          <w:lang w:eastAsia="ar-SA"/>
        </w:rPr>
        <w:t xml:space="preserve"> </w:t>
      </w:r>
      <w:r w:rsidRPr="00C836AC">
        <w:rPr>
          <w:rFonts w:ascii="Calibri" w:eastAsia="Times New Roman" w:hAnsi="Calibri" w:cs="Calibri"/>
          <w:color w:val="000000"/>
          <w:szCs w:val="24"/>
          <w:lang w:eastAsia="ar-SA"/>
        </w:rPr>
        <w:t>να</w:t>
      </w:r>
      <w:r w:rsidRPr="00C836AC">
        <w:rPr>
          <w:rFonts w:ascii="Calibri" w:eastAsia="Times New Roman" w:hAnsi="Calibri" w:cs="Calibri"/>
          <w:color w:val="000000"/>
          <w:spacing w:val="77"/>
          <w:szCs w:val="24"/>
          <w:lang w:eastAsia="ar-SA"/>
        </w:rPr>
        <w:t xml:space="preserve"> </w:t>
      </w:r>
      <w:r w:rsidRPr="00C836AC">
        <w:rPr>
          <w:rFonts w:ascii="Calibri" w:eastAsia="Times New Roman" w:hAnsi="Calibri" w:cs="Calibri"/>
          <w:color w:val="000000"/>
          <w:szCs w:val="24"/>
          <w:lang w:eastAsia="ar-SA"/>
        </w:rPr>
        <w:t>λάβει</w:t>
      </w:r>
      <w:r w:rsidRPr="00C836AC">
        <w:rPr>
          <w:rFonts w:ascii="Calibri" w:eastAsia="Times New Roman" w:hAnsi="Calibri" w:cs="Calibri"/>
          <w:color w:val="000000"/>
          <w:spacing w:val="78"/>
          <w:szCs w:val="24"/>
          <w:lang w:eastAsia="ar-SA"/>
        </w:rPr>
        <w:t xml:space="preserve"> </w:t>
      </w:r>
      <w:r w:rsidRPr="00C836AC">
        <w:rPr>
          <w:rFonts w:ascii="Calibri" w:eastAsia="Times New Roman" w:hAnsi="Calibri" w:cs="Calibri"/>
          <w:color w:val="000000"/>
          <w:spacing w:val="3"/>
          <w:szCs w:val="24"/>
          <w:lang w:eastAsia="ar-SA"/>
        </w:rPr>
        <w:t>όλα</w:t>
      </w:r>
      <w:r w:rsidRPr="00C836AC">
        <w:rPr>
          <w:rFonts w:ascii="Calibri" w:eastAsia="Times New Roman" w:hAnsi="Calibri" w:cs="Calibri"/>
          <w:color w:val="000000"/>
          <w:spacing w:val="75"/>
          <w:szCs w:val="24"/>
          <w:lang w:eastAsia="ar-SA"/>
        </w:rPr>
        <w:t xml:space="preserve"> </w:t>
      </w:r>
      <w:r w:rsidRPr="00C836AC">
        <w:rPr>
          <w:rFonts w:ascii="Calibri" w:eastAsia="Times New Roman" w:hAnsi="Calibri" w:cs="Calibri"/>
          <w:color w:val="000000"/>
          <w:spacing w:val="1"/>
          <w:szCs w:val="24"/>
          <w:lang w:eastAsia="ar-SA"/>
        </w:rPr>
        <w:t>τα</w:t>
      </w:r>
      <w:r w:rsidRPr="00C836AC">
        <w:rPr>
          <w:rFonts w:ascii="Calibri" w:eastAsia="Times New Roman" w:hAnsi="Calibri" w:cs="Calibri"/>
          <w:color w:val="000000"/>
          <w:spacing w:val="76"/>
          <w:szCs w:val="24"/>
          <w:lang w:eastAsia="ar-SA"/>
        </w:rPr>
        <w:t xml:space="preserve"> </w:t>
      </w:r>
      <w:r w:rsidRPr="00C836AC">
        <w:rPr>
          <w:rFonts w:ascii="Calibri" w:eastAsia="Times New Roman" w:hAnsi="Calibri" w:cs="Calibri"/>
          <w:color w:val="000000"/>
          <w:szCs w:val="24"/>
          <w:lang w:eastAsia="ar-SA"/>
        </w:rPr>
        <w:t>αναγκαία</w:t>
      </w:r>
      <w:r w:rsidRPr="00C836AC">
        <w:rPr>
          <w:rFonts w:ascii="Calibri" w:eastAsia="Times New Roman" w:hAnsi="Calibri" w:cs="Calibri"/>
          <w:color w:val="000000"/>
          <w:spacing w:val="75"/>
          <w:szCs w:val="24"/>
          <w:lang w:eastAsia="ar-SA"/>
        </w:rPr>
        <w:t xml:space="preserve"> </w:t>
      </w:r>
      <w:r w:rsidRPr="00C836AC">
        <w:rPr>
          <w:rFonts w:ascii="Calibri" w:eastAsia="Times New Roman" w:hAnsi="Calibri" w:cs="Calibri"/>
          <w:color w:val="000000"/>
          <w:szCs w:val="24"/>
          <w:lang w:eastAsia="ar-SA"/>
        </w:rPr>
        <w:t>μέτρα</w:t>
      </w:r>
      <w:r w:rsidRPr="00C836AC">
        <w:rPr>
          <w:rFonts w:ascii="Calibri" w:eastAsia="Times New Roman" w:hAnsi="Calibri" w:cs="Calibri"/>
          <w:color w:val="000000"/>
          <w:spacing w:val="77"/>
          <w:szCs w:val="24"/>
          <w:lang w:eastAsia="ar-SA"/>
        </w:rPr>
        <w:t xml:space="preserve"> </w:t>
      </w:r>
      <w:r w:rsidRPr="00C836AC">
        <w:rPr>
          <w:rFonts w:ascii="Calibri" w:eastAsia="Times New Roman" w:hAnsi="Calibri" w:cs="Calibri"/>
          <w:color w:val="000000"/>
          <w:szCs w:val="24"/>
          <w:lang w:eastAsia="ar-SA"/>
        </w:rPr>
        <w:t>απόσυρσης</w:t>
      </w:r>
      <w:r w:rsidRPr="00C836AC">
        <w:rPr>
          <w:rFonts w:ascii="Calibri" w:eastAsia="Times New Roman" w:hAnsi="Calibri" w:cs="Calibri"/>
          <w:color w:val="000000"/>
          <w:spacing w:val="75"/>
          <w:szCs w:val="24"/>
          <w:lang w:eastAsia="ar-SA"/>
        </w:rPr>
        <w:t xml:space="preserve"> </w:t>
      </w:r>
      <w:r w:rsidRPr="00C836AC">
        <w:rPr>
          <w:rFonts w:ascii="Calibri" w:eastAsia="Times New Roman" w:hAnsi="Calibri" w:cs="Calibri"/>
          <w:color w:val="000000"/>
          <w:szCs w:val="24"/>
          <w:lang w:eastAsia="ar-SA"/>
        </w:rPr>
        <w:t>του προϊόντος</w:t>
      </w:r>
      <w:r w:rsidRPr="00C836AC">
        <w:rPr>
          <w:rFonts w:ascii="Calibri" w:eastAsia="Times New Roman" w:hAnsi="Calibri" w:cs="Calibri"/>
          <w:color w:val="000000"/>
          <w:spacing w:val="42"/>
          <w:szCs w:val="24"/>
          <w:lang w:eastAsia="ar-SA"/>
        </w:rPr>
        <w:t xml:space="preserve"> </w:t>
      </w:r>
      <w:r w:rsidRPr="00C836AC">
        <w:rPr>
          <w:rFonts w:ascii="Calibri" w:eastAsia="Times New Roman" w:hAnsi="Calibri" w:cs="Calibri"/>
          <w:color w:val="000000"/>
          <w:spacing w:val="-1"/>
          <w:szCs w:val="24"/>
          <w:lang w:eastAsia="ar-SA"/>
        </w:rPr>
        <w:t>από</w:t>
      </w:r>
      <w:r w:rsidRPr="00C836AC">
        <w:rPr>
          <w:rFonts w:ascii="Calibri" w:eastAsia="Times New Roman" w:hAnsi="Calibri" w:cs="Calibri"/>
          <w:color w:val="000000"/>
          <w:spacing w:val="42"/>
          <w:szCs w:val="24"/>
          <w:lang w:eastAsia="ar-SA"/>
        </w:rPr>
        <w:t xml:space="preserve"> </w:t>
      </w:r>
      <w:r w:rsidRPr="00C836AC">
        <w:rPr>
          <w:rFonts w:ascii="Calibri" w:eastAsia="Times New Roman" w:hAnsi="Calibri" w:cs="Calibri"/>
          <w:color w:val="000000"/>
          <w:szCs w:val="24"/>
          <w:lang w:eastAsia="ar-SA"/>
        </w:rPr>
        <w:t>την</w:t>
      </w:r>
      <w:r w:rsidRPr="00C836AC">
        <w:rPr>
          <w:rFonts w:ascii="Calibri" w:eastAsia="Times New Roman" w:hAnsi="Calibri" w:cs="Calibri"/>
          <w:color w:val="000000"/>
          <w:spacing w:val="41"/>
          <w:szCs w:val="24"/>
          <w:lang w:eastAsia="ar-SA"/>
        </w:rPr>
        <w:t xml:space="preserve"> </w:t>
      </w:r>
      <w:r w:rsidRPr="00C836AC">
        <w:rPr>
          <w:rFonts w:ascii="Calibri" w:eastAsia="Times New Roman" w:hAnsi="Calibri" w:cs="Calibri"/>
          <w:color w:val="000000"/>
          <w:szCs w:val="24"/>
          <w:lang w:eastAsia="ar-SA"/>
        </w:rPr>
        <w:t>αγορά,</w:t>
      </w:r>
      <w:r w:rsidRPr="00C836AC">
        <w:rPr>
          <w:rFonts w:ascii="Calibri" w:eastAsia="Times New Roman" w:hAnsi="Calibri" w:cs="Calibri"/>
          <w:color w:val="000000"/>
          <w:spacing w:val="42"/>
          <w:szCs w:val="24"/>
          <w:lang w:eastAsia="ar-SA"/>
        </w:rPr>
        <w:t xml:space="preserve"> </w:t>
      </w:r>
      <w:r w:rsidRPr="00C836AC">
        <w:rPr>
          <w:rFonts w:ascii="Calibri" w:eastAsia="Times New Roman" w:hAnsi="Calibri" w:cs="Calibri"/>
          <w:color w:val="000000"/>
          <w:szCs w:val="24"/>
          <w:lang w:eastAsia="ar-SA"/>
        </w:rPr>
        <w:t>σε</w:t>
      </w:r>
      <w:r w:rsidRPr="00C836AC">
        <w:rPr>
          <w:rFonts w:ascii="Calibri" w:eastAsia="Times New Roman" w:hAnsi="Calibri" w:cs="Calibri"/>
          <w:color w:val="000000"/>
          <w:spacing w:val="41"/>
          <w:szCs w:val="24"/>
          <w:lang w:eastAsia="ar-SA"/>
        </w:rPr>
        <w:t xml:space="preserve"> </w:t>
      </w:r>
      <w:r w:rsidRPr="00C836AC">
        <w:rPr>
          <w:rFonts w:ascii="Calibri" w:eastAsia="Times New Roman" w:hAnsi="Calibri" w:cs="Calibri"/>
          <w:color w:val="000000"/>
          <w:szCs w:val="24"/>
          <w:lang w:eastAsia="ar-SA"/>
        </w:rPr>
        <w:t>περίπτωση</w:t>
      </w:r>
      <w:r w:rsidRPr="00C836AC">
        <w:rPr>
          <w:rFonts w:ascii="Calibri" w:eastAsia="Times New Roman" w:hAnsi="Calibri" w:cs="Calibri"/>
          <w:color w:val="000000"/>
          <w:spacing w:val="41"/>
          <w:szCs w:val="24"/>
          <w:lang w:eastAsia="ar-SA"/>
        </w:rPr>
        <w:t xml:space="preserve"> </w:t>
      </w:r>
      <w:r w:rsidRPr="00C836AC">
        <w:rPr>
          <w:rFonts w:ascii="Calibri" w:eastAsia="Times New Roman" w:hAnsi="Calibri" w:cs="Calibri"/>
          <w:color w:val="000000"/>
          <w:szCs w:val="24"/>
          <w:lang w:eastAsia="ar-SA"/>
        </w:rPr>
        <w:t>που</w:t>
      </w:r>
      <w:r w:rsidRPr="00C836AC">
        <w:rPr>
          <w:rFonts w:ascii="Calibri" w:eastAsia="Times New Roman" w:hAnsi="Calibri" w:cs="Calibri"/>
          <w:color w:val="000000"/>
          <w:spacing w:val="42"/>
          <w:szCs w:val="24"/>
          <w:lang w:eastAsia="ar-SA"/>
        </w:rPr>
        <w:t xml:space="preserve"> </w:t>
      </w:r>
      <w:r w:rsidRPr="00C836AC">
        <w:rPr>
          <w:rFonts w:ascii="Calibri" w:eastAsia="Times New Roman" w:hAnsi="Calibri" w:cs="Calibri"/>
          <w:color w:val="000000"/>
          <w:szCs w:val="24"/>
          <w:lang w:eastAsia="ar-SA"/>
        </w:rPr>
        <w:t>η</w:t>
      </w:r>
      <w:r w:rsidRPr="00C836AC">
        <w:rPr>
          <w:rFonts w:ascii="Calibri" w:eastAsia="Times New Roman" w:hAnsi="Calibri" w:cs="Calibri"/>
          <w:color w:val="000000"/>
          <w:spacing w:val="41"/>
          <w:szCs w:val="24"/>
          <w:lang w:eastAsia="ar-SA"/>
        </w:rPr>
        <w:t xml:space="preserve"> </w:t>
      </w:r>
      <w:r w:rsidRPr="00C836AC">
        <w:rPr>
          <w:rFonts w:ascii="Calibri" w:eastAsia="Times New Roman" w:hAnsi="Calibri" w:cs="Calibri"/>
          <w:color w:val="000000"/>
          <w:spacing w:val="-1"/>
          <w:szCs w:val="24"/>
          <w:lang w:eastAsia="ar-SA"/>
        </w:rPr>
        <w:t>χρήση</w:t>
      </w:r>
      <w:r w:rsidRPr="00C836AC">
        <w:rPr>
          <w:rFonts w:ascii="Calibri" w:eastAsia="Times New Roman" w:hAnsi="Calibri" w:cs="Calibri"/>
          <w:color w:val="000000"/>
          <w:spacing w:val="42"/>
          <w:szCs w:val="24"/>
          <w:lang w:eastAsia="ar-SA"/>
        </w:rPr>
        <w:t xml:space="preserve"> </w:t>
      </w:r>
      <w:r w:rsidRPr="00C836AC">
        <w:rPr>
          <w:rFonts w:ascii="Calibri" w:eastAsia="Times New Roman" w:hAnsi="Calibri" w:cs="Calibri"/>
          <w:color w:val="000000"/>
          <w:spacing w:val="1"/>
          <w:szCs w:val="24"/>
          <w:lang w:eastAsia="ar-SA"/>
        </w:rPr>
        <w:t>του</w:t>
      </w:r>
      <w:r w:rsidRPr="00C836AC">
        <w:rPr>
          <w:rFonts w:ascii="Calibri" w:eastAsia="Times New Roman" w:hAnsi="Calibri" w:cs="Calibri"/>
          <w:color w:val="000000"/>
          <w:spacing w:val="39"/>
          <w:szCs w:val="24"/>
          <w:lang w:eastAsia="ar-SA"/>
        </w:rPr>
        <w:t xml:space="preserve"> </w:t>
      </w:r>
      <w:r w:rsidRPr="00C836AC">
        <w:rPr>
          <w:rFonts w:ascii="Calibri" w:eastAsia="Times New Roman" w:hAnsi="Calibri" w:cs="Calibri"/>
          <w:color w:val="000000"/>
          <w:szCs w:val="24"/>
          <w:lang w:eastAsia="ar-SA"/>
        </w:rPr>
        <w:t>θέτει</w:t>
      </w:r>
      <w:r w:rsidRPr="00C836AC">
        <w:rPr>
          <w:rFonts w:ascii="Calibri" w:eastAsia="Times New Roman" w:hAnsi="Calibri" w:cs="Calibri"/>
          <w:color w:val="000000"/>
          <w:spacing w:val="41"/>
          <w:szCs w:val="24"/>
          <w:lang w:eastAsia="ar-SA"/>
        </w:rPr>
        <w:t xml:space="preserve"> </w:t>
      </w:r>
      <w:r w:rsidRPr="00C836AC">
        <w:rPr>
          <w:rFonts w:ascii="Calibri" w:eastAsia="Times New Roman" w:hAnsi="Calibri" w:cs="Calibri"/>
          <w:color w:val="000000"/>
          <w:szCs w:val="24"/>
          <w:lang w:eastAsia="ar-SA"/>
        </w:rPr>
        <w:t>σε</w:t>
      </w:r>
      <w:r w:rsidRPr="00C836AC">
        <w:rPr>
          <w:rFonts w:ascii="Calibri" w:eastAsia="Times New Roman" w:hAnsi="Calibri" w:cs="Calibri"/>
          <w:color w:val="000000"/>
          <w:spacing w:val="39"/>
          <w:szCs w:val="24"/>
          <w:lang w:eastAsia="ar-SA"/>
        </w:rPr>
        <w:t xml:space="preserve"> </w:t>
      </w:r>
      <w:r w:rsidRPr="00C836AC">
        <w:rPr>
          <w:rFonts w:ascii="Calibri" w:eastAsia="Times New Roman" w:hAnsi="Calibri" w:cs="Calibri"/>
          <w:color w:val="000000"/>
          <w:szCs w:val="24"/>
          <w:lang w:eastAsia="ar-SA"/>
        </w:rPr>
        <w:t>κίνδυνο</w:t>
      </w:r>
      <w:r w:rsidRPr="00C836AC">
        <w:rPr>
          <w:rFonts w:ascii="Calibri" w:eastAsia="Times New Roman" w:hAnsi="Calibri" w:cs="Calibri"/>
          <w:color w:val="000000"/>
          <w:spacing w:val="40"/>
          <w:szCs w:val="24"/>
          <w:lang w:eastAsia="ar-SA"/>
        </w:rPr>
        <w:t xml:space="preserve"> </w:t>
      </w:r>
      <w:r w:rsidRPr="00C836AC">
        <w:rPr>
          <w:rFonts w:ascii="Calibri" w:eastAsia="Times New Roman" w:hAnsi="Calibri" w:cs="Calibri"/>
          <w:color w:val="000000"/>
          <w:szCs w:val="24"/>
          <w:lang w:eastAsia="ar-SA"/>
        </w:rPr>
        <w:t>την</w:t>
      </w:r>
      <w:r w:rsidRPr="00C836AC">
        <w:rPr>
          <w:rFonts w:ascii="Calibri" w:eastAsia="Times New Roman" w:hAnsi="Calibri" w:cs="Calibri"/>
          <w:color w:val="000000"/>
          <w:spacing w:val="41"/>
          <w:szCs w:val="24"/>
          <w:lang w:eastAsia="ar-SA"/>
        </w:rPr>
        <w:t xml:space="preserve"> </w:t>
      </w:r>
      <w:r w:rsidRPr="00C836AC">
        <w:rPr>
          <w:rFonts w:ascii="Calibri" w:eastAsia="Times New Roman" w:hAnsi="Calibri" w:cs="Calibri"/>
          <w:color w:val="000000"/>
          <w:szCs w:val="24"/>
          <w:lang w:eastAsia="ar-SA"/>
        </w:rPr>
        <w:t>υγεία</w:t>
      </w:r>
      <w:r w:rsidRPr="00C836AC">
        <w:rPr>
          <w:rFonts w:ascii="Calibri" w:eastAsia="Times New Roman" w:hAnsi="Calibri" w:cs="Calibri"/>
          <w:color w:val="000000"/>
          <w:spacing w:val="41"/>
          <w:szCs w:val="24"/>
          <w:lang w:eastAsia="ar-SA"/>
        </w:rPr>
        <w:t xml:space="preserve"> </w:t>
      </w:r>
      <w:r w:rsidRPr="00C836AC">
        <w:rPr>
          <w:rFonts w:ascii="Calibri" w:eastAsia="Times New Roman" w:hAnsi="Calibri" w:cs="Calibri"/>
          <w:color w:val="000000"/>
          <w:szCs w:val="24"/>
          <w:lang w:eastAsia="ar-SA"/>
        </w:rPr>
        <w:t>ή</w:t>
      </w:r>
      <w:r w:rsidRPr="00C836AC">
        <w:rPr>
          <w:rFonts w:ascii="Calibri" w:eastAsia="Times New Roman" w:hAnsi="Calibri" w:cs="Calibri"/>
          <w:color w:val="000000"/>
          <w:spacing w:val="41"/>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38"/>
          <w:szCs w:val="24"/>
          <w:lang w:eastAsia="ar-SA"/>
        </w:rPr>
        <w:t xml:space="preserve"> </w:t>
      </w:r>
      <w:r w:rsidRPr="00C836AC">
        <w:rPr>
          <w:rFonts w:ascii="Calibri" w:eastAsia="Times New Roman" w:hAnsi="Calibri" w:cs="Calibri"/>
          <w:color w:val="000000"/>
          <w:szCs w:val="24"/>
          <w:lang w:eastAsia="ar-SA"/>
        </w:rPr>
        <w:t>την ασφάλεια</w:t>
      </w:r>
      <w:r w:rsidRPr="00C836AC">
        <w:rPr>
          <w:rFonts w:ascii="Calibri" w:eastAsia="Times New Roman" w:hAnsi="Calibri" w:cs="Calibri"/>
          <w:color w:val="000000"/>
          <w:spacing w:val="31"/>
          <w:szCs w:val="24"/>
          <w:lang w:eastAsia="ar-SA"/>
        </w:rPr>
        <w:t xml:space="preserve"> </w:t>
      </w:r>
      <w:r w:rsidRPr="00C836AC">
        <w:rPr>
          <w:rFonts w:ascii="Calibri" w:eastAsia="Times New Roman" w:hAnsi="Calibri" w:cs="Calibri"/>
          <w:color w:val="000000"/>
          <w:spacing w:val="1"/>
          <w:szCs w:val="24"/>
          <w:lang w:eastAsia="ar-SA"/>
        </w:rPr>
        <w:t>των</w:t>
      </w:r>
      <w:r w:rsidRPr="00C836AC">
        <w:rPr>
          <w:rFonts w:ascii="Calibri" w:eastAsia="Times New Roman" w:hAnsi="Calibri" w:cs="Calibri"/>
          <w:color w:val="000000"/>
          <w:spacing w:val="33"/>
          <w:szCs w:val="24"/>
          <w:lang w:eastAsia="ar-SA"/>
        </w:rPr>
        <w:t xml:space="preserve"> </w:t>
      </w:r>
      <w:r w:rsidRPr="00C836AC">
        <w:rPr>
          <w:rFonts w:ascii="Calibri" w:eastAsia="Times New Roman" w:hAnsi="Calibri" w:cs="Calibri"/>
          <w:color w:val="000000"/>
          <w:szCs w:val="24"/>
          <w:lang w:eastAsia="ar-SA"/>
        </w:rPr>
        <w:t>ασθενών,</w:t>
      </w:r>
      <w:r w:rsidRPr="00C836AC">
        <w:rPr>
          <w:rFonts w:ascii="Calibri" w:eastAsia="Times New Roman" w:hAnsi="Calibri" w:cs="Calibri"/>
          <w:color w:val="000000"/>
          <w:spacing w:val="32"/>
          <w:szCs w:val="24"/>
          <w:lang w:eastAsia="ar-SA"/>
        </w:rPr>
        <w:t xml:space="preserve"> </w:t>
      </w:r>
      <w:r w:rsidRPr="00C836AC">
        <w:rPr>
          <w:rFonts w:ascii="Calibri" w:eastAsia="Times New Roman" w:hAnsi="Calibri" w:cs="Calibri"/>
          <w:color w:val="000000"/>
          <w:szCs w:val="24"/>
          <w:lang w:eastAsia="ar-SA"/>
        </w:rPr>
        <w:t>των</w:t>
      </w:r>
      <w:r w:rsidRPr="00C836AC">
        <w:rPr>
          <w:rFonts w:ascii="Calibri" w:eastAsia="Times New Roman" w:hAnsi="Calibri" w:cs="Calibri"/>
          <w:color w:val="000000"/>
          <w:spacing w:val="34"/>
          <w:szCs w:val="24"/>
          <w:lang w:eastAsia="ar-SA"/>
        </w:rPr>
        <w:t xml:space="preserve"> </w:t>
      </w:r>
      <w:r w:rsidRPr="00C836AC">
        <w:rPr>
          <w:rFonts w:ascii="Calibri" w:eastAsia="Times New Roman" w:hAnsi="Calibri" w:cs="Calibri"/>
          <w:color w:val="000000"/>
          <w:szCs w:val="24"/>
          <w:lang w:eastAsia="ar-SA"/>
        </w:rPr>
        <w:t>χρηστών</w:t>
      </w:r>
      <w:r w:rsidRPr="00C836AC">
        <w:rPr>
          <w:rFonts w:ascii="Calibri" w:eastAsia="Times New Roman" w:hAnsi="Calibri" w:cs="Calibri"/>
          <w:color w:val="000000"/>
          <w:spacing w:val="31"/>
          <w:szCs w:val="24"/>
          <w:lang w:eastAsia="ar-SA"/>
        </w:rPr>
        <w:t xml:space="preserve"> </w:t>
      </w:r>
      <w:r w:rsidRPr="00C836AC">
        <w:rPr>
          <w:rFonts w:ascii="Calibri" w:eastAsia="Times New Roman" w:hAnsi="Calibri" w:cs="Calibri"/>
          <w:color w:val="000000"/>
          <w:szCs w:val="24"/>
          <w:lang w:eastAsia="ar-SA"/>
        </w:rPr>
        <w:t>ή</w:t>
      </w:r>
      <w:r w:rsidRPr="00C836AC">
        <w:rPr>
          <w:rFonts w:ascii="Calibri" w:eastAsia="Times New Roman" w:hAnsi="Calibri" w:cs="Calibri"/>
          <w:color w:val="000000"/>
          <w:spacing w:val="33"/>
          <w:szCs w:val="24"/>
          <w:lang w:eastAsia="ar-SA"/>
        </w:rPr>
        <w:t xml:space="preserve"> </w:t>
      </w:r>
      <w:r w:rsidRPr="00C836AC">
        <w:rPr>
          <w:rFonts w:ascii="Calibri" w:eastAsia="Times New Roman" w:hAnsi="Calibri" w:cs="Calibri"/>
          <w:color w:val="000000"/>
          <w:szCs w:val="24"/>
          <w:lang w:eastAsia="ar-SA"/>
        </w:rPr>
        <w:t>ενδεχομένως,</w:t>
      </w:r>
      <w:r w:rsidRPr="00C836AC">
        <w:rPr>
          <w:rFonts w:ascii="Calibri" w:eastAsia="Times New Roman" w:hAnsi="Calibri" w:cs="Calibri"/>
          <w:color w:val="000000"/>
          <w:spacing w:val="35"/>
          <w:szCs w:val="24"/>
          <w:lang w:eastAsia="ar-SA"/>
        </w:rPr>
        <w:t xml:space="preserve"> </w:t>
      </w:r>
      <w:r w:rsidRPr="00C836AC">
        <w:rPr>
          <w:rFonts w:ascii="Calibri" w:eastAsia="Times New Roman" w:hAnsi="Calibri" w:cs="Calibri"/>
          <w:color w:val="000000"/>
          <w:szCs w:val="24"/>
          <w:lang w:eastAsia="ar-SA"/>
        </w:rPr>
        <w:t>άλλων</w:t>
      </w:r>
      <w:r w:rsidRPr="00C836AC">
        <w:rPr>
          <w:rFonts w:ascii="Calibri" w:eastAsia="Times New Roman" w:hAnsi="Calibri" w:cs="Calibri"/>
          <w:color w:val="000000"/>
          <w:spacing w:val="31"/>
          <w:szCs w:val="24"/>
          <w:lang w:eastAsia="ar-SA"/>
        </w:rPr>
        <w:t xml:space="preserve"> </w:t>
      </w:r>
      <w:r w:rsidRPr="00C836AC">
        <w:rPr>
          <w:rFonts w:ascii="Calibri" w:eastAsia="Times New Roman" w:hAnsi="Calibri" w:cs="Calibri"/>
          <w:color w:val="000000"/>
          <w:szCs w:val="24"/>
          <w:lang w:eastAsia="ar-SA"/>
        </w:rPr>
        <w:t>προσώπων</w:t>
      </w:r>
      <w:r w:rsidRPr="00C836AC">
        <w:rPr>
          <w:rFonts w:ascii="Calibri" w:eastAsia="Times New Roman" w:hAnsi="Calibri" w:cs="Calibri"/>
          <w:color w:val="000000"/>
          <w:spacing w:val="34"/>
          <w:szCs w:val="24"/>
          <w:lang w:eastAsia="ar-SA"/>
        </w:rPr>
        <w:t xml:space="preserve"> </w:t>
      </w:r>
      <w:r w:rsidRPr="00C836AC">
        <w:rPr>
          <w:rFonts w:ascii="Calibri" w:eastAsia="Times New Roman" w:hAnsi="Calibri" w:cs="Calibri"/>
          <w:color w:val="000000"/>
          <w:szCs w:val="24"/>
          <w:lang w:eastAsia="ar-SA"/>
        </w:rPr>
        <w:t>καθώς</w:t>
      </w:r>
      <w:r w:rsidRPr="00C836AC">
        <w:rPr>
          <w:rFonts w:ascii="Calibri" w:eastAsia="Times New Roman" w:hAnsi="Calibri" w:cs="Calibri"/>
          <w:color w:val="000000"/>
          <w:spacing w:val="33"/>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33"/>
          <w:szCs w:val="24"/>
          <w:lang w:eastAsia="ar-SA"/>
        </w:rPr>
        <w:t xml:space="preserve"> </w:t>
      </w:r>
      <w:r w:rsidRPr="00C836AC">
        <w:rPr>
          <w:rFonts w:ascii="Calibri" w:eastAsia="Times New Roman" w:hAnsi="Calibri" w:cs="Calibri"/>
          <w:color w:val="000000"/>
          <w:szCs w:val="24"/>
          <w:lang w:eastAsia="ar-SA"/>
        </w:rPr>
        <w:t>την</w:t>
      </w:r>
      <w:r w:rsidRPr="00C836AC">
        <w:rPr>
          <w:rFonts w:ascii="Calibri" w:eastAsia="Times New Roman" w:hAnsi="Calibri" w:cs="Calibri"/>
          <w:color w:val="000000"/>
          <w:spacing w:val="33"/>
          <w:szCs w:val="24"/>
          <w:lang w:eastAsia="ar-SA"/>
        </w:rPr>
        <w:t xml:space="preserve"> </w:t>
      </w:r>
      <w:r w:rsidRPr="00C836AC">
        <w:rPr>
          <w:rFonts w:ascii="Calibri" w:eastAsia="Times New Roman" w:hAnsi="Calibri" w:cs="Calibri"/>
          <w:color w:val="000000"/>
          <w:spacing w:val="-1"/>
          <w:szCs w:val="24"/>
          <w:lang w:eastAsia="ar-SA"/>
        </w:rPr>
        <w:t xml:space="preserve">ασφάλεια </w:t>
      </w:r>
      <w:r w:rsidRPr="00C836AC">
        <w:rPr>
          <w:rFonts w:ascii="Calibri" w:eastAsia="Times New Roman" w:hAnsi="Calibri" w:cs="Calibri"/>
          <w:color w:val="000000"/>
          <w:szCs w:val="24"/>
          <w:lang w:eastAsia="ar-SA"/>
        </w:rPr>
        <w:t>πραγμάτων.</w:t>
      </w:r>
    </w:p>
    <w:p w:rsidR="00C836AC" w:rsidRPr="00C836AC" w:rsidRDefault="00C836AC" w:rsidP="00C836AC">
      <w:pPr>
        <w:suppressAutoHyphens/>
        <w:spacing w:before="109" w:after="0" w:line="280"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pacing w:val="1"/>
          <w:szCs w:val="24"/>
          <w:lang w:eastAsia="ar-SA"/>
        </w:rPr>
        <w:t>4.3.</w:t>
      </w:r>
      <w:r w:rsidRPr="00C836AC">
        <w:rPr>
          <w:rFonts w:ascii="Calibri" w:eastAsia="Times New Roman" w:hAnsi="Calibri" w:cs="Calibri"/>
          <w:color w:val="000000"/>
          <w:szCs w:val="24"/>
          <w:lang w:eastAsia="ar-SA"/>
        </w:rPr>
        <w:t>Ο</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ελάχιστος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μηνιαίος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ή</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pacing w:val="1"/>
          <w:szCs w:val="24"/>
          <w:lang w:eastAsia="ar-SA"/>
        </w:rPr>
        <w:t xml:space="preserve">ετήσιος </w:t>
      </w:r>
      <w:r w:rsidRPr="00C836AC">
        <w:rPr>
          <w:rFonts w:ascii="Calibri" w:eastAsia="Times New Roman" w:hAnsi="Calibri" w:cs="Calibri"/>
          <w:color w:val="000000"/>
          <w:szCs w:val="24"/>
          <w:lang w:eastAsia="ar-SA"/>
        </w:rPr>
        <w:t>αριθμός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pacing w:val="1"/>
          <w:szCs w:val="24"/>
          <w:lang w:eastAsia="ar-SA"/>
        </w:rPr>
        <w:t>των</w:t>
      </w:r>
      <w:r w:rsidRPr="00C836AC">
        <w:rPr>
          <w:rFonts w:ascii="Calibri" w:eastAsia="Times New Roman" w:hAnsi="Calibri" w:cs="Calibri"/>
          <w:color w:val="000000"/>
          <w:spacing w:val="-4"/>
          <w:szCs w:val="24"/>
          <w:lang w:eastAsia="ar-SA"/>
        </w:rPr>
        <w:t xml:space="preserve"> </w:t>
      </w:r>
      <w:r w:rsidRPr="00C836AC">
        <w:rPr>
          <w:rFonts w:ascii="Calibri" w:eastAsia="Times New Roman" w:hAnsi="Calibri" w:cs="Calibri"/>
          <w:color w:val="000000"/>
          <w:szCs w:val="24"/>
          <w:lang w:eastAsia="ar-SA"/>
        </w:rPr>
        <w:t>εξετάσεων φαίνεται</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pacing w:val="1"/>
          <w:szCs w:val="24"/>
          <w:lang w:eastAsia="ar-SA"/>
        </w:rPr>
        <w:t>στην</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 xml:space="preserve">περιγραφή </w:t>
      </w:r>
      <w:r w:rsidRPr="00C836AC">
        <w:rPr>
          <w:rFonts w:ascii="Calibri" w:eastAsia="Times New Roman" w:hAnsi="Calibri" w:cs="Calibri"/>
          <w:color w:val="000000"/>
          <w:spacing w:val="1"/>
          <w:szCs w:val="24"/>
          <w:lang w:eastAsia="ar-SA"/>
        </w:rPr>
        <w:t>των</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ειδών.</w:t>
      </w:r>
    </w:p>
    <w:p w:rsidR="00C836AC" w:rsidRPr="00C836AC" w:rsidRDefault="00C836AC" w:rsidP="00C836AC">
      <w:pPr>
        <w:suppressAutoHyphens/>
        <w:spacing w:before="119" w:after="0" w:line="270"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pacing w:val="1"/>
          <w:szCs w:val="24"/>
          <w:lang w:eastAsia="ar-SA"/>
        </w:rPr>
        <w:t>4.4.</w:t>
      </w:r>
      <w:r w:rsidRPr="00C836AC">
        <w:rPr>
          <w:rFonts w:ascii="Calibri" w:eastAsia="Times New Roman" w:hAnsi="Calibri" w:cs="Calibri"/>
          <w:color w:val="000000"/>
          <w:szCs w:val="24"/>
          <w:lang w:eastAsia="ar-SA"/>
        </w:rPr>
        <w:t>Ο</w:t>
      </w:r>
      <w:r w:rsidRPr="00C836AC">
        <w:rPr>
          <w:rFonts w:ascii="Calibri" w:eastAsia="Times New Roman" w:hAnsi="Calibri" w:cs="Calibri"/>
          <w:color w:val="000000"/>
          <w:spacing w:val="73"/>
          <w:szCs w:val="24"/>
          <w:lang w:eastAsia="ar-SA"/>
        </w:rPr>
        <w:t xml:space="preserve"> </w:t>
      </w:r>
      <w:r w:rsidRPr="00C836AC">
        <w:rPr>
          <w:rFonts w:ascii="Calibri" w:eastAsia="Times New Roman" w:hAnsi="Calibri" w:cs="Calibri"/>
          <w:color w:val="000000"/>
          <w:szCs w:val="24"/>
          <w:lang w:eastAsia="ar-SA"/>
        </w:rPr>
        <w:t>αριθμός</w:t>
      </w:r>
      <w:r w:rsidRPr="00C836AC">
        <w:rPr>
          <w:rFonts w:ascii="Calibri" w:eastAsia="Times New Roman" w:hAnsi="Calibri" w:cs="Calibri"/>
          <w:color w:val="000000"/>
          <w:spacing w:val="76"/>
          <w:szCs w:val="24"/>
          <w:lang w:eastAsia="ar-SA"/>
        </w:rPr>
        <w:t xml:space="preserve"> </w:t>
      </w:r>
      <w:r w:rsidRPr="00C836AC">
        <w:rPr>
          <w:rFonts w:ascii="Calibri" w:eastAsia="Times New Roman" w:hAnsi="Calibri" w:cs="Calibri"/>
          <w:color w:val="000000"/>
          <w:szCs w:val="24"/>
          <w:lang w:eastAsia="ar-SA"/>
        </w:rPr>
        <w:t>αναλυτών</w:t>
      </w:r>
      <w:r w:rsidRPr="00C836AC">
        <w:rPr>
          <w:rFonts w:ascii="Calibri" w:eastAsia="Times New Roman" w:hAnsi="Calibri" w:cs="Calibri"/>
          <w:color w:val="000000"/>
          <w:spacing w:val="72"/>
          <w:szCs w:val="24"/>
          <w:lang w:eastAsia="ar-SA"/>
        </w:rPr>
        <w:t xml:space="preserve"> </w:t>
      </w:r>
      <w:r w:rsidRPr="00C836AC">
        <w:rPr>
          <w:rFonts w:ascii="Calibri" w:eastAsia="Times New Roman" w:hAnsi="Calibri" w:cs="Calibri"/>
          <w:color w:val="000000"/>
          <w:szCs w:val="24"/>
          <w:lang w:eastAsia="ar-SA"/>
        </w:rPr>
        <w:t>που</w:t>
      </w:r>
      <w:r w:rsidRPr="00C836AC">
        <w:rPr>
          <w:rFonts w:ascii="Calibri" w:eastAsia="Times New Roman" w:hAnsi="Calibri" w:cs="Calibri"/>
          <w:color w:val="000000"/>
          <w:spacing w:val="76"/>
          <w:szCs w:val="24"/>
          <w:lang w:eastAsia="ar-SA"/>
        </w:rPr>
        <w:t xml:space="preserve"> </w:t>
      </w:r>
      <w:r w:rsidRPr="00C836AC">
        <w:rPr>
          <w:rFonts w:ascii="Calibri" w:eastAsia="Times New Roman" w:hAnsi="Calibri" w:cs="Calibri"/>
          <w:color w:val="000000"/>
          <w:szCs w:val="24"/>
          <w:lang w:eastAsia="ar-SA"/>
        </w:rPr>
        <w:t>πρέπει</w:t>
      </w:r>
      <w:r w:rsidRPr="00C836AC">
        <w:rPr>
          <w:rFonts w:ascii="Calibri" w:eastAsia="Times New Roman" w:hAnsi="Calibri" w:cs="Calibri"/>
          <w:color w:val="000000"/>
          <w:spacing w:val="75"/>
          <w:szCs w:val="24"/>
          <w:lang w:eastAsia="ar-SA"/>
        </w:rPr>
        <w:t xml:space="preserve"> </w:t>
      </w:r>
      <w:r w:rsidRPr="00C836AC">
        <w:rPr>
          <w:rFonts w:ascii="Calibri" w:eastAsia="Times New Roman" w:hAnsi="Calibri" w:cs="Calibri"/>
          <w:color w:val="000000"/>
          <w:szCs w:val="24"/>
          <w:lang w:eastAsia="ar-SA"/>
        </w:rPr>
        <w:t>να</w:t>
      </w:r>
      <w:r w:rsidRPr="00C836AC">
        <w:rPr>
          <w:rFonts w:ascii="Calibri" w:eastAsia="Times New Roman" w:hAnsi="Calibri" w:cs="Calibri"/>
          <w:color w:val="000000"/>
          <w:spacing w:val="75"/>
          <w:szCs w:val="24"/>
          <w:lang w:eastAsia="ar-SA"/>
        </w:rPr>
        <w:t xml:space="preserve"> </w:t>
      </w:r>
      <w:r w:rsidRPr="00C836AC">
        <w:rPr>
          <w:rFonts w:ascii="Calibri" w:eastAsia="Times New Roman" w:hAnsi="Calibri" w:cs="Calibri"/>
          <w:color w:val="000000"/>
          <w:szCs w:val="24"/>
          <w:lang w:eastAsia="ar-SA"/>
        </w:rPr>
        <w:t>διαθέσει</w:t>
      </w:r>
      <w:r w:rsidRPr="00C836AC">
        <w:rPr>
          <w:rFonts w:ascii="Calibri" w:eastAsia="Times New Roman" w:hAnsi="Calibri" w:cs="Calibri"/>
          <w:color w:val="000000"/>
          <w:spacing w:val="75"/>
          <w:szCs w:val="24"/>
          <w:lang w:eastAsia="ar-SA"/>
        </w:rPr>
        <w:t xml:space="preserve"> </w:t>
      </w:r>
      <w:r w:rsidRPr="00C836AC">
        <w:rPr>
          <w:rFonts w:ascii="Calibri" w:eastAsia="Times New Roman" w:hAnsi="Calibri" w:cs="Calibri"/>
          <w:color w:val="000000"/>
          <w:spacing w:val="1"/>
          <w:szCs w:val="24"/>
          <w:lang w:eastAsia="ar-SA"/>
        </w:rPr>
        <w:t>στο</w:t>
      </w:r>
      <w:r w:rsidRPr="00C836AC">
        <w:rPr>
          <w:rFonts w:ascii="Calibri" w:eastAsia="Times New Roman" w:hAnsi="Calibri" w:cs="Calibri"/>
          <w:color w:val="000000"/>
          <w:spacing w:val="73"/>
          <w:szCs w:val="24"/>
          <w:lang w:eastAsia="ar-SA"/>
        </w:rPr>
        <w:t xml:space="preserve"> </w:t>
      </w:r>
      <w:r w:rsidRPr="00C836AC">
        <w:rPr>
          <w:rFonts w:ascii="Calibri" w:eastAsia="Times New Roman" w:hAnsi="Calibri" w:cs="Calibri"/>
          <w:color w:val="000000"/>
          <w:szCs w:val="24"/>
          <w:lang w:eastAsia="ar-SA"/>
        </w:rPr>
        <w:t>Νοσοκομείο</w:t>
      </w:r>
      <w:r w:rsidRPr="00C836AC">
        <w:rPr>
          <w:rFonts w:ascii="Calibri" w:eastAsia="Times New Roman" w:hAnsi="Calibri" w:cs="Calibri"/>
          <w:color w:val="000000"/>
          <w:spacing w:val="74"/>
          <w:szCs w:val="24"/>
          <w:lang w:eastAsia="ar-SA"/>
        </w:rPr>
        <w:t xml:space="preserve"> </w:t>
      </w:r>
      <w:r w:rsidRPr="00C836AC">
        <w:rPr>
          <w:rFonts w:ascii="Calibri" w:eastAsia="Times New Roman" w:hAnsi="Calibri" w:cs="Calibri"/>
          <w:color w:val="000000"/>
          <w:szCs w:val="24"/>
          <w:lang w:eastAsia="ar-SA"/>
        </w:rPr>
        <w:t>ο</w:t>
      </w:r>
      <w:r w:rsidRPr="00C836AC">
        <w:rPr>
          <w:rFonts w:ascii="Calibri" w:eastAsia="Times New Roman" w:hAnsi="Calibri" w:cs="Calibri"/>
          <w:color w:val="000000"/>
          <w:spacing w:val="74"/>
          <w:szCs w:val="24"/>
          <w:lang w:eastAsia="ar-SA"/>
        </w:rPr>
        <w:t xml:space="preserve"> </w:t>
      </w:r>
      <w:r w:rsidRPr="00C836AC">
        <w:rPr>
          <w:rFonts w:ascii="Calibri" w:eastAsia="Times New Roman" w:hAnsi="Calibri" w:cs="Calibri"/>
          <w:color w:val="000000"/>
          <w:szCs w:val="24"/>
          <w:lang w:eastAsia="ar-SA"/>
        </w:rPr>
        <w:t>προμηθευτής</w:t>
      </w:r>
      <w:r w:rsidRPr="00C836AC">
        <w:rPr>
          <w:rFonts w:ascii="Calibri" w:eastAsia="Times New Roman" w:hAnsi="Calibri" w:cs="Calibri"/>
          <w:color w:val="000000"/>
          <w:spacing w:val="76"/>
          <w:szCs w:val="24"/>
          <w:lang w:eastAsia="ar-SA"/>
        </w:rPr>
        <w:t xml:space="preserve"> </w:t>
      </w:r>
      <w:r w:rsidRPr="00C836AC">
        <w:rPr>
          <w:rFonts w:ascii="Calibri" w:eastAsia="Times New Roman" w:hAnsi="Calibri" w:cs="Calibri"/>
          <w:color w:val="000000"/>
          <w:szCs w:val="24"/>
          <w:lang w:eastAsia="ar-SA"/>
        </w:rPr>
        <w:t>πρέπει</w:t>
      </w:r>
      <w:r w:rsidRPr="00C836AC">
        <w:rPr>
          <w:rFonts w:ascii="Calibri" w:eastAsia="Times New Roman" w:hAnsi="Calibri" w:cs="Calibri"/>
          <w:color w:val="000000"/>
          <w:spacing w:val="75"/>
          <w:szCs w:val="24"/>
          <w:lang w:eastAsia="ar-SA"/>
        </w:rPr>
        <w:t xml:space="preserve"> </w:t>
      </w:r>
      <w:r w:rsidRPr="00C836AC">
        <w:rPr>
          <w:rFonts w:ascii="Calibri" w:eastAsia="Times New Roman" w:hAnsi="Calibri" w:cs="Calibri"/>
          <w:color w:val="000000"/>
          <w:szCs w:val="24"/>
          <w:lang w:eastAsia="ar-SA"/>
        </w:rPr>
        <w:t>να ανταποκρίνεται</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στις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ανάγκες</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Νοσοκομείου</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όπως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pacing w:val="1"/>
          <w:szCs w:val="24"/>
          <w:lang w:eastAsia="ar-SA"/>
        </w:rPr>
        <w:t>αυτές</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περιγράφονται</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στην</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περιγραφή</w:t>
      </w:r>
      <w:r w:rsidRPr="00C836AC">
        <w:rPr>
          <w:rFonts w:ascii="Calibri" w:eastAsia="Times New Roman" w:hAnsi="Calibri" w:cs="Calibri"/>
          <w:color w:val="000000"/>
          <w:spacing w:val="-4"/>
          <w:szCs w:val="24"/>
          <w:lang w:eastAsia="ar-SA"/>
        </w:rPr>
        <w:t xml:space="preserve"> </w:t>
      </w:r>
      <w:r w:rsidRPr="00C836AC">
        <w:rPr>
          <w:rFonts w:ascii="Calibri" w:eastAsia="Times New Roman" w:hAnsi="Calibri" w:cs="Calibri"/>
          <w:color w:val="000000"/>
          <w:szCs w:val="24"/>
          <w:lang w:eastAsia="ar-SA"/>
        </w:rPr>
        <w:t>ων ειδών</w:t>
      </w:r>
    </w:p>
    <w:p w:rsidR="00C836AC" w:rsidRPr="00C836AC" w:rsidRDefault="00C836AC" w:rsidP="00C836AC">
      <w:pPr>
        <w:suppressAutoHyphens/>
        <w:spacing w:before="109" w:after="0" w:line="280" w:lineRule="exact"/>
        <w:jc w:val="both"/>
        <w:rPr>
          <w:rFonts w:ascii="Calibri" w:eastAsia="Times New Roman" w:hAnsi="Calibri" w:cs="Calibri"/>
          <w:b/>
          <w:color w:val="000000"/>
          <w:spacing w:val="1"/>
          <w:szCs w:val="24"/>
          <w:lang w:eastAsia="ar-SA"/>
        </w:rPr>
      </w:pPr>
    </w:p>
    <w:p w:rsidR="00C836AC" w:rsidRPr="00C836AC" w:rsidRDefault="00C836AC" w:rsidP="00C836AC">
      <w:pPr>
        <w:suppressAutoHyphens/>
        <w:spacing w:before="109" w:after="0" w:line="280" w:lineRule="exact"/>
        <w:jc w:val="both"/>
        <w:rPr>
          <w:rFonts w:ascii="Calibri" w:eastAsia="Times New Roman" w:hAnsi="Calibri" w:cs="Calibri"/>
          <w:b/>
          <w:color w:val="000000"/>
          <w:szCs w:val="24"/>
          <w:lang w:eastAsia="ar-SA"/>
        </w:rPr>
      </w:pPr>
      <w:r w:rsidRPr="00C836AC">
        <w:rPr>
          <w:rFonts w:ascii="Calibri" w:eastAsia="Times New Roman" w:hAnsi="Calibri" w:cs="Calibri"/>
          <w:b/>
          <w:color w:val="000000"/>
          <w:spacing w:val="1"/>
          <w:szCs w:val="24"/>
          <w:lang w:eastAsia="ar-SA"/>
        </w:rPr>
        <w:t>5</w:t>
      </w:r>
      <w:r w:rsidRPr="00C836AC">
        <w:rPr>
          <w:rFonts w:ascii="Calibri" w:eastAsia="Times New Roman" w:hAnsi="Calibri" w:cs="Calibri"/>
          <w:b/>
          <w:color w:val="000000"/>
          <w:szCs w:val="24"/>
          <w:lang w:eastAsia="ar-SA"/>
        </w:rPr>
        <w:t>.</w:t>
      </w:r>
      <w:r w:rsidRPr="00C836AC">
        <w:rPr>
          <w:rFonts w:ascii="Calibri" w:eastAsia="Times New Roman" w:hAnsi="Calibri" w:cs="Calibri"/>
          <w:b/>
          <w:color w:val="000000"/>
          <w:spacing w:val="-1"/>
          <w:szCs w:val="24"/>
          <w:lang w:eastAsia="ar-SA"/>
        </w:rPr>
        <w:t xml:space="preserve"> </w:t>
      </w:r>
      <w:r w:rsidRPr="00C836AC">
        <w:rPr>
          <w:rFonts w:ascii="Calibri" w:eastAsia="Times New Roman" w:hAnsi="Calibri" w:cs="Calibri"/>
          <w:b/>
          <w:color w:val="000000"/>
          <w:szCs w:val="24"/>
          <w:lang w:eastAsia="ar-SA"/>
        </w:rPr>
        <w:t>Έλεγχοι-Απόρριψη</w:t>
      </w:r>
      <w:r w:rsidRPr="00C836AC">
        <w:rPr>
          <w:rFonts w:ascii="Calibri" w:eastAsia="Times New Roman" w:hAnsi="Calibri" w:cs="Calibri"/>
          <w:b/>
          <w:color w:val="000000"/>
          <w:spacing w:val="-2"/>
          <w:szCs w:val="24"/>
          <w:lang w:eastAsia="ar-SA"/>
        </w:rPr>
        <w:t xml:space="preserve"> </w:t>
      </w:r>
      <w:r w:rsidRPr="00C836AC">
        <w:rPr>
          <w:rFonts w:ascii="Calibri" w:eastAsia="Times New Roman" w:hAnsi="Calibri" w:cs="Calibri"/>
          <w:b/>
          <w:color w:val="000000"/>
          <w:szCs w:val="24"/>
          <w:lang w:eastAsia="ar-SA"/>
        </w:rPr>
        <w:t>Υλικών-Αντικατάσταση.</w:t>
      </w:r>
    </w:p>
    <w:p w:rsidR="00C836AC" w:rsidRPr="00C836AC" w:rsidRDefault="00C836AC" w:rsidP="00C836AC">
      <w:pPr>
        <w:suppressAutoHyphens/>
        <w:spacing w:before="1" w:after="0" w:line="269"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pacing w:val="1"/>
          <w:szCs w:val="24"/>
          <w:lang w:eastAsia="ar-SA"/>
        </w:rPr>
        <w:t>5.1.</w:t>
      </w:r>
      <w:r w:rsidRPr="00C836AC">
        <w:rPr>
          <w:rFonts w:ascii="Calibri" w:eastAsia="Times New Roman" w:hAnsi="Calibri" w:cs="Calibri"/>
          <w:color w:val="000000"/>
          <w:spacing w:val="-2"/>
          <w:szCs w:val="24"/>
          <w:lang w:eastAsia="ar-SA"/>
        </w:rPr>
        <w:t>Το</w:t>
      </w:r>
      <w:r w:rsidRPr="00C836AC">
        <w:rPr>
          <w:rFonts w:ascii="Calibri" w:eastAsia="Times New Roman" w:hAnsi="Calibri" w:cs="Calibri"/>
          <w:color w:val="000000"/>
          <w:spacing w:val="44"/>
          <w:szCs w:val="24"/>
          <w:lang w:eastAsia="ar-SA"/>
        </w:rPr>
        <w:t xml:space="preserve"> </w:t>
      </w:r>
      <w:r w:rsidRPr="00C836AC">
        <w:rPr>
          <w:rFonts w:ascii="Calibri" w:eastAsia="Times New Roman" w:hAnsi="Calibri" w:cs="Calibri"/>
          <w:color w:val="000000"/>
          <w:szCs w:val="24"/>
          <w:lang w:eastAsia="ar-SA"/>
        </w:rPr>
        <w:t>Νοσοκομείο</w:t>
      </w:r>
      <w:r w:rsidRPr="00C836AC">
        <w:rPr>
          <w:rFonts w:ascii="Calibri" w:eastAsia="Times New Roman" w:hAnsi="Calibri" w:cs="Calibri"/>
          <w:color w:val="000000"/>
          <w:spacing w:val="43"/>
          <w:szCs w:val="24"/>
          <w:lang w:eastAsia="ar-SA"/>
        </w:rPr>
        <w:t xml:space="preserve"> </w:t>
      </w:r>
      <w:r w:rsidRPr="00C836AC">
        <w:rPr>
          <w:rFonts w:ascii="Calibri" w:eastAsia="Times New Roman" w:hAnsi="Calibri" w:cs="Calibri"/>
          <w:color w:val="000000"/>
          <w:szCs w:val="24"/>
          <w:lang w:eastAsia="ar-SA"/>
        </w:rPr>
        <w:t>διατηρεί</w:t>
      </w:r>
      <w:r w:rsidRPr="00C836AC">
        <w:rPr>
          <w:rFonts w:ascii="Calibri" w:eastAsia="Times New Roman" w:hAnsi="Calibri" w:cs="Calibri"/>
          <w:color w:val="000000"/>
          <w:spacing w:val="42"/>
          <w:szCs w:val="24"/>
          <w:lang w:eastAsia="ar-SA"/>
        </w:rPr>
        <w:t xml:space="preserve"> </w:t>
      </w:r>
      <w:r w:rsidRPr="00C836AC">
        <w:rPr>
          <w:rFonts w:ascii="Calibri" w:eastAsia="Times New Roman" w:hAnsi="Calibri" w:cs="Calibri"/>
          <w:color w:val="000000"/>
          <w:spacing w:val="1"/>
          <w:szCs w:val="24"/>
          <w:lang w:eastAsia="ar-SA"/>
        </w:rPr>
        <w:t>το</w:t>
      </w:r>
      <w:r w:rsidRPr="00C836AC">
        <w:rPr>
          <w:rFonts w:ascii="Calibri" w:eastAsia="Times New Roman" w:hAnsi="Calibri" w:cs="Calibri"/>
          <w:color w:val="000000"/>
          <w:spacing w:val="42"/>
          <w:szCs w:val="24"/>
          <w:lang w:eastAsia="ar-SA"/>
        </w:rPr>
        <w:t xml:space="preserve"> </w:t>
      </w:r>
      <w:r w:rsidRPr="00C836AC">
        <w:rPr>
          <w:rFonts w:ascii="Calibri" w:eastAsia="Times New Roman" w:hAnsi="Calibri" w:cs="Calibri"/>
          <w:color w:val="000000"/>
          <w:szCs w:val="24"/>
          <w:lang w:eastAsia="ar-SA"/>
        </w:rPr>
        <w:t>δικαίωμα</w:t>
      </w:r>
      <w:r w:rsidRPr="00C836AC">
        <w:rPr>
          <w:rFonts w:ascii="Calibri" w:eastAsia="Times New Roman" w:hAnsi="Calibri" w:cs="Calibri"/>
          <w:color w:val="000000"/>
          <w:spacing w:val="41"/>
          <w:szCs w:val="24"/>
          <w:lang w:eastAsia="ar-SA"/>
        </w:rPr>
        <w:t xml:space="preserve"> </w:t>
      </w:r>
      <w:r w:rsidRPr="00C836AC">
        <w:rPr>
          <w:rFonts w:ascii="Calibri" w:eastAsia="Times New Roman" w:hAnsi="Calibri" w:cs="Calibri"/>
          <w:color w:val="000000"/>
          <w:szCs w:val="24"/>
          <w:lang w:eastAsia="ar-SA"/>
        </w:rPr>
        <w:t>να</w:t>
      </w:r>
      <w:r w:rsidRPr="00C836AC">
        <w:rPr>
          <w:rFonts w:ascii="Calibri" w:eastAsia="Times New Roman" w:hAnsi="Calibri" w:cs="Calibri"/>
          <w:color w:val="000000"/>
          <w:spacing w:val="41"/>
          <w:szCs w:val="24"/>
          <w:lang w:eastAsia="ar-SA"/>
        </w:rPr>
        <w:t xml:space="preserve"> </w:t>
      </w:r>
      <w:r w:rsidRPr="00C836AC">
        <w:rPr>
          <w:rFonts w:ascii="Calibri" w:eastAsia="Times New Roman" w:hAnsi="Calibri" w:cs="Calibri"/>
          <w:color w:val="000000"/>
          <w:szCs w:val="24"/>
          <w:lang w:eastAsia="ar-SA"/>
        </w:rPr>
        <w:t>προβεί</w:t>
      </w:r>
      <w:r w:rsidRPr="00C836AC">
        <w:rPr>
          <w:rFonts w:ascii="Calibri" w:eastAsia="Times New Roman" w:hAnsi="Calibri" w:cs="Calibri"/>
          <w:color w:val="000000"/>
          <w:spacing w:val="41"/>
          <w:szCs w:val="24"/>
          <w:lang w:eastAsia="ar-SA"/>
        </w:rPr>
        <w:t xml:space="preserve"> </w:t>
      </w:r>
      <w:r w:rsidRPr="00C836AC">
        <w:rPr>
          <w:rFonts w:ascii="Calibri" w:eastAsia="Times New Roman" w:hAnsi="Calibri" w:cs="Calibri"/>
          <w:color w:val="000000"/>
          <w:szCs w:val="24"/>
          <w:lang w:eastAsia="ar-SA"/>
        </w:rPr>
        <w:t>σε</w:t>
      </w:r>
      <w:r w:rsidRPr="00C836AC">
        <w:rPr>
          <w:rFonts w:ascii="Calibri" w:eastAsia="Times New Roman" w:hAnsi="Calibri" w:cs="Calibri"/>
          <w:color w:val="000000"/>
          <w:spacing w:val="41"/>
          <w:szCs w:val="24"/>
          <w:lang w:eastAsia="ar-SA"/>
        </w:rPr>
        <w:t xml:space="preserve"> </w:t>
      </w:r>
      <w:r w:rsidRPr="00C836AC">
        <w:rPr>
          <w:rFonts w:ascii="Calibri" w:eastAsia="Times New Roman" w:hAnsi="Calibri" w:cs="Calibri"/>
          <w:color w:val="000000"/>
          <w:szCs w:val="24"/>
          <w:lang w:eastAsia="ar-SA"/>
        </w:rPr>
        <w:t>δειγματοληπτικό</w:t>
      </w:r>
      <w:r w:rsidRPr="00C836AC">
        <w:rPr>
          <w:rFonts w:ascii="Calibri" w:eastAsia="Times New Roman" w:hAnsi="Calibri" w:cs="Calibri"/>
          <w:color w:val="000000"/>
          <w:spacing w:val="43"/>
          <w:szCs w:val="24"/>
          <w:lang w:eastAsia="ar-SA"/>
        </w:rPr>
        <w:t xml:space="preserve"> </w:t>
      </w:r>
      <w:r w:rsidRPr="00C836AC">
        <w:rPr>
          <w:rFonts w:ascii="Calibri" w:eastAsia="Times New Roman" w:hAnsi="Calibri" w:cs="Calibri"/>
          <w:color w:val="000000"/>
          <w:szCs w:val="24"/>
          <w:lang w:eastAsia="ar-SA"/>
        </w:rPr>
        <w:t>έλεγχο</w:t>
      </w:r>
      <w:r w:rsidRPr="00C836AC">
        <w:rPr>
          <w:rFonts w:ascii="Calibri" w:eastAsia="Times New Roman" w:hAnsi="Calibri" w:cs="Calibri"/>
          <w:color w:val="000000"/>
          <w:spacing w:val="43"/>
          <w:szCs w:val="24"/>
          <w:lang w:eastAsia="ar-SA"/>
        </w:rPr>
        <w:t xml:space="preserve"> </w:t>
      </w:r>
      <w:r w:rsidRPr="00C836AC">
        <w:rPr>
          <w:rFonts w:ascii="Calibri" w:eastAsia="Times New Roman" w:hAnsi="Calibri" w:cs="Calibri"/>
          <w:color w:val="000000"/>
          <w:spacing w:val="-1"/>
          <w:szCs w:val="24"/>
          <w:lang w:eastAsia="ar-SA"/>
        </w:rPr>
        <w:t>με</w:t>
      </w:r>
      <w:r w:rsidRPr="00C836AC">
        <w:rPr>
          <w:rFonts w:ascii="Calibri" w:eastAsia="Times New Roman" w:hAnsi="Calibri" w:cs="Calibri"/>
          <w:color w:val="000000"/>
          <w:spacing w:val="43"/>
          <w:szCs w:val="24"/>
          <w:lang w:eastAsia="ar-SA"/>
        </w:rPr>
        <w:t xml:space="preserve"> </w:t>
      </w:r>
      <w:r w:rsidRPr="00C836AC">
        <w:rPr>
          <w:rFonts w:ascii="Calibri" w:eastAsia="Times New Roman" w:hAnsi="Calibri" w:cs="Calibri"/>
          <w:color w:val="000000"/>
          <w:szCs w:val="24"/>
          <w:lang w:eastAsia="ar-SA"/>
        </w:rPr>
        <w:t>εργαστηριακά δεδομένα</w:t>
      </w:r>
      <w:r w:rsidRPr="00C836AC">
        <w:rPr>
          <w:rFonts w:ascii="Calibri" w:eastAsia="Times New Roman" w:hAnsi="Calibri" w:cs="Calibri"/>
          <w:color w:val="000000"/>
          <w:spacing w:val="23"/>
          <w:szCs w:val="24"/>
          <w:lang w:eastAsia="ar-SA"/>
        </w:rPr>
        <w:t xml:space="preserve"> </w:t>
      </w:r>
      <w:r w:rsidRPr="00C836AC">
        <w:rPr>
          <w:rFonts w:ascii="Calibri" w:eastAsia="Times New Roman" w:hAnsi="Calibri" w:cs="Calibri"/>
          <w:color w:val="000000"/>
          <w:szCs w:val="24"/>
          <w:lang w:eastAsia="ar-SA"/>
        </w:rPr>
        <w:t>όλων</w:t>
      </w:r>
      <w:r w:rsidRPr="00C836AC">
        <w:rPr>
          <w:rFonts w:ascii="Calibri" w:eastAsia="Times New Roman" w:hAnsi="Calibri" w:cs="Calibri"/>
          <w:color w:val="000000"/>
          <w:spacing w:val="21"/>
          <w:szCs w:val="24"/>
          <w:lang w:eastAsia="ar-SA"/>
        </w:rPr>
        <w:t xml:space="preserve"> </w:t>
      </w:r>
      <w:r w:rsidRPr="00C836AC">
        <w:rPr>
          <w:rFonts w:ascii="Calibri" w:eastAsia="Times New Roman" w:hAnsi="Calibri" w:cs="Calibri"/>
          <w:color w:val="000000"/>
          <w:spacing w:val="1"/>
          <w:szCs w:val="24"/>
          <w:lang w:eastAsia="ar-SA"/>
        </w:rPr>
        <w:t>των</w:t>
      </w:r>
      <w:r w:rsidRPr="00C836AC">
        <w:rPr>
          <w:rFonts w:ascii="Calibri" w:eastAsia="Times New Roman" w:hAnsi="Calibri" w:cs="Calibri"/>
          <w:color w:val="000000"/>
          <w:spacing w:val="23"/>
          <w:szCs w:val="24"/>
          <w:lang w:eastAsia="ar-SA"/>
        </w:rPr>
        <w:t xml:space="preserve"> </w:t>
      </w:r>
      <w:r w:rsidRPr="00C836AC">
        <w:rPr>
          <w:rFonts w:ascii="Calibri" w:eastAsia="Times New Roman" w:hAnsi="Calibri" w:cs="Calibri"/>
          <w:color w:val="000000"/>
          <w:szCs w:val="24"/>
          <w:lang w:eastAsia="ar-SA"/>
        </w:rPr>
        <w:t>παρτίδων</w:t>
      </w:r>
      <w:r w:rsidRPr="00C836AC">
        <w:rPr>
          <w:rFonts w:ascii="Calibri" w:eastAsia="Times New Roman" w:hAnsi="Calibri" w:cs="Calibri"/>
          <w:color w:val="000000"/>
          <w:spacing w:val="24"/>
          <w:szCs w:val="24"/>
          <w:lang w:eastAsia="ar-SA"/>
        </w:rPr>
        <w:t xml:space="preserve"> </w:t>
      </w:r>
      <w:r w:rsidRPr="00C836AC">
        <w:rPr>
          <w:rFonts w:ascii="Calibri" w:eastAsia="Times New Roman" w:hAnsi="Calibri" w:cs="Calibri"/>
          <w:color w:val="000000"/>
          <w:spacing w:val="1"/>
          <w:szCs w:val="24"/>
          <w:lang w:eastAsia="ar-SA"/>
        </w:rPr>
        <w:t>των</w:t>
      </w:r>
      <w:r w:rsidRPr="00C836AC">
        <w:rPr>
          <w:rFonts w:ascii="Calibri" w:eastAsia="Times New Roman" w:hAnsi="Calibri" w:cs="Calibri"/>
          <w:color w:val="000000"/>
          <w:spacing w:val="23"/>
          <w:szCs w:val="24"/>
          <w:lang w:eastAsia="ar-SA"/>
        </w:rPr>
        <w:t xml:space="preserve"> </w:t>
      </w:r>
      <w:r w:rsidRPr="00C836AC">
        <w:rPr>
          <w:rFonts w:ascii="Calibri" w:eastAsia="Times New Roman" w:hAnsi="Calibri" w:cs="Calibri"/>
          <w:color w:val="000000"/>
          <w:szCs w:val="24"/>
          <w:lang w:eastAsia="ar-SA"/>
        </w:rPr>
        <w:t>προϊόντων</w:t>
      </w:r>
      <w:r w:rsidRPr="00C836AC">
        <w:rPr>
          <w:rFonts w:ascii="Calibri" w:eastAsia="Times New Roman" w:hAnsi="Calibri" w:cs="Calibri"/>
          <w:color w:val="000000"/>
          <w:spacing w:val="22"/>
          <w:szCs w:val="24"/>
          <w:lang w:eastAsia="ar-SA"/>
        </w:rPr>
        <w:t xml:space="preserve"> </w:t>
      </w:r>
      <w:r w:rsidRPr="00C836AC">
        <w:rPr>
          <w:rFonts w:ascii="Calibri" w:eastAsia="Times New Roman" w:hAnsi="Calibri" w:cs="Calibri"/>
          <w:color w:val="000000"/>
          <w:szCs w:val="24"/>
          <w:lang w:eastAsia="ar-SA"/>
        </w:rPr>
        <w:t>τόσο</w:t>
      </w:r>
      <w:r w:rsidRPr="00C836AC">
        <w:rPr>
          <w:rFonts w:ascii="Calibri" w:eastAsia="Times New Roman" w:hAnsi="Calibri" w:cs="Calibri"/>
          <w:color w:val="000000"/>
          <w:spacing w:val="21"/>
          <w:szCs w:val="24"/>
          <w:lang w:eastAsia="ar-SA"/>
        </w:rPr>
        <w:t xml:space="preserve"> </w:t>
      </w:r>
      <w:r w:rsidRPr="00C836AC">
        <w:rPr>
          <w:rFonts w:ascii="Calibri" w:eastAsia="Times New Roman" w:hAnsi="Calibri" w:cs="Calibri"/>
          <w:color w:val="000000"/>
          <w:spacing w:val="1"/>
          <w:szCs w:val="24"/>
          <w:lang w:eastAsia="ar-SA"/>
        </w:rPr>
        <w:t>κατά</w:t>
      </w:r>
      <w:r w:rsidRPr="00C836AC">
        <w:rPr>
          <w:rFonts w:ascii="Calibri" w:eastAsia="Times New Roman" w:hAnsi="Calibri" w:cs="Calibri"/>
          <w:color w:val="000000"/>
          <w:spacing w:val="24"/>
          <w:szCs w:val="24"/>
          <w:lang w:eastAsia="ar-SA"/>
        </w:rPr>
        <w:t xml:space="preserve"> </w:t>
      </w:r>
      <w:r w:rsidRPr="00C836AC">
        <w:rPr>
          <w:rFonts w:ascii="Calibri" w:eastAsia="Times New Roman" w:hAnsi="Calibri" w:cs="Calibri"/>
          <w:color w:val="000000"/>
          <w:szCs w:val="24"/>
          <w:lang w:eastAsia="ar-SA"/>
        </w:rPr>
        <w:t>την</w:t>
      </w:r>
      <w:r w:rsidRPr="00C836AC">
        <w:rPr>
          <w:rFonts w:ascii="Calibri" w:eastAsia="Times New Roman" w:hAnsi="Calibri" w:cs="Calibri"/>
          <w:color w:val="000000"/>
          <w:spacing w:val="22"/>
          <w:szCs w:val="24"/>
          <w:lang w:eastAsia="ar-SA"/>
        </w:rPr>
        <w:t xml:space="preserve"> </w:t>
      </w:r>
      <w:r w:rsidRPr="00C836AC">
        <w:rPr>
          <w:rFonts w:ascii="Calibri" w:eastAsia="Times New Roman" w:hAnsi="Calibri" w:cs="Calibri"/>
          <w:color w:val="000000"/>
          <w:szCs w:val="24"/>
          <w:lang w:eastAsia="ar-SA"/>
        </w:rPr>
        <w:t>οριστική</w:t>
      </w:r>
      <w:r w:rsidRPr="00C836AC">
        <w:rPr>
          <w:rFonts w:ascii="Calibri" w:eastAsia="Times New Roman" w:hAnsi="Calibri" w:cs="Calibri"/>
          <w:color w:val="000000"/>
          <w:spacing w:val="24"/>
          <w:szCs w:val="24"/>
          <w:lang w:eastAsia="ar-SA"/>
        </w:rPr>
        <w:t xml:space="preserve"> </w:t>
      </w:r>
      <w:r w:rsidRPr="00C836AC">
        <w:rPr>
          <w:rFonts w:ascii="Calibri" w:eastAsia="Times New Roman" w:hAnsi="Calibri" w:cs="Calibri"/>
          <w:color w:val="000000"/>
          <w:szCs w:val="24"/>
          <w:lang w:eastAsia="ar-SA"/>
        </w:rPr>
        <w:t>παραλαβή,</w:t>
      </w:r>
      <w:r w:rsidRPr="00C836AC">
        <w:rPr>
          <w:rFonts w:ascii="Calibri" w:eastAsia="Times New Roman" w:hAnsi="Calibri" w:cs="Calibri"/>
          <w:color w:val="000000"/>
          <w:spacing w:val="24"/>
          <w:szCs w:val="24"/>
          <w:lang w:eastAsia="ar-SA"/>
        </w:rPr>
        <w:t xml:space="preserve"> </w:t>
      </w:r>
      <w:r w:rsidRPr="00C836AC">
        <w:rPr>
          <w:rFonts w:ascii="Calibri" w:eastAsia="Times New Roman" w:hAnsi="Calibri" w:cs="Calibri"/>
          <w:color w:val="000000"/>
          <w:szCs w:val="24"/>
          <w:lang w:eastAsia="ar-SA"/>
        </w:rPr>
        <w:t>όσο</w:t>
      </w:r>
      <w:r w:rsidRPr="00C836AC">
        <w:rPr>
          <w:rFonts w:ascii="Calibri" w:eastAsia="Times New Roman" w:hAnsi="Calibri" w:cs="Calibri"/>
          <w:color w:val="000000"/>
          <w:spacing w:val="26"/>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21"/>
          <w:szCs w:val="24"/>
          <w:lang w:eastAsia="ar-SA"/>
        </w:rPr>
        <w:t xml:space="preserve"> </w:t>
      </w:r>
      <w:r w:rsidRPr="00C836AC">
        <w:rPr>
          <w:rFonts w:ascii="Calibri" w:eastAsia="Times New Roman" w:hAnsi="Calibri" w:cs="Calibri"/>
          <w:color w:val="000000"/>
          <w:spacing w:val="1"/>
          <w:szCs w:val="24"/>
          <w:lang w:eastAsia="ar-SA"/>
        </w:rPr>
        <w:t>κατά</w:t>
      </w:r>
      <w:r w:rsidRPr="00C836AC">
        <w:rPr>
          <w:rFonts w:ascii="Calibri" w:eastAsia="Times New Roman" w:hAnsi="Calibri" w:cs="Calibri"/>
          <w:color w:val="000000"/>
          <w:spacing w:val="21"/>
          <w:szCs w:val="24"/>
          <w:lang w:eastAsia="ar-SA"/>
        </w:rPr>
        <w:t xml:space="preserve"> </w:t>
      </w:r>
      <w:r w:rsidRPr="00C836AC">
        <w:rPr>
          <w:rFonts w:ascii="Calibri" w:eastAsia="Times New Roman" w:hAnsi="Calibri" w:cs="Calibri"/>
          <w:color w:val="000000"/>
          <w:szCs w:val="24"/>
          <w:lang w:eastAsia="ar-SA"/>
        </w:rPr>
        <w:t>την διάρκεια χρήσεως,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 xml:space="preserve">μετά </w:t>
      </w:r>
      <w:r w:rsidRPr="00C836AC">
        <w:rPr>
          <w:rFonts w:ascii="Calibri" w:eastAsia="Times New Roman" w:hAnsi="Calibri" w:cs="Calibri"/>
          <w:color w:val="000000"/>
          <w:spacing w:val="-1"/>
          <w:szCs w:val="24"/>
          <w:lang w:eastAsia="ar-SA"/>
        </w:rPr>
        <w:t>την</w:t>
      </w:r>
      <w:r w:rsidRPr="00C836AC">
        <w:rPr>
          <w:rFonts w:ascii="Calibri" w:eastAsia="Times New Roman" w:hAnsi="Calibri" w:cs="Calibri"/>
          <w:color w:val="000000"/>
          <w:spacing w:val="1"/>
          <w:szCs w:val="24"/>
          <w:lang w:eastAsia="ar-SA"/>
        </w:rPr>
        <w:t xml:space="preserve"> σχετική</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αναφορά</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Δ/ντή του</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εργαστηρίου,</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αρκούντως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τεκμηριωμένη.</w:t>
      </w:r>
    </w:p>
    <w:p w:rsidR="00C836AC" w:rsidRPr="00C836AC" w:rsidRDefault="00C836AC" w:rsidP="00C836AC">
      <w:pPr>
        <w:suppressAutoHyphens/>
        <w:spacing w:before="118" w:after="0" w:line="269"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pacing w:val="1"/>
          <w:szCs w:val="24"/>
          <w:lang w:eastAsia="ar-SA"/>
        </w:rPr>
        <w:t>5.2.</w:t>
      </w:r>
      <w:r w:rsidRPr="00C836AC">
        <w:rPr>
          <w:rFonts w:ascii="Calibri" w:eastAsia="Times New Roman" w:hAnsi="Calibri" w:cs="Calibri"/>
          <w:color w:val="000000"/>
          <w:szCs w:val="24"/>
          <w:lang w:eastAsia="ar-SA"/>
        </w:rPr>
        <w:t>Σε</w:t>
      </w:r>
      <w:r w:rsidRPr="00C836AC">
        <w:rPr>
          <w:rFonts w:ascii="Calibri" w:eastAsia="Times New Roman" w:hAnsi="Calibri" w:cs="Calibri"/>
          <w:color w:val="000000"/>
          <w:spacing w:val="38"/>
          <w:szCs w:val="24"/>
          <w:lang w:eastAsia="ar-SA"/>
        </w:rPr>
        <w:t xml:space="preserve"> </w:t>
      </w:r>
      <w:r w:rsidRPr="00C836AC">
        <w:rPr>
          <w:rFonts w:ascii="Calibri" w:eastAsia="Times New Roman" w:hAnsi="Calibri" w:cs="Calibri"/>
          <w:color w:val="000000"/>
          <w:szCs w:val="24"/>
          <w:lang w:eastAsia="ar-SA"/>
        </w:rPr>
        <w:t>περίπτωση</w:t>
      </w:r>
      <w:r w:rsidRPr="00C836AC">
        <w:rPr>
          <w:rFonts w:ascii="Calibri" w:eastAsia="Times New Roman" w:hAnsi="Calibri" w:cs="Calibri"/>
          <w:color w:val="000000"/>
          <w:spacing w:val="38"/>
          <w:szCs w:val="24"/>
          <w:lang w:eastAsia="ar-SA"/>
        </w:rPr>
        <w:t xml:space="preserve"> </w:t>
      </w:r>
      <w:r w:rsidRPr="00C836AC">
        <w:rPr>
          <w:rFonts w:ascii="Calibri" w:eastAsia="Times New Roman" w:hAnsi="Calibri" w:cs="Calibri"/>
          <w:color w:val="000000"/>
          <w:szCs w:val="24"/>
          <w:lang w:eastAsia="ar-SA"/>
        </w:rPr>
        <w:t>που</w:t>
      </w:r>
      <w:r w:rsidRPr="00C836AC">
        <w:rPr>
          <w:rFonts w:ascii="Calibri" w:eastAsia="Times New Roman" w:hAnsi="Calibri" w:cs="Calibri"/>
          <w:color w:val="000000"/>
          <w:spacing w:val="40"/>
          <w:szCs w:val="24"/>
          <w:lang w:eastAsia="ar-SA"/>
        </w:rPr>
        <w:t xml:space="preserve"> </w:t>
      </w:r>
      <w:r w:rsidRPr="00C836AC">
        <w:rPr>
          <w:rFonts w:ascii="Calibri" w:eastAsia="Times New Roman" w:hAnsi="Calibri" w:cs="Calibri"/>
          <w:color w:val="000000"/>
          <w:szCs w:val="24"/>
          <w:lang w:eastAsia="ar-SA"/>
        </w:rPr>
        <w:t>απορριφθεί</w:t>
      </w:r>
      <w:r w:rsidRPr="00C836AC">
        <w:rPr>
          <w:rFonts w:ascii="Calibri" w:eastAsia="Times New Roman" w:hAnsi="Calibri" w:cs="Calibri"/>
          <w:color w:val="000000"/>
          <w:spacing w:val="39"/>
          <w:szCs w:val="24"/>
          <w:lang w:eastAsia="ar-SA"/>
        </w:rPr>
        <w:t xml:space="preserve"> </w:t>
      </w:r>
      <w:r w:rsidRPr="00C836AC">
        <w:rPr>
          <w:rFonts w:ascii="Calibri" w:eastAsia="Times New Roman" w:hAnsi="Calibri" w:cs="Calibri"/>
          <w:color w:val="000000"/>
          <w:spacing w:val="-1"/>
          <w:szCs w:val="24"/>
          <w:lang w:eastAsia="ar-SA"/>
        </w:rPr>
        <w:t>από</w:t>
      </w:r>
      <w:r w:rsidRPr="00C836AC">
        <w:rPr>
          <w:rFonts w:ascii="Calibri" w:eastAsia="Times New Roman" w:hAnsi="Calibri" w:cs="Calibri"/>
          <w:color w:val="000000"/>
          <w:spacing w:val="41"/>
          <w:szCs w:val="24"/>
          <w:lang w:eastAsia="ar-SA"/>
        </w:rPr>
        <w:t xml:space="preserve"> </w:t>
      </w:r>
      <w:r w:rsidRPr="00C836AC">
        <w:rPr>
          <w:rFonts w:ascii="Calibri" w:eastAsia="Times New Roman" w:hAnsi="Calibri" w:cs="Calibri"/>
          <w:color w:val="000000"/>
          <w:szCs w:val="24"/>
          <w:lang w:eastAsia="ar-SA"/>
        </w:rPr>
        <w:t>την</w:t>
      </w:r>
      <w:r w:rsidRPr="00C836AC">
        <w:rPr>
          <w:rFonts w:ascii="Calibri" w:eastAsia="Times New Roman" w:hAnsi="Calibri" w:cs="Calibri"/>
          <w:color w:val="000000"/>
          <w:spacing w:val="38"/>
          <w:szCs w:val="24"/>
          <w:lang w:eastAsia="ar-SA"/>
        </w:rPr>
        <w:t xml:space="preserve"> </w:t>
      </w:r>
      <w:r w:rsidRPr="00C836AC">
        <w:rPr>
          <w:rFonts w:ascii="Calibri" w:eastAsia="Times New Roman" w:hAnsi="Calibri" w:cs="Calibri"/>
          <w:color w:val="000000"/>
          <w:szCs w:val="24"/>
          <w:lang w:eastAsia="ar-SA"/>
        </w:rPr>
        <w:t>επιτροπή</w:t>
      </w:r>
      <w:r w:rsidRPr="00C836AC">
        <w:rPr>
          <w:rFonts w:ascii="Calibri" w:eastAsia="Times New Roman" w:hAnsi="Calibri" w:cs="Calibri"/>
          <w:color w:val="000000"/>
          <w:spacing w:val="39"/>
          <w:szCs w:val="24"/>
          <w:lang w:eastAsia="ar-SA"/>
        </w:rPr>
        <w:t xml:space="preserve"> </w:t>
      </w:r>
      <w:r w:rsidRPr="00C836AC">
        <w:rPr>
          <w:rFonts w:ascii="Calibri" w:eastAsia="Times New Roman" w:hAnsi="Calibri" w:cs="Calibri"/>
          <w:color w:val="000000"/>
          <w:szCs w:val="24"/>
          <w:lang w:eastAsia="ar-SA"/>
        </w:rPr>
        <w:t>παραλαβής</w:t>
      </w:r>
      <w:r w:rsidRPr="00C836AC">
        <w:rPr>
          <w:rFonts w:ascii="Calibri" w:eastAsia="Times New Roman" w:hAnsi="Calibri" w:cs="Calibri"/>
          <w:color w:val="000000"/>
          <w:spacing w:val="37"/>
          <w:szCs w:val="24"/>
          <w:lang w:eastAsia="ar-SA"/>
        </w:rPr>
        <w:t xml:space="preserve"> </w:t>
      </w:r>
      <w:r w:rsidRPr="00C836AC">
        <w:rPr>
          <w:rFonts w:ascii="Calibri" w:eastAsia="Times New Roman" w:hAnsi="Calibri" w:cs="Calibri"/>
          <w:color w:val="000000"/>
          <w:szCs w:val="24"/>
          <w:lang w:eastAsia="ar-SA"/>
        </w:rPr>
        <w:t>οριστικά</w:t>
      </w:r>
      <w:r w:rsidRPr="00C836AC">
        <w:rPr>
          <w:rFonts w:ascii="Calibri" w:eastAsia="Times New Roman" w:hAnsi="Calibri" w:cs="Calibri"/>
          <w:color w:val="000000"/>
          <w:spacing w:val="39"/>
          <w:szCs w:val="24"/>
          <w:lang w:eastAsia="ar-SA"/>
        </w:rPr>
        <w:t xml:space="preserve"> </w:t>
      </w:r>
      <w:r w:rsidRPr="00C836AC">
        <w:rPr>
          <w:rFonts w:ascii="Calibri" w:eastAsia="Times New Roman" w:hAnsi="Calibri" w:cs="Calibri"/>
          <w:color w:val="000000"/>
          <w:szCs w:val="24"/>
          <w:lang w:eastAsia="ar-SA"/>
        </w:rPr>
        <w:t>ολόκληρη</w:t>
      </w:r>
      <w:r w:rsidRPr="00C836AC">
        <w:rPr>
          <w:rFonts w:ascii="Calibri" w:eastAsia="Times New Roman" w:hAnsi="Calibri" w:cs="Calibri"/>
          <w:color w:val="000000"/>
          <w:spacing w:val="39"/>
          <w:szCs w:val="24"/>
          <w:lang w:eastAsia="ar-SA"/>
        </w:rPr>
        <w:t xml:space="preserve"> </w:t>
      </w:r>
      <w:r w:rsidRPr="00C836AC">
        <w:rPr>
          <w:rFonts w:ascii="Calibri" w:eastAsia="Times New Roman" w:hAnsi="Calibri" w:cs="Calibri"/>
          <w:color w:val="000000"/>
          <w:szCs w:val="24"/>
          <w:lang w:eastAsia="ar-SA"/>
        </w:rPr>
        <w:t>η</w:t>
      </w:r>
      <w:r w:rsidRPr="00C836AC">
        <w:rPr>
          <w:rFonts w:ascii="Calibri" w:eastAsia="Times New Roman" w:hAnsi="Calibri" w:cs="Calibri"/>
          <w:color w:val="000000"/>
          <w:spacing w:val="38"/>
          <w:szCs w:val="24"/>
          <w:lang w:eastAsia="ar-SA"/>
        </w:rPr>
        <w:t xml:space="preserve"> </w:t>
      </w:r>
      <w:r w:rsidRPr="00C836AC">
        <w:rPr>
          <w:rFonts w:ascii="Calibri" w:eastAsia="Times New Roman" w:hAnsi="Calibri" w:cs="Calibri"/>
          <w:color w:val="000000"/>
          <w:szCs w:val="24"/>
          <w:lang w:eastAsia="ar-SA"/>
        </w:rPr>
        <w:t>συμβατική ποσότητα</w:t>
      </w:r>
      <w:r w:rsidRPr="00C836AC">
        <w:rPr>
          <w:rFonts w:ascii="Calibri" w:eastAsia="Times New Roman" w:hAnsi="Calibri" w:cs="Calibri"/>
          <w:color w:val="000000"/>
          <w:spacing w:val="10"/>
          <w:szCs w:val="24"/>
          <w:lang w:eastAsia="ar-SA"/>
        </w:rPr>
        <w:t xml:space="preserve"> </w:t>
      </w:r>
      <w:r w:rsidRPr="00C836AC">
        <w:rPr>
          <w:rFonts w:ascii="Calibri" w:eastAsia="Times New Roman" w:hAnsi="Calibri" w:cs="Calibri"/>
          <w:color w:val="000000"/>
          <w:szCs w:val="24"/>
          <w:lang w:eastAsia="ar-SA"/>
        </w:rPr>
        <w:t>ή</w:t>
      </w:r>
      <w:r w:rsidRPr="00C836AC">
        <w:rPr>
          <w:rFonts w:ascii="Calibri" w:eastAsia="Times New Roman" w:hAnsi="Calibri" w:cs="Calibri"/>
          <w:color w:val="000000"/>
          <w:spacing w:val="10"/>
          <w:szCs w:val="24"/>
          <w:lang w:eastAsia="ar-SA"/>
        </w:rPr>
        <w:t xml:space="preserve"> </w:t>
      </w:r>
      <w:r w:rsidRPr="00C836AC">
        <w:rPr>
          <w:rFonts w:ascii="Calibri" w:eastAsia="Times New Roman" w:hAnsi="Calibri" w:cs="Calibri"/>
          <w:color w:val="000000"/>
          <w:szCs w:val="24"/>
          <w:lang w:eastAsia="ar-SA"/>
        </w:rPr>
        <w:t>μέρος</w:t>
      </w:r>
      <w:r w:rsidRPr="00C836AC">
        <w:rPr>
          <w:rFonts w:ascii="Calibri" w:eastAsia="Times New Roman" w:hAnsi="Calibri" w:cs="Calibri"/>
          <w:color w:val="000000"/>
          <w:spacing w:val="11"/>
          <w:szCs w:val="24"/>
          <w:lang w:eastAsia="ar-SA"/>
        </w:rPr>
        <w:t xml:space="preserve"> </w:t>
      </w:r>
      <w:r w:rsidRPr="00C836AC">
        <w:rPr>
          <w:rFonts w:ascii="Calibri" w:eastAsia="Times New Roman" w:hAnsi="Calibri" w:cs="Calibri"/>
          <w:color w:val="000000"/>
          <w:szCs w:val="24"/>
          <w:lang w:eastAsia="ar-SA"/>
        </w:rPr>
        <w:t>αυτής,</w:t>
      </w:r>
      <w:r w:rsidRPr="00C836AC">
        <w:rPr>
          <w:rFonts w:ascii="Calibri" w:eastAsia="Times New Roman" w:hAnsi="Calibri" w:cs="Calibri"/>
          <w:color w:val="000000"/>
          <w:spacing w:val="9"/>
          <w:szCs w:val="24"/>
          <w:lang w:eastAsia="ar-SA"/>
        </w:rPr>
        <w:t xml:space="preserve"> </w:t>
      </w:r>
      <w:r w:rsidRPr="00C836AC">
        <w:rPr>
          <w:rFonts w:ascii="Calibri" w:eastAsia="Times New Roman" w:hAnsi="Calibri" w:cs="Calibri"/>
          <w:color w:val="000000"/>
          <w:szCs w:val="24"/>
          <w:lang w:eastAsia="ar-SA"/>
        </w:rPr>
        <w:t>ο</w:t>
      </w:r>
      <w:r w:rsidRPr="00C836AC">
        <w:rPr>
          <w:rFonts w:ascii="Calibri" w:eastAsia="Times New Roman" w:hAnsi="Calibri" w:cs="Calibri"/>
          <w:color w:val="000000"/>
          <w:spacing w:val="12"/>
          <w:szCs w:val="24"/>
          <w:lang w:eastAsia="ar-SA"/>
        </w:rPr>
        <w:t xml:space="preserve"> </w:t>
      </w:r>
      <w:r w:rsidRPr="00C836AC">
        <w:rPr>
          <w:rFonts w:ascii="Calibri" w:eastAsia="Times New Roman" w:hAnsi="Calibri" w:cs="Calibri"/>
          <w:color w:val="000000"/>
          <w:szCs w:val="24"/>
          <w:lang w:eastAsia="ar-SA"/>
        </w:rPr>
        <w:t>προμηθευτής</w:t>
      </w:r>
      <w:r w:rsidRPr="00C836AC">
        <w:rPr>
          <w:rFonts w:ascii="Calibri" w:eastAsia="Times New Roman" w:hAnsi="Calibri" w:cs="Calibri"/>
          <w:color w:val="000000"/>
          <w:spacing w:val="11"/>
          <w:szCs w:val="24"/>
          <w:lang w:eastAsia="ar-SA"/>
        </w:rPr>
        <w:t xml:space="preserve"> </w:t>
      </w:r>
      <w:r w:rsidRPr="00C836AC">
        <w:rPr>
          <w:rFonts w:ascii="Calibri" w:eastAsia="Times New Roman" w:hAnsi="Calibri" w:cs="Calibri"/>
          <w:color w:val="000000"/>
          <w:szCs w:val="24"/>
          <w:lang w:eastAsia="ar-SA"/>
        </w:rPr>
        <w:t>είναι</w:t>
      </w:r>
      <w:r w:rsidRPr="00C836AC">
        <w:rPr>
          <w:rFonts w:ascii="Calibri" w:eastAsia="Times New Roman" w:hAnsi="Calibri" w:cs="Calibri"/>
          <w:color w:val="000000"/>
          <w:spacing w:val="67"/>
          <w:szCs w:val="24"/>
          <w:lang w:eastAsia="ar-SA"/>
        </w:rPr>
        <w:t xml:space="preserve"> </w:t>
      </w:r>
      <w:r w:rsidRPr="00C836AC">
        <w:rPr>
          <w:rFonts w:ascii="Calibri" w:eastAsia="Times New Roman" w:hAnsi="Calibri" w:cs="Calibri"/>
          <w:color w:val="000000"/>
          <w:szCs w:val="24"/>
          <w:lang w:eastAsia="ar-SA"/>
        </w:rPr>
        <w:t>υποχρεωμένος</w:t>
      </w:r>
      <w:r w:rsidRPr="00C836AC">
        <w:rPr>
          <w:rFonts w:ascii="Calibri" w:eastAsia="Times New Roman" w:hAnsi="Calibri" w:cs="Calibri"/>
          <w:color w:val="000000"/>
          <w:spacing w:val="9"/>
          <w:szCs w:val="24"/>
          <w:lang w:eastAsia="ar-SA"/>
        </w:rPr>
        <w:t xml:space="preserve"> </w:t>
      </w:r>
      <w:r w:rsidRPr="00C836AC">
        <w:rPr>
          <w:rFonts w:ascii="Calibri" w:eastAsia="Times New Roman" w:hAnsi="Calibri" w:cs="Calibri"/>
          <w:color w:val="000000"/>
          <w:szCs w:val="24"/>
          <w:lang w:eastAsia="ar-SA"/>
        </w:rPr>
        <w:t>μέσα</w:t>
      </w:r>
      <w:r w:rsidRPr="00C836AC">
        <w:rPr>
          <w:rFonts w:ascii="Calibri" w:eastAsia="Times New Roman" w:hAnsi="Calibri" w:cs="Calibri"/>
          <w:color w:val="000000"/>
          <w:spacing w:val="10"/>
          <w:szCs w:val="24"/>
          <w:lang w:eastAsia="ar-SA"/>
        </w:rPr>
        <w:t xml:space="preserve"> </w:t>
      </w:r>
      <w:r w:rsidRPr="00C836AC">
        <w:rPr>
          <w:rFonts w:ascii="Calibri" w:eastAsia="Times New Roman" w:hAnsi="Calibri" w:cs="Calibri"/>
          <w:color w:val="000000"/>
          <w:szCs w:val="24"/>
          <w:lang w:eastAsia="ar-SA"/>
        </w:rPr>
        <w:t>σε</w:t>
      </w:r>
      <w:r w:rsidRPr="00C836AC">
        <w:rPr>
          <w:rFonts w:ascii="Calibri" w:eastAsia="Times New Roman" w:hAnsi="Calibri" w:cs="Calibri"/>
          <w:color w:val="000000"/>
          <w:spacing w:val="8"/>
          <w:szCs w:val="24"/>
          <w:lang w:eastAsia="ar-SA"/>
        </w:rPr>
        <w:t xml:space="preserve"> </w:t>
      </w:r>
      <w:r w:rsidRPr="00C836AC">
        <w:rPr>
          <w:rFonts w:ascii="Calibri" w:eastAsia="Times New Roman" w:hAnsi="Calibri" w:cs="Calibri"/>
          <w:color w:val="000000"/>
          <w:szCs w:val="24"/>
          <w:lang w:eastAsia="ar-SA"/>
        </w:rPr>
        <w:t>προθεσμία</w:t>
      </w:r>
      <w:r w:rsidRPr="00C836AC">
        <w:rPr>
          <w:rFonts w:ascii="Calibri" w:eastAsia="Times New Roman" w:hAnsi="Calibri" w:cs="Calibri"/>
          <w:color w:val="000000"/>
          <w:spacing w:val="9"/>
          <w:szCs w:val="24"/>
          <w:lang w:eastAsia="ar-SA"/>
        </w:rPr>
        <w:t xml:space="preserve"> </w:t>
      </w:r>
      <w:r w:rsidRPr="00C836AC">
        <w:rPr>
          <w:rFonts w:ascii="Calibri" w:eastAsia="Times New Roman" w:hAnsi="Calibri" w:cs="Calibri"/>
          <w:color w:val="000000"/>
          <w:szCs w:val="24"/>
          <w:lang w:eastAsia="ar-SA"/>
        </w:rPr>
        <w:t>πέντε</w:t>
      </w:r>
      <w:r w:rsidRPr="00C836AC">
        <w:rPr>
          <w:rFonts w:ascii="Calibri" w:eastAsia="Times New Roman" w:hAnsi="Calibri" w:cs="Calibri"/>
          <w:color w:val="000000"/>
          <w:spacing w:val="11"/>
          <w:szCs w:val="24"/>
          <w:lang w:eastAsia="ar-SA"/>
        </w:rPr>
        <w:t xml:space="preserve"> </w:t>
      </w:r>
      <w:r w:rsidRPr="00C836AC">
        <w:rPr>
          <w:rFonts w:ascii="Calibri" w:eastAsia="Times New Roman" w:hAnsi="Calibri" w:cs="Calibri"/>
          <w:color w:val="000000"/>
          <w:szCs w:val="24"/>
          <w:lang w:eastAsia="ar-SA"/>
        </w:rPr>
        <w:t>(5)</w:t>
      </w:r>
      <w:r w:rsidRPr="00C836AC">
        <w:rPr>
          <w:rFonts w:ascii="Calibri" w:eastAsia="Times New Roman" w:hAnsi="Calibri" w:cs="Calibri"/>
          <w:color w:val="000000"/>
          <w:spacing w:val="11"/>
          <w:szCs w:val="24"/>
          <w:lang w:eastAsia="ar-SA"/>
        </w:rPr>
        <w:t xml:space="preserve"> </w:t>
      </w:r>
      <w:r w:rsidRPr="00C836AC">
        <w:rPr>
          <w:rFonts w:ascii="Calibri" w:eastAsia="Times New Roman" w:hAnsi="Calibri" w:cs="Calibri"/>
          <w:color w:val="000000"/>
          <w:szCs w:val="24"/>
          <w:lang w:eastAsia="ar-SA"/>
        </w:rPr>
        <w:t>ημερών να</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αντικαταστήσει</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την</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ποσότητα που</w:t>
      </w:r>
      <w:r w:rsidRPr="00C836AC">
        <w:rPr>
          <w:rFonts w:ascii="Calibri" w:eastAsia="Times New Roman" w:hAnsi="Calibri" w:cs="Calibri"/>
          <w:color w:val="000000"/>
          <w:spacing w:val="4"/>
          <w:szCs w:val="24"/>
          <w:lang w:eastAsia="ar-SA"/>
        </w:rPr>
        <w:t xml:space="preserve"> </w:t>
      </w:r>
      <w:r w:rsidRPr="00C836AC">
        <w:rPr>
          <w:rFonts w:ascii="Calibri" w:eastAsia="Times New Roman" w:hAnsi="Calibri" w:cs="Calibri"/>
          <w:color w:val="000000"/>
          <w:szCs w:val="24"/>
          <w:lang w:eastAsia="ar-SA"/>
        </w:rPr>
        <w:t>απορρίφθηκε</w:t>
      </w:r>
      <w:r w:rsidRPr="00C836AC">
        <w:rPr>
          <w:rFonts w:ascii="Calibri" w:eastAsia="Times New Roman" w:hAnsi="Calibri" w:cs="Calibri"/>
          <w:color w:val="000000"/>
          <w:spacing w:val="4"/>
          <w:szCs w:val="24"/>
          <w:lang w:eastAsia="ar-SA"/>
        </w:rPr>
        <w:t xml:space="preserve"> </w:t>
      </w:r>
      <w:r w:rsidRPr="00C836AC">
        <w:rPr>
          <w:rFonts w:ascii="Calibri" w:eastAsia="Times New Roman" w:hAnsi="Calibri" w:cs="Calibri"/>
          <w:color w:val="000000"/>
          <w:spacing w:val="-1"/>
          <w:szCs w:val="24"/>
          <w:lang w:eastAsia="ar-SA"/>
        </w:rPr>
        <w:t>με</w:t>
      </w:r>
      <w:r w:rsidRPr="00C836AC">
        <w:rPr>
          <w:rFonts w:ascii="Calibri" w:eastAsia="Times New Roman" w:hAnsi="Calibri" w:cs="Calibri"/>
          <w:color w:val="000000"/>
          <w:spacing w:val="5"/>
          <w:szCs w:val="24"/>
          <w:lang w:eastAsia="ar-SA"/>
        </w:rPr>
        <w:t xml:space="preserve"> </w:t>
      </w:r>
      <w:r w:rsidRPr="00C836AC">
        <w:rPr>
          <w:rFonts w:ascii="Calibri" w:eastAsia="Times New Roman" w:hAnsi="Calibri" w:cs="Calibri"/>
          <w:color w:val="000000"/>
          <w:spacing w:val="1"/>
          <w:szCs w:val="24"/>
          <w:lang w:eastAsia="ar-SA"/>
        </w:rPr>
        <w:t>άλλη,</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που</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καλύπτει</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τους</w:t>
      </w:r>
      <w:r w:rsidRPr="00C836AC">
        <w:rPr>
          <w:rFonts w:ascii="Calibri" w:eastAsia="Times New Roman" w:hAnsi="Calibri" w:cs="Calibri"/>
          <w:color w:val="000000"/>
          <w:spacing w:val="1"/>
          <w:szCs w:val="24"/>
          <w:lang w:eastAsia="ar-SA"/>
        </w:rPr>
        <w:t xml:space="preserve"> όρους της</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σύμβασης.</w:t>
      </w:r>
      <w:r w:rsidRPr="00C836AC">
        <w:rPr>
          <w:rFonts w:ascii="Calibri" w:eastAsia="Times New Roman" w:hAnsi="Calibri" w:cs="Calibri"/>
          <w:color w:val="000000"/>
          <w:szCs w:val="24"/>
          <w:lang w:eastAsia="ar-SA"/>
        </w:rPr>
        <w:cr/>
        <w:t>Εάν</w:t>
      </w:r>
      <w:r w:rsidRPr="00C836AC">
        <w:rPr>
          <w:rFonts w:ascii="Calibri" w:eastAsia="Times New Roman" w:hAnsi="Calibri" w:cs="Calibri"/>
          <w:color w:val="000000"/>
          <w:spacing w:val="64"/>
          <w:szCs w:val="24"/>
          <w:lang w:eastAsia="ar-SA"/>
        </w:rPr>
        <w:t xml:space="preserve"> </w:t>
      </w:r>
      <w:r w:rsidRPr="00C836AC">
        <w:rPr>
          <w:rFonts w:ascii="Calibri" w:eastAsia="Times New Roman" w:hAnsi="Calibri" w:cs="Calibri"/>
          <w:color w:val="000000"/>
          <w:szCs w:val="24"/>
          <w:lang w:eastAsia="ar-SA"/>
        </w:rPr>
        <w:t>ο</w:t>
      </w:r>
      <w:r w:rsidRPr="00C836AC">
        <w:rPr>
          <w:rFonts w:ascii="Calibri" w:eastAsia="Times New Roman" w:hAnsi="Calibri" w:cs="Calibri"/>
          <w:color w:val="000000"/>
          <w:spacing w:val="65"/>
          <w:szCs w:val="24"/>
          <w:lang w:eastAsia="ar-SA"/>
        </w:rPr>
        <w:t xml:space="preserve"> </w:t>
      </w:r>
      <w:r w:rsidRPr="00C836AC">
        <w:rPr>
          <w:rFonts w:ascii="Calibri" w:eastAsia="Times New Roman" w:hAnsi="Calibri" w:cs="Calibri"/>
          <w:color w:val="000000"/>
          <w:szCs w:val="24"/>
          <w:lang w:eastAsia="ar-SA"/>
        </w:rPr>
        <w:t>προμηθευτής</w:t>
      </w:r>
      <w:r w:rsidRPr="00C836AC">
        <w:rPr>
          <w:rFonts w:ascii="Calibri" w:eastAsia="Times New Roman" w:hAnsi="Calibri" w:cs="Calibri"/>
          <w:color w:val="000000"/>
          <w:spacing w:val="66"/>
          <w:szCs w:val="24"/>
          <w:lang w:eastAsia="ar-SA"/>
        </w:rPr>
        <w:t xml:space="preserve"> </w:t>
      </w:r>
      <w:r w:rsidRPr="00C836AC">
        <w:rPr>
          <w:rFonts w:ascii="Calibri" w:eastAsia="Times New Roman" w:hAnsi="Calibri" w:cs="Calibri"/>
          <w:color w:val="000000"/>
          <w:szCs w:val="24"/>
          <w:lang w:eastAsia="ar-SA"/>
        </w:rPr>
        <w:t>δεν</w:t>
      </w:r>
      <w:r w:rsidRPr="00C836AC">
        <w:rPr>
          <w:rFonts w:ascii="Calibri" w:eastAsia="Times New Roman" w:hAnsi="Calibri" w:cs="Calibri"/>
          <w:color w:val="000000"/>
          <w:spacing w:val="60"/>
          <w:szCs w:val="24"/>
          <w:lang w:eastAsia="ar-SA"/>
        </w:rPr>
        <w:t xml:space="preserve"> </w:t>
      </w:r>
      <w:r w:rsidRPr="00C836AC">
        <w:rPr>
          <w:rFonts w:ascii="Calibri" w:eastAsia="Times New Roman" w:hAnsi="Calibri" w:cs="Calibri"/>
          <w:color w:val="000000"/>
          <w:szCs w:val="24"/>
          <w:lang w:eastAsia="ar-SA"/>
        </w:rPr>
        <w:t>προβεί</w:t>
      </w:r>
      <w:r w:rsidRPr="00C836AC">
        <w:rPr>
          <w:rFonts w:ascii="Calibri" w:eastAsia="Times New Roman" w:hAnsi="Calibri" w:cs="Calibri"/>
          <w:color w:val="000000"/>
          <w:spacing w:val="65"/>
          <w:szCs w:val="24"/>
          <w:lang w:eastAsia="ar-SA"/>
        </w:rPr>
        <w:t xml:space="preserve"> </w:t>
      </w:r>
      <w:r w:rsidRPr="00C836AC">
        <w:rPr>
          <w:rFonts w:ascii="Calibri" w:eastAsia="Times New Roman" w:hAnsi="Calibri" w:cs="Calibri"/>
          <w:color w:val="000000"/>
          <w:szCs w:val="24"/>
          <w:lang w:eastAsia="ar-SA"/>
        </w:rPr>
        <w:t>στην</w:t>
      </w:r>
      <w:r w:rsidRPr="00C836AC">
        <w:rPr>
          <w:rFonts w:ascii="Calibri" w:eastAsia="Times New Roman" w:hAnsi="Calibri" w:cs="Calibri"/>
          <w:color w:val="000000"/>
          <w:spacing w:val="65"/>
          <w:szCs w:val="24"/>
          <w:lang w:eastAsia="ar-SA"/>
        </w:rPr>
        <w:t xml:space="preserve"> </w:t>
      </w:r>
      <w:r w:rsidRPr="00C836AC">
        <w:rPr>
          <w:rFonts w:ascii="Calibri" w:eastAsia="Times New Roman" w:hAnsi="Calibri" w:cs="Calibri"/>
          <w:color w:val="000000"/>
          <w:szCs w:val="24"/>
          <w:lang w:eastAsia="ar-SA"/>
        </w:rPr>
        <w:t>αντικατάσταση</w:t>
      </w:r>
      <w:r w:rsidRPr="00C836AC">
        <w:rPr>
          <w:rFonts w:ascii="Calibri" w:eastAsia="Times New Roman" w:hAnsi="Calibri" w:cs="Calibri"/>
          <w:color w:val="000000"/>
          <w:spacing w:val="65"/>
          <w:szCs w:val="24"/>
          <w:lang w:eastAsia="ar-SA"/>
        </w:rPr>
        <w:t xml:space="preserve"> </w:t>
      </w:r>
      <w:r w:rsidRPr="00C836AC">
        <w:rPr>
          <w:rFonts w:ascii="Calibri" w:eastAsia="Times New Roman" w:hAnsi="Calibri" w:cs="Calibri"/>
          <w:color w:val="000000"/>
          <w:spacing w:val="1"/>
          <w:szCs w:val="24"/>
          <w:lang w:eastAsia="ar-SA"/>
        </w:rPr>
        <w:t>των</w:t>
      </w:r>
      <w:r w:rsidRPr="00C836AC">
        <w:rPr>
          <w:rFonts w:ascii="Calibri" w:eastAsia="Times New Roman" w:hAnsi="Calibri" w:cs="Calibri"/>
          <w:color w:val="000000"/>
          <w:spacing w:val="62"/>
          <w:szCs w:val="24"/>
          <w:lang w:eastAsia="ar-SA"/>
        </w:rPr>
        <w:t xml:space="preserve"> </w:t>
      </w:r>
      <w:r w:rsidRPr="00C836AC">
        <w:rPr>
          <w:rFonts w:ascii="Calibri" w:eastAsia="Times New Roman" w:hAnsi="Calibri" w:cs="Calibri"/>
          <w:color w:val="000000"/>
          <w:szCs w:val="24"/>
          <w:lang w:eastAsia="ar-SA"/>
        </w:rPr>
        <w:t>ειδών</w:t>
      </w:r>
      <w:r w:rsidRPr="00C836AC">
        <w:rPr>
          <w:rFonts w:ascii="Calibri" w:eastAsia="Times New Roman" w:hAnsi="Calibri" w:cs="Calibri"/>
          <w:color w:val="000000"/>
          <w:spacing w:val="65"/>
          <w:szCs w:val="24"/>
          <w:lang w:eastAsia="ar-SA"/>
        </w:rPr>
        <w:t xml:space="preserve"> </w:t>
      </w:r>
      <w:r w:rsidRPr="00C836AC">
        <w:rPr>
          <w:rFonts w:ascii="Calibri" w:eastAsia="Times New Roman" w:hAnsi="Calibri" w:cs="Calibri"/>
          <w:color w:val="000000"/>
          <w:szCs w:val="24"/>
          <w:lang w:eastAsia="ar-SA"/>
        </w:rPr>
        <w:t>που</w:t>
      </w:r>
      <w:r w:rsidRPr="00C836AC">
        <w:rPr>
          <w:rFonts w:ascii="Calibri" w:eastAsia="Times New Roman" w:hAnsi="Calibri" w:cs="Calibri"/>
          <w:color w:val="000000"/>
          <w:spacing w:val="64"/>
          <w:szCs w:val="24"/>
          <w:lang w:eastAsia="ar-SA"/>
        </w:rPr>
        <w:t xml:space="preserve"> </w:t>
      </w:r>
      <w:r w:rsidRPr="00C836AC">
        <w:rPr>
          <w:rFonts w:ascii="Calibri" w:eastAsia="Times New Roman" w:hAnsi="Calibri" w:cs="Calibri"/>
          <w:color w:val="000000"/>
          <w:szCs w:val="24"/>
          <w:lang w:eastAsia="ar-SA"/>
        </w:rPr>
        <w:t>απορρίφθηκαν</w:t>
      </w:r>
      <w:r w:rsidRPr="00C836AC">
        <w:rPr>
          <w:rFonts w:ascii="Calibri" w:eastAsia="Times New Roman" w:hAnsi="Calibri" w:cs="Calibri"/>
          <w:color w:val="000000"/>
          <w:spacing w:val="62"/>
          <w:szCs w:val="24"/>
          <w:lang w:eastAsia="ar-SA"/>
        </w:rPr>
        <w:t xml:space="preserve"> </w:t>
      </w:r>
      <w:r w:rsidRPr="00C836AC">
        <w:rPr>
          <w:rFonts w:ascii="Calibri" w:eastAsia="Times New Roman" w:hAnsi="Calibri" w:cs="Calibri"/>
          <w:color w:val="000000"/>
          <w:spacing w:val="1"/>
          <w:szCs w:val="24"/>
          <w:lang w:eastAsia="ar-SA"/>
        </w:rPr>
        <w:t>μέσα</w:t>
      </w:r>
      <w:r w:rsidRPr="00C836AC">
        <w:rPr>
          <w:rFonts w:ascii="Calibri" w:eastAsia="Times New Roman" w:hAnsi="Calibri" w:cs="Calibri"/>
          <w:color w:val="000000"/>
          <w:spacing w:val="62"/>
          <w:szCs w:val="24"/>
          <w:lang w:eastAsia="ar-SA"/>
        </w:rPr>
        <w:t xml:space="preserve"> </w:t>
      </w:r>
      <w:r w:rsidRPr="00C836AC">
        <w:rPr>
          <w:rFonts w:ascii="Calibri" w:eastAsia="Times New Roman" w:hAnsi="Calibri" w:cs="Calibri"/>
          <w:color w:val="000000"/>
          <w:szCs w:val="24"/>
          <w:lang w:eastAsia="ar-SA"/>
        </w:rPr>
        <w:t>στην προθεσμία, κηρύσσεται</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έκπτωτος.</w:t>
      </w:r>
    </w:p>
    <w:p w:rsidR="00C836AC" w:rsidRPr="00C836AC" w:rsidRDefault="00C836AC" w:rsidP="00C836AC">
      <w:pPr>
        <w:suppressAutoHyphens/>
        <w:spacing w:before="119" w:after="0" w:line="270"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pacing w:val="1"/>
          <w:szCs w:val="24"/>
          <w:lang w:eastAsia="ar-SA"/>
        </w:rPr>
        <w:t>5.3.</w:t>
      </w:r>
      <w:r w:rsidRPr="00C836AC">
        <w:rPr>
          <w:rFonts w:ascii="Calibri" w:eastAsia="Times New Roman" w:hAnsi="Calibri" w:cs="Calibri"/>
          <w:color w:val="000000"/>
          <w:szCs w:val="24"/>
          <w:lang w:eastAsia="ar-SA"/>
        </w:rPr>
        <w:t>Τα</w:t>
      </w:r>
      <w:r w:rsidRPr="00C836AC">
        <w:rPr>
          <w:rFonts w:ascii="Calibri" w:eastAsia="Times New Roman" w:hAnsi="Calibri" w:cs="Calibri"/>
          <w:color w:val="000000"/>
          <w:spacing w:val="8"/>
          <w:szCs w:val="24"/>
          <w:lang w:eastAsia="ar-SA"/>
        </w:rPr>
        <w:t xml:space="preserve"> </w:t>
      </w:r>
      <w:r w:rsidRPr="00C836AC">
        <w:rPr>
          <w:rFonts w:ascii="Calibri" w:eastAsia="Times New Roman" w:hAnsi="Calibri" w:cs="Calibri"/>
          <w:color w:val="000000"/>
          <w:szCs w:val="24"/>
          <w:lang w:eastAsia="ar-SA"/>
        </w:rPr>
        <w:t>είδη</w:t>
      </w:r>
      <w:r w:rsidRPr="00C836AC">
        <w:rPr>
          <w:rFonts w:ascii="Calibri" w:eastAsia="Times New Roman" w:hAnsi="Calibri" w:cs="Calibri"/>
          <w:color w:val="000000"/>
          <w:spacing w:val="7"/>
          <w:szCs w:val="24"/>
          <w:lang w:eastAsia="ar-SA"/>
        </w:rPr>
        <w:t xml:space="preserve"> </w:t>
      </w:r>
      <w:r w:rsidRPr="00C836AC">
        <w:rPr>
          <w:rFonts w:ascii="Calibri" w:eastAsia="Times New Roman" w:hAnsi="Calibri" w:cs="Calibri"/>
          <w:color w:val="000000"/>
          <w:szCs w:val="24"/>
          <w:lang w:eastAsia="ar-SA"/>
        </w:rPr>
        <w:t>που</w:t>
      </w:r>
      <w:r w:rsidRPr="00C836AC">
        <w:rPr>
          <w:rFonts w:ascii="Calibri" w:eastAsia="Times New Roman" w:hAnsi="Calibri" w:cs="Calibri"/>
          <w:color w:val="000000"/>
          <w:spacing w:val="9"/>
          <w:szCs w:val="24"/>
          <w:lang w:eastAsia="ar-SA"/>
        </w:rPr>
        <w:t xml:space="preserve"> </w:t>
      </w:r>
      <w:r w:rsidRPr="00C836AC">
        <w:rPr>
          <w:rFonts w:ascii="Calibri" w:eastAsia="Times New Roman" w:hAnsi="Calibri" w:cs="Calibri"/>
          <w:color w:val="000000"/>
          <w:szCs w:val="24"/>
          <w:lang w:eastAsia="ar-SA"/>
        </w:rPr>
        <w:t>απορρίφθηκαν</w:t>
      </w:r>
      <w:r w:rsidRPr="00C836AC">
        <w:rPr>
          <w:rFonts w:ascii="Calibri" w:eastAsia="Times New Roman" w:hAnsi="Calibri" w:cs="Calibri"/>
          <w:color w:val="000000"/>
          <w:spacing w:val="7"/>
          <w:szCs w:val="24"/>
          <w:lang w:eastAsia="ar-SA"/>
        </w:rPr>
        <w:t xml:space="preserve"> </w:t>
      </w:r>
      <w:r w:rsidRPr="00C836AC">
        <w:rPr>
          <w:rFonts w:ascii="Calibri" w:eastAsia="Times New Roman" w:hAnsi="Calibri" w:cs="Calibri"/>
          <w:color w:val="000000"/>
          <w:szCs w:val="24"/>
          <w:lang w:eastAsia="ar-SA"/>
        </w:rPr>
        <w:t>επιστρέφονται</w:t>
      </w:r>
      <w:r w:rsidRPr="00C836AC">
        <w:rPr>
          <w:rFonts w:ascii="Calibri" w:eastAsia="Times New Roman" w:hAnsi="Calibri" w:cs="Calibri"/>
          <w:color w:val="000000"/>
          <w:spacing w:val="7"/>
          <w:szCs w:val="24"/>
          <w:lang w:eastAsia="ar-SA"/>
        </w:rPr>
        <w:t xml:space="preserve"> </w:t>
      </w:r>
      <w:r w:rsidRPr="00C836AC">
        <w:rPr>
          <w:rFonts w:ascii="Calibri" w:eastAsia="Times New Roman" w:hAnsi="Calibri" w:cs="Calibri"/>
          <w:color w:val="000000"/>
          <w:szCs w:val="24"/>
          <w:lang w:eastAsia="ar-SA"/>
        </w:rPr>
        <w:t>στον</w:t>
      </w:r>
      <w:r w:rsidRPr="00C836AC">
        <w:rPr>
          <w:rFonts w:ascii="Calibri" w:eastAsia="Times New Roman" w:hAnsi="Calibri" w:cs="Calibri"/>
          <w:color w:val="000000"/>
          <w:spacing w:val="5"/>
          <w:szCs w:val="24"/>
          <w:lang w:eastAsia="ar-SA"/>
        </w:rPr>
        <w:t xml:space="preserve"> </w:t>
      </w:r>
      <w:r w:rsidRPr="00C836AC">
        <w:rPr>
          <w:rFonts w:ascii="Calibri" w:eastAsia="Times New Roman" w:hAnsi="Calibri" w:cs="Calibri"/>
          <w:color w:val="000000"/>
          <w:szCs w:val="24"/>
          <w:lang w:eastAsia="ar-SA"/>
        </w:rPr>
        <w:t>προμηθευτή</w:t>
      </w:r>
      <w:r w:rsidRPr="00C836AC">
        <w:rPr>
          <w:rFonts w:ascii="Calibri" w:eastAsia="Times New Roman" w:hAnsi="Calibri" w:cs="Calibri"/>
          <w:color w:val="000000"/>
          <w:spacing w:val="7"/>
          <w:szCs w:val="24"/>
          <w:lang w:eastAsia="ar-SA"/>
        </w:rPr>
        <w:t xml:space="preserve"> </w:t>
      </w:r>
      <w:r w:rsidRPr="00C836AC">
        <w:rPr>
          <w:rFonts w:ascii="Calibri" w:eastAsia="Times New Roman" w:hAnsi="Calibri" w:cs="Calibri"/>
          <w:color w:val="000000"/>
          <w:spacing w:val="1"/>
          <w:szCs w:val="24"/>
          <w:lang w:eastAsia="ar-SA"/>
        </w:rPr>
        <w:t>με</w:t>
      </w:r>
      <w:r w:rsidRPr="00C836AC">
        <w:rPr>
          <w:rFonts w:ascii="Calibri" w:eastAsia="Times New Roman" w:hAnsi="Calibri" w:cs="Calibri"/>
          <w:color w:val="000000"/>
          <w:spacing w:val="5"/>
          <w:szCs w:val="24"/>
          <w:lang w:eastAsia="ar-SA"/>
        </w:rPr>
        <w:t xml:space="preserve"> </w:t>
      </w:r>
      <w:r w:rsidRPr="00C836AC">
        <w:rPr>
          <w:rFonts w:ascii="Calibri" w:eastAsia="Times New Roman" w:hAnsi="Calibri" w:cs="Calibri"/>
          <w:color w:val="000000"/>
          <w:szCs w:val="24"/>
          <w:lang w:eastAsia="ar-SA"/>
        </w:rPr>
        <w:t>φροντίδα</w:t>
      </w:r>
      <w:r w:rsidRPr="00C836AC">
        <w:rPr>
          <w:rFonts w:ascii="Calibri" w:eastAsia="Times New Roman" w:hAnsi="Calibri" w:cs="Calibri"/>
          <w:color w:val="000000"/>
          <w:spacing w:val="5"/>
          <w:szCs w:val="24"/>
          <w:lang w:eastAsia="ar-SA"/>
        </w:rPr>
        <w:t xml:space="preserve"> </w:t>
      </w:r>
      <w:r w:rsidRPr="00C836AC">
        <w:rPr>
          <w:rFonts w:ascii="Calibri" w:eastAsia="Times New Roman" w:hAnsi="Calibri" w:cs="Calibri"/>
          <w:color w:val="000000"/>
          <w:spacing w:val="3"/>
          <w:szCs w:val="24"/>
          <w:lang w:eastAsia="ar-SA"/>
        </w:rPr>
        <w:t>και</w:t>
      </w:r>
      <w:r w:rsidRPr="00C836AC">
        <w:rPr>
          <w:rFonts w:ascii="Calibri" w:eastAsia="Times New Roman" w:hAnsi="Calibri" w:cs="Calibri"/>
          <w:color w:val="000000"/>
          <w:spacing w:val="4"/>
          <w:szCs w:val="24"/>
          <w:lang w:eastAsia="ar-SA"/>
        </w:rPr>
        <w:t xml:space="preserve"> </w:t>
      </w:r>
      <w:r w:rsidRPr="00C836AC">
        <w:rPr>
          <w:rFonts w:ascii="Calibri" w:eastAsia="Times New Roman" w:hAnsi="Calibri" w:cs="Calibri"/>
          <w:color w:val="000000"/>
          <w:szCs w:val="24"/>
          <w:lang w:eastAsia="ar-SA"/>
        </w:rPr>
        <w:t>δαπάνες</w:t>
      </w:r>
      <w:r w:rsidRPr="00C836AC">
        <w:rPr>
          <w:rFonts w:ascii="Calibri" w:eastAsia="Times New Roman" w:hAnsi="Calibri" w:cs="Calibri"/>
          <w:color w:val="000000"/>
          <w:spacing w:val="8"/>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6"/>
          <w:szCs w:val="24"/>
          <w:lang w:eastAsia="ar-SA"/>
        </w:rPr>
        <w:t xml:space="preserve"> </w:t>
      </w:r>
      <w:r w:rsidRPr="00C836AC">
        <w:rPr>
          <w:rFonts w:ascii="Calibri" w:eastAsia="Times New Roman" w:hAnsi="Calibri" w:cs="Calibri"/>
          <w:color w:val="000000"/>
          <w:spacing w:val="1"/>
          <w:szCs w:val="24"/>
          <w:lang w:eastAsia="ar-SA"/>
        </w:rPr>
        <w:t xml:space="preserve">μέσα </w:t>
      </w:r>
      <w:r w:rsidRPr="00C836AC">
        <w:rPr>
          <w:rFonts w:ascii="Calibri" w:eastAsia="Times New Roman" w:hAnsi="Calibri" w:cs="Calibri"/>
          <w:color w:val="000000"/>
          <w:szCs w:val="24"/>
          <w:lang w:eastAsia="ar-SA"/>
        </w:rPr>
        <w:t>σε</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pacing w:val="-1"/>
          <w:szCs w:val="24"/>
          <w:lang w:eastAsia="ar-SA"/>
        </w:rPr>
        <w:t>10</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ημέρες</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pacing w:val="-1"/>
          <w:szCs w:val="24"/>
          <w:lang w:eastAsia="ar-SA"/>
        </w:rPr>
        <w:t>από</w:t>
      </w:r>
      <w:r w:rsidRPr="00C836AC">
        <w:rPr>
          <w:rFonts w:ascii="Calibri" w:eastAsia="Times New Roman" w:hAnsi="Calibri" w:cs="Calibri"/>
          <w:color w:val="000000"/>
          <w:szCs w:val="24"/>
          <w:lang w:eastAsia="ar-SA"/>
        </w:rPr>
        <w:t xml:space="preserve"> την προσκόμιση</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των νέων</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ειδών.</w:t>
      </w:r>
    </w:p>
    <w:p w:rsidR="00C836AC" w:rsidRPr="00C836AC" w:rsidRDefault="00C836AC" w:rsidP="00C836AC">
      <w:pPr>
        <w:suppressAutoHyphens/>
        <w:spacing w:before="1" w:after="0" w:line="269"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pacing w:val="1"/>
          <w:szCs w:val="24"/>
          <w:lang w:eastAsia="ar-SA"/>
        </w:rPr>
        <w:t>5.4.</w:t>
      </w:r>
      <w:r w:rsidRPr="00C836AC">
        <w:rPr>
          <w:rFonts w:ascii="Calibri" w:eastAsia="Times New Roman" w:hAnsi="Calibri" w:cs="Calibri"/>
          <w:color w:val="000000"/>
          <w:szCs w:val="24"/>
          <w:lang w:eastAsia="ar-SA"/>
        </w:rPr>
        <w:t>Για</w:t>
      </w:r>
      <w:r w:rsidRPr="00C836AC">
        <w:rPr>
          <w:rFonts w:ascii="Calibri" w:eastAsia="Times New Roman" w:hAnsi="Calibri" w:cs="Calibri"/>
          <w:color w:val="000000"/>
          <w:spacing w:val="87"/>
          <w:szCs w:val="24"/>
          <w:lang w:eastAsia="ar-SA"/>
        </w:rPr>
        <w:t xml:space="preserve"> </w:t>
      </w:r>
      <w:r w:rsidRPr="00C836AC">
        <w:rPr>
          <w:rFonts w:ascii="Calibri" w:eastAsia="Times New Roman" w:hAnsi="Calibri" w:cs="Calibri"/>
          <w:color w:val="000000"/>
          <w:spacing w:val="1"/>
          <w:szCs w:val="24"/>
          <w:lang w:eastAsia="ar-SA"/>
        </w:rPr>
        <w:t>το</w:t>
      </w:r>
      <w:r w:rsidRPr="00C836AC">
        <w:rPr>
          <w:rFonts w:ascii="Calibri" w:eastAsia="Times New Roman" w:hAnsi="Calibri" w:cs="Calibri"/>
          <w:color w:val="000000"/>
          <w:spacing w:val="87"/>
          <w:szCs w:val="24"/>
          <w:lang w:eastAsia="ar-SA"/>
        </w:rPr>
        <w:t xml:space="preserve"> </w:t>
      </w:r>
      <w:r w:rsidRPr="00C836AC">
        <w:rPr>
          <w:rFonts w:ascii="Calibri" w:eastAsia="Times New Roman" w:hAnsi="Calibri" w:cs="Calibri"/>
          <w:color w:val="000000"/>
          <w:szCs w:val="24"/>
          <w:lang w:eastAsia="ar-SA"/>
        </w:rPr>
        <w:t>επιπλέον</w:t>
      </w:r>
      <w:r w:rsidRPr="00C836AC">
        <w:rPr>
          <w:rFonts w:ascii="Calibri" w:eastAsia="Times New Roman" w:hAnsi="Calibri" w:cs="Calibri"/>
          <w:color w:val="000000"/>
          <w:spacing w:val="89"/>
          <w:szCs w:val="24"/>
          <w:lang w:eastAsia="ar-SA"/>
        </w:rPr>
        <w:t xml:space="preserve"> </w:t>
      </w:r>
      <w:r w:rsidRPr="00C836AC">
        <w:rPr>
          <w:rFonts w:ascii="Calibri" w:eastAsia="Times New Roman" w:hAnsi="Calibri" w:cs="Calibri"/>
          <w:color w:val="000000"/>
          <w:szCs w:val="24"/>
          <w:lang w:eastAsia="ar-SA"/>
        </w:rPr>
        <w:t>χρονικό</w:t>
      </w:r>
      <w:r w:rsidRPr="00C836AC">
        <w:rPr>
          <w:rFonts w:ascii="Calibri" w:eastAsia="Times New Roman" w:hAnsi="Calibri" w:cs="Calibri"/>
          <w:color w:val="000000"/>
          <w:spacing w:val="91"/>
          <w:szCs w:val="24"/>
          <w:lang w:eastAsia="ar-SA"/>
        </w:rPr>
        <w:t xml:space="preserve"> </w:t>
      </w:r>
      <w:r w:rsidRPr="00C836AC">
        <w:rPr>
          <w:rFonts w:ascii="Calibri" w:eastAsia="Times New Roman" w:hAnsi="Calibri" w:cs="Calibri"/>
          <w:color w:val="000000"/>
          <w:szCs w:val="24"/>
          <w:lang w:eastAsia="ar-SA"/>
        </w:rPr>
        <w:t>διάστημα</w:t>
      </w:r>
      <w:r w:rsidRPr="00C836AC">
        <w:rPr>
          <w:rFonts w:ascii="Calibri" w:eastAsia="Times New Roman" w:hAnsi="Calibri" w:cs="Calibri"/>
          <w:color w:val="000000"/>
          <w:spacing w:val="89"/>
          <w:szCs w:val="24"/>
          <w:lang w:eastAsia="ar-SA"/>
        </w:rPr>
        <w:t xml:space="preserve"> </w:t>
      </w:r>
      <w:r w:rsidRPr="00C836AC">
        <w:rPr>
          <w:rFonts w:ascii="Calibri" w:eastAsia="Times New Roman" w:hAnsi="Calibri" w:cs="Calibri"/>
          <w:color w:val="000000"/>
          <w:szCs w:val="24"/>
          <w:lang w:eastAsia="ar-SA"/>
        </w:rPr>
        <w:t>που</w:t>
      </w:r>
      <w:r w:rsidRPr="00C836AC">
        <w:rPr>
          <w:rFonts w:ascii="Calibri" w:eastAsia="Times New Roman" w:hAnsi="Calibri" w:cs="Calibri"/>
          <w:color w:val="000000"/>
          <w:spacing w:val="88"/>
          <w:szCs w:val="24"/>
          <w:lang w:eastAsia="ar-SA"/>
        </w:rPr>
        <w:t xml:space="preserve"> </w:t>
      </w:r>
      <w:r w:rsidRPr="00C836AC">
        <w:rPr>
          <w:rFonts w:ascii="Calibri" w:eastAsia="Times New Roman" w:hAnsi="Calibri" w:cs="Calibri"/>
          <w:color w:val="000000"/>
          <w:szCs w:val="24"/>
          <w:lang w:eastAsia="ar-SA"/>
        </w:rPr>
        <w:t>απαιτείται</w:t>
      </w:r>
      <w:r w:rsidRPr="00C836AC">
        <w:rPr>
          <w:rFonts w:ascii="Calibri" w:eastAsia="Times New Roman" w:hAnsi="Calibri" w:cs="Calibri"/>
          <w:color w:val="000000"/>
          <w:spacing w:val="89"/>
          <w:szCs w:val="24"/>
          <w:lang w:eastAsia="ar-SA"/>
        </w:rPr>
        <w:t xml:space="preserve"> </w:t>
      </w:r>
      <w:r w:rsidRPr="00C836AC">
        <w:rPr>
          <w:rFonts w:ascii="Calibri" w:eastAsia="Times New Roman" w:hAnsi="Calibri" w:cs="Calibri"/>
          <w:color w:val="000000"/>
          <w:spacing w:val="-1"/>
          <w:szCs w:val="24"/>
          <w:lang w:eastAsia="ar-SA"/>
        </w:rPr>
        <w:t>από</w:t>
      </w:r>
      <w:r w:rsidRPr="00C836AC">
        <w:rPr>
          <w:rFonts w:ascii="Calibri" w:eastAsia="Times New Roman" w:hAnsi="Calibri" w:cs="Calibri"/>
          <w:color w:val="000000"/>
          <w:spacing w:val="89"/>
          <w:szCs w:val="24"/>
          <w:lang w:eastAsia="ar-SA"/>
        </w:rPr>
        <w:t xml:space="preserve"> </w:t>
      </w:r>
      <w:r w:rsidRPr="00C836AC">
        <w:rPr>
          <w:rFonts w:ascii="Calibri" w:eastAsia="Times New Roman" w:hAnsi="Calibri" w:cs="Calibri"/>
          <w:color w:val="000000"/>
          <w:spacing w:val="1"/>
          <w:szCs w:val="24"/>
          <w:lang w:eastAsia="ar-SA"/>
        </w:rPr>
        <w:t>τη</w:t>
      </w:r>
      <w:r w:rsidRPr="00C836AC">
        <w:rPr>
          <w:rFonts w:ascii="Calibri" w:eastAsia="Times New Roman" w:hAnsi="Calibri" w:cs="Calibri"/>
          <w:color w:val="000000"/>
          <w:spacing w:val="88"/>
          <w:szCs w:val="24"/>
          <w:lang w:eastAsia="ar-SA"/>
        </w:rPr>
        <w:t xml:space="preserve"> </w:t>
      </w:r>
      <w:r w:rsidRPr="00C836AC">
        <w:rPr>
          <w:rFonts w:ascii="Calibri" w:eastAsia="Times New Roman" w:hAnsi="Calibri" w:cs="Calibri"/>
          <w:color w:val="000000"/>
          <w:szCs w:val="24"/>
          <w:lang w:eastAsia="ar-SA"/>
        </w:rPr>
        <w:t>λήξη</w:t>
      </w:r>
      <w:r w:rsidRPr="00C836AC">
        <w:rPr>
          <w:rFonts w:ascii="Calibri" w:eastAsia="Times New Roman" w:hAnsi="Calibri" w:cs="Calibri"/>
          <w:color w:val="000000"/>
          <w:spacing w:val="89"/>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88"/>
          <w:szCs w:val="24"/>
          <w:lang w:eastAsia="ar-SA"/>
        </w:rPr>
        <w:t xml:space="preserve"> </w:t>
      </w:r>
      <w:r w:rsidRPr="00C836AC">
        <w:rPr>
          <w:rFonts w:ascii="Calibri" w:eastAsia="Times New Roman" w:hAnsi="Calibri" w:cs="Calibri"/>
          <w:color w:val="000000"/>
          <w:szCs w:val="24"/>
          <w:lang w:eastAsia="ar-SA"/>
        </w:rPr>
        <w:t>συμβατικού</w:t>
      </w:r>
      <w:r w:rsidRPr="00C836AC">
        <w:rPr>
          <w:rFonts w:ascii="Calibri" w:eastAsia="Times New Roman" w:hAnsi="Calibri" w:cs="Calibri"/>
          <w:color w:val="000000"/>
          <w:spacing w:val="88"/>
          <w:szCs w:val="24"/>
          <w:lang w:eastAsia="ar-SA"/>
        </w:rPr>
        <w:t xml:space="preserve"> </w:t>
      </w:r>
      <w:r w:rsidRPr="00C836AC">
        <w:rPr>
          <w:rFonts w:ascii="Calibri" w:eastAsia="Times New Roman" w:hAnsi="Calibri" w:cs="Calibri"/>
          <w:color w:val="000000"/>
          <w:szCs w:val="24"/>
          <w:lang w:eastAsia="ar-SA"/>
        </w:rPr>
        <w:t>χρόνου παράδοσης</w:t>
      </w:r>
      <w:r w:rsidRPr="00C836AC">
        <w:rPr>
          <w:rFonts w:ascii="Calibri" w:eastAsia="Times New Roman" w:hAnsi="Calibri" w:cs="Calibri"/>
          <w:color w:val="000000"/>
          <w:spacing w:val="37"/>
          <w:szCs w:val="24"/>
          <w:lang w:eastAsia="ar-SA"/>
        </w:rPr>
        <w:t xml:space="preserve"> </w:t>
      </w:r>
      <w:r w:rsidRPr="00C836AC">
        <w:rPr>
          <w:rFonts w:ascii="Calibri" w:eastAsia="Times New Roman" w:hAnsi="Calibri" w:cs="Calibri"/>
          <w:color w:val="000000"/>
          <w:szCs w:val="24"/>
          <w:lang w:eastAsia="ar-SA"/>
        </w:rPr>
        <w:t>ή</w:t>
      </w:r>
      <w:r w:rsidRPr="00C836AC">
        <w:rPr>
          <w:rFonts w:ascii="Calibri" w:eastAsia="Times New Roman" w:hAnsi="Calibri" w:cs="Calibri"/>
          <w:color w:val="000000"/>
          <w:spacing w:val="36"/>
          <w:szCs w:val="24"/>
          <w:lang w:eastAsia="ar-SA"/>
        </w:rPr>
        <w:t xml:space="preserve"> </w:t>
      </w:r>
      <w:r w:rsidRPr="00C836AC">
        <w:rPr>
          <w:rFonts w:ascii="Calibri" w:eastAsia="Times New Roman" w:hAnsi="Calibri" w:cs="Calibri"/>
          <w:color w:val="000000"/>
          <w:szCs w:val="24"/>
          <w:lang w:eastAsia="ar-SA"/>
        </w:rPr>
        <w:t>φόρτωσης,</w:t>
      </w:r>
      <w:r w:rsidRPr="00C836AC">
        <w:rPr>
          <w:rFonts w:ascii="Calibri" w:eastAsia="Times New Roman" w:hAnsi="Calibri" w:cs="Calibri"/>
          <w:color w:val="000000"/>
          <w:spacing w:val="34"/>
          <w:szCs w:val="24"/>
          <w:lang w:eastAsia="ar-SA"/>
        </w:rPr>
        <w:t xml:space="preserve"> </w:t>
      </w:r>
      <w:r w:rsidRPr="00C836AC">
        <w:rPr>
          <w:rFonts w:ascii="Calibri" w:eastAsia="Times New Roman" w:hAnsi="Calibri" w:cs="Calibri"/>
          <w:color w:val="000000"/>
          <w:szCs w:val="24"/>
          <w:lang w:eastAsia="ar-SA"/>
        </w:rPr>
        <w:t>ο</w:t>
      </w:r>
      <w:r w:rsidRPr="00C836AC">
        <w:rPr>
          <w:rFonts w:ascii="Calibri" w:eastAsia="Times New Roman" w:hAnsi="Calibri" w:cs="Calibri"/>
          <w:color w:val="000000"/>
          <w:spacing w:val="38"/>
          <w:szCs w:val="24"/>
          <w:lang w:eastAsia="ar-SA"/>
        </w:rPr>
        <w:t xml:space="preserve"> </w:t>
      </w:r>
      <w:r w:rsidRPr="00C836AC">
        <w:rPr>
          <w:rFonts w:ascii="Calibri" w:eastAsia="Times New Roman" w:hAnsi="Calibri" w:cs="Calibri"/>
          <w:color w:val="000000"/>
          <w:szCs w:val="24"/>
          <w:lang w:eastAsia="ar-SA"/>
        </w:rPr>
        <w:t>προμηθευτής</w:t>
      </w:r>
      <w:r w:rsidRPr="00C836AC">
        <w:rPr>
          <w:rFonts w:ascii="Calibri" w:eastAsia="Times New Roman" w:hAnsi="Calibri" w:cs="Calibri"/>
          <w:color w:val="000000"/>
          <w:spacing w:val="35"/>
          <w:szCs w:val="24"/>
          <w:lang w:eastAsia="ar-SA"/>
        </w:rPr>
        <w:t xml:space="preserve"> </w:t>
      </w:r>
      <w:r w:rsidRPr="00C836AC">
        <w:rPr>
          <w:rFonts w:ascii="Calibri" w:eastAsia="Times New Roman" w:hAnsi="Calibri" w:cs="Calibri"/>
          <w:color w:val="000000"/>
          <w:szCs w:val="24"/>
          <w:lang w:eastAsia="ar-SA"/>
        </w:rPr>
        <w:t>λογίζεται</w:t>
      </w:r>
      <w:r w:rsidRPr="00C836AC">
        <w:rPr>
          <w:rFonts w:ascii="Calibri" w:eastAsia="Times New Roman" w:hAnsi="Calibri" w:cs="Calibri"/>
          <w:color w:val="000000"/>
          <w:spacing w:val="35"/>
          <w:szCs w:val="24"/>
          <w:lang w:eastAsia="ar-SA"/>
        </w:rPr>
        <w:t xml:space="preserve"> </w:t>
      </w:r>
      <w:r w:rsidRPr="00C836AC">
        <w:rPr>
          <w:rFonts w:ascii="Calibri" w:eastAsia="Times New Roman" w:hAnsi="Calibri" w:cs="Calibri"/>
          <w:color w:val="000000"/>
          <w:szCs w:val="24"/>
          <w:lang w:eastAsia="ar-SA"/>
        </w:rPr>
        <w:t>εκπρόθεσμος</w:t>
      </w:r>
      <w:r w:rsidRPr="00C836AC">
        <w:rPr>
          <w:rFonts w:ascii="Calibri" w:eastAsia="Times New Roman" w:hAnsi="Calibri" w:cs="Calibri"/>
          <w:color w:val="000000"/>
          <w:spacing w:val="37"/>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36"/>
          <w:szCs w:val="24"/>
          <w:lang w:eastAsia="ar-SA"/>
        </w:rPr>
        <w:t xml:space="preserve"> </w:t>
      </w:r>
      <w:r w:rsidRPr="00C836AC">
        <w:rPr>
          <w:rFonts w:ascii="Calibri" w:eastAsia="Times New Roman" w:hAnsi="Calibri" w:cs="Calibri"/>
          <w:color w:val="000000"/>
          <w:szCs w:val="24"/>
          <w:lang w:eastAsia="ar-SA"/>
        </w:rPr>
        <w:t>υπόκειται</w:t>
      </w:r>
      <w:r w:rsidRPr="00C836AC">
        <w:rPr>
          <w:rFonts w:ascii="Calibri" w:eastAsia="Times New Roman" w:hAnsi="Calibri" w:cs="Calibri"/>
          <w:color w:val="000000"/>
          <w:spacing w:val="36"/>
          <w:szCs w:val="24"/>
          <w:lang w:eastAsia="ar-SA"/>
        </w:rPr>
        <w:t xml:space="preserve"> </w:t>
      </w:r>
      <w:r w:rsidRPr="00C836AC">
        <w:rPr>
          <w:rFonts w:ascii="Calibri" w:eastAsia="Times New Roman" w:hAnsi="Calibri" w:cs="Calibri"/>
          <w:color w:val="000000"/>
          <w:spacing w:val="1"/>
          <w:szCs w:val="24"/>
          <w:lang w:eastAsia="ar-SA"/>
        </w:rPr>
        <w:t>στις</w:t>
      </w:r>
      <w:r w:rsidRPr="00C836AC">
        <w:rPr>
          <w:rFonts w:ascii="Calibri" w:eastAsia="Times New Roman" w:hAnsi="Calibri" w:cs="Calibri"/>
          <w:color w:val="000000"/>
          <w:spacing w:val="36"/>
          <w:szCs w:val="24"/>
          <w:lang w:eastAsia="ar-SA"/>
        </w:rPr>
        <w:t xml:space="preserve"> </w:t>
      </w:r>
      <w:r w:rsidRPr="00C836AC">
        <w:rPr>
          <w:rFonts w:ascii="Calibri" w:eastAsia="Times New Roman" w:hAnsi="Calibri" w:cs="Calibri"/>
          <w:color w:val="000000"/>
          <w:szCs w:val="24"/>
          <w:lang w:eastAsia="ar-SA"/>
        </w:rPr>
        <w:t>κυρώσεις</w:t>
      </w:r>
      <w:r w:rsidRPr="00C836AC">
        <w:rPr>
          <w:rFonts w:ascii="Calibri" w:eastAsia="Times New Roman" w:hAnsi="Calibri" w:cs="Calibri"/>
          <w:color w:val="000000"/>
          <w:spacing w:val="37"/>
          <w:szCs w:val="24"/>
          <w:lang w:eastAsia="ar-SA"/>
        </w:rPr>
        <w:t xml:space="preserve"> </w:t>
      </w:r>
      <w:r w:rsidRPr="00C836AC">
        <w:rPr>
          <w:rFonts w:ascii="Calibri" w:eastAsia="Times New Roman" w:hAnsi="Calibri" w:cs="Calibri"/>
          <w:color w:val="000000"/>
          <w:szCs w:val="24"/>
          <w:lang w:eastAsia="ar-SA"/>
        </w:rPr>
        <w:t xml:space="preserve">που προβλέπονται </w:t>
      </w:r>
      <w:r w:rsidRPr="00C836AC">
        <w:rPr>
          <w:rFonts w:ascii="Calibri" w:eastAsia="Times New Roman" w:hAnsi="Calibri" w:cs="Calibri"/>
          <w:color w:val="000000"/>
          <w:spacing w:val="-1"/>
          <w:szCs w:val="24"/>
          <w:lang w:eastAsia="ar-SA"/>
        </w:rPr>
        <w:t>από</w:t>
      </w:r>
      <w:r w:rsidRPr="00C836AC">
        <w:rPr>
          <w:rFonts w:ascii="Calibri" w:eastAsia="Times New Roman" w:hAnsi="Calibri" w:cs="Calibri"/>
          <w:color w:val="000000"/>
          <w:szCs w:val="24"/>
          <w:lang w:eastAsia="ar-SA"/>
        </w:rPr>
        <w:t xml:space="preserve"> </w:t>
      </w:r>
      <w:r w:rsidRPr="00C836AC">
        <w:rPr>
          <w:rFonts w:ascii="Calibri" w:eastAsia="Times New Roman" w:hAnsi="Calibri" w:cs="Calibri"/>
          <w:color w:val="000000"/>
          <w:spacing w:val="1"/>
          <w:szCs w:val="24"/>
          <w:lang w:eastAsia="ar-SA"/>
        </w:rPr>
        <w:t>το</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Ν</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4412/16.</w:t>
      </w:r>
    </w:p>
    <w:p w:rsidR="00C836AC" w:rsidRPr="00C836AC" w:rsidRDefault="00C836AC" w:rsidP="00C836AC">
      <w:pPr>
        <w:suppressAutoHyphens/>
        <w:spacing w:after="0" w:line="269" w:lineRule="exact"/>
        <w:jc w:val="both"/>
        <w:rPr>
          <w:rFonts w:ascii="Calibri" w:eastAsia="Times New Roman" w:hAnsi="Calibri" w:cs="Calibri"/>
          <w:color w:val="000000"/>
          <w:szCs w:val="24"/>
          <w:lang w:eastAsia="ar-SA"/>
        </w:rPr>
      </w:pPr>
      <w:r w:rsidRPr="00C836AC">
        <w:rPr>
          <w:rFonts w:ascii="Calibri" w:eastAsia="Times New Roman" w:hAnsi="Calibri" w:cs="Calibri"/>
          <w:color w:val="000000"/>
          <w:spacing w:val="1"/>
          <w:szCs w:val="24"/>
          <w:lang w:eastAsia="ar-SA"/>
        </w:rPr>
        <w:t>6</w:t>
      </w:r>
      <w:r w:rsidRPr="00C836AC">
        <w:rPr>
          <w:rFonts w:ascii="Calibri" w:eastAsia="Times New Roman" w:hAnsi="Calibri" w:cs="Calibri"/>
          <w:b/>
          <w:color w:val="000000"/>
          <w:spacing w:val="1"/>
          <w:szCs w:val="24"/>
          <w:lang w:eastAsia="ar-SA"/>
        </w:rPr>
        <w:t>.</w:t>
      </w:r>
      <w:r w:rsidRPr="00C836AC">
        <w:rPr>
          <w:rFonts w:ascii="Calibri" w:eastAsia="Times New Roman" w:hAnsi="Calibri" w:cs="Calibri"/>
          <w:color w:val="000000"/>
          <w:spacing w:val="-2"/>
          <w:szCs w:val="24"/>
          <w:lang w:eastAsia="ar-SA"/>
        </w:rPr>
        <w:t>Το</w:t>
      </w:r>
      <w:r w:rsidRPr="00C836AC">
        <w:rPr>
          <w:rFonts w:ascii="Calibri" w:eastAsia="Times New Roman" w:hAnsi="Calibri" w:cs="Calibri"/>
          <w:color w:val="000000"/>
          <w:spacing w:val="74"/>
          <w:szCs w:val="24"/>
          <w:lang w:eastAsia="ar-SA"/>
        </w:rPr>
        <w:t xml:space="preserve"> </w:t>
      </w:r>
      <w:r w:rsidRPr="00C836AC">
        <w:rPr>
          <w:rFonts w:ascii="Calibri" w:eastAsia="Times New Roman" w:hAnsi="Calibri" w:cs="Calibri"/>
          <w:color w:val="000000"/>
          <w:szCs w:val="24"/>
          <w:lang w:val="en-GB" w:eastAsia="ar-SA"/>
        </w:rPr>
        <w:t>service</w:t>
      </w:r>
      <w:r w:rsidRPr="00C836AC">
        <w:rPr>
          <w:rFonts w:ascii="Calibri" w:eastAsia="Times New Roman" w:hAnsi="Calibri" w:cs="Calibri"/>
          <w:color w:val="000000"/>
          <w:spacing w:val="71"/>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69"/>
          <w:szCs w:val="24"/>
          <w:lang w:eastAsia="ar-SA"/>
        </w:rPr>
        <w:t xml:space="preserve"> </w:t>
      </w:r>
      <w:r w:rsidRPr="00C836AC">
        <w:rPr>
          <w:rFonts w:ascii="Calibri" w:eastAsia="Times New Roman" w:hAnsi="Calibri" w:cs="Calibri"/>
          <w:color w:val="000000"/>
          <w:spacing w:val="1"/>
          <w:szCs w:val="24"/>
          <w:lang w:eastAsia="ar-SA"/>
        </w:rPr>
        <w:t>τα</w:t>
      </w:r>
      <w:r w:rsidRPr="00C836AC">
        <w:rPr>
          <w:rFonts w:ascii="Calibri" w:eastAsia="Times New Roman" w:hAnsi="Calibri" w:cs="Calibri"/>
          <w:color w:val="000000"/>
          <w:spacing w:val="69"/>
          <w:szCs w:val="24"/>
          <w:lang w:eastAsia="ar-SA"/>
        </w:rPr>
        <w:t xml:space="preserve"> </w:t>
      </w:r>
      <w:r w:rsidRPr="00C836AC">
        <w:rPr>
          <w:rFonts w:ascii="Calibri" w:eastAsia="Times New Roman" w:hAnsi="Calibri" w:cs="Calibri"/>
          <w:color w:val="000000"/>
          <w:szCs w:val="24"/>
          <w:lang w:eastAsia="ar-SA"/>
        </w:rPr>
        <w:t>αναλώσιμα,</w:t>
      </w:r>
      <w:r w:rsidRPr="00C836AC">
        <w:rPr>
          <w:rFonts w:ascii="Calibri" w:eastAsia="Times New Roman" w:hAnsi="Calibri" w:cs="Calibri"/>
          <w:color w:val="000000"/>
          <w:spacing w:val="70"/>
          <w:szCs w:val="24"/>
          <w:lang w:eastAsia="ar-SA"/>
        </w:rPr>
        <w:t xml:space="preserve"> </w:t>
      </w:r>
      <w:r w:rsidRPr="00C836AC">
        <w:rPr>
          <w:rFonts w:ascii="Calibri" w:eastAsia="Times New Roman" w:hAnsi="Calibri" w:cs="Calibri"/>
          <w:color w:val="000000"/>
          <w:szCs w:val="24"/>
          <w:lang w:eastAsia="ar-SA"/>
        </w:rPr>
        <w:t>πέραν</w:t>
      </w:r>
      <w:r w:rsidRPr="00C836AC">
        <w:rPr>
          <w:rFonts w:ascii="Calibri" w:eastAsia="Times New Roman" w:hAnsi="Calibri" w:cs="Calibri"/>
          <w:color w:val="000000"/>
          <w:spacing w:val="70"/>
          <w:szCs w:val="24"/>
          <w:lang w:eastAsia="ar-SA"/>
        </w:rPr>
        <w:t xml:space="preserve"> </w:t>
      </w:r>
      <w:r w:rsidRPr="00C836AC">
        <w:rPr>
          <w:rFonts w:ascii="Calibri" w:eastAsia="Times New Roman" w:hAnsi="Calibri" w:cs="Calibri"/>
          <w:color w:val="000000"/>
          <w:spacing w:val="1"/>
          <w:szCs w:val="24"/>
          <w:lang w:eastAsia="ar-SA"/>
        </w:rPr>
        <w:t>των</w:t>
      </w:r>
      <w:r w:rsidRPr="00C836AC">
        <w:rPr>
          <w:rFonts w:ascii="Calibri" w:eastAsia="Times New Roman" w:hAnsi="Calibri" w:cs="Calibri"/>
          <w:color w:val="000000"/>
          <w:spacing w:val="69"/>
          <w:szCs w:val="24"/>
          <w:lang w:eastAsia="ar-SA"/>
        </w:rPr>
        <w:t xml:space="preserve"> </w:t>
      </w:r>
      <w:r w:rsidRPr="00C836AC">
        <w:rPr>
          <w:rFonts w:ascii="Calibri" w:eastAsia="Times New Roman" w:hAnsi="Calibri" w:cs="Calibri"/>
          <w:color w:val="000000"/>
          <w:szCs w:val="24"/>
          <w:lang w:eastAsia="ar-SA"/>
        </w:rPr>
        <w:t>αναφερομένων</w:t>
      </w:r>
      <w:r w:rsidRPr="00C836AC">
        <w:rPr>
          <w:rFonts w:ascii="Calibri" w:eastAsia="Times New Roman" w:hAnsi="Calibri" w:cs="Calibri"/>
          <w:color w:val="000000"/>
          <w:spacing w:val="69"/>
          <w:szCs w:val="24"/>
          <w:lang w:eastAsia="ar-SA"/>
        </w:rPr>
        <w:t xml:space="preserve"> </w:t>
      </w:r>
      <w:r w:rsidRPr="00C836AC">
        <w:rPr>
          <w:rFonts w:ascii="Calibri" w:eastAsia="Times New Roman" w:hAnsi="Calibri" w:cs="Calibri"/>
          <w:color w:val="000000"/>
          <w:szCs w:val="24"/>
          <w:lang w:eastAsia="ar-SA"/>
        </w:rPr>
        <w:t>στην</w:t>
      </w:r>
      <w:r w:rsidRPr="00C836AC">
        <w:rPr>
          <w:rFonts w:ascii="Calibri" w:eastAsia="Times New Roman" w:hAnsi="Calibri" w:cs="Calibri"/>
          <w:color w:val="000000"/>
          <w:spacing w:val="69"/>
          <w:szCs w:val="24"/>
          <w:lang w:eastAsia="ar-SA"/>
        </w:rPr>
        <w:t xml:space="preserve"> </w:t>
      </w:r>
      <w:r w:rsidRPr="00C836AC">
        <w:rPr>
          <w:rFonts w:ascii="Calibri" w:eastAsia="Times New Roman" w:hAnsi="Calibri" w:cs="Calibri"/>
          <w:color w:val="000000"/>
          <w:szCs w:val="24"/>
          <w:lang w:eastAsia="ar-SA"/>
        </w:rPr>
        <w:t>προσφορά,</w:t>
      </w:r>
      <w:r w:rsidRPr="00C836AC">
        <w:rPr>
          <w:rFonts w:ascii="Calibri" w:eastAsia="Times New Roman" w:hAnsi="Calibri" w:cs="Calibri"/>
          <w:color w:val="000000"/>
          <w:spacing w:val="70"/>
          <w:szCs w:val="24"/>
          <w:lang w:eastAsia="ar-SA"/>
        </w:rPr>
        <w:t xml:space="preserve"> </w:t>
      </w:r>
      <w:r w:rsidRPr="00C836AC">
        <w:rPr>
          <w:rFonts w:ascii="Calibri" w:eastAsia="Times New Roman" w:hAnsi="Calibri" w:cs="Calibri"/>
          <w:color w:val="000000"/>
          <w:szCs w:val="24"/>
          <w:lang w:eastAsia="ar-SA"/>
        </w:rPr>
        <w:t>θα</w:t>
      </w:r>
      <w:r w:rsidRPr="00C836AC">
        <w:rPr>
          <w:rFonts w:ascii="Calibri" w:eastAsia="Times New Roman" w:hAnsi="Calibri" w:cs="Calibri"/>
          <w:color w:val="000000"/>
          <w:spacing w:val="70"/>
          <w:szCs w:val="24"/>
          <w:lang w:eastAsia="ar-SA"/>
        </w:rPr>
        <w:t xml:space="preserve"> </w:t>
      </w:r>
      <w:r w:rsidRPr="00C836AC">
        <w:rPr>
          <w:rFonts w:ascii="Calibri" w:eastAsia="Times New Roman" w:hAnsi="Calibri" w:cs="Calibri"/>
          <w:color w:val="000000"/>
          <w:szCs w:val="24"/>
          <w:lang w:eastAsia="ar-SA"/>
        </w:rPr>
        <w:t>βαρύνουν</w:t>
      </w:r>
      <w:r w:rsidRPr="00C836AC">
        <w:rPr>
          <w:rFonts w:ascii="Calibri" w:eastAsia="Times New Roman" w:hAnsi="Calibri" w:cs="Calibri"/>
          <w:color w:val="000000"/>
          <w:spacing w:val="70"/>
          <w:szCs w:val="24"/>
          <w:lang w:eastAsia="ar-SA"/>
        </w:rPr>
        <w:t xml:space="preserve"> </w:t>
      </w:r>
      <w:r w:rsidRPr="00C836AC">
        <w:rPr>
          <w:rFonts w:ascii="Calibri" w:eastAsia="Times New Roman" w:hAnsi="Calibri" w:cs="Calibri"/>
          <w:color w:val="000000"/>
          <w:szCs w:val="24"/>
          <w:lang w:eastAsia="ar-SA"/>
        </w:rPr>
        <w:t>τον προμηθευτή,</w:t>
      </w:r>
      <w:r w:rsidRPr="00C836AC">
        <w:rPr>
          <w:rFonts w:ascii="Calibri" w:eastAsia="Times New Roman" w:hAnsi="Calibri" w:cs="Calibri"/>
          <w:color w:val="000000"/>
          <w:spacing w:val="56"/>
          <w:szCs w:val="24"/>
          <w:lang w:eastAsia="ar-SA"/>
        </w:rPr>
        <w:t xml:space="preserve"> </w:t>
      </w:r>
      <w:r w:rsidRPr="00C836AC">
        <w:rPr>
          <w:rFonts w:ascii="Calibri" w:eastAsia="Times New Roman" w:hAnsi="Calibri" w:cs="Calibri"/>
          <w:color w:val="000000"/>
          <w:szCs w:val="24"/>
          <w:lang w:eastAsia="ar-SA"/>
        </w:rPr>
        <w:t>ο</w:t>
      </w:r>
      <w:r w:rsidRPr="00C836AC">
        <w:rPr>
          <w:rFonts w:ascii="Calibri" w:eastAsia="Times New Roman" w:hAnsi="Calibri" w:cs="Calibri"/>
          <w:color w:val="000000"/>
          <w:spacing w:val="55"/>
          <w:szCs w:val="24"/>
          <w:lang w:eastAsia="ar-SA"/>
        </w:rPr>
        <w:t xml:space="preserve"> </w:t>
      </w:r>
      <w:r w:rsidRPr="00C836AC">
        <w:rPr>
          <w:rFonts w:ascii="Calibri" w:eastAsia="Times New Roman" w:hAnsi="Calibri" w:cs="Calibri"/>
          <w:color w:val="000000"/>
          <w:szCs w:val="24"/>
          <w:lang w:eastAsia="ar-SA"/>
        </w:rPr>
        <w:t>οποίος</w:t>
      </w:r>
      <w:r w:rsidRPr="00C836AC">
        <w:rPr>
          <w:rFonts w:ascii="Calibri" w:eastAsia="Times New Roman" w:hAnsi="Calibri" w:cs="Calibri"/>
          <w:color w:val="000000"/>
          <w:spacing w:val="56"/>
          <w:szCs w:val="24"/>
          <w:lang w:eastAsia="ar-SA"/>
        </w:rPr>
        <w:t xml:space="preserve"> </w:t>
      </w:r>
      <w:r w:rsidRPr="00C836AC">
        <w:rPr>
          <w:rFonts w:ascii="Calibri" w:eastAsia="Times New Roman" w:hAnsi="Calibri" w:cs="Calibri"/>
          <w:color w:val="000000"/>
          <w:szCs w:val="24"/>
          <w:lang w:eastAsia="ar-SA"/>
        </w:rPr>
        <w:t>θα</w:t>
      </w:r>
      <w:r w:rsidRPr="00C836AC">
        <w:rPr>
          <w:rFonts w:ascii="Calibri" w:eastAsia="Times New Roman" w:hAnsi="Calibri" w:cs="Calibri"/>
          <w:color w:val="000000"/>
          <w:spacing w:val="55"/>
          <w:szCs w:val="24"/>
          <w:lang w:eastAsia="ar-SA"/>
        </w:rPr>
        <w:t xml:space="preserve"> </w:t>
      </w:r>
      <w:r w:rsidRPr="00C836AC">
        <w:rPr>
          <w:rFonts w:ascii="Calibri" w:eastAsia="Times New Roman" w:hAnsi="Calibri" w:cs="Calibri"/>
          <w:color w:val="000000"/>
          <w:szCs w:val="24"/>
          <w:lang w:eastAsia="ar-SA"/>
        </w:rPr>
        <w:t>έχει</w:t>
      </w:r>
      <w:r w:rsidRPr="00C836AC">
        <w:rPr>
          <w:rFonts w:ascii="Calibri" w:eastAsia="Times New Roman" w:hAnsi="Calibri" w:cs="Calibri"/>
          <w:color w:val="000000"/>
          <w:spacing w:val="55"/>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55"/>
          <w:szCs w:val="24"/>
          <w:lang w:eastAsia="ar-SA"/>
        </w:rPr>
        <w:t xml:space="preserve"> </w:t>
      </w:r>
      <w:r w:rsidRPr="00C836AC">
        <w:rPr>
          <w:rFonts w:ascii="Calibri" w:eastAsia="Times New Roman" w:hAnsi="Calibri" w:cs="Calibri"/>
          <w:color w:val="000000"/>
          <w:szCs w:val="24"/>
          <w:lang w:eastAsia="ar-SA"/>
        </w:rPr>
        <w:t>την</w:t>
      </w:r>
      <w:r w:rsidRPr="00C836AC">
        <w:rPr>
          <w:rFonts w:ascii="Calibri" w:eastAsia="Times New Roman" w:hAnsi="Calibri" w:cs="Calibri"/>
          <w:color w:val="000000"/>
          <w:spacing w:val="55"/>
          <w:szCs w:val="24"/>
          <w:lang w:eastAsia="ar-SA"/>
        </w:rPr>
        <w:t xml:space="preserve"> </w:t>
      </w:r>
      <w:r w:rsidRPr="00C836AC">
        <w:rPr>
          <w:rFonts w:ascii="Calibri" w:eastAsia="Times New Roman" w:hAnsi="Calibri" w:cs="Calibri"/>
          <w:color w:val="000000"/>
          <w:szCs w:val="24"/>
          <w:lang w:eastAsia="ar-SA"/>
        </w:rPr>
        <w:t>υποχρέωση</w:t>
      </w:r>
      <w:r w:rsidRPr="00C836AC">
        <w:rPr>
          <w:rFonts w:ascii="Calibri" w:eastAsia="Times New Roman" w:hAnsi="Calibri" w:cs="Calibri"/>
          <w:color w:val="000000"/>
          <w:spacing w:val="55"/>
          <w:szCs w:val="24"/>
          <w:lang w:eastAsia="ar-SA"/>
        </w:rPr>
        <w:t xml:space="preserve"> </w:t>
      </w:r>
      <w:r w:rsidRPr="00C836AC">
        <w:rPr>
          <w:rFonts w:ascii="Calibri" w:eastAsia="Times New Roman" w:hAnsi="Calibri" w:cs="Calibri"/>
          <w:color w:val="000000"/>
          <w:szCs w:val="24"/>
          <w:lang w:eastAsia="ar-SA"/>
        </w:rPr>
        <w:t>να</w:t>
      </w:r>
      <w:r w:rsidRPr="00C836AC">
        <w:rPr>
          <w:rFonts w:ascii="Calibri" w:eastAsia="Times New Roman" w:hAnsi="Calibri" w:cs="Calibri"/>
          <w:color w:val="000000"/>
          <w:spacing w:val="56"/>
          <w:szCs w:val="24"/>
          <w:lang w:eastAsia="ar-SA"/>
        </w:rPr>
        <w:t xml:space="preserve"> </w:t>
      </w:r>
      <w:r w:rsidRPr="00C836AC">
        <w:rPr>
          <w:rFonts w:ascii="Calibri" w:eastAsia="Times New Roman" w:hAnsi="Calibri" w:cs="Calibri"/>
          <w:color w:val="000000"/>
          <w:szCs w:val="24"/>
          <w:lang w:eastAsia="ar-SA"/>
        </w:rPr>
        <w:t>εκπαιδεύσει</w:t>
      </w:r>
      <w:r w:rsidRPr="00C836AC">
        <w:rPr>
          <w:rFonts w:ascii="Calibri" w:eastAsia="Times New Roman" w:hAnsi="Calibri" w:cs="Calibri"/>
          <w:color w:val="000000"/>
          <w:spacing w:val="55"/>
          <w:szCs w:val="24"/>
          <w:lang w:eastAsia="ar-SA"/>
        </w:rPr>
        <w:t xml:space="preserve"> </w:t>
      </w:r>
      <w:r w:rsidRPr="00C836AC">
        <w:rPr>
          <w:rFonts w:ascii="Calibri" w:eastAsia="Times New Roman" w:hAnsi="Calibri" w:cs="Calibri"/>
          <w:color w:val="000000"/>
          <w:szCs w:val="24"/>
          <w:lang w:eastAsia="ar-SA"/>
        </w:rPr>
        <w:t>τους</w:t>
      </w:r>
      <w:r w:rsidRPr="00C836AC">
        <w:rPr>
          <w:rFonts w:ascii="Calibri" w:eastAsia="Times New Roman" w:hAnsi="Calibri" w:cs="Calibri"/>
          <w:color w:val="000000"/>
          <w:spacing w:val="56"/>
          <w:szCs w:val="24"/>
          <w:lang w:eastAsia="ar-SA"/>
        </w:rPr>
        <w:t xml:space="preserve"> </w:t>
      </w:r>
      <w:r w:rsidRPr="00C836AC">
        <w:rPr>
          <w:rFonts w:ascii="Calibri" w:eastAsia="Times New Roman" w:hAnsi="Calibri" w:cs="Calibri"/>
          <w:color w:val="000000"/>
          <w:szCs w:val="24"/>
          <w:lang w:eastAsia="ar-SA"/>
        </w:rPr>
        <w:t>χειριστές</w:t>
      </w:r>
      <w:r w:rsidRPr="00C836AC">
        <w:rPr>
          <w:rFonts w:ascii="Calibri" w:eastAsia="Times New Roman" w:hAnsi="Calibri" w:cs="Calibri"/>
          <w:color w:val="000000"/>
          <w:spacing w:val="57"/>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56"/>
          <w:szCs w:val="24"/>
          <w:lang w:eastAsia="ar-SA"/>
        </w:rPr>
        <w:t xml:space="preserve"> </w:t>
      </w:r>
      <w:r w:rsidRPr="00C836AC">
        <w:rPr>
          <w:rFonts w:ascii="Calibri" w:eastAsia="Times New Roman" w:hAnsi="Calibri" w:cs="Calibri"/>
          <w:color w:val="000000"/>
          <w:szCs w:val="24"/>
          <w:lang w:eastAsia="ar-SA"/>
        </w:rPr>
        <w:t>οργάνου δωρεάν, στον</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χώρο</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νοσοκομείου.</w:t>
      </w:r>
    </w:p>
    <w:p w:rsidR="00C836AC" w:rsidRPr="00C836AC" w:rsidRDefault="00C836AC" w:rsidP="00C836AC">
      <w:pPr>
        <w:suppressAutoHyphens/>
        <w:spacing w:after="0" w:line="269" w:lineRule="exact"/>
        <w:jc w:val="both"/>
        <w:rPr>
          <w:rFonts w:ascii="Calibri" w:eastAsia="Times New Roman" w:hAnsi="Calibri" w:cs="Calibri"/>
          <w:color w:val="000000"/>
          <w:szCs w:val="24"/>
          <w:lang w:eastAsia="ar-SA"/>
        </w:rPr>
      </w:pPr>
    </w:p>
    <w:p w:rsidR="00C836AC" w:rsidRPr="00C836AC" w:rsidRDefault="00C836AC" w:rsidP="00C836AC">
      <w:pPr>
        <w:suppressAutoHyphens/>
        <w:spacing w:after="0" w:line="280" w:lineRule="exact"/>
        <w:jc w:val="both"/>
        <w:rPr>
          <w:rFonts w:ascii="Calibri" w:eastAsia="Times New Roman" w:hAnsi="Calibri" w:cs="Calibri"/>
          <w:b/>
          <w:color w:val="000000"/>
          <w:szCs w:val="24"/>
          <w:lang w:eastAsia="ar-SA"/>
        </w:rPr>
      </w:pPr>
      <w:r w:rsidRPr="00C836AC">
        <w:rPr>
          <w:rFonts w:ascii="Calibri" w:eastAsia="Times New Roman" w:hAnsi="Calibri" w:cs="Calibri"/>
          <w:b/>
          <w:color w:val="000000"/>
          <w:szCs w:val="24"/>
          <w:lang w:eastAsia="ar-SA"/>
        </w:rPr>
        <w:t>7.1.1.</w:t>
      </w:r>
      <w:r w:rsidRPr="00C836AC">
        <w:rPr>
          <w:rFonts w:ascii="Calibri" w:eastAsia="Times New Roman" w:hAnsi="Calibri" w:cs="Calibri"/>
          <w:b/>
          <w:color w:val="000000"/>
          <w:spacing w:val="-1"/>
          <w:szCs w:val="24"/>
          <w:lang w:eastAsia="ar-SA"/>
        </w:rPr>
        <w:t xml:space="preserve"> </w:t>
      </w:r>
      <w:r w:rsidRPr="00C836AC">
        <w:rPr>
          <w:rFonts w:ascii="Calibri" w:eastAsia="Times New Roman" w:hAnsi="Calibri" w:cs="Calibri"/>
          <w:b/>
          <w:color w:val="000000"/>
          <w:szCs w:val="24"/>
          <w:lang w:eastAsia="ar-SA"/>
        </w:rPr>
        <w:t>Εδικοί όροι</w:t>
      </w:r>
    </w:p>
    <w:p w:rsidR="00C836AC" w:rsidRPr="00C836AC" w:rsidRDefault="00C836AC" w:rsidP="00C836AC">
      <w:pPr>
        <w:suppressAutoHyphens/>
        <w:spacing w:before="148" w:after="0" w:line="268" w:lineRule="exact"/>
        <w:jc w:val="both"/>
        <w:rPr>
          <w:rFonts w:ascii="Calibri" w:eastAsia="Times New Roman" w:hAnsi="Calibri" w:cs="Calibri"/>
          <w:color w:val="000000"/>
          <w:szCs w:val="24"/>
          <w:lang w:eastAsia="ar-SA"/>
        </w:rPr>
      </w:pPr>
      <w:r w:rsidRPr="00C836AC">
        <w:rPr>
          <w:rFonts w:ascii="Calibri" w:eastAsia="Times New Roman" w:hAnsi="Calibri" w:cs="Calibri"/>
          <w:color w:val="000000"/>
          <w:szCs w:val="24"/>
          <w:lang w:eastAsia="ar-SA"/>
        </w:rPr>
        <w:lastRenderedPageBreak/>
        <w:t>Ο</w:t>
      </w:r>
      <w:r w:rsidRPr="00C836AC">
        <w:rPr>
          <w:rFonts w:ascii="Calibri" w:eastAsia="Times New Roman" w:hAnsi="Calibri" w:cs="Calibri"/>
          <w:color w:val="000000"/>
          <w:spacing w:val="69"/>
          <w:szCs w:val="24"/>
          <w:lang w:eastAsia="ar-SA"/>
        </w:rPr>
        <w:t xml:space="preserve"> </w:t>
      </w:r>
      <w:r w:rsidRPr="00C836AC">
        <w:rPr>
          <w:rFonts w:ascii="Calibri" w:eastAsia="Times New Roman" w:hAnsi="Calibri" w:cs="Calibri"/>
          <w:color w:val="000000"/>
          <w:szCs w:val="24"/>
          <w:lang w:eastAsia="ar-SA"/>
        </w:rPr>
        <w:t>προμηθευτής</w:t>
      </w:r>
      <w:r w:rsidRPr="00C836AC">
        <w:rPr>
          <w:rFonts w:ascii="Calibri" w:eastAsia="Times New Roman" w:hAnsi="Calibri" w:cs="Calibri"/>
          <w:color w:val="000000"/>
          <w:spacing w:val="68"/>
          <w:szCs w:val="24"/>
          <w:lang w:eastAsia="ar-SA"/>
        </w:rPr>
        <w:t xml:space="preserve"> </w:t>
      </w:r>
      <w:r w:rsidRPr="00C836AC">
        <w:rPr>
          <w:rFonts w:ascii="Calibri" w:eastAsia="Times New Roman" w:hAnsi="Calibri" w:cs="Calibri"/>
          <w:color w:val="000000"/>
          <w:szCs w:val="24"/>
          <w:lang w:eastAsia="ar-SA"/>
        </w:rPr>
        <w:t>υποχρεώνεται</w:t>
      </w:r>
      <w:r w:rsidRPr="00C836AC">
        <w:rPr>
          <w:rFonts w:ascii="Calibri" w:eastAsia="Times New Roman" w:hAnsi="Calibri" w:cs="Calibri"/>
          <w:color w:val="000000"/>
          <w:spacing w:val="67"/>
          <w:szCs w:val="24"/>
          <w:lang w:eastAsia="ar-SA"/>
        </w:rPr>
        <w:t xml:space="preserve"> </w:t>
      </w:r>
      <w:r w:rsidRPr="00C836AC">
        <w:rPr>
          <w:rFonts w:ascii="Calibri" w:eastAsia="Times New Roman" w:hAnsi="Calibri" w:cs="Calibri"/>
          <w:color w:val="000000"/>
          <w:szCs w:val="24"/>
          <w:lang w:eastAsia="ar-SA"/>
        </w:rPr>
        <w:t>να</w:t>
      </w:r>
      <w:r w:rsidRPr="00C836AC">
        <w:rPr>
          <w:rFonts w:ascii="Calibri" w:eastAsia="Times New Roman" w:hAnsi="Calibri" w:cs="Calibri"/>
          <w:color w:val="000000"/>
          <w:spacing w:val="68"/>
          <w:szCs w:val="24"/>
          <w:lang w:eastAsia="ar-SA"/>
        </w:rPr>
        <w:t xml:space="preserve"> </w:t>
      </w:r>
      <w:r w:rsidRPr="00C836AC">
        <w:rPr>
          <w:rFonts w:ascii="Calibri" w:eastAsia="Times New Roman" w:hAnsi="Calibri" w:cs="Calibri"/>
          <w:color w:val="000000"/>
          <w:szCs w:val="24"/>
          <w:lang w:eastAsia="ar-SA"/>
        </w:rPr>
        <w:t>συντηρεί,</w:t>
      </w:r>
      <w:r w:rsidRPr="00C836AC">
        <w:rPr>
          <w:rFonts w:ascii="Calibri" w:eastAsia="Times New Roman" w:hAnsi="Calibri" w:cs="Calibri"/>
          <w:color w:val="000000"/>
          <w:spacing w:val="68"/>
          <w:szCs w:val="24"/>
          <w:lang w:eastAsia="ar-SA"/>
        </w:rPr>
        <w:t xml:space="preserve"> </w:t>
      </w:r>
      <w:r w:rsidRPr="00C836AC">
        <w:rPr>
          <w:rFonts w:ascii="Calibri" w:eastAsia="Times New Roman" w:hAnsi="Calibri" w:cs="Calibri"/>
          <w:color w:val="000000"/>
          <w:szCs w:val="24"/>
          <w:lang w:eastAsia="ar-SA"/>
        </w:rPr>
        <w:t>να</w:t>
      </w:r>
      <w:r w:rsidRPr="00C836AC">
        <w:rPr>
          <w:rFonts w:ascii="Calibri" w:eastAsia="Times New Roman" w:hAnsi="Calibri" w:cs="Calibri"/>
          <w:color w:val="000000"/>
          <w:spacing w:val="68"/>
          <w:szCs w:val="24"/>
          <w:lang w:eastAsia="ar-SA"/>
        </w:rPr>
        <w:t xml:space="preserve"> </w:t>
      </w:r>
      <w:r w:rsidRPr="00C836AC">
        <w:rPr>
          <w:rFonts w:ascii="Calibri" w:eastAsia="Times New Roman" w:hAnsi="Calibri" w:cs="Calibri"/>
          <w:color w:val="000000"/>
          <w:szCs w:val="24"/>
          <w:lang w:eastAsia="ar-SA"/>
        </w:rPr>
        <w:t>επισκευάζει</w:t>
      </w:r>
      <w:r w:rsidRPr="00C836AC">
        <w:rPr>
          <w:rFonts w:ascii="Calibri" w:eastAsia="Times New Roman" w:hAnsi="Calibri" w:cs="Calibri"/>
          <w:color w:val="000000"/>
          <w:spacing w:val="67"/>
          <w:szCs w:val="24"/>
          <w:lang w:eastAsia="ar-SA"/>
        </w:rPr>
        <w:t xml:space="preserve"> </w:t>
      </w:r>
      <w:r w:rsidRPr="00C836AC">
        <w:rPr>
          <w:rFonts w:ascii="Calibri" w:eastAsia="Times New Roman" w:hAnsi="Calibri" w:cs="Calibri"/>
          <w:color w:val="000000"/>
          <w:szCs w:val="24"/>
          <w:lang w:eastAsia="ar-SA"/>
        </w:rPr>
        <w:t>ή</w:t>
      </w:r>
      <w:r w:rsidRPr="00C836AC">
        <w:rPr>
          <w:rFonts w:ascii="Calibri" w:eastAsia="Times New Roman" w:hAnsi="Calibri" w:cs="Calibri"/>
          <w:color w:val="000000"/>
          <w:spacing w:val="67"/>
          <w:szCs w:val="24"/>
          <w:lang w:eastAsia="ar-SA"/>
        </w:rPr>
        <w:t xml:space="preserve"> </w:t>
      </w:r>
      <w:r w:rsidRPr="00C836AC">
        <w:rPr>
          <w:rFonts w:ascii="Calibri" w:eastAsia="Times New Roman" w:hAnsi="Calibri" w:cs="Calibri"/>
          <w:color w:val="000000"/>
          <w:szCs w:val="24"/>
          <w:lang w:eastAsia="ar-SA"/>
        </w:rPr>
        <w:t>να</w:t>
      </w:r>
      <w:r w:rsidRPr="00C836AC">
        <w:rPr>
          <w:rFonts w:ascii="Calibri" w:eastAsia="Times New Roman" w:hAnsi="Calibri" w:cs="Calibri"/>
          <w:color w:val="000000"/>
          <w:spacing w:val="68"/>
          <w:szCs w:val="24"/>
          <w:lang w:eastAsia="ar-SA"/>
        </w:rPr>
        <w:t xml:space="preserve"> </w:t>
      </w:r>
      <w:r w:rsidRPr="00C836AC">
        <w:rPr>
          <w:rFonts w:ascii="Calibri" w:eastAsia="Times New Roman" w:hAnsi="Calibri" w:cs="Calibri"/>
          <w:color w:val="000000"/>
          <w:szCs w:val="24"/>
          <w:lang w:eastAsia="ar-SA"/>
        </w:rPr>
        <w:t>αντικαθιστά</w:t>
      </w:r>
      <w:r w:rsidRPr="00C836AC">
        <w:rPr>
          <w:rFonts w:ascii="Calibri" w:eastAsia="Times New Roman" w:hAnsi="Calibri" w:cs="Calibri"/>
          <w:color w:val="000000"/>
          <w:spacing w:val="67"/>
          <w:szCs w:val="24"/>
          <w:lang w:eastAsia="ar-SA"/>
        </w:rPr>
        <w:t xml:space="preserve"> </w:t>
      </w:r>
      <w:r w:rsidRPr="00C836AC">
        <w:rPr>
          <w:rFonts w:ascii="Calibri" w:eastAsia="Times New Roman" w:hAnsi="Calibri" w:cs="Calibri"/>
          <w:color w:val="000000"/>
          <w:szCs w:val="24"/>
          <w:lang w:eastAsia="ar-SA"/>
        </w:rPr>
        <w:t>οποιοδήποτε εξάρτημα</w:t>
      </w:r>
      <w:r w:rsidRPr="00C836AC">
        <w:rPr>
          <w:rFonts w:ascii="Calibri" w:eastAsia="Times New Roman" w:hAnsi="Calibri" w:cs="Calibri"/>
          <w:color w:val="000000"/>
          <w:spacing w:val="82"/>
          <w:szCs w:val="24"/>
          <w:lang w:eastAsia="ar-SA"/>
        </w:rPr>
        <w:t xml:space="preserve"> </w:t>
      </w:r>
      <w:r w:rsidRPr="00C836AC">
        <w:rPr>
          <w:rFonts w:ascii="Calibri" w:eastAsia="Times New Roman" w:hAnsi="Calibri" w:cs="Calibri"/>
          <w:color w:val="000000"/>
          <w:spacing w:val="1"/>
          <w:szCs w:val="24"/>
          <w:lang w:eastAsia="ar-SA"/>
        </w:rPr>
        <w:t>των</w:t>
      </w:r>
      <w:r w:rsidRPr="00C836AC">
        <w:rPr>
          <w:rFonts w:ascii="Calibri" w:eastAsia="Times New Roman" w:hAnsi="Calibri" w:cs="Calibri"/>
          <w:color w:val="000000"/>
          <w:spacing w:val="83"/>
          <w:szCs w:val="24"/>
          <w:lang w:eastAsia="ar-SA"/>
        </w:rPr>
        <w:t xml:space="preserve"> </w:t>
      </w:r>
      <w:r w:rsidRPr="00C836AC">
        <w:rPr>
          <w:rFonts w:ascii="Calibri" w:eastAsia="Times New Roman" w:hAnsi="Calibri" w:cs="Calibri"/>
          <w:color w:val="000000"/>
          <w:szCs w:val="24"/>
          <w:lang w:eastAsia="ar-SA"/>
        </w:rPr>
        <w:t>αναλυτών</w:t>
      </w:r>
      <w:r w:rsidRPr="00C836AC">
        <w:rPr>
          <w:rFonts w:ascii="Calibri" w:eastAsia="Times New Roman" w:hAnsi="Calibri" w:cs="Calibri"/>
          <w:color w:val="000000"/>
          <w:spacing w:val="82"/>
          <w:szCs w:val="24"/>
          <w:lang w:eastAsia="ar-SA"/>
        </w:rPr>
        <w:t xml:space="preserve"> </w:t>
      </w:r>
      <w:r w:rsidRPr="00C836AC">
        <w:rPr>
          <w:rFonts w:ascii="Calibri" w:eastAsia="Times New Roman" w:hAnsi="Calibri" w:cs="Calibri"/>
          <w:color w:val="000000"/>
          <w:szCs w:val="24"/>
          <w:lang w:eastAsia="ar-SA"/>
        </w:rPr>
        <w:t>(μηχανικό</w:t>
      </w:r>
      <w:r w:rsidRPr="00C836AC">
        <w:rPr>
          <w:rFonts w:ascii="Calibri" w:eastAsia="Times New Roman" w:hAnsi="Calibri" w:cs="Calibri"/>
          <w:color w:val="000000"/>
          <w:spacing w:val="86"/>
          <w:szCs w:val="24"/>
          <w:lang w:eastAsia="ar-SA"/>
        </w:rPr>
        <w:t xml:space="preserve"> </w:t>
      </w:r>
      <w:r w:rsidRPr="00C836AC">
        <w:rPr>
          <w:rFonts w:ascii="Calibri" w:eastAsia="Times New Roman" w:hAnsi="Calibri" w:cs="Calibri"/>
          <w:color w:val="000000"/>
          <w:szCs w:val="24"/>
          <w:lang w:eastAsia="ar-SA"/>
        </w:rPr>
        <w:t>ή</w:t>
      </w:r>
      <w:r w:rsidRPr="00C836AC">
        <w:rPr>
          <w:rFonts w:ascii="Calibri" w:eastAsia="Times New Roman" w:hAnsi="Calibri" w:cs="Calibri"/>
          <w:color w:val="000000"/>
          <w:spacing w:val="84"/>
          <w:szCs w:val="24"/>
          <w:lang w:eastAsia="ar-SA"/>
        </w:rPr>
        <w:t xml:space="preserve"> </w:t>
      </w:r>
      <w:r w:rsidRPr="00C836AC">
        <w:rPr>
          <w:rFonts w:ascii="Calibri" w:eastAsia="Times New Roman" w:hAnsi="Calibri" w:cs="Calibri"/>
          <w:color w:val="000000"/>
          <w:szCs w:val="24"/>
          <w:lang w:eastAsia="ar-SA"/>
        </w:rPr>
        <w:t>ηλεκτρονικό)</w:t>
      </w:r>
      <w:r w:rsidRPr="00C836AC">
        <w:rPr>
          <w:rFonts w:ascii="Calibri" w:eastAsia="Times New Roman" w:hAnsi="Calibri" w:cs="Calibri"/>
          <w:color w:val="000000"/>
          <w:spacing w:val="85"/>
          <w:szCs w:val="24"/>
          <w:lang w:eastAsia="ar-SA"/>
        </w:rPr>
        <w:t xml:space="preserve"> </w:t>
      </w:r>
      <w:r w:rsidRPr="00C836AC">
        <w:rPr>
          <w:rFonts w:ascii="Calibri" w:eastAsia="Times New Roman" w:hAnsi="Calibri" w:cs="Calibri"/>
          <w:color w:val="000000"/>
          <w:szCs w:val="24"/>
          <w:lang w:eastAsia="ar-SA"/>
        </w:rPr>
        <w:t>ή</w:t>
      </w:r>
      <w:r w:rsidRPr="00C836AC">
        <w:rPr>
          <w:rFonts w:ascii="Calibri" w:eastAsia="Times New Roman" w:hAnsi="Calibri" w:cs="Calibri"/>
          <w:color w:val="000000"/>
          <w:spacing w:val="82"/>
          <w:szCs w:val="24"/>
          <w:lang w:eastAsia="ar-SA"/>
        </w:rPr>
        <w:t xml:space="preserve"> </w:t>
      </w:r>
      <w:r w:rsidRPr="00C836AC">
        <w:rPr>
          <w:rFonts w:ascii="Calibri" w:eastAsia="Times New Roman" w:hAnsi="Calibri" w:cs="Calibri"/>
          <w:color w:val="000000"/>
          <w:szCs w:val="24"/>
          <w:lang w:eastAsia="ar-SA"/>
        </w:rPr>
        <w:t>μέρος</w:t>
      </w:r>
      <w:r w:rsidRPr="00C836AC">
        <w:rPr>
          <w:rFonts w:ascii="Calibri" w:eastAsia="Times New Roman" w:hAnsi="Calibri" w:cs="Calibri"/>
          <w:color w:val="000000"/>
          <w:spacing w:val="85"/>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85"/>
          <w:szCs w:val="24"/>
          <w:lang w:eastAsia="ar-SA"/>
        </w:rPr>
        <w:t xml:space="preserve"> </w:t>
      </w:r>
      <w:r w:rsidRPr="00C836AC">
        <w:rPr>
          <w:rFonts w:ascii="Calibri" w:eastAsia="Times New Roman" w:hAnsi="Calibri" w:cs="Calibri"/>
          <w:color w:val="000000"/>
          <w:szCs w:val="24"/>
          <w:lang w:eastAsia="ar-SA"/>
        </w:rPr>
        <w:t>χωρίς</w:t>
      </w:r>
      <w:r w:rsidRPr="00C836AC">
        <w:rPr>
          <w:rFonts w:ascii="Calibri" w:eastAsia="Times New Roman" w:hAnsi="Calibri" w:cs="Calibri"/>
          <w:color w:val="000000"/>
          <w:spacing w:val="83"/>
          <w:szCs w:val="24"/>
          <w:lang w:eastAsia="ar-SA"/>
        </w:rPr>
        <w:t xml:space="preserve"> </w:t>
      </w:r>
      <w:r w:rsidRPr="00C836AC">
        <w:rPr>
          <w:rFonts w:ascii="Calibri" w:eastAsia="Times New Roman" w:hAnsi="Calibri" w:cs="Calibri"/>
          <w:color w:val="000000"/>
          <w:spacing w:val="1"/>
          <w:szCs w:val="24"/>
          <w:lang w:eastAsia="ar-SA"/>
        </w:rPr>
        <w:t>καμιά</w:t>
      </w:r>
      <w:r w:rsidRPr="00C836AC">
        <w:rPr>
          <w:rFonts w:ascii="Calibri" w:eastAsia="Times New Roman" w:hAnsi="Calibri" w:cs="Calibri"/>
          <w:color w:val="000000"/>
          <w:spacing w:val="81"/>
          <w:szCs w:val="24"/>
          <w:lang w:eastAsia="ar-SA"/>
        </w:rPr>
        <w:t xml:space="preserve"> </w:t>
      </w:r>
      <w:r w:rsidRPr="00C836AC">
        <w:rPr>
          <w:rFonts w:ascii="Calibri" w:eastAsia="Times New Roman" w:hAnsi="Calibri" w:cs="Calibri"/>
          <w:color w:val="000000"/>
          <w:szCs w:val="24"/>
          <w:lang w:eastAsia="ar-SA"/>
        </w:rPr>
        <w:t>οικονομική επιβάρυνση του</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Νοσοκομείου.</w:t>
      </w:r>
    </w:p>
    <w:p w:rsidR="00C836AC" w:rsidRPr="00C836AC" w:rsidRDefault="00C836AC" w:rsidP="00C836AC">
      <w:pPr>
        <w:suppressAutoHyphens/>
        <w:spacing w:before="12" w:after="0" w:line="269" w:lineRule="exact"/>
        <w:jc w:val="both"/>
        <w:rPr>
          <w:rFonts w:ascii="Calibri" w:eastAsia="Times New Roman" w:hAnsi="Calibri" w:cs="Calibri"/>
          <w:color w:val="000000"/>
          <w:szCs w:val="24"/>
          <w:lang w:eastAsia="ar-SA"/>
        </w:rPr>
      </w:pPr>
      <w:r w:rsidRPr="00C836AC">
        <w:rPr>
          <w:rFonts w:ascii="Calibri" w:eastAsia="Times New Roman" w:hAnsi="Calibri" w:cs="Calibri"/>
          <w:color w:val="000000"/>
          <w:szCs w:val="24"/>
          <w:lang w:eastAsia="ar-SA"/>
        </w:rPr>
        <w:t>Ο</w:t>
      </w:r>
      <w:r w:rsidRPr="00C836AC">
        <w:rPr>
          <w:rFonts w:ascii="Calibri" w:eastAsia="Times New Roman" w:hAnsi="Calibri" w:cs="Calibri"/>
          <w:color w:val="000000"/>
          <w:spacing w:val="66"/>
          <w:szCs w:val="24"/>
          <w:lang w:eastAsia="ar-SA"/>
        </w:rPr>
        <w:t xml:space="preserve"> </w:t>
      </w:r>
      <w:r w:rsidRPr="00C836AC">
        <w:rPr>
          <w:rFonts w:ascii="Calibri" w:eastAsia="Times New Roman" w:hAnsi="Calibri" w:cs="Calibri"/>
          <w:color w:val="000000"/>
          <w:szCs w:val="24"/>
          <w:lang w:eastAsia="ar-SA"/>
        </w:rPr>
        <w:t>προμηθευτής</w:t>
      </w:r>
      <w:r w:rsidRPr="00C836AC">
        <w:rPr>
          <w:rFonts w:ascii="Calibri" w:eastAsia="Times New Roman" w:hAnsi="Calibri" w:cs="Calibri"/>
          <w:color w:val="000000"/>
          <w:spacing w:val="66"/>
          <w:szCs w:val="24"/>
          <w:lang w:eastAsia="ar-SA"/>
        </w:rPr>
        <w:t xml:space="preserve"> </w:t>
      </w:r>
      <w:r w:rsidRPr="00C836AC">
        <w:rPr>
          <w:rFonts w:ascii="Calibri" w:eastAsia="Times New Roman" w:hAnsi="Calibri" w:cs="Calibri"/>
          <w:color w:val="000000"/>
          <w:szCs w:val="24"/>
          <w:lang w:eastAsia="ar-SA"/>
        </w:rPr>
        <w:t>αναλαμβάνει</w:t>
      </w:r>
      <w:r w:rsidRPr="00C836AC">
        <w:rPr>
          <w:rFonts w:ascii="Calibri" w:eastAsia="Times New Roman" w:hAnsi="Calibri" w:cs="Calibri"/>
          <w:color w:val="000000"/>
          <w:spacing w:val="180"/>
          <w:szCs w:val="24"/>
          <w:lang w:eastAsia="ar-SA"/>
        </w:rPr>
        <w:t xml:space="preserve"> </w:t>
      </w:r>
      <w:r w:rsidRPr="00C836AC">
        <w:rPr>
          <w:rFonts w:ascii="Calibri" w:eastAsia="Times New Roman" w:hAnsi="Calibri" w:cs="Calibri"/>
          <w:color w:val="000000"/>
          <w:szCs w:val="24"/>
          <w:lang w:eastAsia="ar-SA"/>
        </w:rPr>
        <w:t>να</w:t>
      </w:r>
      <w:r w:rsidRPr="00C836AC">
        <w:rPr>
          <w:rFonts w:ascii="Calibri" w:eastAsia="Times New Roman" w:hAnsi="Calibri" w:cs="Calibri"/>
          <w:color w:val="000000"/>
          <w:spacing w:val="65"/>
          <w:szCs w:val="24"/>
          <w:lang w:eastAsia="ar-SA"/>
        </w:rPr>
        <w:t xml:space="preserve"> </w:t>
      </w:r>
      <w:r w:rsidRPr="00C836AC">
        <w:rPr>
          <w:rFonts w:ascii="Calibri" w:eastAsia="Times New Roman" w:hAnsi="Calibri" w:cs="Calibri"/>
          <w:color w:val="000000"/>
          <w:spacing w:val="1"/>
          <w:szCs w:val="24"/>
          <w:lang w:eastAsia="ar-SA"/>
        </w:rPr>
        <w:t>καλύψει</w:t>
      </w:r>
      <w:r w:rsidRPr="00C836AC">
        <w:rPr>
          <w:rFonts w:ascii="Calibri" w:eastAsia="Times New Roman" w:hAnsi="Calibri" w:cs="Calibri"/>
          <w:color w:val="000000"/>
          <w:spacing w:val="64"/>
          <w:szCs w:val="24"/>
          <w:lang w:eastAsia="ar-SA"/>
        </w:rPr>
        <w:t xml:space="preserve"> </w:t>
      </w:r>
      <w:r w:rsidRPr="00C836AC">
        <w:rPr>
          <w:rFonts w:ascii="Calibri" w:eastAsia="Times New Roman" w:hAnsi="Calibri" w:cs="Calibri"/>
          <w:color w:val="000000"/>
          <w:szCs w:val="24"/>
          <w:lang w:eastAsia="ar-SA"/>
        </w:rPr>
        <w:t>την</w:t>
      </w:r>
      <w:r w:rsidRPr="00C836AC">
        <w:rPr>
          <w:rFonts w:ascii="Calibri" w:eastAsia="Times New Roman" w:hAnsi="Calibri" w:cs="Calibri"/>
          <w:color w:val="000000"/>
          <w:spacing w:val="65"/>
          <w:szCs w:val="24"/>
          <w:lang w:eastAsia="ar-SA"/>
        </w:rPr>
        <w:t xml:space="preserve"> </w:t>
      </w:r>
      <w:r w:rsidRPr="00C836AC">
        <w:rPr>
          <w:rFonts w:ascii="Calibri" w:eastAsia="Times New Roman" w:hAnsi="Calibri" w:cs="Calibri"/>
          <w:color w:val="000000"/>
          <w:szCs w:val="24"/>
          <w:lang w:eastAsia="ar-SA"/>
        </w:rPr>
        <w:t>δαπάνη</w:t>
      </w:r>
      <w:r w:rsidRPr="00C836AC">
        <w:rPr>
          <w:rFonts w:ascii="Calibri" w:eastAsia="Times New Roman" w:hAnsi="Calibri" w:cs="Calibri"/>
          <w:color w:val="000000"/>
          <w:spacing w:val="65"/>
          <w:szCs w:val="24"/>
          <w:lang w:eastAsia="ar-SA"/>
        </w:rPr>
        <w:t xml:space="preserve"> </w:t>
      </w:r>
      <w:r w:rsidRPr="00C836AC">
        <w:rPr>
          <w:rFonts w:ascii="Calibri" w:eastAsia="Times New Roman" w:hAnsi="Calibri" w:cs="Calibri"/>
          <w:color w:val="000000"/>
          <w:szCs w:val="24"/>
          <w:lang w:eastAsia="ar-SA"/>
        </w:rPr>
        <w:t>για</w:t>
      </w:r>
      <w:r w:rsidRPr="00C836AC">
        <w:rPr>
          <w:rFonts w:ascii="Calibri" w:eastAsia="Times New Roman" w:hAnsi="Calibri" w:cs="Calibri"/>
          <w:color w:val="000000"/>
          <w:spacing w:val="65"/>
          <w:szCs w:val="24"/>
          <w:lang w:eastAsia="ar-SA"/>
        </w:rPr>
        <w:t xml:space="preserve"> </w:t>
      </w:r>
      <w:r w:rsidRPr="00C836AC">
        <w:rPr>
          <w:rFonts w:ascii="Calibri" w:eastAsia="Times New Roman" w:hAnsi="Calibri" w:cs="Calibri"/>
          <w:color w:val="000000"/>
          <w:szCs w:val="24"/>
          <w:lang w:eastAsia="ar-SA"/>
        </w:rPr>
        <w:t>εξωτερικό</w:t>
      </w:r>
      <w:r w:rsidRPr="00C836AC">
        <w:rPr>
          <w:rFonts w:ascii="Calibri" w:eastAsia="Times New Roman" w:hAnsi="Calibri" w:cs="Calibri"/>
          <w:color w:val="000000"/>
          <w:spacing w:val="69"/>
          <w:szCs w:val="24"/>
          <w:lang w:eastAsia="ar-SA"/>
        </w:rPr>
        <w:t xml:space="preserve"> </w:t>
      </w:r>
      <w:r w:rsidRPr="00C836AC">
        <w:rPr>
          <w:rFonts w:ascii="Calibri" w:eastAsia="Times New Roman" w:hAnsi="Calibri" w:cs="Calibri"/>
          <w:color w:val="000000"/>
          <w:szCs w:val="24"/>
          <w:lang w:eastAsia="ar-SA"/>
        </w:rPr>
        <w:t>ποιοτικό</w:t>
      </w:r>
      <w:r w:rsidRPr="00C836AC">
        <w:rPr>
          <w:rFonts w:ascii="Calibri" w:eastAsia="Times New Roman" w:hAnsi="Calibri" w:cs="Calibri"/>
          <w:color w:val="000000"/>
          <w:spacing w:val="67"/>
          <w:szCs w:val="24"/>
          <w:lang w:eastAsia="ar-SA"/>
        </w:rPr>
        <w:t xml:space="preserve"> </w:t>
      </w:r>
      <w:r w:rsidRPr="00C836AC">
        <w:rPr>
          <w:rFonts w:ascii="Calibri" w:eastAsia="Times New Roman" w:hAnsi="Calibri" w:cs="Calibri"/>
          <w:color w:val="000000"/>
          <w:spacing w:val="-1"/>
          <w:szCs w:val="24"/>
          <w:lang w:eastAsia="ar-SA"/>
        </w:rPr>
        <w:t>έλεγχο</w:t>
      </w:r>
      <w:r w:rsidRPr="00C836AC">
        <w:rPr>
          <w:rFonts w:ascii="Calibri" w:eastAsia="Times New Roman" w:hAnsi="Calibri" w:cs="Calibri"/>
          <w:color w:val="000000"/>
          <w:spacing w:val="67"/>
          <w:szCs w:val="24"/>
          <w:lang w:eastAsia="ar-SA"/>
        </w:rPr>
        <w:t xml:space="preserve"> </w:t>
      </w:r>
      <w:r w:rsidRPr="00C836AC">
        <w:rPr>
          <w:rFonts w:ascii="Calibri" w:eastAsia="Times New Roman" w:hAnsi="Calibri" w:cs="Calibri"/>
          <w:color w:val="000000"/>
          <w:spacing w:val="1"/>
          <w:szCs w:val="24"/>
          <w:lang w:eastAsia="ar-SA"/>
        </w:rPr>
        <w:t xml:space="preserve">των </w:t>
      </w:r>
      <w:r w:rsidRPr="00C836AC">
        <w:rPr>
          <w:rFonts w:ascii="Calibri" w:eastAsia="Times New Roman" w:hAnsi="Calibri" w:cs="Calibri"/>
          <w:color w:val="000000"/>
          <w:szCs w:val="24"/>
          <w:lang w:eastAsia="ar-SA"/>
        </w:rPr>
        <w:t>εξετάσεων</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αναλυτού</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στο εξωτερικό.</w:t>
      </w:r>
    </w:p>
    <w:p w:rsidR="00C836AC" w:rsidRPr="00C836AC" w:rsidRDefault="00C836AC" w:rsidP="00C836AC">
      <w:pPr>
        <w:suppressAutoHyphens/>
        <w:spacing w:after="0" w:line="280" w:lineRule="exact"/>
        <w:jc w:val="both"/>
        <w:rPr>
          <w:rFonts w:ascii="Calibri" w:eastAsia="Times New Roman" w:hAnsi="Calibri" w:cs="Calibri"/>
          <w:b/>
          <w:color w:val="000000"/>
          <w:szCs w:val="24"/>
          <w:lang w:eastAsia="ar-SA"/>
        </w:rPr>
      </w:pPr>
    </w:p>
    <w:p w:rsidR="00C836AC" w:rsidRPr="00C836AC" w:rsidRDefault="00C836AC" w:rsidP="00C836AC">
      <w:pPr>
        <w:suppressAutoHyphens/>
        <w:spacing w:after="0" w:line="280" w:lineRule="exact"/>
        <w:jc w:val="both"/>
        <w:rPr>
          <w:rFonts w:ascii="Calibri" w:eastAsia="Times New Roman" w:hAnsi="Calibri" w:cs="Calibri"/>
          <w:b/>
          <w:color w:val="000000"/>
          <w:szCs w:val="24"/>
          <w:lang w:eastAsia="ar-SA"/>
        </w:rPr>
      </w:pPr>
      <w:r w:rsidRPr="00C836AC">
        <w:rPr>
          <w:rFonts w:ascii="Calibri" w:eastAsia="Times New Roman" w:hAnsi="Calibri" w:cs="Calibri"/>
          <w:b/>
          <w:color w:val="000000"/>
          <w:szCs w:val="24"/>
          <w:lang w:eastAsia="ar-SA"/>
        </w:rPr>
        <w:t>8.ΔΥΝΑΤΟΤΗΤΑ</w:t>
      </w:r>
      <w:r w:rsidRPr="00C836AC">
        <w:rPr>
          <w:rFonts w:ascii="Calibri" w:eastAsia="Times New Roman" w:hAnsi="Calibri" w:cs="Calibri"/>
          <w:b/>
          <w:color w:val="000000"/>
          <w:spacing w:val="1"/>
          <w:szCs w:val="24"/>
          <w:lang w:eastAsia="ar-SA"/>
        </w:rPr>
        <w:t xml:space="preserve"> </w:t>
      </w:r>
      <w:r w:rsidRPr="00C836AC">
        <w:rPr>
          <w:rFonts w:ascii="Calibri" w:eastAsia="Times New Roman" w:hAnsi="Calibri" w:cs="Calibri"/>
          <w:b/>
          <w:color w:val="000000"/>
          <w:szCs w:val="24"/>
          <w:lang w:eastAsia="ar-SA"/>
        </w:rPr>
        <w:t>ΣΥΝΤΗΡΗΣΗΣ</w:t>
      </w:r>
      <w:r w:rsidRPr="00C836AC">
        <w:rPr>
          <w:rFonts w:ascii="Calibri" w:eastAsia="Times New Roman" w:hAnsi="Calibri" w:cs="Calibri"/>
          <w:b/>
          <w:color w:val="000000"/>
          <w:spacing w:val="1"/>
          <w:szCs w:val="24"/>
          <w:lang w:eastAsia="ar-SA"/>
        </w:rPr>
        <w:t xml:space="preserve"> ΤΟΥ</w:t>
      </w:r>
      <w:r w:rsidRPr="00C836AC">
        <w:rPr>
          <w:rFonts w:ascii="Calibri" w:eastAsia="Times New Roman" w:hAnsi="Calibri" w:cs="Calibri"/>
          <w:b/>
          <w:color w:val="000000"/>
          <w:spacing w:val="-3"/>
          <w:szCs w:val="24"/>
          <w:lang w:eastAsia="ar-SA"/>
        </w:rPr>
        <w:t xml:space="preserve"> </w:t>
      </w:r>
      <w:r w:rsidRPr="00C836AC">
        <w:rPr>
          <w:rFonts w:ascii="Calibri" w:eastAsia="Times New Roman" w:hAnsi="Calibri" w:cs="Calibri"/>
          <w:b/>
          <w:color w:val="000000"/>
          <w:szCs w:val="24"/>
          <w:lang w:eastAsia="ar-SA"/>
        </w:rPr>
        <w:t>ΔΙΑΤΙΘΕΜΕΝΟΥ</w:t>
      </w:r>
      <w:r w:rsidRPr="00C836AC">
        <w:rPr>
          <w:rFonts w:ascii="Calibri" w:eastAsia="Times New Roman" w:hAnsi="Calibri" w:cs="Calibri"/>
          <w:b/>
          <w:color w:val="000000"/>
          <w:spacing w:val="-4"/>
          <w:szCs w:val="24"/>
          <w:lang w:eastAsia="ar-SA"/>
        </w:rPr>
        <w:t xml:space="preserve"> </w:t>
      </w:r>
      <w:r w:rsidRPr="00C836AC">
        <w:rPr>
          <w:rFonts w:ascii="Calibri" w:eastAsia="Times New Roman" w:hAnsi="Calibri" w:cs="Calibri"/>
          <w:b/>
          <w:color w:val="000000"/>
          <w:szCs w:val="24"/>
          <w:lang w:eastAsia="ar-SA"/>
        </w:rPr>
        <w:t>ΜΗΧΑΝΗΜΑΤΟΣ</w:t>
      </w:r>
    </w:p>
    <w:p w:rsidR="00C836AC" w:rsidRPr="00C836AC" w:rsidRDefault="00C836AC" w:rsidP="00C836AC">
      <w:pPr>
        <w:suppressAutoHyphens/>
        <w:spacing w:before="132" w:after="0" w:line="269" w:lineRule="exact"/>
        <w:jc w:val="both"/>
        <w:rPr>
          <w:rFonts w:ascii="Calibri" w:eastAsia="Times New Roman" w:hAnsi="Calibri" w:cs="Calibri"/>
          <w:color w:val="000000"/>
          <w:szCs w:val="24"/>
          <w:lang w:eastAsia="ar-SA"/>
        </w:rPr>
      </w:pPr>
      <w:r w:rsidRPr="00C836AC">
        <w:rPr>
          <w:rFonts w:ascii="Calibri" w:eastAsia="Times New Roman" w:hAnsi="Calibri" w:cs="Calibri"/>
          <w:color w:val="000000"/>
          <w:szCs w:val="24"/>
          <w:lang w:eastAsia="ar-SA"/>
        </w:rPr>
        <w:t>Κάθε</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προμηθευτής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υποχρεούται</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 xml:space="preserve">να καταθέσει </w:t>
      </w:r>
      <w:r w:rsidRPr="00C836AC">
        <w:rPr>
          <w:rFonts w:ascii="Calibri" w:eastAsia="Times New Roman" w:hAnsi="Calibri" w:cs="Calibri"/>
          <w:color w:val="000000"/>
          <w:spacing w:val="1"/>
          <w:szCs w:val="24"/>
          <w:lang w:eastAsia="ar-SA"/>
        </w:rPr>
        <w:t>τα</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παρακάτω</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έντυπα</w:t>
      </w:r>
      <w:r w:rsidRPr="00C836AC">
        <w:rPr>
          <w:rFonts w:ascii="Calibri" w:eastAsia="Times New Roman" w:hAnsi="Calibri" w:cs="Calibri"/>
          <w:color w:val="000000"/>
          <w:spacing w:val="1"/>
          <w:szCs w:val="24"/>
          <w:lang w:eastAsia="ar-SA"/>
        </w:rPr>
        <w:t xml:space="preserve"> και</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πιστοποιητικά</w:t>
      </w:r>
      <w:r w:rsidRPr="00C836AC">
        <w:rPr>
          <w:rFonts w:ascii="Calibri" w:eastAsia="Times New Roman" w:hAnsi="Calibri" w:cs="Calibri"/>
          <w:color w:val="000000"/>
          <w:spacing w:val="1"/>
          <w:szCs w:val="24"/>
          <w:lang w:eastAsia="ar-SA"/>
        </w:rPr>
        <w:t xml:space="preserve"> μαζί</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pacing w:val="1"/>
          <w:szCs w:val="24"/>
          <w:lang w:eastAsia="ar-SA"/>
        </w:rPr>
        <w:t>με</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την προσφορά</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του:</w:t>
      </w:r>
    </w:p>
    <w:p w:rsidR="00C836AC" w:rsidRPr="00C836AC" w:rsidRDefault="00C836AC" w:rsidP="00C836AC">
      <w:pPr>
        <w:suppressAutoHyphens/>
        <w:spacing w:before="1" w:after="0" w:line="269"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pacing w:val="1"/>
          <w:szCs w:val="24"/>
          <w:lang w:eastAsia="ar-SA"/>
        </w:rPr>
        <w:t>8.1.</w:t>
      </w:r>
      <w:r w:rsidRPr="00C836AC">
        <w:rPr>
          <w:rFonts w:ascii="Calibri" w:eastAsia="Times New Roman" w:hAnsi="Calibri" w:cs="Calibri"/>
          <w:color w:val="000000"/>
          <w:szCs w:val="24"/>
          <w:lang w:eastAsia="ar-SA"/>
        </w:rPr>
        <w:t>Βεβαίωση</w:t>
      </w:r>
      <w:r w:rsidRPr="00C836AC">
        <w:rPr>
          <w:rFonts w:ascii="Calibri" w:eastAsia="Times New Roman" w:hAnsi="Calibri" w:cs="Calibri"/>
          <w:color w:val="000000"/>
          <w:spacing w:val="69"/>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73"/>
          <w:szCs w:val="24"/>
          <w:lang w:eastAsia="ar-SA"/>
        </w:rPr>
        <w:t xml:space="preserve"> </w:t>
      </w:r>
      <w:r w:rsidRPr="00C836AC">
        <w:rPr>
          <w:rFonts w:ascii="Calibri" w:eastAsia="Times New Roman" w:hAnsi="Calibri" w:cs="Calibri"/>
          <w:color w:val="000000"/>
          <w:szCs w:val="24"/>
          <w:lang w:eastAsia="ar-SA"/>
        </w:rPr>
        <w:t>οίκου</w:t>
      </w:r>
      <w:r w:rsidRPr="00C836AC">
        <w:rPr>
          <w:rFonts w:ascii="Calibri" w:eastAsia="Times New Roman" w:hAnsi="Calibri" w:cs="Calibri"/>
          <w:color w:val="000000"/>
          <w:spacing w:val="71"/>
          <w:szCs w:val="24"/>
          <w:lang w:eastAsia="ar-SA"/>
        </w:rPr>
        <w:t xml:space="preserve"> </w:t>
      </w:r>
      <w:r w:rsidRPr="00C836AC">
        <w:rPr>
          <w:rFonts w:ascii="Calibri" w:eastAsia="Times New Roman" w:hAnsi="Calibri" w:cs="Calibri"/>
          <w:color w:val="000000"/>
          <w:szCs w:val="24"/>
          <w:lang w:eastAsia="ar-SA"/>
        </w:rPr>
        <w:t>κατασκευής</w:t>
      </w:r>
      <w:r w:rsidRPr="00C836AC">
        <w:rPr>
          <w:rFonts w:ascii="Calibri" w:eastAsia="Times New Roman" w:hAnsi="Calibri" w:cs="Calibri"/>
          <w:color w:val="000000"/>
          <w:spacing w:val="70"/>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74"/>
          <w:szCs w:val="24"/>
          <w:lang w:eastAsia="ar-SA"/>
        </w:rPr>
        <w:t xml:space="preserve"> </w:t>
      </w:r>
      <w:r w:rsidRPr="00C836AC">
        <w:rPr>
          <w:rFonts w:ascii="Calibri" w:eastAsia="Times New Roman" w:hAnsi="Calibri" w:cs="Calibri"/>
          <w:color w:val="000000"/>
          <w:szCs w:val="24"/>
          <w:lang w:eastAsia="ar-SA"/>
        </w:rPr>
        <w:t>μηχανήματος</w:t>
      </w:r>
      <w:r w:rsidRPr="00C836AC">
        <w:rPr>
          <w:rFonts w:ascii="Calibri" w:eastAsia="Times New Roman" w:hAnsi="Calibri" w:cs="Calibri"/>
          <w:color w:val="000000"/>
          <w:spacing w:val="73"/>
          <w:szCs w:val="24"/>
          <w:lang w:eastAsia="ar-SA"/>
        </w:rPr>
        <w:t xml:space="preserve"> </w:t>
      </w:r>
      <w:r w:rsidRPr="00C836AC">
        <w:rPr>
          <w:rFonts w:ascii="Calibri" w:eastAsia="Times New Roman" w:hAnsi="Calibri" w:cs="Calibri"/>
          <w:color w:val="000000"/>
          <w:szCs w:val="24"/>
          <w:lang w:eastAsia="ar-SA"/>
        </w:rPr>
        <w:t>ότι</w:t>
      </w:r>
      <w:r w:rsidRPr="00C836AC">
        <w:rPr>
          <w:rFonts w:ascii="Calibri" w:eastAsia="Times New Roman" w:hAnsi="Calibri" w:cs="Calibri"/>
          <w:color w:val="000000"/>
          <w:spacing w:val="72"/>
          <w:szCs w:val="24"/>
          <w:lang w:eastAsia="ar-SA"/>
        </w:rPr>
        <w:t xml:space="preserve"> </w:t>
      </w:r>
      <w:r w:rsidRPr="00C836AC">
        <w:rPr>
          <w:rFonts w:ascii="Calibri" w:eastAsia="Times New Roman" w:hAnsi="Calibri" w:cs="Calibri"/>
          <w:color w:val="000000"/>
          <w:spacing w:val="1"/>
          <w:szCs w:val="24"/>
          <w:lang w:eastAsia="ar-SA"/>
        </w:rPr>
        <w:t>τα</w:t>
      </w:r>
      <w:r w:rsidRPr="00C836AC">
        <w:rPr>
          <w:rFonts w:ascii="Calibri" w:eastAsia="Times New Roman" w:hAnsi="Calibri" w:cs="Calibri"/>
          <w:color w:val="000000"/>
          <w:spacing w:val="69"/>
          <w:szCs w:val="24"/>
          <w:lang w:eastAsia="ar-SA"/>
        </w:rPr>
        <w:t xml:space="preserve"> </w:t>
      </w:r>
      <w:r w:rsidRPr="00C836AC">
        <w:rPr>
          <w:rFonts w:ascii="Calibri" w:eastAsia="Times New Roman" w:hAnsi="Calibri" w:cs="Calibri"/>
          <w:color w:val="000000"/>
          <w:szCs w:val="24"/>
          <w:lang w:eastAsia="ar-SA"/>
        </w:rPr>
        <w:t>προσφερθέντα</w:t>
      </w:r>
      <w:r w:rsidRPr="00C836AC">
        <w:rPr>
          <w:rFonts w:ascii="Calibri" w:eastAsia="Times New Roman" w:hAnsi="Calibri" w:cs="Calibri"/>
          <w:color w:val="000000"/>
          <w:spacing w:val="73"/>
          <w:szCs w:val="24"/>
          <w:lang w:eastAsia="ar-SA"/>
        </w:rPr>
        <w:t xml:space="preserve"> </w:t>
      </w:r>
      <w:r w:rsidRPr="00C836AC">
        <w:rPr>
          <w:rFonts w:ascii="Calibri" w:eastAsia="Times New Roman" w:hAnsi="Calibri" w:cs="Calibri"/>
          <w:color w:val="000000"/>
          <w:szCs w:val="24"/>
          <w:lang w:eastAsia="ar-SA"/>
        </w:rPr>
        <w:t>στον</w:t>
      </w:r>
      <w:r w:rsidRPr="00C836AC">
        <w:rPr>
          <w:rFonts w:ascii="Calibri" w:eastAsia="Times New Roman" w:hAnsi="Calibri" w:cs="Calibri"/>
          <w:color w:val="000000"/>
          <w:spacing w:val="72"/>
          <w:szCs w:val="24"/>
          <w:lang w:eastAsia="ar-SA"/>
        </w:rPr>
        <w:t xml:space="preserve"> </w:t>
      </w:r>
      <w:r w:rsidRPr="00C836AC">
        <w:rPr>
          <w:rFonts w:ascii="Calibri" w:eastAsia="Times New Roman" w:hAnsi="Calibri" w:cs="Calibri"/>
          <w:color w:val="000000"/>
          <w:szCs w:val="24"/>
          <w:lang w:eastAsia="ar-SA"/>
        </w:rPr>
        <w:t>διαγωνισμό αναλώσιμα</w:t>
      </w:r>
      <w:r w:rsidRPr="00C836AC">
        <w:rPr>
          <w:rFonts w:ascii="Calibri" w:eastAsia="Times New Roman" w:hAnsi="Calibri" w:cs="Calibri"/>
          <w:color w:val="000000"/>
          <w:spacing w:val="34"/>
          <w:szCs w:val="24"/>
          <w:lang w:eastAsia="ar-SA"/>
        </w:rPr>
        <w:t xml:space="preserve"> </w:t>
      </w:r>
      <w:r w:rsidRPr="00C836AC">
        <w:rPr>
          <w:rFonts w:ascii="Calibri" w:eastAsia="Times New Roman" w:hAnsi="Calibri" w:cs="Calibri"/>
          <w:color w:val="000000"/>
          <w:szCs w:val="24"/>
          <w:lang w:eastAsia="ar-SA"/>
        </w:rPr>
        <w:t>(που</w:t>
      </w:r>
      <w:r w:rsidRPr="00C836AC">
        <w:rPr>
          <w:rFonts w:ascii="Calibri" w:eastAsia="Times New Roman" w:hAnsi="Calibri" w:cs="Calibri"/>
          <w:color w:val="000000"/>
          <w:spacing w:val="35"/>
          <w:szCs w:val="24"/>
          <w:lang w:eastAsia="ar-SA"/>
        </w:rPr>
        <w:t xml:space="preserve"> </w:t>
      </w:r>
      <w:r w:rsidRPr="00C836AC">
        <w:rPr>
          <w:rFonts w:ascii="Calibri" w:eastAsia="Times New Roman" w:hAnsi="Calibri" w:cs="Calibri"/>
          <w:color w:val="000000"/>
          <w:szCs w:val="24"/>
          <w:lang w:eastAsia="ar-SA"/>
        </w:rPr>
        <w:t>θα</w:t>
      </w:r>
      <w:r w:rsidRPr="00C836AC">
        <w:rPr>
          <w:rFonts w:ascii="Calibri" w:eastAsia="Times New Roman" w:hAnsi="Calibri" w:cs="Calibri"/>
          <w:color w:val="000000"/>
          <w:spacing w:val="36"/>
          <w:szCs w:val="24"/>
          <w:lang w:eastAsia="ar-SA"/>
        </w:rPr>
        <w:t xml:space="preserve"> </w:t>
      </w:r>
      <w:r w:rsidRPr="00C836AC">
        <w:rPr>
          <w:rFonts w:ascii="Calibri" w:eastAsia="Times New Roman" w:hAnsi="Calibri" w:cs="Calibri"/>
          <w:color w:val="000000"/>
          <w:szCs w:val="24"/>
          <w:lang w:eastAsia="ar-SA"/>
        </w:rPr>
        <w:t>χρησιμοποιούνται</w:t>
      </w:r>
      <w:r w:rsidRPr="00C836AC">
        <w:rPr>
          <w:rFonts w:ascii="Calibri" w:eastAsia="Times New Roman" w:hAnsi="Calibri" w:cs="Calibri"/>
          <w:color w:val="000000"/>
          <w:spacing w:val="34"/>
          <w:szCs w:val="24"/>
          <w:lang w:eastAsia="ar-SA"/>
        </w:rPr>
        <w:t xml:space="preserve"> </w:t>
      </w:r>
      <w:r w:rsidRPr="00C836AC">
        <w:rPr>
          <w:rFonts w:ascii="Calibri" w:eastAsia="Times New Roman" w:hAnsi="Calibri" w:cs="Calibri"/>
          <w:color w:val="000000"/>
          <w:szCs w:val="24"/>
          <w:lang w:eastAsia="ar-SA"/>
        </w:rPr>
        <w:t>από</w:t>
      </w:r>
      <w:r w:rsidRPr="00C836AC">
        <w:rPr>
          <w:rFonts w:ascii="Calibri" w:eastAsia="Times New Roman" w:hAnsi="Calibri" w:cs="Calibri"/>
          <w:color w:val="000000"/>
          <w:spacing w:val="35"/>
          <w:szCs w:val="24"/>
          <w:lang w:eastAsia="ar-SA"/>
        </w:rPr>
        <w:t xml:space="preserve"> </w:t>
      </w:r>
      <w:r w:rsidRPr="00C836AC">
        <w:rPr>
          <w:rFonts w:ascii="Calibri" w:eastAsia="Times New Roman" w:hAnsi="Calibri" w:cs="Calibri"/>
          <w:color w:val="000000"/>
          <w:spacing w:val="-1"/>
          <w:szCs w:val="24"/>
          <w:lang w:eastAsia="ar-SA"/>
        </w:rPr>
        <w:t>το</w:t>
      </w:r>
      <w:r w:rsidRPr="00C836AC">
        <w:rPr>
          <w:rFonts w:ascii="Calibri" w:eastAsia="Times New Roman" w:hAnsi="Calibri" w:cs="Calibri"/>
          <w:color w:val="000000"/>
          <w:spacing w:val="37"/>
          <w:szCs w:val="24"/>
          <w:lang w:eastAsia="ar-SA"/>
        </w:rPr>
        <w:t xml:space="preserve"> </w:t>
      </w:r>
      <w:r w:rsidRPr="00C836AC">
        <w:rPr>
          <w:rFonts w:ascii="Calibri" w:eastAsia="Times New Roman" w:hAnsi="Calibri" w:cs="Calibri"/>
          <w:color w:val="000000"/>
          <w:szCs w:val="24"/>
          <w:lang w:eastAsia="ar-SA"/>
        </w:rPr>
        <w:t>μηχάνημα)</w:t>
      </w:r>
      <w:r w:rsidRPr="00C836AC">
        <w:rPr>
          <w:rFonts w:ascii="Calibri" w:eastAsia="Times New Roman" w:hAnsi="Calibri" w:cs="Calibri"/>
          <w:color w:val="000000"/>
          <w:spacing w:val="36"/>
          <w:szCs w:val="24"/>
          <w:lang w:eastAsia="ar-SA"/>
        </w:rPr>
        <w:t xml:space="preserve"> </w:t>
      </w:r>
      <w:r w:rsidRPr="00C836AC">
        <w:rPr>
          <w:rFonts w:ascii="Calibri" w:eastAsia="Times New Roman" w:hAnsi="Calibri" w:cs="Calibri"/>
          <w:color w:val="000000"/>
          <w:szCs w:val="24"/>
          <w:lang w:eastAsia="ar-SA"/>
        </w:rPr>
        <w:t>προτείνονται</w:t>
      </w:r>
      <w:r w:rsidRPr="00C836AC">
        <w:rPr>
          <w:rFonts w:ascii="Calibri" w:eastAsia="Times New Roman" w:hAnsi="Calibri" w:cs="Calibri"/>
          <w:color w:val="000000"/>
          <w:spacing w:val="33"/>
          <w:szCs w:val="24"/>
          <w:lang w:eastAsia="ar-SA"/>
        </w:rPr>
        <w:t xml:space="preserve"> </w:t>
      </w:r>
      <w:r w:rsidRPr="00C836AC">
        <w:rPr>
          <w:rFonts w:ascii="Calibri" w:eastAsia="Times New Roman" w:hAnsi="Calibri" w:cs="Calibri"/>
          <w:color w:val="000000"/>
          <w:szCs w:val="24"/>
          <w:lang w:eastAsia="ar-SA"/>
        </w:rPr>
        <w:t>από</w:t>
      </w:r>
      <w:r w:rsidRPr="00C836AC">
        <w:rPr>
          <w:rFonts w:ascii="Calibri" w:eastAsia="Times New Roman" w:hAnsi="Calibri" w:cs="Calibri"/>
          <w:color w:val="000000"/>
          <w:spacing w:val="35"/>
          <w:szCs w:val="24"/>
          <w:lang w:eastAsia="ar-SA"/>
        </w:rPr>
        <w:t xml:space="preserve"> </w:t>
      </w:r>
      <w:r w:rsidRPr="00C836AC">
        <w:rPr>
          <w:rFonts w:ascii="Calibri" w:eastAsia="Times New Roman" w:hAnsi="Calibri" w:cs="Calibri"/>
          <w:color w:val="000000"/>
          <w:szCs w:val="24"/>
          <w:lang w:eastAsia="ar-SA"/>
        </w:rPr>
        <w:t>τον</w:t>
      </w:r>
      <w:r w:rsidRPr="00C836AC">
        <w:rPr>
          <w:rFonts w:ascii="Calibri" w:eastAsia="Times New Roman" w:hAnsi="Calibri" w:cs="Calibri"/>
          <w:color w:val="000000"/>
          <w:spacing w:val="36"/>
          <w:szCs w:val="24"/>
          <w:lang w:eastAsia="ar-SA"/>
        </w:rPr>
        <w:t xml:space="preserve"> </w:t>
      </w:r>
      <w:r w:rsidRPr="00C836AC">
        <w:rPr>
          <w:rFonts w:ascii="Calibri" w:eastAsia="Times New Roman" w:hAnsi="Calibri" w:cs="Calibri"/>
          <w:color w:val="000000"/>
          <w:szCs w:val="24"/>
          <w:lang w:eastAsia="ar-SA"/>
        </w:rPr>
        <w:t>εν</w:t>
      </w:r>
      <w:r w:rsidRPr="00C836AC">
        <w:rPr>
          <w:rFonts w:ascii="Calibri" w:eastAsia="Times New Roman" w:hAnsi="Calibri" w:cs="Calibri"/>
          <w:color w:val="000000"/>
          <w:spacing w:val="33"/>
          <w:szCs w:val="24"/>
          <w:lang w:eastAsia="ar-SA"/>
        </w:rPr>
        <w:t xml:space="preserve"> </w:t>
      </w:r>
      <w:r w:rsidRPr="00C836AC">
        <w:rPr>
          <w:rFonts w:ascii="Calibri" w:eastAsia="Times New Roman" w:hAnsi="Calibri" w:cs="Calibri"/>
          <w:color w:val="000000"/>
          <w:szCs w:val="24"/>
          <w:lang w:eastAsia="ar-SA"/>
        </w:rPr>
        <w:t>λόγω</w:t>
      </w:r>
      <w:r w:rsidRPr="00C836AC">
        <w:rPr>
          <w:rFonts w:ascii="Calibri" w:eastAsia="Times New Roman" w:hAnsi="Calibri" w:cs="Calibri"/>
          <w:color w:val="000000"/>
          <w:spacing w:val="37"/>
          <w:szCs w:val="24"/>
          <w:lang w:eastAsia="ar-SA"/>
        </w:rPr>
        <w:t xml:space="preserve"> </w:t>
      </w:r>
      <w:r w:rsidRPr="00C836AC">
        <w:rPr>
          <w:rFonts w:ascii="Calibri" w:eastAsia="Times New Roman" w:hAnsi="Calibri" w:cs="Calibri"/>
          <w:color w:val="000000"/>
          <w:szCs w:val="24"/>
          <w:lang w:eastAsia="ar-SA"/>
        </w:rPr>
        <w:t>Οίκο</w:t>
      </w:r>
      <w:r w:rsidRPr="00C836AC">
        <w:rPr>
          <w:rFonts w:ascii="Calibri" w:eastAsia="Times New Roman" w:hAnsi="Calibri" w:cs="Calibri"/>
          <w:color w:val="000000"/>
          <w:spacing w:val="38"/>
          <w:szCs w:val="24"/>
          <w:lang w:eastAsia="ar-SA"/>
        </w:rPr>
        <w:t xml:space="preserve"> </w:t>
      </w:r>
      <w:r w:rsidRPr="00C836AC">
        <w:rPr>
          <w:rFonts w:ascii="Calibri" w:eastAsia="Times New Roman" w:hAnsi="Calibri" w:cs="Calibri"/>
          <w:color w:val="000000"/>
          <w:spacing w:val="-1"/>
          <w:szCs w:val="24"/>
          <w:lang w:eastAsia="ar-SA"/>
        </w:rPr>
        <w:t xml:space="preserve">για </w:t>
      </w:r>
      <w:r w:rsidRPr="00C836AC">
        <w:rPr>
          <w:rFonts w:ascii="Calibri" w:eastAsia="Times New Roman" w:hAnsi="Calibri" w:cs="Calibri"/>
          <w:color w:val="000000"/>
          <w:szCs w:val="24"/>
          <w:lang w:eastAsia="ar-SA"/>
        </w:rPr>
        <w:t>κανονική</w:t>
      </w:r>
      <w:r w:rsidRPr="00C836AC">
        <w:rPr>
          <w:rFonts w:ascii="Calibri" w:eastAsia="Times New Roman" w:hAnsi="Calibri" w:cs="Calibri"/>
          <w:color w:val="000000"/>
          <w:spacing w:val="7"/>
          <w:szCs w:val="24"/>
          <w:lang w:eastAsia="ar-SA"/>
        </w:rPr>
        <w:t xml:space="preserve"> </w:t>
      </w:r>
      <w:r w:rsidRPr="00C836AC">
        <w:rPr>
          <w:rFonts w:ascii="Calibri" w:eastAsia="Times New Roman" w:hAnsi="Calibri" w:cs="Calibri"/>
          <w:color w:val="000000"/>
          <w:szCs w:val="24"/>
          <w:lang w:eastAsia="ar-SA"/>
        </w:rPr>
        <w:t>χρήση,</w:t>
      </w:r>
      <w:r w:rsidRPr="00C836AC">
        <w:rPr>
          <w:rFonts w:ascii="Calibri" w:eastAsia="Times New Roman" w:hAnsi="Calibri" w:cs="Calibri"/>
          <w:color w:val="000000"/>
          <w:spacing w:val="8"/>
          <w:szCs w:val="24"/>
          <w:lang w:eastAsia="ar-SA"/>
        </w:rPr>
        <w:t xml:space="preserve"> </w:t>
      </w:r>
      <w:r w:rsidRPr="00C836AC">
        <w:rPr>
          <w:rFonts w:ascii="Calibri" w:eastAsia="Times New Roman" w:hAnsi="Calibri" w:cs="Calibri"/>
          <w:color w:val="000000"/>
          <w:spacing w:val="1"/>
          <w:szCs w:val="24"/>
          <w:lang w:eastAsia="ar-SA"/>
        </w:rPr>
        <w:t>ότι</w:t>
      </w:r>
      <w:r w:rsidRPr="00C836AC">
        <w:rPr>
          <w:rFonts w:ascii="Calibri" w:eastAsia="Times New Roman" w:hAnsi="Calibri" w:cs="Calibri"/>
          <w:color w:val="000000"/>
          <w:spacing w:val="6"/>
          <w:szCs w:val="24"/>
          <w:lang w:eastAsia="ar-SA"/>
        </w:rPr>
        <w:t xml:space="preserve"> </w:t>
      </w:r>
      <w:r w:rsidRPr="00C836AC">
        <w:rPr>
          <w:rFonts w:ascii="Calibri" w:eastAsia="Times New Roman" w:hAnsi="Calibri" w:cs="Calibri"/>
          <w:color w:val="000000"/>
          <w:szCs w:val="24"/>
          <w:lang w:eastAsia="ar-SA"/>
        </w:rPr>
        <w:t>είναι</w:t>
      </w:r>
      <w:r w:rsidRPr="00C836AC">
        <w:rPr>
          <w:rFonts w:ascii="Calibri" w:eastAsia="Times New Roman" w:hAnsi="Calibri" w:cs="Calibri"/>
          <w:color w:val="000000"/>
          <w:spacing w:val="7"/>
          <w:szCs w:val="24"/>
          <w:lang w:eastAsia="ar-SA"/>
        </w:rPr>
        <w:t xml:space="preserve"> </w:t>
      </w:r>
      <w:r w:rsidRPr="00C836AC">
        <w:rPr>
          <w:rFonts w:ascii="Calibri" w:eastAsia="Times New Roman" w:hAnsi="Calibri" w:cs="Calibri"/>
          <w:color w:val="000000"/>
          <w:szCs w:val="24"/>
          <w:lang w:eastAsia="ar-SA"/>
        </w:rPr>
        <w:t>απόλυτα</w:t>
      </w:r>
      <w:r w:rsidRPr="00C836AC">
        <w:rPr>
          <w:rFonts w:ascii="Calibri" w:eastAsia="Times New Roman" w:hAnsi="Calibri" w:cs="Calibri"/>
          <w:color w:val="000000"/>
          <w:spacing w:val="7"/>
          <w:szCs w:val="24"/>
          <w:lang w:eastAsia="ar-SA"/>
        </w:rPr>
        <w:t xml:space="preserve"> </w:t>
      </w:r>
      <w:r w:rsidRPr="00C836AC">
        <w:rPr>
          <w:rFonts w:ascii="Calibri" w:eastAsia="Times New Roman" w:hAnsi="Calibri" w:cs="Calibri"/>
          <w:color w:val="000000"/>
          <w:szCs w:val="24"/>
          <w:lang w:eastAsia="ar-SA"/>
        </w:rPr>
        <w:t>συμβατά</w:t>
      </w:r>
      <w:r w:rsidRPr="00C836AC">
        <w:rPr>
          <w:rFonts w:ascii="Calibri" w:eastAsia="Times New Roman" w:hAnsi="Calibri" w:cs="Calibri"/>
          <w:color w:val="000000"/>
          <w:spacing w:val="8"/>
          <w:szCs w:val="24"/>
          <w:lang w:eastAsia="ar-SA"/>
        </w:rPr>
        <w:t xml:space="preserve"> </w:t>
      </w:r>
      <w:r w:rsidRPr="00C836AC">
        <w:rPr>
          <w:rFonts w:ascii="Calibri" w:eastAsia="Times New Roman" w:hAnsi="Calibri" w:cs="Calibri"/>
          <w:color w:val="000000"/>
          <w:spacing w:val="1"/>
          <w:szCs w:val="24"/>
          <w:lang w:eastAsia="ar-SA"/>
        </w:rPr>
        <w:t>με</w:t>
      </w:r>
      <w:r w:rsidRPr="00C836AC">
        <w:rPr>
          <w:rFonts w:ascii="Calibri" w:eastAsia="Times New Roman" w:hAnsi="Calibri" w:cs="Calibri"/>
          <w:color w:val="000000"/>
          <w:spacing w:val="5"/>
          <w:szCs w:val="24"/>
          <w:lang w:eastAsia="ar-SA"/>
        </w:rPr>
        <w:t xml:space="preserve"> </w:t>
      </w:r>
      <w:r w:rsidRPr="00C836AC">
        <w:rPr>
          <w:rFonts w:ascii="Calibri" w:eastAsia="Times New Roman" w:hAnsi="Calibri" w:cs="Calibri"/>
          <w:color w:val="000000"/>
          <w:spacing w:val="1"/>
          <w:szCs w:val="24"/>
          <w:lang w:eastAsia="ar-SA"/>
        </w:rPr>
        <w:t>τα</w:t>
      </w:r>
      <w:r w:rsidRPr="00C836AC">
        <w:rPr>
          <w:rFonts w:ascii="Calibri" w:eastAsia="Times New Roman" w:hAnsi="Calibri" w:cs="Calibri"/>
          <w:color w:val="000000"/>
          <w:spacing w:val="7"/>
          <w:szCs w:val="24"/>
          <w:lang w:eastAsia="ar-SA"/>
        </w:rPr>
        <w:t xml:space="preserve"> </w:t>
      </w:r>
      <w:r w:rsidRPr="00C836AC">
        <w:rPr>
          <w:rFonts w:ascii="Calibri" w:eastAsia="Times New Roman" w:hAnsi="Calibri" w:cs="Calibri"/>
          <w:color w:val="000000"/>
          <w:szCs w:val="24"/>
          <w:lang w:eastAsia="ar-SA"/>
        </w:rPr>
        <w:t>ηλεκτρονικά</w:t>
      </w:r>
      <w:r w:rsidRPr="00C836AC">
        <w:rPr>
          <w:rFonts w:ascii="Calibri" w:eastAsia="Times New Roman" w:hAnsi="Calibri" w:cs="Calibri"/>
          <w:color w:val="000000"/>
          <w:spacing w:val="7"/>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7"/>
          <w:szCs w:val="24"/>
          <w:lang w:eastAsia="ar-SA"/>
        </w:rPr>
        <w:t xml:space="preserve"> </w:t>
      </w:r>
      <w:r w:rsidRPr="00C836AC">
        <w:rPr>
          <w:rFonts w:ascii="Calibri" w:eastAsia="Times New Roman" w:hAnsi="Calibri" w:cs="Calibri"/>
          <w:color w:val="000000"/>
          <w:szCs w:val="24"/>
          <w:lang w:eastAsia="ar-SA"/>
        </w:rPr>
        <w:t>μηχανικά</w:t>
      </w:r>
      <w:r w:rsidRPr="00C836AC">
        <w:rPr>
          <w:rFonts w:ascii="Calibri" w:eastAsia="Times New Roman" w:hAnsi="Calibri" w:cs="Calibri"/>
          <w:color w:val="000000"/>
          <w:spacing w:val="7"/>
          <w:szCs w:val="24"/>
          <w:lang w:eastAsia="ar-SA"/>
        </w:rPr>
        <w:t xml:space="preserve"> </w:t>
      </w:r>
      <w:r w:rsidRPr="00C836AC">
        <w:rPr>
          <w:rFonts w:ascii="Calibri" w:eastAsia="Times New Roman" w:hAnsi="Calibri" w:cs="Calibri"/>
          <w:color w:val="000000"/>
          <w:szCs w:val="24"/>
          <w:lang w:eastAsia="ar-SA"/>
        </w:rPr>
        <w:t>μέρη</w:t>
      </w:r>
      <w:r w:rsidRPr="00C836AC">
        <w:rPr>
          <w:rFonts w:ascii="Calibri" w:eastAsia="Times New Roman" w:hAnsi="Calibri" w:cs="Calibri"/>
          <w:color w:val="000000"/>
          <w:spacing w:val="8"/>
          <w:szCs w:val="24"/>
          <w:lang w:eastAsia="ar-SA"/>
        </w:rPr>
        <w:t xml:space="preserve"> </w:t>
      </w:r>
      <w:r w:rsidRPr="00C836AC">
        <w:rPr>
          <w:rFonts w:ascii="Calibri" w:eastAsia="Times New Roman" w:hAnsi="Calibri" w:cs="Calibri"/>
          <w:color w:val="000000"/>
          <w:spacing w:val="1"/>
          <w:szCs w:val="24"/>
          <w:lang w:eastAsia="ar-SA"/>
        </w:rPr>
        <w:t>του</w:t>
      </w:r>
      <w:r w:rsidRPr="00C836AC">
        <w:rPr>
          <w:rFonts w:ascii="Calibri" w:eastAsia="Times New Roman" w:hAnsi="Calibri" w:cs="Calibri"/>
          <w:color w:val="000000"/>
          <w:spacing w:val="5"/>
          <w:szCs w:val="24"/>
          <w:lang w:eastAsia="ar-SA"/>
        </w:rPr>
        <w:t xml:space="preserve"> </w:t>
      </w:r>
      <w:r w:rsidRPr="00C836AC">
        <w:rPr>
          <w:rFonts w:ascii="Calibri" w:eastAsia="Times New Roman" w:hAnsi="Calibri" w:cs="Calibri"/>
          <w:color w:val="000000"/>
          <w:szCs w:val="24"/>
          <w:lang w:eastAsia="ar-SA"/>
        </w:rPr>
        <w:t>μηχανήματος, και ότι δεν</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θα</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επηρεάσουν</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pacing w:val="1"/>
          <w:szCs w:val="24"/>
          <w:lang w:eastAsia="ar-SA"/>
        </w:rPr>
        <w:t>την</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ομαλή</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pacing w:val="1"/>
          <w:szCs w:val="24"/>
          <w:lang w:eastAsia="ar-SA"/>
        </w:rPr>
        <w:t>και</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απρόσκοπτη λειτουργία του.</w:t>
      </w:r>
    </w:p>
    <w:p w:rsidR="00C836AC" w:rsidRPr="00C836AC" w:rsidRDefault="00C836AC" w:rsidP="00C836AC">
      <w:pPr>
        <w:suppressAutoHyphens/>
        <w:spacing w:after="0" w:line="269"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pacing w:val="1"/>
          <w:szCs w:val="24"/>
          <w:lang w:eastAsia="ar-SA"/>
        </w:rPr>
        <w:t>8.2.</w:t>
      </w:r>
      <w:r w:rsidRPr="00C836AC">
        <w:rPr>
          <w:rFonts w:ascii="Calibri" w:eastAsia="Times New Roman" w:hAnsi="Calibri" w:cs="Calibri"/>
          <w:color w:val="000000"/>
          <w:szCs w:val="24"/>
          <w:lang w:eastAsia="ar-SA"/>
        </w:rPr>
        <w:t>Βεβαίωση</w:t>
      </w:r>
      <w:r w:rsidRPr="00C836AC">
        <w:rPr>
          <w:rFonts w:ascii="Calibri" w:eastAsia="Times New Roman" w:hAnsi="Calibri" w:cs="Calibri"/>
          <w:color w:val="000000"/>
          <w:spacing w:val="21"/>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20"/>
          <w:szCs w:val="24"/>
          <w:lang w:eastAsia="ar-SA"/>
        </w:rPr>
        <w:t xml:space="preserve"> </w:t>
      </w:r>
      <w:r w:rsidRPr="00C836AC">
        <w:rPr>
          <w:rFonts w:ascii="Calibri" w:eastAsia="Times New Roman" w:hAnsi="Calibri" w:cs="Calibri"/>
          <w:color w:val="000000"/>
          <w:szCs w:val="24"/>
          <w:lang w:eastAsia="ar-SA"/>
        </w:rPr>
        <w:t>οίκου</w:t>
      </w:r>
      <w:r w:rsidRPr="00C836AC">
        <w:rPr>
          <w:rFonts w:ascii="Calibri" w:eastAsia="Times New Roman" w:hAnsi="Calibri" w:cs="Calibri"/>
          <w:color w:val="000000"/>
          <w:spacing w:val="23"/>
          <w:szCs w:val="24"/>
          <w:lang w:eastAsia="ar-SA"/>
        </w:rPr>
        <w:t xml:space="preserve"> </w:t>
      </w:r>
      <w:r w:rsidRPr="00C836AC">
        <w:rPr>
          <w:rFonts w:ascii="Calibri" w:eastAsia="Times New Roman" w:hAnsi="Calibri" w:cs="Calibri"/>
          <w:color w:val="000000"/>
          <w:szCs w:val="24"/>
          <w:lang w:eastAsia="ar-SA"/>
        </w:rPr>
        <w:t>κατασκευής</w:t>
      </w:r>
      <w:r w:rsidRPr="00C836AC">
        <w:rPr>
          <w:rFonts w:ascii="Calibri" w:eastAsia="Times New Roman" w:hAnsi="Calibri" w:cs="Calibri"/>
          <w:color w:val="000000"/>
          <w:spacing w:val="22"/>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20"/>
          <w:szCs w:val="24"/>
          <w:lang w:eastAsia="ar-SA"/>
        </w:rPr>
        <w:t xml:space="preserve"> </w:t>
      </w:r>
      <w:r w:rsidRPr="00C836AC">
        <w:rPr>
          <w:rFonts w:ascii="Calibri" w:eastAsia="Times New Roman" w:hAnsi="Calibri" w:cs="Calibri"/>
          <w:color w:val="000000"/>
          <w:szCs w:val="24"/>
          <w:lang w:eastAsia="ar-SA"/>
        </w:rPr>
        <w:t>μηχανήματος</w:t>
      </w:r>
      <w:r w:rsidRPr="00C836AC">
        <w:rPr>
          <w:rFonts w:ascii="Calibri" w:eastAsia="Times New Roman" w:hAnsi="Calibri" w:cs="Calibri"/>
          <w:color w:val="000000"/>
          <w:spacing w:val="20"/>
          <w:szCs w:val="24"/>
          <w:lang w:eastAsia="ar-SA"/>
        </w:rPr>
        <w:t xml:space="preserve"> </w:t>
      </w:r>
      <w:r w:rsidRPr="00C836AC">
        <w:rPr>
          <w:rFonts w:ascii="Calibri" w:eastAsia="Times New Roman" w:hAnsi="Calibri" w:cs="Calibri"/>
          <w:color w:val="000000"/>
          <w:spacing w:val="1"/>
          <w:szCs w:val="24"/>
          <w:lang w:eastAsia="ar-SA"/>
        </w:rPr>
        <w:t>ότι</w:t>
      </w:r>
      <w:r w:rsidRPr="00C836AC">
        <w:rPr>
          <w:rFonts w:ascii="Calibri" w:eastAsia="Times New Roman" w:hAnsi="Calibri" w:cs="Calibri"/>
          <w:color w:val="000000"/>
          <w:spacing w:val="21"/>
          <w:szCs w:val="24"/>
          <w:lang w:eastAsia="ar-SA"/>
        </w:rPr>
        <w:t xml:space="preserve"> </w:t>
      </w:r>
      <w:r w:rsidRPr="00C836AC">
        <w:rPr>
          <w:rFonts w:ascii="Calibri" w:eastAsia="Times New Roman" w:hAnsi="Calibri" w:cs="Calibri"/>
          <w:color w:val="000000"/>
          <w:szCs w:val="24"/>
          <w:lang w:eastAsia="ar-SA"/>
        </w:rPr>
        <w:t>η</w:t>
      </w:r>
      <w:r w:rsidRPr="00C836AC">
        <w:rPr>
          <w:rFonts w:ascii="Calibri" w:eastAsia="Times New Roman" w:hAnsi="Calibri" w:cs="Calibri"/>
          <w:color w:val="000000"/>
          <w:spacing w:val="22"/>
          <w:szCs w:val="24"/>
          <w:lang w:eastAsia="ar-SA"/>
        </w:rPr>
        <w:t xml:space="preserve"> </w:t>
      </w:r>
      <w:r w:rsidRPr="00C836AC">
        <w:rPr>
          <w:rFonts w:ascii="Calibri" w:eastAsia="Times New Roman" w:hAnsi="Calibri" w:cs="Calibri"/>
          <w:color w:val="000000"/>
          <w:szCs w:val="24"/>
          <w:lang w:eastAsia="ar-SA"/>
        </w:rPr>
        <w:t>προσφέρουσα</w:t>
      </w:r>
      <w:r w:rsidRPr="00C836AC">
        <w:rPr>
          <w:rFonts w:ascii="Calibri" w:eastAsia="Times New Roman" w:hAnsi="Calibri" w:cs="Calibri"/>
          <w:color w:val="000000"/>
          <w:spacing w:val="20"/>
          <w:szCs w:val="24"/>
          <w:lang w:eastAsia="ar-SA"/>
        </w:rPr>
        <w:t xml:space="preserve"> </w:t>
      </w:r>
      <w:r w:rsidRPr="00C836AC">
        <w:rPr>
          <w:rFonts w:ascii="Calibri" w:eastAsia="Times New Roman" w:hAnsi="Calibri" w:cs="Calibri"/>
          <w:color w:val="000000"/>
          <w:szCs w:val="24"/>
          <w:lang w:eastAsia="ar-SA"/>
        </w:rPr>
        <w:t>εταιρεία</w:t>
      </w:r>
      <w:r w:rsidRPr="00C836AC">
        <w:rPr>
          <w:rFonts w:ascii="Calibri" w:eastAsia="Times New Roman" w:hAnsi="Calibri" w:cs="Calibri"/>
          <w:color w:val="000000"/>
          <w:spacing w:val="22"/>
          <w:szCs w:val="24"/>
          <w:lang w:eastAsia="ar-SA"/>
        </w:rPr>
        <w:t xml:space="preserve"> </w:t>
      </w:r>
      <w:r w:rsidRPr="00C836AC">
        <w:rPr>
          <w:rFonts w:ascii="Calibri" w:eastAsia="Times New Roman" w:hAnsi="Calibri" w:cs="Calibri"/>
          <w:color w:val="000000"/>
          <w:szCs w:val="24"/>
          <w:lang w:eastAsia="ar-SA"/>
        </w:rPr>
        <w:t>(προμηθευτής) είναι</w:t>
      </w:r>
      <w:r w:rsidRPr="00C836AC">
        <w:rPr>
          <w:rFonts w:ascii="Calibri" w:eastAsia="Times New Roman" w:hAnsi="Calibri" w:cs="Calibri"/>
          <w:color w:val="000000"/>
          <w:spacing w:val="74"/>
          <w:szCs w:val="24"/>
          <w:lang w:eastAsia="ar-SA"/>
        </w:rPr>
        <w:t xml:space="preserve"> </w:t>
      </w:r>
      <w:r w:rsidRPr="00C836AC">
        <w:rPr>
          <w:rFonts w:ascii="Calibri" w:eastAsia="Times New Roman" w:hAnsi="Calibri" w:cs="Calibri"/>
          <w:color w:val="000000"/>
          <w:szCs w:val="24"/>
          <w:lang w:eastAsia="ar-SA"/>
        </w:rPr>
        <w:t>εξουσιοδοτημένη</w:t>
      </w:r>
      <w:r w:rsidRPr="00C836AC">
        <w:rPr>
          <w:rFonts w:ascii="Calibri" w:eastAsia="Times New Roman" w:hAnsi="Calibri" w:cs="Calibri"/>
          <w:color w:val="000000"/>
          <w:spacing w:val="73"/>
          <w:szCs w:val="24"/>
          <w:lang w:eastAsia="ar-SA"/>
        </w:rPr>
        <w:t xml:space="preserve"> </w:t>
      </w:r>
      <w:r w:rsidRPr="00C836AC">
        <w:rPr>
          <w:rFonts w:ascii="Calibri" w:eastAsia="Times New Roman" w:hAnsi="Calibri" w:cs="Calibri"/>
          <w:color w:val="000000"/>
          <w:spacing w:val="-2"/>
          <w:szCs w:val="24"/>
          <w:lang w:eastAsia="ar-SA"/>
        </w:rPr>
        <w:t>ως</w:t>
      </w:r>
      <w:r w:rsidRPr="00C836AC">
        <w:rPr>
          <w:rFonts w:ascii="Calibri" w:eastAsia="Times New Roman" w:hAnsi="Calibri" w:cs="Calibri"/>
          <w:color w:val="000000"/>
          <w:spacing w:val="78"/>
          <w:szCs w:val="24"/>
          <w:lang w:eastAsia="ar-SA"/>
        </w:rPr>
        <w:t xml:space="preserve"> </w:t>
      </w:r>
      <w:r w:rsidRPr="00C836AC">
        <w:rPr>
          <w:rFonts w:ascii="Calibri" w:eastAsia="Times New Roman" w:hAnsi="Calibri" w:cs="Calibri"/>
          <w:color w:val="000000"/>
          <w:szCs w:val="24"/>
          <w:lang w:eastAsia="ar-SA"/>
        </w:rPr>
        <w:t>προς</w:t>
      </w:r>
      <w:r w:rsidRPr="00C836AC">
        <w:rPr>
          <w:rFonts w:ascii="Calibri" w:eastAsia="Times New Roman" w:hAnsi="Calibri" w:cs="Calibri"/>
          <w:color w:val="000000"/>
          <w:spacing w:val="73"/>
          <w:szCs w:val="24"/>
          <w:lang w:eastAsia="ar-SA"/>
        </w:rPr>
        <w:t xml:space="preserve"> </w:t>
      </w:r>
      <w:r w:rsidRPr="00C836AC">
        <w:rPr>
          <w:rFonts w:ascii="Calibri" w:eastAsia="Times New Roman" w:hAnsi="Calibri" w:cs="Calibri"/>
          <w:color w:val="000000"/>
          <w:szCs w:val="24"/>
          <w:lang w:eastAsia="ar-SA"/>
        </w:rPr>
        <w:t>την</w:t>
      </w:r>
      <w:r w:rsidRPr="00C836AC">
        <w:rPr>
          <w:rFonts w:ascii="Calibri" w:eastAsia="Times New Roman" w:hAnsi="Calibri" w:cs="Calibri"/>
          <w:color w:val="000000"/>
          <w:spacing w:val="74"/>
          <w:szCs w:val="24"/>
          <w:lang w:eastAsia="ar-SA"/>
        </w:rPr>
        <w:t xml:space="preserve"> </w:t>
      </w:r>
      <w:r w:rsidRPr="00C836AC">
        <w:rPr>
          <w:rFonts w:ascii="Calibri" w:eastAsia="Times New Roman" w:hAnsi="Calibri" w:cs="Calibri"/>
          <w:color w:val="000000"/>
          <w:szCs w:val="24"/>
          <w:lang w:eastAsia="ar-SA"/>
        </w:rPr>
        <w:t>παροχή</w:t>
      </w:r>
      <w:r w:rsidRPr="00C836AC">
        <w:rPr>
          <w:rFonts w:ascii="Calibri" w:eastAsia="Times New Roman" w:hAnsi="Calibri" w:cs="Calibri"/>
          <w:color w:val="000000"/>
          <w:spacing w:val="74"/>
          <w:szCs w:val="24"/>
          <w:lang w:eastAsia="ar-SA"/>
        </w:rPr>
        <w:t xml:space="preserve"> </w:t>
      </w:r>
      <w:r w:rsidRPr="00C836AC">
        <w:rPr>
          <w:rFonts w:ascii="Calibri" w:eastAsia="Times New Roman" w:hAnsi="Calibri" w:cs="Calibri"/>
          <w:color w:val="000000"/>
          <w:szCs w:val="24"/>
          <w:lang w:eastAsia="ar-SA"/>
        </w:rPr>
        <w:t>πλήρους</w:t>
      </w:r>
      <w:r w:rsidRPr="00C836AC">
        <w:rPr>
          <w:rFonts w:ascii="Calibri" w:eastAsia="Times New Roman" w:hAnsi="Calibri" w:cs="Calibri"/>
          <w:color w:val="000000"/>
          <w:spacing w:val="76"/>
          <w:szCs w:val="24"/>
          <w:lang w:eastAsia="ar-SA"/>
        </w:rPr>
        <w:t xml:space="preserve"> </w:t>
      </w:r>
      <w:r w:rsidRPr="00C836AC">
        <w:rPr>
          <w:rFonts w:ascii="Calibri" w:eastAsia="Times New Roman" w:hAnsi="Calibri" w:cs="Calibri"/>
          <w:color w:val="000000"/>
          <w:szCs w:val="24"/>
          <w:lang w:eastAsia="ar-SA"/>
        </w:rPr>
        <w:t>τεχνικής</w:t>
      </w:r>
      <w:r w:rsidRPr="00C836AC">
        <w:rPr>
          <w:rFonts w:ascii="Calibri" w:eastAsia="Times New Roman" w:hAnsi="Calibri" w:cs="Calibri"/>
          <w:color w:val="000000"/>
          <w:spacing w:val="76"/>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74"/>
          <w:szCs w:val="24"/>
          <w:lang w:eastAsia="ar-SA"/>
        </w:rPr>
        <w:t xml:space="preserve"> </w:t>
      </w:r>
      <w:r w:rsidRPr="00C836AC">
        <w:rPr>
          <w:rFonts w:ascii="Calibri" w:eastAsia="Times New Roman" w:hAnsi="Calibri" w:cs="Calibri"/>
          <w:color w:val="000000"/>
          <w:szCs w:val="24"/>
          <w:lang w:eastAsia="ar-SA"/>
        </w:rPr>
        <w:t>Επιστημονικής</w:t>
      </w:r>
      <w:r w:rsidRPr="00C836AC">
        <w:rPr>
          <w:rFonts w:ascii="Calibri" w:eastAsia="Times New Roman" w:hAnsi="Calibri" w:cs="Calibri"/>
          <w:color w:val="000000"/>
          <w:spacing w:val="73"/>
          <w:szCs w:val="24"/>
          <w:lang w:eastAsia="ar-SA"/>
        </w:rPr>
        <w:t xml:space="preserve"> </w:t>
      </w:r>
      <w:r w:rsidRPr="00C836AC">
        <w:rPr>
          <w:rFonts w:ascii="Calibri" w:eastAsia="Times New Roman" w:hAnsi="Calibri" w:cs="Calibri"/>
          <w:color w:val="000000"/>
          <w:szCs w:val="24"/>
          <w:lang w:eastAsia="ar-SA"/>
        </w:rPr>
        <w:t>υποστήριξης (</w:t>
      </w:r>
      <w:r w:rsidRPr="00C836AC">
        <w:rPr>
          <w:rFonts w:ascii="Calibri" w:eastAsia="Times New Roman" w:hAnsi="Calibri" w:cs="Calibri"/>
          <w:color w:val="000000"/>
          <w:szCs w:val="24"/>
          <w:lang w:val="en-GB" w:eastAsia="ar-SA"/>
        </w:rPr>
        <w:t>service</w:t>
      </w:r>
      <w:r w:rsidRPr="00C836AC">
        <w:rPr>
          <w:rFonts w:ascii="Calibri" w:eastAsia="Times New Roman" w:hAnsi="Calibri" w:cs="Calibri"/>
          <w:color w:val="000000"/>
          <w:szCs w:val="24"/>
          <w:lang w:eastAsia="ar-SA"/>
        </w:rPr>
        <w:t>,</w:t>
      </w:r>
      <w:r w:rsidRPr="00C836AC">
        <w:rPr>
          <w:rFonts w:ascii="Calibri" w:eastAsia="Times New Roman" w:hAnsi="Calibri" w:cs="Calibri"/>
          <w:color w:val="000000"/>
          <w:spacing w:val="58"/>
          <w:szCs w:val="24"/>
          <w:lang w:eastAsia="ar-SA"/>
        </w:rPr>
        <w:t xml:space="preserve"> </w:t>
      </w:r>
      <w:r w:rsidRPr="00C836AC">
        <w:rPr>
          <w:rFonts w:ascii="Calibri" w:eastAsia="Times New Roman" w:hAnsi="Calibri" w:cs="Calibri"/>
          <w:color w:val="000000"/>
          <w:szCs w:val="24"/>
          <w:lang w:eastAsia="ar-SA"/>
        </w:rPr>
        <w:t>ανταλλακτικά</w:t>
      </w:r>
      <w:r w:rsidRPr="00C836AC">
        <w:rPr>
          <w:rFonts w:ascii="Calibri" w:eastAsia="Times New Roman" w:hAnsi="Calibri" w:cs="Calibri"/>
          <w:color w:val="000000"/>
          <w:spacing w:val="59"/>
          <w:szCs w:val="24"/>
          <w:lang w:eastAsia="ar-SA"/>
        </w:rPr>
        <w:t xml:space="preserve"> </w:t>
      </w:r>
      <w:r w:rsidRPr="00C836AC">
        <w:rPr>
          <w:rFonts w:ascii="Calibri" w:eastAsia="Times New Roman" w:hAnsi="Calibri" w:cs="Calibri"/>
          <w:color w:val="000000"/>
          <w:szCs w:val="24"/>
          <w:lang w:eastAsia="ar-SA"/>
        </w:rPr>
        <w:t>κ.λ.π.)</w:t>
      </w:r>
      <w:r w:rsidRPr="00C836AC">
        <w:rPr>
          <w:rFonts w:ascii="Calibri" w:eastAsia="Times New Roman" w:hAnsi="Calibri" w:cs="Calibri"/>
          <w:color w:val="000000"/>
          <w:spacing w:val="58"/>
          <w:szCs w:val="24"/>
          <w:lang w:eastAsia="ar-SA"/>
        </w:rPr>
        <w:t xml:space="preserve"> </w:t>
      </w:r>
      <w:r w:rsidRPr="00C836AC">
        <w:rPr>
          <w:rFonts w:ascii="Calibri" w:eastAsia="Times New Roman" w:hAnsi="Calibri" w:cs="Calibri"/>
          <w:color w:val="000000"/>
          <w:spacing w:val="1"/>
          <w:szCs w:val="24"/>
          <w:lang w:eastAsia="ar-SA"/>
        </w:rPr>
        <w:t>και</w:t>
      </w:r>
      <w:r w:rsidRPr="00C836AC">
        <w:rPr>
          <w:rFonts w:ascii="Calibri" w:eastAsia="Times New Roman" w:hAnsi="Calibri" w:cs="Calibri"/>
          <w:color w:val="000000"/>
          <w:spacing w:val="56"/>
          <w:szCs w:val="24"/>
          <w:lang w:eastAsia="ar-SA"/>
        </w:rPr>
        <w:t xml:space="preserve"> </w:t>
      </w:r>
      <w:r w:rsidRPr="00C836AC">
        <w:rPr>
          <w:rFonts w:ascii="Calibri" w:eastAsia="Times New Roman" w:hAnsi="Calibri" w:cs="Calibri"/>
          <w:color w:val="000000"/>
          <w:szCs w:val="24"/>
          <w:lang w:eastAsia="ar-SA"/>
        </w:rPr>
        <w:t>ότι</w:t>
      </w:r>
      <w:r w:rsidRPr="00C836AC">
        <w:rPr>
          <w:rFonts w:ascii="Calibri" w:eastAsia="Times New Roman" w:hAnsi="Calibri" w:cs="Calibri"/>
          <w:color w:val="000000"/>
          <w:spacing w:val="58"/>
          <w:szCs w:val="24"/>
          <w:lang w:eastAsia="ar-SA"/>
        </w:rPr>
        <w:t xml:space="preserve"> </w:t>
      </w:r>
      <w:r w:rsidRPr="00C836AC">
        <w:rPr>
          <w:rFonts w:ascii="Calibri" w:eastAsia="Times New Roman" w:hAnsi="Calibri" w:cs="Calibri"/>
          <w:color w:val="000000"/>
          <w:szCs w:val="24"/>
          <w:lang w:eastAsia="ar-SA"/>
        </w:rPr>
        <w:t>στελέχη</w:t>
      </w:r>
      <w:r w:rsidRPr="00C836AC">
        <w:rPr>
          <w:rFonts w:ascii="Calibri" w:eastAsia="Times New Roman" w:hAnsi="Calibri" w:cs="Calibri"/>
          <w:color w:val="000000"/>
          <w:spacing w:val="57"/>
          <w:szCs w:val="24"/>
          <w:lang w:eastAsia="ar-SA"/>
        </w:rPr>
        <w:t xml:space="preserve"> </w:t>
      </w:r>
      <w:r w:rsidRPr="00C836AC">
        <w:rPr>
          <w:rFonts w:ascii="Calibri" w:eastAsia="Times New Roman" w:hAnsi="Calibri" w:cs="Calibri"/>
          <w:color w:val="000000"/>
          <w:szCs w:val="24"/>
          <w:lang w:eastAsia="ar-SA"/>
        </w:rPr>
        <w:t>της</w:t>
      </w:r>
      <w:r w:rsidRPr="00C836AC">
        <w:rPr>
          <w:rFonts w:ascii="Calibri" w:eastAsia="Times New Roman" w:hAnsi="Calibri" w:cs="Calibri"/>
          <w:color w:val="000000"/>
          <w:spacing w:val="56"/>
          <w:szCs w:val="24"/>
          <w:lang w:eastAsia="ar-SA"/>
        </w:rPr>
        <w:t xml:space="preserve"> </w:t>
      </w:r>
      <w:r w:rsidRPr="00C836AC">
        <w:rPr>
          <w:rFonts w:ascii="Calibri" w:eastAsia="Times New Roman" w:hAnsi="Calibri" w:cs="Calibri"/>
          <w:color w:val="000000"/>
          <w:spacing w:val="1"/>
          <w:szCs w:val="24"/>
          <w:lang w:eastAsia="ar-SA"/>
        </w:rPr>
        <w:t>έχουν</w:t>
      </w:r>
      <w:r w:rsidRPr="00C836AC">
        <w:rPr>
          <w:rFonts w:ascii="Calibri" w:eastAsia="Times New Roman" w:hAnsi="Calibri" w:cs="Calibri"/>
          <w:color w:val="000000"/>
          <w:spacing w:val="57"/>
          <w:szCs w:val="24"/>
          <w:lang w:eastAsia="ar-SA"/>
        </w:rPr>
        <w:t xml:space="preserve"> </w:t>
      </w:r>
      <w:r w:rsidRPr="00C836AC">
        <w:rPr>
          <w:rFonts w:ascii="Calibri" w:eastAsia="Times New Roman" w:hAnsi="Calibri" w:cs="Calibri"/>
          <w:color w:val="000000"/>
          <w:szCs w:val="24"/>
          <w:lang w:eastAsia="ar-SA"/>
        </w:rPr>
        <w:t>εκπαιδευτεί</w:t>
      </w:r>
      <w:r w:rsidRPr="00C836AC">
        <w:rPr>
          <w:rFonts w:ascii="Calibri" w:eastAsia="Times New Roman" w:hAnsi="Calibri" w:cs="Calibri"/>
          <w:color w:val="000000"/>
          <w:spacing w:val="58"/>
          <w:szCs w:val="24"/>
          <w:lang w:eastAsia="ar-SA"/>
        </w:rPr>
        <w:t xml:space="preserve"> </w:t>
      </w:r>
      <w:r w:rsidRPr="00C836AC">
        <w:rPr>
          <w:rFonts w:ascii="Calibri" w:eastAsia="Times New Roman" w:hAnsi="Calibri" w:cs="Calibri"/>
          <w:color w:val="000000"/>
          <w:szCs w:val="24"/>
          <w:lang w:eastAsia="ar-SA"/>
        </w:rPr>
        <w:t>στα</w:t>
      </w:r>
      <w:r w:rsidRPr="00C836AC">
        <w:rPr>
          <w:rFonts w:ascii="Calibri" w:eastAsia="Times New Roman" w:hAnsi="Calibri" w:cs="Calibri"/>
          <w:color w:val="000000"/>
          <w:spacing w:val="58"/>
          <w:szCs w:val="24"/>
          <w:lang w:eastAsia="ar-SA"/>
        </w:rPr>
        <w:t xml:space="preserve"> </w:t>
      </w:r>
      <w:r w:rsidRPr="00C836AC">
        <w:rPr>
          <w:rFonts w:ascii="Calibri" w:eastAsia="Times New Roman" w:hAnsi="Calibri" w:cs="Calibri"/>
          <w:color w:val="000000"/>
          <w:szCs w:val="24"/>
          <w:lang w:eastAsia="ar-SA"/>
        </w:rPr>
        <w:t>εργοστάσια</w:t>
      </w:r>
      <w:r w:rsidRPr="00C836AC">
        <w:rPr>
          <w:rFonts w:ascii="Calibri" w:eastAsia="Times New Roman" w:hAnsi="Calibri" w:cs="Calibri"/>
          <w:color w:val="000000"/>
          <w:spacing w:val="55"/>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59"/>
          <w:szCs w:val="24"/>
          <w:lang w:eastAsia="ar-SA"/>
        </w:rPr>
        <w:t xml:space="preserve"> </w:t>
      </w:r>
      <w:r w:rsidRPr="00C836AC">
        <w:rPr>
          <w:rFonts w:ascii="Calibri" w:eastAsia="Times New Roman" w:hAnsi="Calibri" w:cs="Calibri"/>
          <w:color w:val="000000"/>
          <w:szCs w:val="24"/>
          <w:lang w:eastAsia="ar-SA"/>
        </w:rPr>
        <w:t>οίκου κατασκευής.</w:t>
      </w:r>
    </w:p>
    <w:p w:rsidR="00C836AC" w:rsidRPr="00C836AC" w:rsidRDefault="00C836AC" w:rsidP="00C836AC">
      <w:pPr>
        <w:suppressAutoHyphens/>
        <w:spacing w:before="107" w:after="0" w:line="280" w:lineRule="exact"/>
        <w:jc w:val="both"/>
        <w:rPr>
          <w:rFonts w:ascii="Calibri" w:eastAsia="Times New Roman" w:hAnsi="Calibri" w:cs="Calibri"/>
          <w:color w:val="000000"/>
          <w:szCs w:val="24"/>
          <w:lang w:eastAsia="ar-SA"/>
        </w:rPr>
      </w:pPr>
      <w:r w:rsidRPr="00C836AC">
        <w:rPr>
          <w:rFonts w:ascii="Calibri" w:eastAsia="Times New Roman" w:hAnsi="Calibri" w:cs="Calibri"/>
          <w:color w:val="000000"/>
          <w:szCs w:val="24"/>
          <w:lang w:eastAsia="ar-SA"/>
        </w:rPr>
        <w:t xml:space="preserve">Αποδεικτικά </w:t>
      </w:r>
      <w:r w:rsidRPr="00C836AC">
        <w:rPr>
          <w:rFonts w:ascii="Calibri" w:eastAsia="Times New Roman" w:hAnsi="Calibri" w:cs="Calibri"/>
          <w:color w:val="000000"/>
          <w:spacing w:val="-2"/>
          <w:szCs w:val="24"/>
          <w:lang w:eastAsia="ar-SA"/>
        </w:rPr>
        <w:t>ως</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pacing w:val="-1"/>
          <w:szCs w:val="24"/>
          <w:lang w:eastAsia="ar-SA"/>
        </w:rPr>
        <w:t>προς</w:t>
      </w:r>
      <w:r w:rsidRPr="00C836AC">
        <w:rPr>
          <w:rFonts w:ascii="Calibri" w:eastAsia="Times New Roman" w:hAnsi="Calibri" w:cs="Calibri"/>
          <w:color w:val="000000"/>
          <w:szCs w:val="24"/>
          <w:lang w:eastAsia="ar-SA"/>
        </w:rPr>
        <w:t xml:space="preserve"> την εκπαίδευση</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και την διάρκεια</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θα συνυποβληθούν</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pacing w:val="2"/>
          <w:szCs w:val="24"/>
          <w:lang w:eastAsia="ar-SA"/>
        </w:rPr>
        <w:t>με</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pacing w:val="-1"/>
          <w:szCs w:val="24"/>
          <w:lang w:eastAsia="ar-SA"/>
        </w:rPr>
        <w:t>την</w:t>
      </w:r>
      <w:r w:rsidRPr="00C836AC">
        <w:rPr>
          <w:rFonts w:ascii="Calibri" w:eastAsia="Times New Roman" w:hAnsi="Calibri" w:cs="Calibri"/>
          <w:color w:val="000000"/>
          <w:szCs w:val="24"/>
          <w:lang w:eastAsia="ar-SA"/>
        </w:rPr>
        <w:t xml:space="preserve"> βεβαίωση.</w:t>
      </w:r>
    </w:p>
    <w:p w:rsidR="00C836AC" w:rsidRPr="00C836AC" w:rsidRDefault="00C836AC" w:rsidP="00C836AC">
      <w:pPr>
        <w:suppressAutoHyphens/>
        <w:spacing w:before="119" w:after="0" w:line="270" w:lineRule="exact"/>
        <w:ind w:right="84"/>
        <w:jc w:val="both"/>
        <w:rPr>
          <w:rFonts w:ascii="Calibri" w:eastAsia="Times New Roman" w:hAnsi="Calibri" w:cs="Calibri"/>
          <w:color w:val="000000"/>
          <w:szCs w:val="24"/>
          <w:lang w:eastAsia="ar-SA"/>
        </w:rPr>
      </w:pPr>
      <w:r w:rsidRPr="00C836AC">
        <w:rPr>
          <w:rFonts w:ascii="Calibri" w:eastAsia="Times New Roman" w:hAnsi="Calibri" w:cs="Calibri"/>
          <w:b/>
          <w:color w:val="000000"/>
          <w:spacing w:val="1"/>
          <w:szCs w:val="24"/>
          <w:lang w:eastAsia="ar-SA"/>
        </w:rPr>
        <w:t>8.3.</w:t>
      </w:r>
      <w:r w:rsidRPr="00C836AC">
        <w:rPr>
          <w:rFonts w:ascii="Calibri" w:eastAsia="Times New Roman" w:hAnsi="Calibri" w:cs="Calibri"/>
          <w:color w:val="000000"/>
          <w:szCs w:val="24"/>
          <w:lang w:eastAsia="ar-SA"/>
        </w:rPr>
        <w:t>Κατάθεση στοιχείων με την υψηλή επαναληψιμότητα του μηχανήματος, τεκμηριωμένη με πιστοποιητικά και γραφικές παραστάσεις από τον οίκο κατασκευής.</w:t>
      </w:r>
    </w:p>
    <w:p w:rsidR="00C836AC" w:rsidRPr="00C836AC" w:rsidRDefault="00C836AC" w:rsidP="00C836AC">
      <w:pPr>
        <w:suppressAutoHyphens/>
        <w:spacing w:after="0" w:line="269"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pacing w:val="1"/>
          <w:szCs w:val="24"/>
          <w:lang w:eastAsia="ar-SA"/>
        </w:rPr>
        <w:t>8.4.</w:t>
      </w:r>
      <w:r w:rsidRPr="00C836AC">
        <w:rPr>
          <w:rFonts w:ascii="Calibri" w:eastAsia="Times New Roman" w:hAnsi="Calibri" w:cs="Calibri"/>
          <w:color w:val="000000"/>
          <w:szCs w:val="24"/>
          <w:lang w:eastAsia="ar-SA"/>
        </w:rPr>
        <w:t>Η</w:t>
      </w:r>
      <w:r w:rsidRPr="00C836AC">
        <w:rPr>
          <w:rFonts w:ascii="Calibri" w:eastAsia="Times New Roman" w:hAnsi="Calibri" w:cs="Calibri"/>
          <w:color w:val="000000"/>
          <w:spacing w:val="46"/>
          <w:szCs w:val="24"/>
          <w:lang w:eastAsia="ar-SA"/>
        </w:rPr>
        <w:t xml:space="preserve"> </w:t>
      </w:r>
      <w:r w:rsidRPr="00C836AC">
        <w:rPr>
          <w:rFonts w:ascii="Calibri" w:eastAsia="Times New Roman" w:hAnsi="Calibri" w:cs="Calibri"/>
          <w:color w:val="000000"/>
          <w:szCs w:val="24"/>
          <w:lang w:eastAsia="ar-SA"/>
        </w:rPr>
        <w:t>κατάθεση</w:t>
      </w:r>
      <w:r w:rsidRPr="00C836AC">
        <w:rPr>
          <w:rFonts w:ascii="Calibri" w:eastAsia="Times New Roman" w:hAnsi="Calibri" w:cs="Calibri"/>
          <w:color w:val="000000"/>
          <w:spacing w:val="45"/>
          <w:szCs w:val="24"/>
          <w:lang w:eastAsia="ar-SA"/>
        </w:rPr>
        <w:t xml:space="preserve"> </w:t>
      </w:r>
      <w:r w:rsidRPr="00C836AC">
        <w:rPr>
          <w:rFonts w:ascii="Calibri" w:eastAsia="Times New Roman" w:hAnsi="Calibri" w:cs="Calibri"/>
          <w:color w:val="000000"/>
          <w:szCs w:val="24"/>
          <w:lang w:eastAsia="ar-SA"/>
        </w:rPr>
        <w:t>Υπεύθυνης</w:t>
      </w:r>
      <w:r w:rsidRPr="00C836AC">
        <w:rPr>
          <w:rFonts w:ascii="Calibri" w:eastAsia="Times New Roman" w:hAnsi="Calibri" w:cs="Calibri"/>
          <w:color w:val="000000"/>
          <w:spacing w:val="47"/>
          <w:szCs w:val="24"/>
          <w:lang w:eastAsia="ar-SA"/>
        </w:rPr>
        <w:t xml:space="preserve"> </w:t>
      </w:r>
      <w:r w:rsidRPr="00C836AC">
        <w:rPr>
          <w:rFonts w:ascii="Calibri" w:eastAsia="Times New Roman" w:hAnsi="Calibri" w:cs="Calibri"/>
          <w:color w:val="000000"/>
          <w:szCs w:val="24"/>
          <w:lang w:eastAsia="ar-SA"/>
        </w:rPr>
        <w:t>Δήλωσης</w:t>
      </w:r>
      <w:r w:rsidRPr="00C836AC">
        <w:rPr>
          <w:rFonts w:ascii="Calibri" w:eastAsia="Times New Roman" w:hAnsi="Calibri" w:cs="Calibri"/>
          <w:color w:val="000000"/>
          <w:spacing w:val="47"/>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47"/>
          <w:szCs w:val="24"/>
          <w:lang w:eastAsia="ar-SA"/>
        </w:rPr>
        <w:t xml:space="preserve"> </w:t>
      </w:r>
      <w:r w:rsidRPr="00C836AC">
        <w:rPr>
          <w:rFonts w:ascii="Calibri" w:eastAsia="Times New Roman" w:hAnsi="Calibri" w:cs="Calibri"/>
          <w:color w:val="000000"/>
          <w:szCs w:val="24"/>
          <w:lang w:eastAsia="ar-SA"/>
        </w:rPr>
        <w:t>Ν.</w:t>
      </w:r>
      <w:r w:rsidRPr="00C836AC">
        <w:rPr>
          <w:rFonts w:ascii="Calibri" w:eastAsia="Times New Roman" w:hAnsi="Calibri" w:cs="Calibri"/>
          <w:color w:val="000000"/>
          <w:spacing w:val="46"/>
          <w:szCs w:val="24"/>
          <w:lang w:eastAsia="ar-SA"/>
        </w:rPr>
        <w:t xml:space="preserve"> </w:t>
      </w:r>
      <w:r w:rsidRPr="00C836AC">
        <w:rPr>
          <w:rFonts w:ascii="Calibri" w:eastAsia="Times New Roman" w:hAnsi="Calibri" w:cs="Calibri"/>
          <w:color w:val="000000"/>
          <w:szCs w:val="24"/>
          <w:lang w:eastAsia="ar-SA"/>
        </w:rPr>
        <w:t>1599/86</w:t>
      </w:r>
      <w:r w:rsidRPr="00C836AC">
        <w:rPr>
          <w:rFonts w:ascii="Calibri" w:eastAsia="Times New Roman" w:hAnsi="Calibri" w:cs="Calibri"/>
          <w:color w:val="000000"/>
          <w:spacing w:val="48"/>
          <w:szCs w:val="24"/>
          <w:lang w:eastAsia="ar-SA"/>
        </w:rPr>
        <w:t xml:space="preserve"> </w:t>
      </w:r>
      <w:r w:rsidRPr="00C836AC">
        <w:rPr>
          <w:rFonts w:ascii="Calibri" w:eastAsia="Times New Roman" w:hAnsi="Calibri" w:cs="Calibri"/>
          <w:color w:val="000000"/>
          <w:szCs w:val="24"/>
          <w:lang w:eastAsia="ar-SA"/>
        </w:rPr>
        <w:t>ότι</w:t>
      </w:r>
      <w:r w:rsidRPr="00C836AC">
        <w:rPr>
          <w:rFonts w:ascii="Calibri" w:eastAsia="Times New Roman" w:hAnsi="Calibri" w:cs="Calibri"/>
          <w:color w:val="000000"/>
          <w:spacing w:val="46"/>
          <w:szCs w:val="24"/>
          <w:lang w:eastAsia="ar-SA"/>
        </w:rPr>
        <w:t xml:space="preserve"> </w:t>
      </w:r>
      <w:r w:rsidRPr="00C836AC">
        <w:rPr>
          <w:rFonts w:ascii="Calibri" w:eastAsia="Times New Roman" w:hAnsi="Calibri" w:cs="Calibri"/>
          <w:color w:val="000000"/>
          <w:spacing w:val="1"/>
          <w:szCs w:val="24"/>
          <w:lang w:eastAsia="ar-SA"/>
        </w:rPr>
        <w:t>με</w:t>
      </w:r>
      <w:r w:rsidRPr="00C836AC">
        <w:rPr>
          <w:rFonts w:ascii="Calibri" w:eastAsia="Times New Roman" w:hAnsi="Calibri" w:cs="Calibri"/>
          <w:color w:val="000000"/>
          <w:spacing w:val="45"/>
          <w:szCs w:val="24"/>
          <w:lang w:eastAsia="ar-SA"/>
        </w:rPr>
        <w:t xml:space="preserve"> </w:t>
      </w:r>
      <w:r w:rsidRPr="00C836AC">
        <w:rPr>
          <w:rFonts w:ascii="Calibri" w:eastAsia="Times New Roman" w:hAnsi="Calibri" w:cs="Calibri"/>
          <w:color w:val="000000"/>
          <w:szCs w:val="24"/>
          <w:lang w:eastAsia="ar-SA"/>
        </w:rPr>
        <w:t>την</w:t>
      </w:r>
      <w:r w:rsidRPr="00C836AC">
        <w:rPr>
          <w:rFonts w:ascii="Calibri" w:eastAsia="Times New Roman" w:hAnsi="Calibri" w:cs="Calibri"/>
          <w:color w:val="000000"/>
          <w:spacing w:val="46"/>
          <w:szCs w:val="24"/>
          <w:lang w:eastAsia="ar-SA"/>
        </w:rPr>
        <w:t xml:space="preserve"> </w:t>
      </w:r>
      <w:r w:rsidRPr="00C836AC">
        <w:rPr>
          <w:rFonts w:ascii="Calibri" w:eastAsia="Times New Roman" w:hAnsi="Calibri" w:cs="Calibri"/>
          <w:color w:val="000000"/>
          <w:szCs w:val="24"/>
          <w:lang w:eastAsia="ar-SA"/>
        </w:rPr>
        <w:t>παράδοση</w:t>
      </w:r>
      <w:r w:rsidRPr="00C836AC">
        <w:rPr>
          <w:rFonts w:ascii="Calibri" w:eastAsia="Times New Roman" w:hAnsi="Calibri" w:cs="Calibri"/>
          <w:color w:val="000000"/>
          <w:spacing w:val="43"/>
          <w:szCs w:val="24"/>
          <w:lang w:eastAsia="ar-SA"/>
        </w:rPr>
        <w:t xml:space="preserve"> </w:t>
      </w:r>
      <w:r w:rsidRPr="00C836AC">
        <w:rPr>
          <w:rFonts w:ascii="Calibri" w:eastAsia="Times New Roman" w:hAnsi="Calibri" w:cs="Calibri"/>
          <w:color w:val="000000"/>
          <w:spacing w:val="1"/>
          <w:szCs w:val="24"/>
          <w:lang w:eastAsia="ar-SA"/>
        </w:rPr>
        <w:t>του</w:t>
      </w:r>
      <w:r w:rsidRPr="00C836AC">
        <w:rPr>
          <w:rFonts w:ascii="Calibri" w:eastAsia="Times New Roman" w:hAnsi="Calibri" w:cs="Calibri"/>
          <w:color w:val="000000"/>
          <w:spacing w:val="43"/>
          <w:szCs w:val="24"/>
          <w:lang w:eastAsia="ar-SA"/>
        </w:rPr>
        <w:t xml:space="preserve"> </w:t>
      </w:r>
      <w:r w:rsidRPr="00C836AC">
        <w:rPr>
          <w:rFonts w:ascii="Calibri" w:eastAsia="Times New Roman" w:hAnsi="Calibri" w:cs="Calibri"/>
          <w:color w:val="000000"/>
          <w:szCs w:val="24"/>
          <w:lang w:eastAsia="ar-SA"/>
        </w:rPr>
        <w:t>μηχανήματος</w:t>
      </w:r>
      <w:r w:rsidRPr="00C836AC">
        <w:rPr>
          <w:rFonts w:ascii="Calibri" w:eastAsia="Times New Roman" w:hAnsi="Calibri" w:cs="Calibri"/>
          <w:color w:val="000000"/>
          <w:spacing w:val="47"/>
          <w:szCs w:val="24"/>
          <w:lang w:eastAsia="ar-SA"/>
        </w:rPr>
        <w:t xml:space="preserve"> </w:t>
      </w:r>
      <w:r w:rsidRPr="00C836AC">
        <w:rPr>
          <w:rFonts w:ascii="Calibri" w:eastAsia="Times New Roman" w:hAnsi="Calibri" w:cs="Calibri"/>
          <w:color w:val="000000"/>
          <w:szCs w:val="24"/>
          <w:lang w:eastAsia="ar-SA"/>
        </w:rPr>
        <w:t>θα παραδώσει</w:t>
      </w:r>
      <w:r w:rsidRPr="00C836AC">
        <w:rPr>
          <w:rFonts w:ascii="Calibri" w:eastAsia="Times New Roman" w:hAnsi="Calibri" w:cs="Calibri"/>
          <w:color w:val="000000"/>
          <w:spacing w:val="19"/>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21"/>
          <w:szCs w:val="24"/>
          <w:lang w:eastAsia="ar-SA"/>
        </w:rPr>
        <w:t xml:space="preserve"> </w:t>
      </w:r>
      <w:r w:rsidRPr="00C836AC">
        <w:rPr>
          <w:rFonts w:ascii="Calibri" w:eastAsia="Times New Roman" w:hAnsi="Calibri" w:cs="Calibri"/>
          <w:color w:val="000000"/>
          <w:szCs w:val="24"/>
          <w:lang w:eastAsia="ar-SA"/>
        </w:rPr>
        <w:t>βεβαίωση</w:t>
      </w:r>
      <w:r w:rsidRPr="00C836AC">
        <w:rPr>
          <w:rFonts w:ascii="Calibri" w:eastAsia="Times New Roman" w:hAnsi="Calibri" w:cs="Calibri"/>
          <w:color w:val="000000"/>
          <w:spacing w:val="18"/>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23"/>
          <w:szCs w:val="24"/>
          <w:lang w:eastAsia="ar-SA"/>
        </w:rPr>
        <w:t xml:space="preserve"> </w:t>
      </w:r>
      <w:r w:rsidRPr="00C836AC">
        <w:rPr>
          <w:rFonts w:ascii="Calibri" w:eastAsia="Times New Roman" w:hAnsi="Calibri" w:cs="Calibri"/>
          <w:color w:val="000000"/>
          <w:szCs w:val="24"/>
          <w:lang w:eastAsia="ar-SA"/>
        </w:rPr>
        <w:t>οίκου</w:t>
      </w:r>
      <w:r w:rsidRPr="00C836AC">
        <w:rPr>
          <w:rFonts w:ascii="Calibri" w:eastAsia="Times New Roman" w:hAnsi="Calibri" w:cs="Calibri"/>
          <w:color w:val="000000"/>
          <w:spacing w:val="23"/>
          <w:szCs w:val="24"/>
          <w:lang w:eastAsia="ar-SA"/>
        </w:rPr>
        <w:t xml:space="preserve"> </w:t>
      </w:r>
      <w:r w:rsidRPr="00C836AC">
        <w:rPr>
          <w:rFonts w:ascii="Calibri" w:eastAsia="Times New Roman" w:hAnsi="Calibri" w:cs="Calibri"/>
          <w:color w:val="000000"/>
          <w:szCs w:val="24"/>
          <w:lang w:eastAsia="ar-SA"/>
        </w:rPr>
        <w:t>κατασκευής</w:t>
      </w:r>
      <w:r w:rsidRPr="00C836AC">
        <w:rPr>
          <w:rFonts w:ascii="Calibri" w:eastAsia="Times New Roman" w:hAnsi="Calibri" w:cs="Calibri"/>
          <w:color w:val="000000"/>
          <w:spacing w:val="20"/>
          <w:szCs w:val="24"/>
          <w:lang w:eastAsia="ar-SA"/>
        </w:rPr>
        <w:t xml:space="preserve"> </w:t>
      </w:r>
      <w:r w:rsidRPr="00C836AC">
        <w:rPr>
          <w:rFonts w:ascii="Calibri" w:eastAsia="Times New Roman" w:hAnsi="Calibri" w:cs="Calibri"/>
          <w:color w:val="000000"/>
          <w:spacing w:val="1"/>
          <w:szCs w:val="24"/>
          <w:lang w:eastAsia="ar-SA"/>
        </w:rPr>
        <w:t>ότι</w:t>
      </w:r>
      <w:r w:rsidRPr="00C836AC">
        <w:rPr>
          <w:rFonts w:ascii="Calibri" w:eastAsia="Times New Roman" w:hAnsi="Calibri" w:cs="Calibri"/>
          <w:color w:val="000000"/>
          <w:spacing w:val="18"/>
          <w:szCs w:val="24"/>
          <w:lang w:eastAsia="ar-SA"/>
        </w:rPr>
        <w:t xml:space="preserve"> </w:t>
      </w:r>
      <w:r w:rsidRPr="00C836AC">
        <w:rPr>
          <w:rFonts w:ascii="Calibri" w:eastAsia="Times New Roman" w:hAnsi="Calibri" w:cs="Calibri"/>
          <w:color w:val="000000"/>
          <w:spacing w:val="1"/>
          <w:szCs w:val="24"/>
          <w:lang w:eastAsia="ar-SA"/>
        </w:rPr>
        <w:t>το</w:t>
      </w:r>
      <w:r w:rsidRPr="00C836AC">
        <w:rPr>
          <w:rFonts w:ascii="Calibri" w:eastAsia="Times New Roman" w:hAnsi="Calibri" w:cs="Calibri"/>
          <w:color w:val="000000"/>
          <w:spacing w:val="20"/>
          <w:szCs w:val="24"/>
          <w:lang w:eastAsia="ar-SA"/>
        </w:rPr>
        <w:t xml:space="preserve"> </w:t>
      </w:r>
      <w:r w:rsidRPr="00C836AC">
        <w:rPr>
          <w:rFonts w:ascii="Calibri" w:eastAsia="Times New Roman" w:hAnsi="Calibri" w:cs="Calibri"/>
          <w:color w:val="000000"/>
          <w:szCs w:val="24"/>
          <w:lang w:eastAsia="ar-SA"/>
        </w:rPr>
        <w:t>μηχάνημα</w:t>
      </w:r>
      <w:r w:rsidRPr="00C836AC">
        <w:rPr>
          <w:rFonts w:ascii="Calibri" w:eastAsia="Times New Roman" w:hAnsi="Calibri" w:cs="Calibri"/>
          <w:color w:val="000000"/>
          <w:spacing w:val="19"/>
          <w:szCs w:val="24"/>
          <w:lang w:eastAsia="ar-SA"/>
        </w:rPr>
        <w:t xml:space="preserve"> </w:t>
      </w:r>
      <w:r w:rsidRPr="00C836AC">
        <w:rPr>
          <w:rFonts w:ascii="Calibri" w:eastAsia="Times New Roman" w:hAnsi="Calibri" w:cs="Calibri"/>
          <w:color w:val="000000"/>
          <w:szCs w:val="24"/>
          <w:lang w:eastAsia="ar-SA"/>
        </w:rPr>
        <w:t>(αναφέροντας</w:t>
      </w:r>
      <w:r w:rsidRPr="00C836AC">
        <w:rPr>
          <w:rFonts w:ascii="Calibri" w:eastAsia="Times New Roman" w:hAnsi="Calibri" w:cs="Calibri"/>
          <w:color w:val="000000"/>
          <w:spacing w:val="22"/>
          <w:szCs w:val="24"/>
          <w:lang w:eastAsia="ar-SA"/>
        </w:rPr>
        <w:t xml:space="preserve"> </w:t>
      </w:r>
      <w:r w:rsidRPr="00C836AC">
        <w:rPr>
          <w:rFonts w:ascii="Calibri" w:eastAsia="Times New Roman" w:hAnsi="Calibri" w:cs="Calibri"/>
          <w:color w:val="000000"/>
          <w:szCs w:val="24"/>
          <w:lang w:eastAsia="ar-SA"/>
        </w:rPr>
        <w:t>τον</w:t>
      </w:r>
      <w:r w:rsidRPr="00C836AC">
        <w:rPr>
          <w:rFonts w:ascii="Calibri" w:eastAsia="Times New Roman" w:hAnsi="Calibri" w:cs="Calibri"/>
          <w:color w:val="000000"/>
          <w:spacing w:val="22"/>
          <w:szCs w:val="24"/>
          <w:lang w:eastAsia="ar-SA"/>
        </w:rPr>
        <w:t xml:space="preserve"> </w:t>
      </w:r>
      <w:r w:rsidRPr="00C836AC">
        <w:rPr>
          <w:rFonts w:ascii="Calibri" w:eastAsia="Times New Roman" w:hAnsi="Calibri" w:cs="Calibri"/>
          <w:color w:val="000000"/>
          <w:szCs w:val="24"/>
          <w:lang w:eastAsia="ar-SA"/>
        </w:rPr>
        <w:t>αριθμό</w:t>
      </w:r>
      <w:r w:rsidRPr="00C836AC">
        <w:rPr>
          <w:rFonts w:ascii="Calibri" w:eastAsia="Times New Roman" w:hAnsi="Calibri" w:cs="Calibri"/>
          <w:color w:val="000000"/>
          <w:spacing w:val="24"/>
          <w:szCs w:val="24"/>
          <w:lang w:eastAsia="ar-SA"/>
        </w:rPr>
        <w:t xml:space="preserve"> </w:t>
      </w:r>
      <w:r w:rsidRPr="00C836AC">
        <w:rPr>
          <w:rFonts w:ascii="Calibri" w:eastAsia="Times New Roman" w:hAnsi="Calibri" w:cs="Calibri"/>
          <w:color w:val="000000"/>
          <w:spacing w:val="-1"/>
          <w:szCs w:val="24"/>
          <w:lang w:eastAsia="ar-SA"/>
        </w:rPr>
        <w:t xml:space="preserve">σειράς </w:t>
      </w:r>
      <w:r w:rsidRPr="00C836AC">
        <w:rPr>
          <w:rFonts w:ascii="Calibri" w:eastAsia="Times New Roman" w:hAnsi="Calibri" w:cs="Calibri"/>
          <w:color w:val="000000"/>
          <w:szCs w:val="24"/>
          <w:lang w:val="en-GB" w:eastAsia="ar-SA"/>
        </w:rPr>
        <w:t>S</w:t>
      </w:r>
      <w:r w:rsidRPr="00C836AC">
        <w:rPr>
          <w:rFonts w:ascii="Calibri" w:eastAsia="Times New Roman" w:hAnsi="Calibri" w:cs="Calibri"/>
          <w:color w:val="000000"/>
          <w:szCs w:val="24"/>
          <w:lang w:eastAsia="ar-SA"/>
        </w:rPr>
        <w:t>/Ν)</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κατασκευάστηκε</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την τελευταία διετία.</w:t>
      </w:r>
    </w:p>
    <w:p w:rsidR="00C836AC" w:rsidRPr="00C836AC" w:rsidRDefault="00C836AC" w:rsidP="00C836AC">
      <w:pPr>
        <w:suppressAutoHyphens/>
        <w:spacing w:after="0" w:line="269"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pacing w:val="1"/>
          <w:szCs w:val="24"/>
          <w:lang w:eastAsia="ar-SA"/>
        </w:rPr>
        <w:t>8.5.</w:t>
      </w:r>
      <w:r w:rsidRPr="00C836AC">
        <w:rPr>
          <w:rFonts w:ascii="Calibri" w:eastAsia="Times New Roman" w:hAnsi="Calibri" w:cs="Calibri"/>
          <w:color w:val="000000"/>
          <w:szCs w:val="24"/>
          <w:lang w:eastAsia="ar-SA"/>
        </w:rPr>
        <w:t>Σε</w:t>
      </w:r>
      <w:r w:rsidRPr="00C836AC">
        <w:rPr>
          <w:rFonts w:ascii="Calibri" w:eastAsia="Times New Roman" w:hAnsi="Calibri" w:cs="Calibri"/>
          <w:color w:val="000000"/>
          <w:spacing w:val="36"/>
          <w:szCs w:val="24"/>
          <w:lang w:eastAsia="ar-SA"/>
        </w:rPr>
        <w:t xml:space="preserve"> </w:t>
      </w:r>
      <w:r w:rsidRPr="00C836AC">
        <w:rPr>
          <w:rFonts w:ascii="Calibri" w:eastAsia="Times New Roman" w:hAnsi="Calibri" w:cs="Calibri"/>
          <w:color w:val="000000"/>
          <w:szCs w:val="24"/>
          <w:lang w:eastAsia="ar-SA"/>
        </w:rPr>
        <w:t>περίπτωση</w:t>
      </w:r>
      <w:r w:rsidRPr="00C836AC">
        <w:rPr>
          <w:rFonts w:ascii="Calibri" w:eastAsia="Times New Roman" w:hAnsi="Calibri" w:cs="Calibri"/>
          <w:color w:val="000000"/>
          <w:spacing w:val="38"/>
          <w:szCs w:val="24"/>
          <w:lang w:eastAsia="ar-SA"/>
        </w:rPr>
        <w:t xml:space="preserve"> </w:t>
      </w:r>
      <w:r w:rsidRPr="00C836AC">
        <w:rPr>
          <w:rFonts w:ascii="Calibri" w:eastAsia="Times New Roman" w:hAnsi="Calibri" w:cs="Calibri"/>
          <w:color w:val="000000"/>
          <w:szCs w:val="24"/>
          <w:lang w:eastAsia="ar-SA"/>
        </w:rPr>
        <w:t>που</w:t>
      </w:r>
      <w:r w:rsidRPr="00C836AC">
        <w:rPr>
          <w:rFonts w:ascii="Calibri" w:eastAsia="Times New Roman" w:hAnsi="Calibri" w:cs="Calibri"/>
          <w:color w:val="000000"/>
          <w:spacing w:val="37"/>
          <w:szCs w:val="24"/>
          <w:lang w:eastAsia="ar-SA"/>
        </w:rPr>
        <w:t xml:space="preserve"> </w:t>
      </w:r>
      <w:r w:rsidRPr="00C836AC">
        <w:rPr>
          <w:rFonts w:ascii="Calibri" w:eastAsia="Times New Roman" w:hAnsi="Calibri" w:cs="Calibri"/>
          <w:color w:val="000000"/>
          <w:szCs w:val="24"/>
          <w:lang w:eastAsia="ar-SA"/>
        </w:rPr>
        <w:t>ο</w:t>
      </w:r>
      <w:r w:rsidRPr="00C836AC">
        <w:rPr>
          <w:rFonts w:ascii="Calibri" w:eastAsia="Times New Roman" w:hAnsi="Calibri" w:cs="Calibri"/>
          <w:color w:val="000000"/>
          <w:spacing w:val="38"/>
          <w:szCs w:val="24"/>
          <w:lang w:eastAsia="ar-SA"/>
        </w:rPr>
        <w:t xml:space="preserve"> </w:t>
      </w:r>
      <w:r w:rsidRPr="00C836AC">
        <w:rPr>
          <w:rFonts w:ascii="Calibri" w:eastAsia="Times New Roman" w:hAnsi="Calibri" w:cs="Calibri"/>
          <w:color w:val="000000"/>
          <w:szCs w:val="24"/>
          <w:lang w:eastAsia="ar-SA"/>
        </w:rPr>
        <w:t>μειοδότης</w:t>
      </w:r>
      <w:r w:rsidRPr="00C836AC">
        <w:rPr>
          <w:rFonts w:ascii="Calibri" w:eastAsia="Times New Roman" w:hAnsi="Calibri" w:cs="Calibri"/>
          <w:color w:val="000000"/>
          <w:spacing w:val="40"/>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37"/>
          <w:szCs w:val="24"/>
          <w:lang w:eastAsia="ar-SA"/>
        </w:rPr>
        <w:t xml:space="preserve"> </w:t>
      </w:r>
      <w:r w:rsidRPr="00C836AC">
        <w:rPr>
          <w:rFonts w:ascii="Calibri" w:eastAsia="Times New Roman" w:hAnsi="Calibri" w:cs="Calibri"/>
          <w:color w:val="000000"/>
          <w:szCs w:val="24"/>
          <w:lang w:eastAsia="ar-SA"/>
        </w:rPr>
        <w:t>παρόντος</w:t>
      </w:r>
      <w:r w:rsidRPr="00C836AC">
        <w:rPr>
          <w:rFonts w:ascii="Calibri" w:eastAsia="Times New Roman" w:hAnsi="Calibri" w:cs="Calibri"/>
          <w:color w:val="000000"/>
          <w:spacing w:val="35"/>
          <w:szCs w:val="24"/>
          <w:lang w:eastAsia="ar-SA"/>
        </w:rPr>
        <w:t xml:space="preserve"> </w:t>
      </w:r>
      <w:r w:rsidRPr="00C836AC">
        <w:rPr>
          <w:rFonts w:ascii="Calibri" w:eastAsia="Times New Roman" w:hAnsi="Calibri" w:cs="Calibri"/>
          <w:color w:val="000000"/>
          <w:szCs w:val="24"/>
          <w:lang w:eastAsia="ar-SA"/>
        </w:rPr>
        <w:t>διαγωνισμού</w:t>
      </w:r>
      <w:r w:rsidRPr="00C836AC">
        <w:rPr>
          <w:rFonts w:ascii="Calibri" w:eastAsia="Times New Roman" w:hAnsi="Calibri" w:cs="Calibri"/>
          <w:color w:val="000000"/>
          <w:spacing w:val="39"/>
          <w:szCs w:val="24"/>
          <w:lang w:eastAsia="ar-SA"/>
        </w:rPr>
        <w:t xml:space="preserve"> </w:t>
      </w:r>
      <w:r w:rsidRPr="00C836AC">
        <w:rPr>
          <w:rFonts w:ascii="Calibri" w:eastAsia="Times New Roman" w:hAnsi="Calibri" w:cs="Calibri"/>
          <w:color w:val="000000"/>
          <w:szCs w:val="24"/>
          <w:lang w:eastAsia="ar-SA"/>
        </w:rPr>
        <w:t>ανακηρυχθεί</w:t>
      </w:r>
      <w:r w:rsidRPr="00C836AC">
        <w:rPr>
          <w:rFonts w:ascii="Calibri" w:eastAsia="Times New Roman" w:hAnsi="Calibri" w:cs="Calibri"/>
          <w:color w:val="000000"/>
          <w:spacing w:val="36"/>
          <w:szCs w:val="24"/>
          <w:lang w:eastAsia="ar-SA"/>
        </w:rPr>
        <w:t xml:space="preserve"> </w:t>
      </w:r>
      <w:r w:rsidRPr="00C836AC">
        <w:rPr>
          <w:rFonts w:ascii="Calibri" w:eastAsia="Times New Roman" w:hAnsi="Calibri" w:cs="Calibri"/>
          <w:color w:val="000000"/>
          <w:szCs w:val="24"/>
          <w:lang w:eastAsia="ar-SA"/>
        </w:rPr>
        <w:t>μειοδότης</w:t>
      </w:r>
      <w:r w:rsidRPr="00C836AC">
        <w:rPr>
          <w:rFonts w:ascii="Calibri" w:eastAsia="Times New Roman" w:hAnsi="Calibri" w:cs="Calibri"/>
          <w:color w:val="000000"/>
          <w:spacing w:val="40"/>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36"/>
          <w:szCs w:val="24"/>
          <w:lang w:eastAsia="ar-SA"/>
        </w:rPr>
        <w:t xml:space="preserve"> </w:t>
      </w:r>
      <w:r w:rsidRPr="00C836AC">
        <w:rPr>
          <w:rFonts w:ascii="Calibri" w:eastAsia="Times New Roman" w:hAnsi="Calibri" w:cs="Calibri"/>
          <w:color w:val="000000"/>
          <w:szCs w:val="24"/>
          <w:lang w:eastAsia="ar-SA"/>
        </w:rPr>
        <w:t>για</w:t>
      </w:r>
      <w:r w:rsidRPr="00C836AC">
        <w:rPr>
          <w:rFonts w:ascii="Calibri" w:eastAsia="Times New Roman" w:hAnsi="Calibri" w:cs="Calibri"/>
          <w:color w:val="000000"/>
          <w:spacing w:val="38"/>
          <w:szCs w:val="24"/>
          <w:lang w:eastAsia="ar-SA"/>
        </w:rPr>
        <w:t xml:space="preserve"> </w:t>
      </w:r>
      <w:r w:rsidRPr="00C836AC">
        <w:rPr>
          <w:rFonts w:ascii="Calibri" w:eastAsia="Times New Roman" w:hAnsi="Calibri" w:cs="Calibri"/>
          <w:color w:val="000000"/>
          <w:spacing w:val="-1"/>
          <w:szCs w:val="24"/>
          <w:lang w:eastAsia="ar-SA"/>
        </w:rPr>
        <w:t xml:space="preserve">τον </w:t>
      </w:r>
      <w:r w:rsidRPr="00C836AC">
        <w:rPr>
          <w:rFonts w:ascii="Calibri" w:eastAsia="Times New Roman" w:hAnsi="Calibri" w:cs="Calibri"/>
          <w:color w:val="000000"/>
          <w:szCs w:val="24"/>
          <w:lang w:eastAsia="ar-SA"/>
        </w:rPr>
        <w:t>επόμενο</w:t>
      </w:r>
      <w:r w:rsidRPr="00C836AC">
        <w:rPr>
          <w:rFonts w:ascii="Calibri" w:eastAsia="Times New Roman" w:hAnsi="Calibri" w:cs="Calibri"/>
          <w:color w:val="000000"/>
          <w:spacing w:val="4"/>
          <w:szCs w:val="24"/>
          <w:lang w:eastAsia="ar-SA"/>
        </w:rPr>
        <w:t xml:space="preserve"> </w:t>
      </w:r>
      <w:r w:rsidRPr="00C836AC">
        <w:rPr>
          <w:rFonts w:ascii="Calibri" w:eastAsia="Times New Roman" w:hAnsi="Calibri" w:cs="Calibri"/>
          <w:color w:val="000000"/>
          <w:szCs w:val="24"/>
          <w:lang w:eastAsia="ar-SA"/>
        </w:rPr>
        <w:t>διαγωνισμό</w:t>
      </w:r>
      <w:r w:rsidRPr="00C836AC">
        <w:rPr>
          <w:rFonts w:ascii="Calibri" w:eastAsia="Times New Roman" w:hAnsi="Calibri" w:cs="Calibri"/>
          <w:color w:val="000000"/>
          <w:spacing w:val="4"/>
          <w:szCs w:val="24"/>
          <w:lang w:eastAsia="ar-SA"/>
        </w:rPr>
        <w:t xml:space="preserve"> </w:t>
      </w:r>
      <w:r w:rsidRPr="00C836AC">
        <w:rPr>
          <w:rFonts w:ascii="Calibri" w:eastAsia="Times New Roman" w:hAnsi="Calibri" w:cs="Calibri"/>
          <w:color w:val="000000"/>
          <w:szCs w:val="24"/>
          <w:lang w:eastAsia="ar-SA"/>
        </w:rPr>
        <w:t>υποχρεούται</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στην</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αντικατάσταση</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pacing w:val="1"/>
          <w:szCs w:val="24"/>
          <w:lang w:eastAsia="ar-SA"/>
        </w:rPr>
        <w:t>τω</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αναλυτών,</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εφόσον αυτοί</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υπερβαίνουν</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pacing w:val="-1"/>
          <w:szCs w:val="24"/>
          <w:lang w:eastAsia="ar-SA"/>
        </w:rPr>
        <w:t xml:space="preserve">την </w:t>
      </w:r>
      <w:r w:rsidRPr="00C836AC">
        <w:rPr>
          <w:rFonts w:ascii="Calibri" w:eastAsia="Times New Roman" w:hAnsi="Calibri" w:cs="Calibri"/>
          <w:color w:val="000000"/>
          <w:szCs w:val="24"/>
          <w:lang w:eastAsia="ar-SA"/>
        </w:rPr>
        <w:t>τετραετία</w:t>
      </w:r>
      <w:r w:rsidRPr="00C836AC">
        <w:rPr>
          <w:rFonts w:ascii="Calibri" w:eastAsia="Times New Roman" w:hAnsi="Calibri" w:cs="Calibri"/>
          <w:color w:val="000000"/>
          <w:spacing w:val="-1"/>
          <w:szCs w:val="24"/>
          <w:lang w:eastAsia="ar-SA"/>
        </w:rPr>
        <w:t xml:space="preserve"> από</w:t>
      </w:r>
      <w:r w:rsidRPr="00C836AC">
        <w:rPr>
          <w:rFonts w:ascii="Calibri" w:eastAsia="Times New Roman" w:hAnsi="Calibri" w:cs="Calibri"/>
          <w:color w:val="000000"/>
          <w:szCs w:val="24"/>
          <w:lang w:eastAsia="ar-SA"/>
        </w:rPr>
        <w:t xml:space="preserve"> </w:t>
      </w:r>
      <w:r w:rsidRPr="00C836AC">
        <w:rPr>
          <w:rFonts w:ascii="Calibri" w:eastAsia="Times New Roman" w:hAnsi="Calibri" w:cs="Calibri"/>
          <w:color w:val="000000"/>
          <w:spacing w:val="1"/>
          <w:szCs w:val="24"/>
          <w:lang w:eastAsia="ar-SA"/>
        </w:rPr>
        <w:t>την</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ημερομηνία κατασκευής</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τους.</w:t>
      </w:r>
    </w:p>
    <w:p w:rsidR="00C836AC" w:rsidRPr="00C836AC" w:rsidRDefault="00C836AC" w:rsidP="00C836AC">
      <w:pPr>
        <w:suppressAutoHyphens/>
        <w:spacing w:before="118" w:after="0" w:line="269"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pacing w:val="1"/>
          <w:szCs w:val="24"/>
          <w:lang w:eastAsia="ar-SA"/>
        </w:rPr>
        <w:t>8.6.</w:t>
      </w:r>
      <w:r w:rsidRPr="00C836AC">
        <w:rPr>
          <w:rFonts w:ascii="Calibri" w:eastAsia="Times New Roman" w:hAnsi="Calibri" w:cs="Calibri"/>
          <w:color w:val="000000"/>
          <w:szCs w:val="24"/>
          <w:lang w:eastAsia="ar-SA"/>
        </w:rPr>
        <w:t>Σε</w:t>
      </w:r>
      <w:r w:rsidRPr="00C836AC">
        <w:rPr>
          <w:rFonts w:ascii="Calibri" w:eastAsia="Times New Roman" w:hAnsi="Calibri" w:cs="Calibri"/>
          <w:color w:val="000000"/>
          <w:spacing w:val="53"/>
          <w:szCs w:val="24"/>
          <w:lang w:eastAsia="ar-SA"/>
        </w:rPr>
        <w:t xml:space="preserve"> </w:t>
      </w:r>
      <w:r w:rsidRPr="00C836AC">
        <w:rPr>
          <w:rFonts w:ascii="Calibri" w:eastAsia="Times New Roman" w:hAnsi="Calibri" w:cs="Calibri"/>
          <w:color w:val="000000"/>
          <w:szCs w:val="24"/>
          <w:lang w:eastAsia="ar-SA"/>
        </w:rPr>
        <w:t>περίπτωση</w:t>
      </w:r>
      <w:r w:rsidRPr="00C836AC">
        <w:rPr>
          <w:rFonts w:ascii="Calibri" w:eastAsia="Times New Roman" w:hAnsi="Calibri" w:cs="Calibri"/>
          <w:color w:val="000000"/>
          <w:spacing w:val="52"/>
          <w:szCs w:val="24"/>
          <w:lang w:eastAsia="ar-SA"/>
        </w:rPr>
        <w:t xml:space="preserve"> </w:t>
      </w:r>
      <w:r w:rsidRPr="00C836AC">
        <w:rPr>
          <w:rFonts w:ascii="Calibri" w:eastAsia="Times New Roman" w:hAnsi="Calibri" w:cs="Calibri"/>
          <w:color w:val="000000"/>
          <w:szCs w:val="24"/>
          <w:lang w:eastAsia="ar-SA"/>
        </w:rPr>
        <w:t>που</w:t>
      </w:r>
      <w:r w:rsidRPr="00C836AC">
        <w:rPr>
          <w:rFonts w:ascii="Calibri" w:eastAsia="Times New Roman" w:hAnsi="Calibri" w:cs="Calibri"/>
          <w:color w:val="000000"/>
          <w:spacing w:val="57"/>
          <w:szCs w:val="24"/>
          <w:lang w:eastAsia="ar-SA"/>
        </w:rPr>
        <w:t xml:space="preserve"> </w:t>
      </w:r>
      <w:r w:rsidRPr="00C836AC">
        <w:rPr>
          <w:rFonts w:ascii="Calibri" w:eastAsia="Times New Roman" w:hAnsi="Calibri" w:cs="Calibri"/>
          <w:color w:val="000000"/>
          <w:szCs w:val="24"/>
          <w:lang w:eastAsia="ar-SA"/>
        </w:rPr>
        <w:t>ο</w:t>
      </w:r>
      <w:r w:rsidRPr="00C836AC">
        <w:rPr>
          <w:rFonts w:ascii="Calibri" w:eastAsia="Times New Roman" w:hAnsi="Calibri" w:cs="Calibri"/>
          <w:color w:val="000000"/>
          <w:spacing w:val="55"/>
          <w:szCs w:val="24"/>
          <w:lang w:eastAsia="ar-SA"/>
        </w:rPr>
        <w:t xml:space="preserve"> </w:t>
      </w:r>
      <w:r w:rsidRPr="00C836AC">
        <w:rPr>
          <w:rFonts w:ascii="Calibri" w:eastAsia="Times New Roman" w:hAnsi="Calibri" w:cs="Calibri"/>
          <w:color w:val="000000"/>
          <w:szCs w:val="24"/>
          <w:lang w:eastAsia="ar-SA"/>
        </w:rPr>
        <w:t>μειοδότης</w:t>
      </w:r>
      <w:r w:rsidRPr="00C836AC">
        <w:rPr>
          <w:rFonts w:ascii="Calibri" w:eastAsia="Times New Roman" w:hAnsi="Calibri" w:cs="Calibri"/>
          <w:color w:val="000000"/>
          <w:spacing w:val="56"/>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54"/>
          <w:szCs w:val="24"/>
          <w:lang w:eastAsia="ar-SA"/>
        </w:rPr>
        <w:t xml:space="preserve"> </w:t>
      </w:r>
      <w:r w:rsidRPr="00C836AC">
        <w:rPr>
          <w:rFonts w:ascii="Calibri" w:eastAsia="Times New Roman" w:hAnsi="Calibri" w:cs="Calibri"/>
          <w:color w:val="000000"/>
          <w:szCs w:val="24"/>
          <w:lang w:eastAsia="ar-SA"/>
        </w:rPr>
        <w:t>παρόντος</w:t>
      </w:r>
      <w:r w:rsidRPr="00C836AC">
        <w:rPr>
          <w:rFonts w:ascii="Calibri" w:eastAsia="Times New Roman" w:hAnsi="Calibri" w:cs="Calibri"/>
          <w:color w:val="000000"/>
          <w:spacing w:val="54"/>
          <w:szCs w:val="24"/>
          <w:lang w:eastAsia="ar-SA"/>
        </w:rPr>
        <w:t xml:space="preserve"> </w:t>
      </w:r>
      <w:r w:rsidRPr="00C836AC">
        <w:rPr>
          <w:rFonts w:ascii="Calibri" w:eastAsia="Times New Roman" w:hAnsi="Calibri" w:cs="Calibri"/>
          <w:color w:val="000000"/>
          <w:szCs w:val="24"/>
          <w:lang w:eastAsia="ar-SA"/>
        </w:rPr>
        <w:t>διαγωνισμού</w:t>
      </w:r>
      <w:r w:rsidRPr="00C836AC">
        <w:rPr>
          <w:rFonts w:ascii="Calibri" w:eastAsia="Times New Roman" w:hAnsi="Calibri" w:cs="Calibri"/>
          <w:color w:val="000000"/>
          <w:spacing w:val="56"/>
          <w:szCs w:val="24"/>
          <w:lang w:eastAsia="ar-SA"/>
        </w:rPr>
        <w:t xml:space="preserve"> </w:t>
      </w:r>
      <w:r w:rsidRPr="00C836AC">
        <w:rPr>
          <w:rFonts w:ascii="Calibri" w:eastAsia="Times New Roman" w:hAnsi="Calibri" w:cs="Calibri"/>
          <w:color w:val="000000"/>
          <w:szCs w:val="24"/>
          <w:lang w:eastAsia="ar-SA"/>
        </w:rPr>
        <w:t>δεν</w:t>
      </w:r>
      <w:r w:rsidRPr="00C836AC">
        <w:rPr>
          <w:rFonts w:ascii="Calibri" w:eastAsia="Times New Roman" w:hAnsi="Calibri" w:cs="Calibri"/>
          <w:color w:val="000000"/>
          <w:spacing w:val="55"/>
          <w:szCs w:val="24"/>
          <w:lang w:eastAsia="ar-SA"/>
        </w:rPr>
        <w:t xml:space="preserve"> </w:t>
      </w:r>
      <w:r w:rsidRPr="00C836AC">
        <w:rPr>
          <w:rFonts w:ascii="Calibri" w:eastAsia="Times New Roman" w:hAnsi="Calibri" w:cs="Calibri"/>
          <w:color w:val="000000"/>
          <w:szCs w:val="24"/>
          <w:lang w:eastAsia="ar-SA"/>
        </w:rPr>
        <w:t>είναι</w:t>
      </w:r>
      <w:r w:rsidRPr="00C836AC">
        <w:rPr>
          <w:rFonts w:ascii="Calibri" w:eastAsia="Times New Roman" w:hAnsi="Calibri" w:cs="Calibri"/>
          <w:color w:val="000000"/>
          <w:spacing w:val="55"/>
          <w:szCs w:val="24"/>
          <w:lang w:eastAsia="ar-SA"/>
        </w:rPr>
        <w:t xml:space="preserve"> </w:t>
      </w:r>
      <w:r w:rsidRPr="00C836AC">
        <w:rPr>
          <w:rFonts w:ascii="Calibri" w:eastAsia="Times New Roman" w:hAnsi="Calibri" w:cs="Calibri"/>
          <w:color w:val="000000"/>
          <w:szCs w:val="24"/>
          <w:lang w:eastAsia="ar-SA"/>
        </w:rPr>
        <w:t>μειοδότης</w:t>
      </w:r>
      <w:r w:rsidRPr="00C836AC">
        <w:rPr>
          <w:rFonts w:ascii="Calibri" w:eastAsia="Times New Roman" w:hAnsi="Calibri" w:cs="Calibri"/>
          <w:color w:val="000000"/>
          <w:spacing w:val="56"/>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55"/>
          <w:szCs w:val="24"/>
          <w:lang w:eastAsia="ar-SA"/>
        </w:rPr>
        <w:t xml:space="preserve"> </w:t>
      </w:r>
      <w:r w:rsidRPr="00C836AC">
        <w:rPr>
          <w:rFonts w:ascii="Calibri" w:eastAsia="Times New Roman" w:hAnsi="Calibri" w:cs="Calibri"/>
          <w:color w:val="000000"/>
          <w:szCs w:val="24"/>
          <w:lang w:eastAsia="ar-SA"/>
        </w:rPr>
        <w:t>για</w:t>
      </w:r>
      <w:r w:rsidRPr="00C836AC">
        <w:rPr>
          <w:rFonts w:ascii="Calibri" w:eastAsia="Times New Roman" w:hAnsi="Calibri" w:cs="Calibri"/>
          <w:color w:val="000000"/>
          <w:spacing w:val="52"/>
          <w:szCs w:val="24"/>
          <w:lang w:eastAsia="ar-SA"/>
        </w:rPr>
        <w:t xml:space="preserve"> </w:t>
      </w:r>
      <w:r w:rsidRPr="00C836AC">
        <w:rPr>
          <w:rFonts w:ascii="Calibri" w:eastAsia="Times New Roman" w:hAnsi="Calibri" w:cs="Calibri"/>
          <w:color w:val="000000"/>
          <w:spacing w:val="-1"/>
          <w:szCs w:val="24"/>
          <w:lang w:eastAsia="ar-SA"/>
        </w:rPr>
        <w:t xml:space="preserve">τον </w:t>
      </w:r>
      <w:r w:rsidRPr="00C836AC">
        <w:rPr>
          <w:rFonts w:ascii="Calibri" w:eastAsia="Times New Roman" w:hAnsi="Calibri" w:cs="Calibri"/>
          <w:color w:val="000000"/>
          <w:szCs w:val="24"/>
          <w:lang w:eastAsia="ar-SA"/>
        </w:rPr>
        <w:t>επόμενο</w:t>
      </w:r>
      <w:r w:rsidRPr="00C836AC">
        <w:rPr>
          <w:rFonts w:ascii="Calibri" w:eastAsia="Times New Roman" w:hAnsi="Calibri" w:cs="Calibri"/>
          <w:color w:val="000000"/>
          <w:spacing w:val="35"/>
          <w:szCs w:val="24"/>
          <w:lang w:eastAsia="ar-SA"/>
        </w:rPr>
        <w:t xml:space="preserve"> </w:t>
      </w:r>
      <w:r w:rsidRPr="00C836AC">
        <w:rPr>
          <w:rFonts w:ascii="Calibri" w:eastAsia="Times New Roman" w:hAnsi="Calibri" w:cs="Calibri"/>
          <w:color w:val="000000"/>
          <w:szCs w:val="24"/>
          <w:lang w:eastAsia="ar-SA"/>
        </w:rPr>
        <w:t>διαγωνισμό</w:t>
      </w:r>
      <w:r w:rsidRPr="00C836AC">
        <w:rPr>
          <w:rFonts w:ascii="Calibri" w:eastAsia="Times New Roman" w:hAnsi="Calibri" w:cs="Calibri"/>
          <w:color w:val="000000"/>
          <w:spacing w:val="35"/>
          <w:szCs w:val="24"/>
          <w:lang w:eastAsia="ar-SA"/>
        </w:rPr>
        <w:t xml:space="preserve"> </w:t>
      </w:r>
      <w:r w:rsidRPr="00C836AC">
        <w:rPr>
          <w:rFonts w:ascii="Calibri" w:eastAsia="Times New Roman" w:hAnsi="Calibri" w:cs="Calibri"/>
          <w:color w:val="000000"/>
          <w:szCs w:val="24"/>
          <w:lang w:eastAsia="ar-SA"/>
        </w:rPr>
        <w:t>υποχρεούται</w:t>
      </w:r>
      <w:r w:rsidRPr="00C836AC">
        <w:rPr>
          <w:rFonts w:ascii="Calibri" w:eastAsia="Times New Roman" w:hAnsi="Calibri" w:cs="Calibri"/>
          <w:color w:val="000000"/>
          <w:spacing w:val="33"/>
          <w:szCs w:val="24"/>
          <w:lang w:eastAsia="ar-SA"/>
        </w:rPr>
        <w:t xml:space="preserve"> </w:t>
      </w:r>
      <w:r w:rsidRPr="00C836AC">
        <w:rPr>
          <w:rFonts w:ascii="Calibri" w:eastAsia="Times New Roman" w:hAnsi="Calibri" w:cs="Calibri"/>
          <w:color w:val="000000"/>
          <w:szCs w:val="24"/>
          <w:lang w:eastAsia="ar-SA"/>
        </w:rPr>
        <w:t>στην</w:t>
      </w:r>
      <w:r w:rsidRPr="00C836AC">
        <w:rPr>
          <w:rFonts w:ascii="Calibri" w:eastAsia="Times New Roman" w:hAnsi="Calibri" w:cs="Calibri"/>
          <w:color w:val="000000"/>
          <w:spacing w:val="34"/>
          <w:szCs w:val="24"/>
          <w:lang w:eastAsia="ar-SA"/>
        </w:rPr>
        <w:t xml:space="preserve"> </w:t>
      </w:r>
      <w:r w:rsidRPr="00C836AC">
        <w:rPr>
          <w:rFonts w:ascii="Calibri" w:eastAsia="Times New Roman" w:hAnsi="Calibri" w:cs="Calibri"/>
          <w:color w:val="000000"/>
          <w:szCs w:val="24"/>
          <w:lang w:eastAsia="ar-SA"/>
        </w:rPr>
        <w:t>απόσυρση</w:t>
      </w:r>
      <w:r w:rsidRPr="00C836AC">
        <w:rPr>
          <w:rFonts w:ascii="Calibri" w:eastAsia="Times New Roman" w:hAnsi="Calibri" w:cs="Calibri"/>
          <w:color w:val="000000"/>
          <w:spacing w:val="31"/>
          <w:szCs w:val="24"/>
          <w:lang w:eastAsia="ar-SA"/>
        </w:rPr>
        <w:t xml:space="preserve"> </w:t>
      </w:r>
      <w:r w:rsidRPr="00C836AC">
        <w:rPr>
          <w:rFonts w:ascii="Calibri" w:eastAsia="Times New Roman" w:hAnsi="Calibri" w:cs="Calibri"/>
          <w:color w:val="000000"/>
          <w:spacing w:val="1"/>
          <w:szCs w:val="24"/>
          <w:lang w:eastAsia="ar-SA"/>
        </w:rPr>
        <w:t>των</w:t>
      </w:r>
      <w:r w:rsidRPr="00C836AC">
        <w:rPr>
          <w:rFonts w:ascii="Calibri" w:eastAsia="Times New Roman" w:hAnsi="Calibri" w:cs="Calibri"/>
          <w:color w:val="000000"/>
          <w:spacing w:val="33"/>
          <w:szCs w:val="24"/>
          <w:lang w:eastAsia="ar-SA"/>
        </w:rPr>
        <w:t xml:space="preserve"> </w:t>
      </w:r>
      <w:r w:rsidRPr="00C836AC">
        <w:rPr>
          <w:rFonts w:ascii="Calibri" w:eastAsia="Times New Roman" w:hAnsi="Calibri" w:cs="Calibri"/>
          <w:color w:val="000000"/>
          <w:szCs w:val="24"/>
          <w:lang w:eastAsia="ar-SA"/>
        </w:rPr>
        <w:t>αναλυτών</w:t>
      </w:r>
      <w:r w:rsidRPr="00C836AC">
        <w:rPr>
          <w:rFonts w:ascii="Calibri" w:eastAsia="Times New Roman" w:hAnsi="Calibri" w:cs="Calibri"/>
          <w:color w:val="000000"/>
          <w:spacing w:val="33"/>
          <w:szCs w:val="24"/>
          <w:lang w:eastAsia="ar-SA"/>
        </w:rPr>
        <w:t xml:space="preserve"> </w:t>
      </w:r>
      <w:r w:rsidRPr="00C836AC">
        <w:rPr>
          <w:rFonts w:ascii="Calibri" w:eastAsia="Times New Roman" w:hAnsi="Calibri" w:cs="Calibri"/>
          <w:color w:val="000000"/>
          <w:szCs w:val="24"/>
          <w:lang w:eastAsia="ar-SA"/>
        </w:rPr>
        <w:t>την</w:t>
      </w:r>
      <w:r w:rsidRPr="00C836AC">
        <w:rPr>
          <w:rFonts w:ascii="Calibri" w:eastAsia="Times New Roman" w:hAnsi="Calibri" w:cs="Calibri"/>
          <w:color w:val="000000"/>
          <w:spacing w:val="33"/>
          <w:szCs w:val="24"/>
          <w:lang w:eastAsia="ar-SA"/>
        </w:rPr>
        <w:t xml:space="preserve"> </w:t>
      </w:r>
      <w:r w:rsidRPr="00C836AC">
        <w:rPr>
          <w:rFonts w:ascii="Calibri" w:eastAsia="Times New Roman" w:hAnsi="Calibri" w:cs="Calibri"/>
          <w:color w:val="000000"/>
          <w:szCs w:val="24"/>
          <w:lang w:eastAsia="ar-SA"/>
        </w:rPr>
        <w:t>ημερομηνία</w:t>
      </w:r>
      <w:r w:rsidRPr="00C836AC">
        <w:rPr>
          <w:rFonts w:ascii="Calibri" w:eastAsia="Times New Roman" w:hAnsi="Calibri" w:cs="Calibri"/>
          <w:color w:val="000000"/>
          <w:spacing w:val="33"/>
          <w:szCs w:val="24"/>
          <w:lang w:eastAsia="ar-SA"/>
        </w:rPr>
        <w:t xml:space="preserve"> </w:t>
      </w:r>
      <w:r w:rsidRPr="00C836AC">
        <w:rPr>
          <w:rFonts w:ascii="Calibri" w:eastAsia="Times New Roman" w:hAnsi="Calibri" w:cs="Calibri"/>
          <w:color w:val="000000"/>
          <w:spacing w:val="1"/>
          <w:szCs w:val="24"/>
          <w:lang w:eastAsia="ar-SA"/>
        </w:rPr>
        <w:t>που</w:t>
      </w:r>
      <w:r w:rsidRPr="00C836AC">
        <w:rPr>
          <w:rFonts w:ascii="Calibri" w:eastAsia="Times New Roman" w:hAnsi="Calibri" w:cs="Calibri"/>
          <w:color w:val="000000"/>
          <w:spacing w:val="31"/>
          <w:szCs w:val="24"/>
          <w:lang w:eastAsia="ar-SA"/>
        </w:rPr>
        <w:t xml:space="preserve"> </w:t>
      </w:r>
      <w:r w:rsidRPr="00C836AC">
        <w:rPr>
          <w:rFonts w:ascii="Calibri" w:eastAsia="Times New Roman" w:hAnsi="Calibri" w:cs="Calibri"/>
          <w:color w:val="000000"/>
          <w:szCs w:val="24"/>
          <w:lang w:eastAsia="ar-SA"/>
        </w:rPr>
        <w:t>θα</w:t>
      </w:r>
      <w:r w:rsidRPr="00C836AC">
        <w:rPr>
          <w:rFonts w:ascii="Calibri" w:eastAsia="Times New Roman" w:hAnsi="Calibri" w:cs="Calibri"/>
          <w:color w:val="000000"/>
          <w:spacing w:val="34"/>
          <w:szCs w:val="24"/>
          <w:lang w:eastAsia="ar-SA"/>
        </w:rPr>
        <w:t xml:space="preserve"> </w:t>
      </w:r>
      <w:r w:rsidRPr="00C836AC">
        <w:rPr>
          <w:rFonts w:ascii="Calibri" w:eastAsia="Times New Roman" w:hAnsi="Calibri" w:cs="Calibri"/>
          <w:color w:val="000000"/>
          <w:szCs w:val="24"/>
          <w:lang w:eastAsia="ar-SA"/>
        </w:rPr>
        <w:t>ορισθεί από</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pacing w:val="1"/>
          <w:szCs w:val="24"/>
          <w:lang w:eastAsia="ar-SA"/>
        </w:rPr>
        <w:t>το</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Νοσοκομείο.</w:t>
      </w:r>
    </w:p>
    <w:p w:rsidR="00C836AC" w:rsidRPr="00C836AC" w:rsidRDefault="00C836AC" w:rsidP="00C836AC">
      <w:pPr>
        <w:suppressAutoHyphens/>
        <w:spacing w:before="121" w:after="0" w:line="269"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pacing w:val="1"/>
          <w:szCs w:val="24"/>
          <w:lang w:eastAsia="ar-SA"/>
        </w:rPr>
        <w:t>8.7.</w:t>
      </w:r>
      <w:r w:rsidRPr="00C836AC">
        <w:rPr>
          <w:rFonts w:ascii="Calibri" w:eastAsia="Times New Roman" w:hAnsi="Calibri" w:cs="Calibri"/>
          <w:color w:val="000000"/>
          <w:szCs w:val="24"/>
          <w:lang w:eastAsia="ar-SA"/>
        </w:rPr>
        <w:t>Συμμόρφωση</w:t>
      </w:r>
      <w:r w:rsidRPr="00C836AC">
        <w:rPr>
          <w:rFonts w:ascii="Calibri" w:eastAsia="Times New Roman" w:hAnsi="Calibri" w:cs="Calibri"/>
          <w:color w:val="000000"/>
          <w:spacing w:val="27"/>
          <w:szCs w:val="24"/>
          <w:lang w:eastAsia="ar-SA"/>
        </w:rPr>
        <w:t xml:space="preserve"> </w:t>
      </w:r>
      <w:r w:rsidRPr="00C836AC">
        <w:rPr>
          <w:rFonts w:ascii="Calibri" w:eastAsia="Times New Roman" w:hAnsi="Calibri" w:cs="Calibri"/>
          <w:color w:val="000000"/>
          <w:spacing w:val="-2"/>
          <w:szCs w:val="24"/>
          <w:lang w:val="en-GB" w:eastAsia="ar-SA"/>
        </w:rPr>
        <w:t>CE</w:t>
      </w:r>
      <w:r w:rsidRPr="00C836AC">
        <w:rPr>
          <w:rFonts w:ascii="Calibri" w:eastAsia="Times New Roman" w:hAnsi="Calibri" w:cs="Calibri"/>
          <w:color w:val="000000"/>
          <w:spacing w:val="30"/>
          <w:szCs w:val="24"/>
          <w:lang w:eastAsia="ar-SA"/>
        </w:rPr>
        <w:t xml:space="preserve"> </w:t>
      </w:r>
      <w:r w:rsidRPr="00C836AC">
        <w:rPr>
          <w:rFonts w:ascii="Calibri" w:eastAsia="Times New Roman" w:hAnsi="Calibri" w:cs="Calibri"/>
          <w:color w:val="000000"/>
          <w:szCs w:val="24"/>
          <w:lang w:eastAsia="ar-SA"/>
        </w:rPr>
        <w:t>σύμφωνα</w:t>
      </w:r>
      <w:r w:rsidRPr="00C836AC">
        <w:rPr>
          <w:rFonts w:ascii="Calibri" w:eastAsia="Times New Roman" w:hAnsi="Calibri" w:cs="Calibri"/>
          <w:color w:val="000000"/>
          <w:spacing w:val="27"/>
          <w:szCs w:val="24"/>
          <w:lang w:eastAsia="ar-SA"/>
        </w:rPr>
        <w:t xml:space="preserve"> </w:t>
      </w:r>
      <w:r w:rsidRPr="00C836AC">
        <w:rPr>
          <w:rFonts w:ascii="Calibri" w:eastAsia="Times New Roman" w:hAnsi="Calibri" w:cs="Calibri"/>
          <w:color w:val="000000"/>
          <w:spacing w:val="1"/>
          <w:szCs w:val="24"/>
          <w:lang w:eastAsia="ar-SA"/>
        </w:rPr>
        <w:t>με</w:t>
      </w:r>
      <w:r w:rsidRPr="00C836AC">
        <w:rPr>
          <w:rFonts w:ascii="Calibri" w:eastAsia="Times New Roman" w:hAnsi="Calibri" w:cs="Calibri"/>
          <w:color w:val="000000"/>
          <w:spacing w:val="24"/>
          <w:szCs w:val="24"/>
          <w:lang w:eastAsia="ar-SA"/>
        </w:rPr>
        <w:t xml:space="preserve"> </w:t>
      </w:r>
      <w:r w:rsidRPr="00C836AC">
        <w:rPr>
          <w:rFonts w:ascii="Calibri" w:eastAsia="Times New Roman" w:hAnsi="Calibri" w:cs="Calibri"/>
          <w:color w:val="000000"/>
          <w:spacing w:val="1"/>
          <w:szCs w:val="24"/>
          <w:lang w:eastAsia="ar-SA"/>
        </w:rPr>
        <w:t>τις</w:t>
      </w:r>
      <w:r w:rsidRPr="00C836AC">
        <w:rPr>
          <w:rFonts w:ascii="Calibri" w:eastAsia="Times New Roman" w:hAnsi="Calibri" w:cs="Calibri"/>
          <w:color w:val="000000"/>
          <w:spacing w:val="27"/>
          <w:szCs w:val="24"/>
          <w:lang w:eastAsia="ar-SA"/>
        </w:rPr>
        <w:t xml:space="preserve"> </w:t>
      </w:r>
      <w:r w:rsidRPr="00C836AC">
        <w:rPr>
          <w:rFonts w:ascii="Calibri" w:eastAsia="Times New Roman" w:hAnsi="Calibri" w:cs="Calibri"/>
          <w:color w:val="000000"/>
          <w:szCs w:val="24"/>
          <w:lang w:eastAsia="ar-SA"/>
        </w:rPr>
        <w:t>διατάξεις</w:t>
      </w:r>
      <w:r w:rsidRPr="00C836AC">
        <w:rPr>
          <w:rFonts w:ascii="Calibri" w:eastAsia="Times New Roman" w:hAnsi="Calibri" w:cs="Calibri"/>
          <w:color w:val="000000"/>
          <w:spacing w:val="25"/>
          <w:szCs w:val="24"/>
          <w:lang w:eastAsia="ar-SA"/>
        </w:rPr>
        <w:t xml:space="preserve"> </w:t>
      </w:r>
      <w:r w:rsidRPr="00C836AC">
        <w:rPr>
          <w:rFonts w:ascii="Calibri" w:eastAsia="Times New Roman" w:hAnsi="Calibri" w:cs="Calibri"/>
          <w:color w:val="000000"/>
          <w:szCs w:val="24"/>
          <w:lang w:eastAsia="ar-SA"/>
        </w:rPr>
        <w:t>της</w:t>
      </w:r>
      <w:r w:rsidRPr="00C836AC">
        <w:rPr>
          <w:rFonts w:ascii="Calibri" w:eastAsia="Times New Roman" w:hAnsi="Calibri" w:cs="Calibri"/>
          <w:color w:val="000000"/>
          <w:spacing w:val="25"/>
          <w:szCs w:val="24"/>
          <w:lang w:eastAsia="ar-SA"/>
        </w:rPr>
        <w:t xml:space="preserve"> </w:t>
      </w:r>
      <w:r w:rsidRPr="00C836AC">
        <w:rPr>
          <w:rFonts w:ascii="Calibri" w:eastAsia="Times New Roman" w:hAnsi="Calibri" w:cs="Calibri"/>
          <w:color w:val="000000"/>
          <w:szCs w:val="24"/>
          <w:lang w:eastAsia="ar-SA"/>
        </w:rPr>
        <w:t>Οδηγίας</w:t>
      </w:r>
      <w:r w:rsidRPr="00C836AC">
        <w:rPr>
          <w:rFonts w:ascii="Calibri" w:eastAsia="Times New Roman" w:hAnsi="Calibri" w:cs="Calibri"/>
          <w:color w:val="000000"/>
          <w:spacing w:val="28"/>
          <w:szCs w:val="24"/>
          <w:lang w:eastAsia="ar-SA"/>
        </w:rPr>
        <w:t xml:space="preserve"> </w:t>
      </w:r>
      <w:r w:rsidRPr="00C836AC">
        <w:rPr>
          <w:rFonts w:ascii="Calibri" w:eastAsia="Times New Roman" w:hAnsi="Calibri" w:cs="Calibri"/>
          <w:color w:val="000000"/>
          <w:szCs w:val="24"/>
          <w:lang w:eastAsia="ar-SA"/>
        </w:rPr>
        <w:t>89/336/ΕΟΚ</w:t>
      </w:r>
      <w:r w:rsidRPr="00C836AC">
        <w:rPr>
          <w:rFonts w:ascii="Calibri" w:eastAsia="Times New Roman" w:hAnsi="Calibri" w:cs="Calibri"/>
          <w:color w:val="000000"/>
          <w:spacing w:val="26"/>
          <w:szCs w:val="24"/>
          <w:lang w:eastAsia="ar-SA"/>
        </w:rPr>
        <w:t xml:space="preserve"> </w:t>
      </w:r>
      <w:r w:rsidRPr="00C836AC">
        <w:rPr>
          <w:rFonts w:ascii="Calibri" w:eastAsia="Times New Roman" w:hAnsi="Calibri" w:cs="Calibri"/>
          <w:color w:val="000000"/>
          <w:spacing w:val="3"/>
          <w:szCs w:val="24"/>
          <w:lang w:eastAsia="ar-SA"/>
        </w:rPr>
        <w:t>μια</w:t>
      </w:r>
      <w:r w:rsidRPr="00C836AC">
        <w:rPr>
          <w:rFonts w:ascii="Calibri" w:eastAsia="Times New Roman" w:hAnsi="Calibri" w:cs="Calibri"/>
          <w:color w:val="000000"/>
          <w:spacing w:val="21"/>
          <w:szCs w:val="24"/>
          <w:lang w:eastAsia="ar-SA"/>
        </w:rPr>
        <w:t xml:space="preserve"> </w:t>
      </w:r>
      <w:r w:rsidRPr="00C836AC">
        <w:rPr>
          <w:rFonts w:ascii="Calibri" w:eastAsia="Times New Roman" w:hAnsi="Calibri" w:cs="Calibri"/>
          <w:color w:val="000000"/>
          <w:szCs w:val="24"/>
          <w:lang w:eastAsia="ar-SA"/>
        </w:rPr>
        <w:t>την</w:t>
      </w:r>
      <w:r w:rsidRPr="00C836AC">
        <w:rPr>
          <w:rFonts w:ascii="Calibri" w:eastAsia="Times New Roman" w:hAnsi="Calibri" w:cs="Calibri"/>
          <w:color w:val="000000"/>
          <w:spacing w:val="26"/>
          <w:szCs w:val="24"/>
          <w:lang w:eastAsia="ar-SA"/>
        </w:rPr>
        <w:t xml:space="preserve"> </w:t>
      </w:r>
      <w:r w:rsidRPr="00C836AC">
        <w:rPr>
          <w:rFonts w:ascii="Calibri" w:eastAsia="Times New Roman" w:hAnsi="Calibri" w:cs="Calibri"/>
          <w:color w:val="000000"/>
          <w:szCs w:val="24"/>
          <w:lang w:eastAsia="ar-SA"/>
        </w:rPr>
        <w:t>ηλεκτρομαγνητική συμβατότητα</w:t>
      </w:r>
      <w:r w:rsidRPr="00C836AC">
        <w:rPr>
          <w:rFonts w:ascii="Calibri" w:eastAsia="Times New Roman" w:hAnsi="Calibri" w:cs="Calibri"/>
          <w:color w:val="000000"/>
          <w:spacing w:val="46"/>
          <w:szCs w:val="24"/>
          <w:lang w:eastAsia="ar-SA"/>
        </w:rPr>
        <w:t xml:space="preserve"> </w:t>
      </w:r>
      <w:r w:rsidRPr="00C836AC">
        <w:rPr>
          <w:rFonts w:ascii="Calibri" w:eastAsia="Times New Roman" w:hAnsi="Calibri" w:cs="Calibri"/>
          <w:color w:val="000000"/>
          <w:szCs w:val="24"/>
          <w:lang w:eastAsia="ar-SA"/>
        </w:rPr>
        <w:t>(κοινή</w:t>
      </w:r>
      <w:r w:rsidRPr="00C836AC">
        <w:rPr>
          <w:rFonts w:ascii="Calibri" w:eastAsia="Times New Roman" w:hAnsi="Calibri" w:cs="Calibri"/>
          <w:color w:val="000000"/>
          <w:spacing w:val="48"/>
          <w:szCs w:val="24"/>
          <w:lang w:eastAsia="ar-SA"/>
        </w:rPr>
        <w:t xml:space="preserve"> </w:t>
      </w:r>
      <w:r w:rsidRPr="00C836AC">
        <w:rPr>
          <w:rFonts w:ascii="Calibri" w:eastAsia="Times New Roman" w:hAnsi="Calibri" w:cs="Calibri"/>
          <w:color w:val="000000"/>
          <w:szCs w:val="24"/>
          <w:lang w:eastAsia="ar-SA"/>
        </w:rPr>
        <w:t>Υπουργική</w:t>
      </w:r>
      <w:r w:rsidRPr="00C836AC">
        <w:rPr>
          <w:rFonts w:ascii="Calibri" w:eastAsia="Times New Roman" w:hAnsi="Calibri" w:cs="Calibri"/>
          <w:color w:val="000000"/>
          <w:spacing w:val="48"/>
          <w:szCs w:val="24"/>
          <w:lang w:eastAsia="ar-SA"/>
        </w:rPr>
        <w:t xml:space="preserve"> </w:t>
      </w:r>
      <w:r w:rsidRPr="00C836AC">
        <w:rPr>
          <w:rFonts w:ascii="Calibri" w:eastAsia="Times New Roman" w:hAnsi="Calibri" w:cs="Calibri"/>
          <w:color w:val="000000"/>
          <w:szCs w:val="24"/>
          <w:lang w:eastAsia="ar-SA"/>
        </w:rPr>
        <w:t>Απόφαση</w:t>
      </w:r>
      <w:r w:rsidRPr="00C836AC">
        <w:rPr>
          <w:rFonts w:ascii="Calibri" w:eastAsia="Times New Roman" w:hAnsi="Calibri" w:cs="Calibri"/>
          <w:color w:val="000000"/>
          <w:spacing w:val="45"/>
          <w:szCs w:val="24"/>
          <w:lang w:eastAsia="ar-SA"/>
        </w:rPr>
        <w:t xml:space="preserve"> </w:t>
      </w:r>
      <w:r w:rsidRPr="00C836AC">
        <w:rPr>
          <w:rFonts w:ascii="Calibri" w:eastAsia="Times New Roman" w:hAnsi="Calibri" w:cs="Calibri"/>
          <w:color w:val="000000"/>
          <w:szCs w:val="24"/>
          <w:lang w:eastAsia="ar-SA"/>
        </w:rPr>
        <w:t>94649/8682/93),</w:t>
      </w:r>
      <w:r w:rsidRPr="00C836AC">
        <w:rPr>
          <w:rFonts w:ascii="Calibri" w:eastAsia="Times New Roman" w:hAnsi="Calibri" w:cs="Calibri"/>
          <w:color w:val="000000"/>
          <w:spacing w:val="47"/>
          <w:szCs w:val="24"/>
          <w:lang w:eastAsia="ar-SA"/>
        </w:rPr>
        <w:t xml:space="preserve"> </w:t>
      </w:r>
      <w:r w:rsidRPr="00C836AC">
        <w:rPr>
          <w:rFonts w:ascii="Calibri" w:eastAsia="Times New Roman" w:hAnsi="Calibri" w:cs="Calibri"/>
          <w:color w:val="000000"/>
          <w:szCs w:val="24"/>
          <w:lang w:eastAsia="ar-SA"/>
        </w:rPr>
        <w:t>πιστοποιητικό</w:t>
      </w:r>
      <w:r w:rsidRPr="00C836AC">
        <w:rPr>
          <w:rFonts w:ascii="Calibri" w:eastAsia="Times New Roman" w:hAnsi="Calibri" w:cs="Calibri"/>
          <w:color w:val="000000"/>
          <w:spacing w:val="48"/>
          <w:szCs w:val="24"/>
          <w:lang w:eastAsia="ar-SA"/>
        </w:rPr>
        <w:t xml:space="preserve"> </w:t>
      </w:r>
      <w:r w:rsidRPr="00C836AC">
        <w:rPr>
          <w:rFonts w:ascii="Calibri" w:eastAsia="Times New Roman" w:hAnsi="Calibri" w:cs="Calibri"/>
          <w:color w:val="000000"/>
          <w:szCs w:val="24"/>
          <w:lang w:eastAsia="ar-SA"/>
        </w:rPr>
        <w:t>ελεύθερης</w:t>
      </w:r>
      <w:r w:rsidRPr="00C836AC">
        <w:rPr>
          <w:rFonts w:ascii="Calibri" w:eastAsia="Times New Roman" w:hAnsi="Calibri" w:cs="Calibri"/>
          <w:color w:val="000000"/>
          <w:spacing w:val="47"/>
          <w:szCs w:val="24"/>
          <w:lang w:eastAsia="ar-SA"/>
        </w:rPr>
        <w:t xml:space="preserve"> </w:t>
      </w:r>
      <w:r w:rsidRPr="00C836AC">
        <w:rPr>
          <w:rFonts w:ascii="Calibri" w:eastAsia="Times New Roman" w:hAnsi="Calibri" w:cs="Calibri"/>
          <w:color w:val="000000"/>
          <w:szCs w:val="24"/>
          <w:lang w:eastAsia="ar-SA"/>
        </w:rPr>
        <w:t>κυκλοφορίας από</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 xml:space="preserve">την αρμόδια </w:t>
      </w:r>
      <w:r w:rsidRPr="00C836AC">
        <w:rPr>
          <w:rFonts w:ascii="Calibri" w:eastAsia="Times New Roman" w:hAnsi="Calibri" w:cs="Calibri"/>
          <w:color w:val="000000"/>
          <w:spacing w:val="-1"/>
          <w:szCs w:val="24"/>
          <w:lang w:eastAsia="ar-SA"/>
        </w:rPr>
        <w:t>Αρχή</w:t>
      </w:r>
      <w:r w:rsidRPr="00C836AC">
        <w:rPr>
          <w:rFonts w:ascii="Calibri" w:eastAsia="Times New Roman" w:hAnsi="Calibri" w:cs="Calibri"/>
          <w:color w:val="000000"/>
          <w:szCs w:val="24"/>
          <w:lang w:eastAsia="ar-SA"/>
        </w:rPr>
        <w:t xml:space="preserve"> </w:t>
      </w:r>
      <w:r w:rsidRPr="00C836AC">
        <w:rPr>
          <w:rFonts w:ascii="Calibri" w:eastAsia="Times New Roman" w:hAnsi="Calibri" w:cs="Calibri"/>
          <w:color w:val="000000"/>
          <w:spacing w:val="1"/>
          <w:szCs w:val="24"/>
          <w:lang w:eastAsia="ar-SA"/>
        </w:rPr>
        <w:t>της</w:t>
      </w:r>
      <w:r w:rsidRPr="00C836AC">
        <w:rPr>
          <w:rFonts w:ascii="Calibri" w:eastAsia="Times New Roman" w:hAnsi="Calibri" w:cs="Calibri"/>
          <w:color w:val="000000"/>
          <w:spacing w:val="-4"/>
          <w:szCs w:val="24"/>
          <w:lang w:eastAsia="ar-SA"/>
        </w:rPr>
        <w:t xml:space="preserve"> </w:t>
      </w:r>
      <w:r w:rsidRPr="00C836AC">
        <w:rPr>
          <w:rFonts w:ascii="Calibri" w:eastAsia="Times New Roman" w:hAnsi="Calibri" w:cs="Calibri"/>
          <w:color w:val="000000"/>
          <w:szCs w:val="24"/>
          <w:lang w:eastAsia="ar-SA"/>
        </w:rPr>
        <w:t>χώρας παραγωγής.</w:t>
      </w:r>
    </w:p>
    <w:p w:rsidR="00C836AC" w:rsidRPr="00C836AC" w:rsidRDefault="00C836AC" w:rsidP="00C836AC">
      <w:pPr>
        <w:suppressAutoHyphens/>
        <w:spacing w:before="109" w:after="0" w:line="280"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pacing w:val="1"/>
          <w:szCs w:val="24"/>
          <w:lang w:eastAsia="ar-SA"/>
        </w:rPr>
        <w:t>8.8.</w:t>
      </w:r>
      <w:r w:rsidRPr="00C836AC">
        <w:rPr>
          <w:rFonts w:ascii="Calibri" w:eastAsia="Times New Roman" w:hAnsi="Calibri" w:cs="Calibri"/>
          <w:color w:val="000000"/>
          <w:szCs w:val="24"/>
          <w:lang w:eastAsia="ar-SA"/>
        </w:rPr>
        <w:t>Οποιαδήποτε</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απόκλιση από</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pacing w:val="1"/>
          <w:szCs w:val="24"/>
          <w:lang w:eastAsia="ar-SA"/>
        </w:rPr>
        <w:t>τις</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παραπάνω</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απαιτήσεις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αποτελεί αιτία απόρριψης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της</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προσφοράς.</w:t>
      </w:r>
    </w:p>
    <w:p w:rsidR="00C836AC" w:rsidRPr="00C836AC" w:rsidRDefault="00C836AC" w:rsidP="00C836AC">
      <w:pPr>
        <w:suppressAutoHyphens/>
        <w:spacing w:before="121" w:after="0" w:line="268"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pacing w:val="1"/>
          <w:szCs w:val="24"/>
          <w:lang w:eastAsia="ar-SA"/>
        </w:rPr>
        <w:t>8.9.</w:t>
      </w:r>
      <w:r w:rsidRPr="00C836AC">
        <w:rPr>
          <w:rFonts w:ascii="Calibri" w:eastAsia="Times New Roman" w:hAnsi="Calibri" w:cs="Calibri"/>
          <w:color w:val="000000"/>
          <w:szCs w:val="24"/>
          <w:lang w:eastAsia="ar-SA"/>
        </w:rPr>
        <w:t>Περιγραφή</w:t>
      </w:r>
      <w:r w:rsidRPr="00C836AC">
        <w:rPr>
          <w:rFonts w:ascii="Calibri" w:eastAsia="Times New Roman" w:hAnsi="Calibri" w:cs="Calibri"/>
          <w:color w:val="000000"/>
          <w:spacing w:val="27"/>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25"/>
          <w:szCs w:val="24"/>
          <w:lang w:eastAsia="ar-SA"/>
        </w:rPr>
        <w:t xml:space="preserve"> </w:t>
      </w:r>
      <w:r w:rsidRPr="00C836AC">
        <w:rPr>
          <w:rFonts w:ascii="Calibri" w:eastAsia="Times New Roman" w:hAnsi="Calibri" w:cs="Calibri"/>
          <w:color w:val="000000"/>
          <w:szCs w:val="24"/>
          <w:lang w:eastAsia="ar-SA"/>
        </w:rPr>
        <w:t>μηχανήματος</w:t>
      </w:r>
      <w:r w:rsidRPr="00C836AC">
        <w:rPr>
          <w:rFonts w:ascii="Calibri" w:eastAsia="Times New Roman" w:hAnsi="Calibri" w:cs="Calibri"/>
          <w:color w:val="000000"/>
          <w:spacing w:val="28"/>
          <w:szCs w:val="24"/>
          <w:lang w:eastAsia="ar-SA"/>
        </w:rPr>
        <w:t xml:space="preserve"> </w:t>
      </w:r>
      <w:r w:rsidRPr="00C836AC">
        <w:rPr>
          <w:rFonts w:ascii="Calibri" w:eastAsia="Times New Roman" w:hAnsi="Calibri" w:cs="Calibri"/>
          <w:color w:val="000000"/>
          <w:szCs w:val="24"/>
          <w:lang w:eastAsia="ar-SA"/>
        </w:rPr>
        <w:t>που</w:t>
      </w:r>
      <w:r w:rsidRPr="00C836AC">
        <w:rPr>
          <w:rFonts w:ascii="Calibri" w:eastAsia="Times New Roman" w:hAnsi="Calibri" w:cs="Calibri"/>
          <w:color w:val="000000"/>
          <w:spacing w:val="28"/>
          <w:szCs w:val="24"/>
          <w:lang w:eastAsia="ar-SA"/>
        </w:rPr>
        <w:t xml:space="preserve"> </w:t>
      </w:r>
      <w:r w:rsidRPr="00C836AC">
        <w:rPr>
          <w:rFonts w:ascii="Calibri" w:eastAsia="Times New Roman" w:hAnsi="Calibri" w:cs="Calibri"/>
          <w:color w:val="000000"/>
          <w:szCs w:val="24"/>
          <w:lang w:eastAsia="ar-SA"/>
        </w:rPr>
        <w:t>θα</w:t>
      </w:r>
      <w:r w:rsidRPr="00C836AC">
        <w:rPr>
          <w:rFonts w:ascii="Calibri" w:eastAsia="Times New Roman" w:hAnsi="Calibri" w:cs="Calibri"/>
          <w:color w:val="000000"/>
          <w:spacing w:val="24"/>
          <w:szCs w:val="24"/>
          <w:lang w:eastAsia="ar-SA"/>
        </w:rPr>
        <w:t xml:space="preserve"> </w:t>
      </w:r>
      <w:r w:rsidRPr="00C836AC">
        <w:rPr>
          <w:rFonts w:ascii="Calibri" w:eastAsia="Times New Roman" w:hAnsi="Calibri" w:cs="Calibri"/>
          <w:color w:val="000000"/>
          <w:szCs w:val="24"/>
          <w:lang w:eastAsia="ar-SA"/>
        </w:rPr>
        <w:t>προσδιορίζει</w:t>
      </w:r>
      <w:r w:rsidRPr="00C836AC">
        <w:rPr>
          <w:rFonts w:ascii="Calibri" w:eastAsia="Times New Roman" w:hAnsi="Calibri" w:cs="Calibri"/>
          <w:color w:val="000000"/>
          <w:spacing w:val="26"/>
          <w:szCs w:val="24"/>
          <w:lang w:eastAsia="ar-SA"/>
        </w:rPr>
        <w:t xml:space="preserve"> </w:t>
      </w:r>
      <w:r w:rsidRPr="00C836AC">
        <w:rPr>
          <w:rFonts w:ascii="Calibri" w:eastAsia="Times New Roman" w:hAnsi="Calibri" w:cs="Calibri"/>
          <w:color w:val="000000"/>
          <w:szCs w:val="24"/>
          <w:lang w:eastAsia="ar-SA"/>
        </w:rPr>
        <w:t>ακριβώς</w:t>
      </w:r>
      <w:r w:rsidRPr="00C836AC">
        <w:rPr>
          <w:rFonts w:ascii="Calibri" w:eastAsia="Times New Roman" w:hAnsi="Calibri" w:cs="Calibri"/>
          <w:color w:val="000000"/>
          <w:spacing w:val="25"/>
          <w:szCs w:val="24"/>
          <w:lang w:eastAsia="ar-SA"/>
        </w:rPr>
        <w:t xml:space="preserve"> </w:t>
      </w:r>
      <w:r w:rsidRPr="00C836AC">
        <w:rPr>
          <w:rFonts w:ascii="Calibri" w:eastAsia="Times New Roman" w:hAnsi="Calibri" w:cs="Calibri"/>
          <w:color w:val="000000"/>
          <w:spacing w:val="-1"/>
          <w:szCs w:val="24"/>
          <w:lang w:eastAsia="ar-SA"/>
        </w:rPr>
        <w:t>το</w:t>
      </w:r>
      <w:r w:rsidRPr="00C836AC">
        <w:rPr>
          <w:rFonts w:ascii="Calibri" w:eastAsia="Times New Roman" w:hAnsi="Calibri" w:cs="Calibri"/>
          <w:color w:val="000000"/>
          <w:spacing w:val="30"/>
          <w:szCs w:val="24"/>
          <w:lang w:eastAsia="ar-SA"/>
        </w:rPr>
        <w:t xml:space="preserve"> </w:t>
      </w:r>
      <w:r w:rsidRPr="00C836AC">
        <w:rPr>
          <w:rFonts w:ascii="Calibri" w:eastAsia="Times New Roman" w:hAnsi="Calibri" w:cs="Calibri"/>
          <w:color w:val="000000"/>
          <w:szCs w:val="24"/>
          <w:lang w:eastAsia="ar-SA"/>
        </w:rPr>
        <w:t>είδος</w:t>
      </w:r>
      <w:r w:rsidRPr="00C836AC">
        <w:rPr>
          <w:rFonts w:ascii="Calibri" w:eastAsia="Times New Roman" w:hAnsi="Calibri" w:cs="Calibri"/>
          <w:color w:val="000000"/>
          <w:spacing w:val="28"/>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26"/>
          <w:szCs w:val="24"/>
          <w:lang w:eastAsia="ar-SA"/>
        </w:rPr>
        <w:t xml:space="preserve"> </w:t>
      </w:r>
      <w:r w:rsidRPr="00C836AC">
        <w:rPr>
          <w:rFonts w:ascii="Calibri" w:eastAsia="Times New Roman" w:hAnsi="Calibri" w:cs="Calibri"/>
          <w:color w:val="000000"/>
          <w:szCs w:val="24"/>
          <w:lang w:eastAsia="ar-SA"/>
        </w:rPr>
        <w:t>τον</w:t>
      </w:r>
      <w:r w:rsidRPr="00C836AC">
        <w:rPr>
          <w:rFonts w:ascii="Calibri" w:eastAsia="Times New Roman" w:hAnsi="Calibri" w:cs="Calibri"/>
          <w:color w:val="000000"/>
          <w:spacing w:val="27"/>
          <w:szCs w:val="24"/>
          <w:lang w:eastAsia="ar-SA"/>
        </w:rPr>
        <w:t xml:space="preserve"> </w:t>
      </w:r>
      <w:r w:rsidRPr="00C836AC">
        <w:rPr>
          <w:rFonts w:ascii="Calibri" w:eastAsia="Times New Roman" w:hAnsi="Calibri" w:cs="Calibri"/>
          <w:color w:val="000000"/>
          <w:szCs w:val="24"/>
          <w:lang w:eastAsia="ar-SA"/>
        </w:rPr>
        <w:t>τρόπο</w:t>
      </w:r>
      <w:r w:rsidRPr="00C836AC">
        <w:rPr>
          <w:rFonts w:ascii="Calibri" w:eastAsia="Times New Roman" w:hAnsi="Calibri" w:cs="Calibri"/>
          <w:color w:val="000000"/>
          <w:spacing w:val="29"/>
          <w:szCs w:val="24"/>
          <w:lang w:eastAsia="ar-SA"/>
        </w:rPr>
        <w:t xml:space="preserve"> </w:t>
      </w:r>
      <w:r w:rsidRPr="00C836AC">
        <w:rPr>
          <w:rFonts w:ascii="Calibri" w:eastAsia="Times New Roman" w:hAnsi="Calibri" w:cs="Calibri"/>
          <w:color w:val="000000"/>
          <w:szCs w:val="24"/>
          <w:lang w:eastAsia="ar-SA"/>
        </w:rPr>
        <w:t>λειτουργίας και</w:t>
      </w:r>
      <w:r w:rsidRPr="00C836AC">
        <w:rPr>
          <w:rFonts w:ascii="Calibri" w:eastAsia="Times New Roman" w:hAnsi="Calibri" w:cs="Calibri"/>
          <w:color w:val="000000"/>
          <w:spacing w:val="48"/>
          <w:szCs w:val="24"/>
          <w:lang w:eastAsia="ar-SA"/>
        </w:rPr>
        <w:t xml:space="preserve"> </w:t>
      </w:r>
      <w:r w:rsidRPr="00C836AC">
        <w:rPr>
          <w:rFonts w:ascii="Calibri" w:eastAsia="Times New Roman" w:hAnsi="Calibri" w:cs="Calibri"/>
          <w:color w:val="000000"/>
          <w:szCs w:val="24"/>
          <w:lang w:eastAsia="ar-SA"/>
        </w:rPr>
        <w:t>στην</w:t>
      </w:r>
      <w:r w:rsidRPr="00C836AC">
        <w:rPr>
          <w:rFonts w:ascii="Calibri" w:eastAsia="Times New Roman" w:hAnsi="Calibri" w:cs="Calibri"/>
          <w:color w:val="000000"/>
          <w:spacing w:val="48"/>
          <w:szCs w:val="24"/>
          <w:lang w:eastAsia="ar-SA"/>
        </w:rPr>
        <w:t xml:space="preserve"> </w:t>
      </w:r>
      <w:r w:rsidRPr="00C836AC">
        <w:rPr>
          <w:rFonts w:ascii="Calibri" w:eastAsia="Times New Roman" w:hAnsi="Calibri" w:cs="Calibri"/>
          <w:color w:val="000000"/>
          <w:szCs w:val="24"/>
          <w:lang w:eastAsia="ar-SA"/>
        </w:rPr>
        <w:t>Ελληνική.</w:t>
      </w:r>
      <w:r w:rsidRPr="00C836AC">
        <w:rPr>
          <w:rFonts w:ascii="Calibri" w:eastAsia="Times New Roman" w:hAnsi="Calibri" w:cs="Calibri"/>
          <w:color w:val="000000"/>
          <w:spacing w:val="48"/>
          <w:szCs w:val="24"/>
          <w:lang w:eastAsia="ar-SA"/>
        </w:rPr>
        <w:t xml:space="preserve"> </w:t>
      </w:r>
      <w:r w:rsidRPr="00C836AC">
        <w:rPr>
          <w:rFonts w:ascii="Calibri" w:eastAsia="Times New Roman" w:hAnsi="Calibri" w:cs="Calibri"/>
          <w:color w:val="000000"/>
          <w:szCs w:val="24"/>
          <w:lang w:eastAsia="ar-SA"/>
        </w:rPr>
        <w:t>Τυχόν</w:t>
      </w:r>
      <w:r w:rsidRPr="00C836AC">
        <w:rPr>
          <w:rFonts w:ascii="Calibri" w:eastAsia="Times New Roman" w:hAnsi="Calibri" w:cs="Calibri"/>
          <w:color w:val="000000"/>
          <w:spacing w:val="46"/>
          <w:szCs w:val="24"/>
          <w:lang w:eastAsia="ar-SA"/>
        </w:rPr>
        <w:t xml:space="preserve"> </w:t>
      </w:r>
      <w:r w:rsidRPr="00C836AC">
        <w:rPr>
          <w:rFonts w:ascii="Calibri" w:eastAsia="Times New Roman" w:hAnsi="Calibri" w:cs="Calibri"/>
          <w:color w:val="000000"/>
          <w:szCs w:val="24"/>
          <w:lang w:eastAsia="ar-SA"/>
        </w:rPr>
        <w:t>ασήμαντες</w:t>
      </w:r>
      <w:r w:rsidRPr="00C836AC">
        <w:rPr>
          <w:rFonts w:ascii="Calibri" w:eastAsia="Times New Roman" w:hAnsi="Calibri" w:cs="Calibri"/>
          <w:color w:val="000000"/>
          <w:spacing w:val="49"/>
          <w:szCs w:val="24"/>
          <w:lang w:eastAsia="ar-SA"/>
        </w:rPr>
        <w:t xml:space="preserve"> </w:t>
      </w:r>
      <w:r w:rsidRPr="00C836AC">
        <w:rPr>
          <w:rFonts w:ascii="Calibri" w:eastAsia="Times New Roman" w:hAnsi="Calibri" w:cs="Calibri"/>
          <w:color w:val="000000"/>
          <w:szCs w:val="24"/>
          <w:lang w:eastAsia="ar-SA"/>
        </w:rPr>
        <w:t>παρεκκλίσεις</w:t>
      </w:r>
      <w:r w:rsidRPr="00C836AC">
        <w:rPr>
          <w:rFonts w:ascii="Calibri" w:eastAsia="Times New Roman" w:hAnsi="Calibri" w:cs="Calibri"/>
          <w:color w:val="000000"/>
          <w:spacing w:val="47"/>
          <w:szCs w:val="24"/>
          <w:lang w:eastAsia="ar-SA"/>
        </w:rPr>
        <w:t xml:space="preserve"> </w:t>
      </w:r>
      <w:r w:rsidRPr="00C836AC">
        <w:rPr>
          <w:rFonts w:ascii="Calibri" w:eastAsia="Times New Roman" w:hAnsi="Calibri" w:cs="Calibri"/>
          <w:color w:val="000000"/>
          <w:szCs w:val="24"/>
          <w:lang w:eastAsia="ar-SA"/>
        </w:rPr>
        <w:t>από</w:t>
      </w:r>
      <w:r w:rsidRPr="00C836AC">
        <w:rPr>
          <w:rFonts w:ascii="Calibri" w:eastAsia="Times New Roman" w:hAnsi="Calibri" w:cs="Calibri"/>
          <w:color w:val="000000"/>
          <w:spacing w:val="47"/>
          <w:szCs w:val="24"/>
          <w:lang w:eastAsia="ar-SA"/>
        </w:rPr>
        <w:t xml:space="preserve"> </w:t>
      </w:r>
      <w:r w:rsidRPr="00C836AC">
        <w:rPr>
          <w:rFonts w:ascii="Calibri" w:eastAsia="Times New Roman" w:hAnsi="Calibri" w:cs="Calibri"/>
          <w:color w:val="000000"/>
          <w:spacing w:val="1"/>
          <w:szCs w:val="24"/>
          <w:lang w:eastAsia="ar-SA"/>
        </w:rPr>
        <w:t>τα</w:t>
      </w:r>
      <w:r w:rsidRPr="00C836AC">
        <w:rPr>
          <w:rFonts w:ascii="Calibri" w:eastAsia="Times New Roman" w:hAnsi="Calibri" w:cs="Calibri"/>
          <w:color w:val="000000"/>
          <w:spacing w:val="48"/>
          <w:szCs w:val="24"/>
          <w:lang w:eastAsia="ar-SA"/>
        </w:rPr>
        <w:t xml:space="preserve"> </w:t>
      </w:r>
      <w:r w:rsidRPr="00C836AC">
        <w:rPr>
          <w:rFonts w:ascii="Calibri" w:eastAsia="Times New Roman" w:hAnsi="Calibri" w:cs="Calibri"/>
          <w:color w:val="000000"/>
          <w:szCs w:val="24"/>
          <w:lang w:eastAsia="ar-SA"/>
        </w:rPr>
        <w:t>καθοριζόμενα</w:t>
      </w:r>
      <w:r w:rsidRPr="00C836AC">
        <w:rPr>
          <w:rFonts w:ascii="Calibri" w:eastAsia="Times New Roman" w:hAnsi="Calibri" w:cs="Calibri"/>
          <w:color w:val="000000"/>
          <w:spacing w:val="45"/>
          <w:szCs w:val="24"/>
          <w:lang w:eastAsia="ar-SA"/>
        </w:rPr>
        <w:t xml:space="preserve"> </w:t>
      </w:r>
      <w:r w:rsidRPr="00C836AC">
        <w:rPr>
          <w:rFonts w:ascii="Calibri" w:eastAsia="Times New Roman" w:hAnsi="Calibri" w:cs="Calibri"/>
          <w:color w:val="000000"/>
          <w:szCs w:val="24"/>
          <w:lang w:eastAsia="ar-SA"/>
        </w:rPr>
        <w:t>τεχνικά</w:t>
      </w:r>
      <w:r w:rsidRPr="00C836AC">
        <w:rPr>
          <w:rFonts w:ascii="Calibri" w:eastAsia="Times New Roman" w:hAnsi="Calibri" w:cs="Calibri"/>
          <w:color w:val="000000"/>
          <w:spacing w:val="48"/>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48"/>
          <w:szCs w:val="24"/>
          <w:lang w:eastAsia="ar-SA"/>
        </w:rPr>
        <w:t xml:space="preserve"> </w:t>
      </w:r>
      <w:r w:rsidRPr="00C836AC">
        <w:rPr>
          <w:rFonts w:ascii="Calibri" w:eastAsia="Times New Roman" w:hAnsi="Calibri" w:cs="Calibri"/>
          <w:color w:val="000000"/>
          <w:szCs w:val="24"/>
          <w:lang w:eastAsia="ar-SA"/>
        </w:rPr>
        <w:t>λειτουργικά χαρακτηριστικά</w:t>
      </w:r>
      <w:r w:rsidRPr="00C836AC">
        <w:rPr>
          <w:rFonts w:ascii="Calibri" w:eastAsia="Times New Roman" w:hAnsi="Calibri" w:cs="Calibri"/>
          <w:color w:val="000000"/>
          <w:spacing w:val="5"/>
          <w:szCs w:val="24"/>
          <w:lang w:eastAsia="ar-SA"/>
        </w:rPr>
        <w:t xml:space="preserve"> </w:t>
      </w:r>
      <w:r w:rsidRPr="00C836AC">
        <w:rPr>
          <w:rFonts w:ascii="Calibri" w:eastAsia="Times New Roman" w:hAnsi="Calibri" w:cs="Calibri"/>
          <w:color w:val="000000"/>
          <w:szCs w:val="24"/>
          <w:lang w:eastAsia="ar-SA"/>
        </w:rPr>
        <w:t>της</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παρούσης,</w:t>
      </w:r>
      <w:r w:rsidRPr="00C836AC">
        <w:rPr>
          <w:rFonts w:ascii="Calibri" w:eastAsia="Times New Roman" w:hAnsi="Calibri" w:cs="Calibri"/>
          <w:color w:val="000000"/>
          <w:spacing w:val="6"/>
          <w:szCs w:val="24"/>
          <w:lang w:eastAsia="ar-SA"/>
        </w:rPr>
        <w:t xml:space="preserve"> </w:t>
      </w:r>
      <w:r w:rsidRPr="00C836AC">
        <w:rPr>
          <w:rFonts w:ascii="Calibri" w:eastAsia="Times New Roman" w:hAnsi="Calibri" w:cs="Calibri"/>
          <w:color w:val="000000"/>
          <w:szCs w:val="24"/>
          <w:lang w:eastAsia="ar-SA"/>
        </w:rPr>
        <w:t>μπορούν</w:t>
      </w:r>
      <w:r w:rsidRPr="00C836AC">
        <w:rPr>
          <w:rFonts w:ascii="Calibri" w:eastAsia="Times New Roman" w:hAnsi="Calibri" w:cs="Calibri"/>
          <w:color w:val="000000"/>
          <w:spacing w:val="5"/>
          <w:szCs w:val="24"/>
          <w:lang w:eastAsia="ar-SA"/>
        </w:rPr>
        <w:t xml:space="preserve"> </w:t>
      </w:r>
      <w:r w:rsidRPr="00C836AC">
        <w:rPr>
          <w:rFonts w:ascii="Calibri" w:eastAsia="Times New Roman" w:hAnsi="Calibri" w:cs="Calibri"/>
          <w:color w:val="000000"/>
          <w:szCs w:val="24"/>
          <w:lang w:eastAsia="ar-SA"/>
        </w:rPr>
        <w:t>να</w:t>
      </w:r>
      <w:r w:rsidRPr="00C836AC">
        <w:rPr>
          <w:rFonts w:ascii="Calibri" w:eastAsia="Times New Roman" w:hAnsi="Calibri" w:cs="Calibri"/>
          <w:color w:val="000000"/>
          <w:spacing w:val="5"/>
          <w:szCs w:val="24"/>
          <w:lang w:eastAsia="ar-SA"/>
        </w:rPr>
        <w:t xml:space="preserve"> </w:t>
      </w:r>
      <w:r w:rsidRPr="00C836AC">
        <w:rPr>
          <w:rFonts w:ascii="Calibri" w:eastAsia="Times New Roman" w:hAnsi="Calibri" w:cs="Calibri"/>
          <w:color w:val="000000"/>
          <w:szCs w:val="24"/>
          <w:lang w:eastAsia="ar-SA"/>
        </w:rPr>
        <w:t>γίνουν</w:t>
      </w:r>
      <w:r w:rsidRPr="00C836AC">
        <w:rPr>
          <w:rFonts w:ascii="Calibri" w:eastAsia="Times New Roman" w:hAnsi="Calibri" w:cs="Calibri"/>
          <w:color w:val="000000"/>
          <w:spacing w:val="5"/>
          <w:szCs w:val="24"/>
          <w:lang w:eastAsia="ar-SA"/>
        </w:rPr>
        <w:t xml:space="preserve"> </w:t>
      </w:r>
      <w:r w:rsidRPr="00C836AC">
        <w:rPr>
          <w:rFonts w:ascii="Calibri" w:eastAsia="Times New Roman" w:hAnsi="Calibri" w:cs="Calibri"/>
          <w:color w:val="000000"/>
          <w:szCs w:val="24"/>
          <w:lang w:eastAsia="ar-SA"/>
        </w:rPr>
        <w:t>αποδεκτές</w:t>
      </w:r>
      <w:r w:rsidRPr="00C836AC">
        <w:rPr>
          <w:rFonts w:ascii="Calibri" w:eastAsia="Times New Roman" w:hAnsi="Calibri" w:cs="Calibri"/>
          <w:color w:val="000000"/>
          <w:spacing w:val="6"/>
          <w:szCs w:val="24"/>
          <w:lang w:eastAsia="ar-SA"/>
        </w:rPr>
        <w:t xml:space="preserve"> </w:t>
      </w:r>
      <w:r w:rsidRPr="00C836AC">
        <w:rPr>
          <w:rFonts w:ascii="Calibri" w:eastAsia="Times New Roman" w:hAnsi="Calibri" w:cs="Calibri"/>
          <w:color w:val="000000"/>
          <w:szCs w:val="24"/>
          <w:lang w:eastAsia="ar-SA"/>
        </w:rPr>
        <w:t>από</w:t>
      </w:r>
      <w:r w:rsidRPr="00C836AC">
        <w:rPr>
          <w:rFonts w:ascii="Calibri" w:eastAsia="Times New Roman" w:hAnsi="Calibri" w:cs="Calibri"/>
          <w:color w:val="000000"/>
          <w:spacing w:val="4"/>
          <w:szCs w:val="24"/>
          <w:lang w:eastAsia="ar-SA"/>
        </w:rPr>
        <w:t xml:space="preserve"> </w:t>
      </w:r>
      <w:r w:rsidRPr="00C836AC">
        <w:rPr>
          <w:rFonts w:ascii="Calibri" w:eastAsia="Times New Roman" w:hAnsi="Calibri" w:cs="Calibri"/>
          <w:color w:val="000000"/>
          <w:szCs w:val="24"/>
          <w:lang w:eastAsia="ar-SA"/>
        </w:rPr>
        <w:t>την</w:t>
      </w:r>
      <w:r w:rsidRPr="00C836AC">
        <w:rPr>
          <w:rFonts w:ascii="Calibri" w:eastAsia="Times New Roman" w:hAnsi="Calibri" w:cs="Calibri"/>
          <w:color w:val="000000"/>
          <w:spacing w:val="5"/>
          <w:szCs w:val="24"/>
          <w:lang w:eastAsia="ar-SA"/>
        </w:rPr>
        <w:t xml:space="preserve"> </w:t>
      </w:r>
      <w:r w:rsidRPr="00C836AC">
        <w:rPr>
          <w:rFonts w:ascii="Calibri" w:eastAsia="Times New Roman" w:hAnsi="Calibri" w:cs="Calibri"/>
          <w:color w:val="000000"/>
          <w:szCs w:val="24"/>
          <w:lang w:eastAsia="ar-SA"/>
        </w:rPr>
        <w:t>Επιτροπή</w:t>
      </w:r>
      <w:r w:rsidRPr="00C836AC">
        <w:rPr>
          <w:rFonts w:ascii="Calibri" w:eastAsia="Times New Roman" w:hAnsi="Calibri" w:cs="Calibri"/>
          <w:color w:val="000000"/>
          <w:spacing w:val="5"/>
          <w:szCs w:val="24"/>
          <w:lang w:eastAsia="ar-SA"/>
        </w:rPr>
        <w:t xml:space="preserve"> </w:t>
      </w:r>
      <w:r w:rsidRPr="00C836AC">
        <w:rPr>
          <w:rFonts w:ascii="Calibri" w:eastAsia="Times New Roman" w:hAnsi="Calibri" w:cs="Calibri"/>
          <w:color w:val="000000"/>
          <w:spacing w:val="1"/>
          <w:szCs w:val="24"/>
          <w:lang w:eastAsia="ar-SA"/>
        </w:rPr>
        <w:t>Αξιολόγησης</w:t>
      </w:r>
      <w:r w:rsidRPr="00C836AC">
        <w:rPr>
          <w:rFonts w:ascii="Calibri" w:eastAsia="Times New Roman" w:hAnsi="Calibri" w:cs="Calibri"/>
          <w:color w:val="000000"/>
          <w:spacing w:val="5"/>
          <w:szCs w:val="24"/>
          <w:lang w:eastAsia="ar-SA"/>
        </w:rPr>
        <w:t xml:space="preserve"> </w:t>
      </w:r>
      <w:r w:rsidRPr="00C836AC">
        <w:rPr>
          <w:rFonts w:ascii="Calibri" w:eastAsia="Times New Roman" w:hAnsi="Calibri" w:cs="Calibri"/>
          <w:color w:val="000000"/>
          <w:szCs w:val="24"/>
          <w:lang w:eastAsia="ar-SA"/>
        </w:rPr>
        <w:t>εφόσον δεν</w:t>
      </w:r>
      <w:r w:rsidRPr="00C836AC">
        <w:rPr>
          <w:rFonts w:ascii="Calibri" w:eastAsia="Times New Roman" w:hAnsi="Calibri" w:cs="Calibri"/>
          <w:color w:val="000000"/>
          <w:spacing w:val="16"/>
          <w:szCs w:val="24"/>
          <w:lang w:eastAsia="ar-SA"/>
        </w:rPr>
        <w:t xml:space="preserve"> </w:t>
      </w:r>
      <w:r w:rsidRPr="00C836AC">
        <w:rPr>
          <w:rFonts w:ascii="Calibri" w:eastAsia="Times New Roman" w:hAnsi="Calibri" w:cs="Calibri"/>
          <w:color w:val="000000"/>
          <w:szCs w:val="24"/>
          <w:lang w:eastAsia="ar-SA"/>
        </w:rPr>
        <w:t>είναι</w:t>
      </w:r>
      <w:r w:rsidRPr="00C836AC">
        <w:rPr>
          <w:rFonts w:ascii="Calibri" w:eastAsia="Times New Roman" w:hAnsi="Calibri" w:cs="Calibri"/>
          <w:color w:val="000000"/>
          <w:spacing w:val="16"/>
          <w:szCs w:val="24"/>
          <w:lang w:eastAsia="ar-SA"/>
        </w:rPr>
        <w:t xml:space="preserve"> </w:t>
      </w:r>
      <w:r w:rsidRPr="00C836AC">
        <w:rPr>
          <w:rFonts w:ascii="Calibri" w:eastAsia="Times New Roman" w:hAnsi="Calibri" w:cs="Calibri"/>
          <w:color w:val="000000"/>
          <w:szCs w:val="24"/>
          <w:lang w:eastAsia="ar-SA"/>
        </w:rPr>
        <w:t>αντίθετες</w:t>
      </w:r>
      <w:r w:rsidRPr="00C836AC">
        <w:rPr>
          <w:rFonts w:ascii="Calibri" w:eastAsia="Times New Roman" w:hAnsi="Calibri" w:cs="Calibri"/>
          <w:color w:val="000000"/>
          <w:spacing w:val="18"/>
          <w:szCs w:val="24"/>
          <w:lang w:eastAsia="ar-SA"/>
        </w:rPr>
        <w:t xml:space="preserve"> </w:t>
      </w:r>
      <w:r w:rsidRPr="00C836AC">
        <w:rPr>
          <w:rFonts w:ascii="Calibri" w:eastAsia="Times New Roman" w:hAnsi="Calibri" w:cs="Calibri"/>
          <w:color w:val="000000"/>
          <w:szCs w:val="24"/>
          <w:lang w:eastAsia="ar-SA"/>
        </w:rPr>
        <w:t>ή</w:t>
      </w:r>
      <w:r w:rsidRPr="00C836AC">
        <w:rPr>
          <w:rFonts w:ascii="Calibri" w:eastAsia="Times New Roman" w:hAnsi="Calibri" w:cs="Calibri"/>
          <w:color w:val="000000"/>
          <w:spacing w:val="17"/>
          <w:szCs w:val="24"/>
          <w:lang w:eastAsia="ar-SA"/>
        </w:rPr>
        <w:t xml:space="preserve"> </w:t>
      </w:r>
      <w:r w:rsidRPr="00C836AC">
        <w:rPr>
          <w:rFonts w:ascii="Calibri" w:eastAsia="Times New Roman" w:hAnsi="Calibri" w:cs="Calibri"/>
          <w:color w:val="000000"/>
          <w:szCs w:val="24"/>
          <w:lang w:eastAsia="ar-SA"/>
        </w:rPr>
        <w:t>δεν</w:t>
      </w:r>
      <w:r w:rsidRPr="00C836AC">
        <w:rPr>
          <w:rFonts w:ascii="Calibri" w:eastAsia="Times New Roman" w:hAnsi="Calibri" w:cs="Calibri"/>
          <w:color w:val="000000"/>
          <w:spacing w:val="14"/>
          <w:szCs w:val="24"/>
          <w:lang w:eastAsia="ar-SA"/>
        </w:rPr>
        <w:t xml:space="preserve"> </w:t>
      </w:r>
      <w:r w:rsidRPr="00C836AC">
        <w:rPr>
          <w:rFonts w:ascii="Calibri" w:eastAsia="Times New Roman" w:hAnsi="Calibri" w:cs="Calibri"/>
          <w:color w:val="000000"/>
          <w:szCs w:val="24"/>
          <w:lang w:eastAsia="ar-SA"/>
        </w:rPr>
        <w:t>υστερούν</w:t>
      </w:r>
      <w:r w:rsidRPr="00C836AC">
        <w:rPr>
          <w:rFonts w:ascii="Calibri" w:eastAsia="Times New Roman" w:hAnsi="Calibri" w:cs="Calibri"/>
          <w:color w:val="000000"/>
          <w:spacing w:val="17"/>
          <w:szCs w:val="24"/>
          <w:lang w:eastAsia="ar-SA"/>
        </w:rPr>
        <w:t xml:space="preserve"> </w:t>
      </w:r>
      <w:r w:rsidRPr="00C836AC">
        <w:rPr>
          <w:rFonts w:ascii="Calibri" w:eastAsia="Times New Roman" w:hAnsi="Calibri" w:cs="Calibri"/>
          <w:color w:val="000000"/>
          <w:szCs w:val="24"/>
          <w:lang w:eastAsia="ar-SA"/>
        </w:rPr>
        <w:t>προς</w:t>
      </w:r>
      <w:r w:rsidRPr="00C836AC">
        <w:rPr>
          <w:rFonts w:ascii="Calibri" w:eastAsia="Times New Roman" w:hAnsi="Calibri" w:cs="Calibri"/>
          <w:color w:val="000000"/>
          <w:spacing w:val="16"/>
          <w:szCs w:val="24"/>
          <w:lang w:eastAsia="ar-SA"/>
        </w:rPr>
        <w:t xml:space="preserve"> </w:t>
      </w:r>
      <w:r w:rsidRPr="00C836AC">
        <w:rPr>
          <w:rFonts w:ascii="Calibri" w:eastAsia="Times New Roman" w:hAnsi="Calibri" w:cs="Calibri"/>
          <w:color w:val="000000"/>
          <w:spacing w:val="1"/>
          <w:szCs w:val="24"/>
          <w:lang w:eastAsia="ar-SA"/>
        </w:rPr>
        <w:t>τις</w:t>
      </w:r>
      <w:r w:rsidRPr="00C836AC">
        <w:rPr>
          <w:rFonts w:ascii="Calibri" w:eastAsia="Times New Roman" w:hAnsi="Calibri" w:cs="Calibri"/>
          <w:color w:val="000000"/>
          <w:spacing w:val="17"/>
          <w:szCs w:val="24"/>
          <w:lang w:eastAsia="ar-SA"/>
        </w:rPr>
        <w:t xml:space="preserve"> </w:t>
      </w:r>
      <w:r w:rsidRPr="00C836AC">
        <w:rPr>
          <w:rFonts w:ascii="Calibri" w:eastAsia="Times New Roman" w:hAnsi="Calibri" w:cs="Calibri"/>
          <w:color w:val="000000"/>
          <w:szCs w:val="24"/>
          <w:lang w:eastAsia="ar-SA"/>
        </w:rPr>
        <w:t>απαιτήσεις</w:t>
      </w:r>
      <w:r w:rsidRPr="00C836AC">
        <w:rPr>
          <w:rFonts w:ascii="Calibri" w:eastAsia="Times New Roman" w:hAnsi="Calibri" w:cs="Calibri"/>
          <w:color w:val="000000"/>
          <w:spacing w:val="18"/>
          <w:szCs w:val="24"/>
          <w:lang w:eastAsia="ar-SA"/>
        </w:rPr>
        <w:t xml:space="preserve"> </w:t>
      </w:r>
      <w:r w:rsidRPr="00C836AC">
        <w:rPr>
          <w:rFonts w:ascii="Calibri" w:eastAsia="Times New Roman" w:hAnsi="Calibri" w:cs="Calibri"/>
          <w:color w:val="000000"/>
          <w:szCs w:val="24"/>
          <w:lang w:eastAsia="ar-SA"/>
        </w:rPr>
        <w:t>της</w:t>
      </w:r>
      <w:r w:rsidRPr="00C836AC">
        <w:rPr>
          <w:rFonts w:ascii="Calibri" w:eastAsia="Times New Roman" w:hAnsi="Calibri" w:cs="Calibri"/>
          <w:color w:val="000000"/>
          <w:spacing w:val="18"/>
          <w:szCs w:val="24"/>
          <w:lang w:eastAsia="ar-SA"/>
        </w:rPr>
        <w:t xml:space="preserve"> </w:t>
      </w:r>
      <w:r w:rsidRPr="00C836AC">
        <w:rPr>
          <w:rFonts w:ascii="Calibri" w:eastAsia="Times New Roman" w:hAnsi="Calibri" w:cs="Calibri"/>
          <w:color w:val="000000"/>
          <w:szCs w:val="24"/>
          <w:lang w:eastAsia="ar-SA"/>
        </w:rPr>
        <w:t>Υπηρεσίας,</w:t>
      </w:r>
      <w:r w:rsidRPr="00C836AC">
        <w:rPr>
          <w:rFonts w:ascii="Calibri" w:eastAsia="Times New Roman" w:hAnsi="Calibri" w:cs="Calibri"/>
          <w:color w:val="000000"/>
          <w:spacing w:val="18"/>
          <w:szCs w:val="24"/>
          <w:lang w:eastAsia="ar-SA"/>
        </w:rPr>
        <w:t xml:space="preserve"> </w:t>
      </w:r>
      <w:r w:rsidRPr="00C836AC">
        <w:rPr>
          <w:rFonts w:ascii="Calibri" w:eastAsia="Times New Roman" w:hAnsi="Calibri" w:cs="Calibri"/>
          <w:color w:val="000000"/>
          <w:szCs w:val="24"/>
          <w:lang w:eastAsia="ar-SA"/>
        </w:rPr>
        <w:t>αλλά</w:t>
      </w:r>
      <w:r w:rsidRPr="00C836AC">
        <w:rPr>
          <w:rFonts w:ascii="Calibri" w:eastAsia="Times New Roman" w:hAnsi="Calibri" w:cs="Calibri"/>
          <w:color w:val="000000"/>
          <w:spacing w:val="15"/>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16"/>
          <w:szCs w:val="24"/>
          <w:lang w:eastAsia="ar-SA"/>
        </w:rPr>
        <w:t xml:space="preserve"> </w:t>
      </w:r>
      <w:r w:rsidRPr="00C836AC">
        <w:rPr>
          <w:rFonts w:ascii="Calibri" w:eastAsia="Times New Roman" w:hAnsi="Calibri" w:cs="Calibri"/>
          <w:color w:val="000000"/>
          <w:spacing w:val="1"/>
          <w:szCs w:val="24"/>
          <w:lang w:eastAsia="ar-SA"/>
        </w:rPr>
        <w:t>τις</w:t>
      </w:r>
      <w:r w:rsidRPr="00C836AC">
        <w:rPr>
          <w:rFonts w:ascii="Calibri" w:eastAsia="Times New Roman" w:hAnsi="Calibri" w:cs="Calibri"/>
          <w:color w:val="000000"/>
          <w:spacing w:val="17"/>
          <w:szCs w:val="24"/>
          <w:lang w:eastAsia="ar-SA"/>
        </w:rPr>
        <w:t xml:space="preserve"> </w:t>
      </w:r>
      <w:r w:rsidRPr="00C836AC">
        <w:rPr>
          <w:rFonts w:ascii="Calibri" w:eastAsia="Times New Roman" w:hAnsi="Calibri" w:cs="Calibri"/>
          <w:color w:val="000000"/>
          <w:szCs w:val="24"/>
          <w:lang w:eastAsia="ar-SA"/>
        </w:rPr>
        <w:t>συμπληρώνουν προς</w:t>
      </w:r>
      <w:r w:rsidRPr="00C836AC">
        <w:rPr>
          <w:rFonts w:ascii="Calibri" w:eastAsia="Times New Roman" w:hAnsi="Calibri" w:cs="Calibri"/>
          <w:color w:val="000000"/>
          <w:spacing w:val="73"/>
          <w:szCs w:val="24"/>
          <w:lang w:eastAsia="ar-SA"/>
        </w:rPr>
        <w:t xml:space="preserve"> </w:t>
      </w:r>
      <w:r w:rsidRPr="00C836AC">
        <w:rPr>
          <w:rFonts w:ascii="Calibri" w:eastAsia="Times New Roman" w:hAnsi="Calibri" w:cs="Calibri"/>
          <w:color w:val="000000"/>
          <w:spacing w:val="-1"/>
          <w:szCs w:val="24"/>
          <w:lang w:eastAsia="ar-SA"/>
        </w:rPr>
        <w:t>το</w:t>
      </w:r>
      <w:r w:rsidRPr="00C836AC">
        <w:rPr>
          <w:rFonts w:ascii="Calibri" w:eastAsia="Times New Roman" w:hAnsi="Calibri" w:cs="Calibri"/>
          <w:color w:val="000000"/>
          <w:spacing w:val="75"/>
          <w:szCs w:val="24"/>
          <w:lang w:eastAsia="ar-SA"/>
        </w:rPr>
        <w:t xml:space="preserve"> </w:t>
      </w:r>
      <w:r w:rsidRPr="00C836AC">
        <w:rPr>
          <w:rFonts w:ascii="Calibri" w:eastAsia="Times New Roman" w:hAnsi="Calibri" w:cs="Calibri"/>
          <w:color w:val="000000"/>
          <w:szCs w:val="24"/>
          <w:lang w:eastAsia="ar-SA"/>
        </w:rPr>
        <w:t>καλύτερο.</w:t>
      </w:r>
      <w:r w:rsidRPr="00C836AC">
        <w:rPr>
          <w:rFonts w:ascii="Calibri" w:eastAsia="Times New Roman" w:hAnsi="Calibri" w:cs="Calibri"/>
          <w:color w:val="000000"/>
          <w:spacing w:val="72"/>
          <w:szCs w:val="24"/>
          <w:lang w:eastAsia="ar-SA"/>
        </w:rPr>
        <w:t xml:space="preserve"> </w:t>
      </w:r>
      <w:r w:rsidRPr="00C836AC">
        <w:rPr>
          <w:rFonts w:ascii="Calibri" w:eastAsia="Times New Roman" w:hAnsi="Calibri" w:cs="Calibri"/>
          <w:color w:val="000000"/>
          <w:szCs w:val="24"/>
          <w:lang w:eastAsia="ar-SA"/>
        </w:rPr>
        <w:t>Η</w:t>
      </w:r>
      <w:r w:rsidRPr="00C836AC">
        <w:rPr>
          <w:rFonts w:ascii="Calibri" w:eastAsia="Times New Roman" w:hAnsi="Calibri" w:cs="Calibri"/>
          <w:color w:val="000000"/>
          <w:spacing w:val="72"/>
          <w:szCs w:val="24"/>
          <w:lang w:eastAsia="ar-SA"/>
        </w:rPr>
        <w:t xml:space="preserve"> </w:t>
      </w:r>
      <w:r w:rsidRPr="00C836AC">
        <w:rPr>
          <w:rFonts w:ascii="Calibri" w:eastAsia="Times New Roman" w:hAnsi="Calibri" w:cs="Calibri"/>
          <w:color w:val="000000"/>
          <w:szCs w:val="24"/>
          <w:lang w:eastAsia="ar-SA"/>
        </w:rPr>
        <w:t>επιτροπή</w:t>
      </w:r>
      <w:r w:rsidRPr="00C836AC">
        <w:rPr>
          <w:rFonts w:ascii="Calibri" w:eastAsia="Times New Roman" w:hAnsi="Calibri" w:cs="Calibri"/>
          <w:color w:val="000000"/>
          <w:spacing w:val="72"/>
          <w:szCs w:val="24"/>
          <w:lang w:eastAsia="ar-SA"/>
        </w:rPr>
        <w:t xml:space="preserve"> </w:t>
      </w:r>
      <w:r w:rsidRPr="00C836AC">
        <w:rPr>
          <w:rFonts w:ascii="Calibri" w:eastAsia="Times New Roman" w:hAnsi="Calibri" w:cs="Calibri"/>
          <w:color w:val="000000"/>
          <w:szCs w:val="24"/>
          <w:lang w:eastAsia="ar-SA"/>
        </w:rPr>
        <w:t>αξιολόγησης</w:t>
      </w:r>
      <w:r w:rsidRPr="00C836AC">
        <w:rPr>
          <w:rFonts w:ascii="Calibri" w:eastAsia="Times New Roman" w:hAnsi="Calibri" w:cs="Calibri"/>
          <w:color w:val="000000"/>
          <w:spacing w:val="73"/>
          <w:szCs w:val="24"/>
          <w:lang w:eastAsia="ar-SA"/>
        </w:rPr>
        <w:t xml:space="preserve"> </w:t>
      </w:r>
      <w:r w:rsidRPr="00C836AC">
        <w:rPr>
          <w:rFonts w:ascii="Calibri" w:eastAsia="Times New Roman" w:hAnsi="Calibri" w:cs="Calibri"/>
          <w:color w:val="000000"/>
          <w:szCs w:val="24"/>
          <w:lang w:eastAsia="ar-SA"/>
        </w:rPr>
        <w:t>δύναται</w:t>
      </w:r>
      <w:r w:rsidRPr="00C836AC">
        <w:rPr>
          <w:rFonts w:ascii="Calibri" w:eastAsia="Times New Roman" w:hAnsi="Calibri" w:cs="Calibri"/>
          <w:color w:val="000000"/>
          <w:spacing w:val="72"/>
          <w:szCs w:val="24"/>
          <w:lang w:eastAsia="ar-SA"/>
        </w:rPr>
        <w:t xml:space="preserve"> </w:t>
      </w:r>
      <w:r w:rsidRPr="00C836AC">
        <w:rPr>
          <w:rFonts w:ascii="Calibri" w:eastAsia="Times New Roman" w:hAnsi="Calibri" w:cs="Calibri"/>
          <w:color w:val="000000"/>
          <w:spacing w:val="1"/>
          <w:szCs w:val="24"/>
          <w:lang w:eastAsia="ar-SA"/>
        </w:rPr>
        <w:t>κατά</w:t>
      </w:r>
      <w:r w:rsidRPr="00C836AC">
        <w:rPr>
          <w:rFonts w:ascii="Calibri" w:eastAsia="Times New Roman" w:hAnsi="Calibri" w:cs="Calibri"/>
          <w:color w:val="000000"/>
          <w:spacing w:val="70"/>
          <w:szCs w:val="24"/>
          <w:lang w:eastAsia="ar-SA"/>
        </w:rPr>
        <w:t xml:space="preserve"> </w:t>
      </w:r>
      <w:r w:rsidRPr="00C836AC">
        <w:rPr>
          <w:rFonts w:ascii="Calibri" w:eastAsia="Times New Roman" w:hAnsi="Calibri" w:cs="Calibri"/>
          <w:color w:val="000000"/>
          <w:szCs w:val="24"/>
          <w:lang w:eastAsia="ar-SA"/>
        </w:rPr>
        <w:t>την</w:t>
      </w:r>
      <w:r w:rsidRPr="00C836AC">
        <w:rPr>
          <w:rFonts w:ascii="Calibri" w:eastAsia="Times New Roman" w:hAnsi="Calibri" w:cs="Calibri"/>
          <w:color w:val="000000"/>
          <w:spacing w:val="72"/>
          <w:szCs w:val="24"/>
          <w:lang w:eastAsia="ar-SA"/>
        </w:rPr>
        <w:t xml:space="preserve"> </w:t>
      </w:r>
      <w:r w:rsidRPr="00C836AC">
        <w:rPr>
          <w:rFonts w:ascii="Calibri" w:eastAsia="Times New Roman" w:hAnsi="Calibri" w:cs="Calibri"/>
          <w:color w:val="000000"/>
          <w:szCs w:val="24"/>
          <w:lang w:eastAsia="ar-SA"/>
        </w:rPr>
        <w:t>κρίση</w:t>
      </w:r>
      <w:r w:rsidRPr="00C836AC">
        <w:rPr>
          <w:rFonts w:ascii="Calibri" w:eastAsia="Times New Roman" w:hAnsi="Calibri" w:cs="Calibri"/>
          <w:color w:val="000000"/>
          <w:spacing w:val="71"/>
          <w:szCs w:val="24"/>
          <w:lang w:eastAsia="ar-SA"/>
        </w:rPr>
        <w:t xml:space="preserve"> </w:t>
      </w:r>
      <w:r w:rsidRPr="00C836AC">
        <w:rPr>
          <w:rFonts w:ascii="Calibri" w:eastAsia="Times New Roman" w:hAnsi="Calibri" w:cs="Calibri"/>
          <w:color w:val="000000"/>
          <w:szCs w:val="24"/>
          <w:lang w:eastAsia="ar-SA"/>
        </w:rPr>
        <w:t>της</w:t>
      </w:r>
      <w:r w:rsidRPr="00C836AC">
        <w:rPr>
          <w:rFonts w:ascii="Calibri" w:eastAsia="Times New Roman" w:hAnsi="Calibri" w:cs="Calibri"/>
          <w:color w:val="000000"/>
          <w:spacing w:val="71"/>
          <w:szCs w:val="24"/>
          <w:lang w:eastAsia="ar-SA"/>
        </w:rPr>
        <w:t xml:space="preserve"> </w:t>
      </w:r>
      <w:r w:rsidRPr="00C836AC">
        <w:rPr>
          <w:rFonts w:ascii="Calibri" w:eastAsia="Times New Roman" w:hAnsi="Calibri" w:cs="Calibri"/>
          <w:color w:val="000000"/>
          <w:szCs w:val="24"/>
          <w:lang w:eastAsia="ar-SA"/>
        </w:rPr>
        <w:t>να</w:t>
      </w:r>
      <w:r w:rsidRPr="00C836AC">
        <w:rPr>
          <w:rFonts w:ascii="Calibri" w:eastAsia="Times New Roman" w:hAnsi="Calibri" w:cs="Calibri"/>
          <w:color w:val="000000"/>
          <w:spacing w:val="73"/>
          <w:szCs w:val="24"/>
          <w:lang w:eastAsia="ar-SA"/>
        </w:rPr>
        <w:t xml:space="preserve"> </w:t>
      </w:r>
      <w:r w:rsidRPr="00C836AC">
        <w:rPr>
          <w:rFonts w:ascii="Calibri" w:eastAsia="Times New Roman" w:hAnsi="Calibri" w:cs="Calibri"/>
          <w:color w:val="000000"/>
          <w:szCs w:val="24"/>
          <w:lang w:eastAsia="ar-SA"/>
        </w:rPr>
        <w:t>ζητήσει</w:t>
      </w:r>
      <w:r w:rsidRPr="00C836AC">
        <w:rPr>
          <w:rFonts w:ascii="Calibri" w:eastAsia="Times New Roman" w:hAnsi="Calibri" w:cs="Calibri"/>
          <w:color w:val="000000"/>
          <w:spacing w:val="72"/>
          <w:szCs w:val="24"/>
          <w:lang w:eastAsia="ar-SA"/>
        </w:rPr>
        <w:t xml:space="preserve"> </w:t>
      </w:r>
      <w:r w:rsidRPr="00C836AC">
        <w:rPr>
          <w:rFonts w:ascii="Calibri" w:eastAsia="Times New Roman" w:hAnsi="Calibri" w:cs="Calibri"/>
          <w:color w:val="000000"/>
          <w:szCs w:val="24"/>
          <w:lang w:eastAsia="ar-SA"/>
        </w:rPr>
        <w:t>από</w:t>
      </w:r>
      <w:r w:rsidRPr="00C836AC">
        <w:rPr>
          <w:rFonts w:ascii="Calibri" w:eastAsia="Times New Roman" w:hAnsi="Calibri" w:cs="Calibri"/>
          <w:color w:val="000000"/>
          <w:spacing w:val="71"/>
          <w:szCs w:val="24"/>
          <w:lang w:eastAsia="ar-SA"/>
        </w:rPr>
        <w:t xml:space="preserve"> </w:t>
      </w:r>
      <w:r w:rsidRPr="00C836AC">
        <w:rPr>
          <w:rFonts w:ascii="Calibri" w:eastAsia="Times New Roman" w:hAnsi="Calibri" w:cs="Calibri"/>
          <w:color w:val="000000"/>
          <w:szCs w:val="24"/>
          <w:lang w:eastAsia="ar-SA"/>
        </w:rPr>
        <w:t>τον προμηθευτή</w:t>
      </w:r>
      <w:r w:rsidRPr="00C836AC">
        <w:rPr>
          <w:rFonts w:ascii="Calibri" w:eastAsia="Times New Roman" w:hAnsi="Calibri" w:cs="Calibri"/>
          <w:color w:val="000000"/>
          <w:spacing w:val="43"/>
          <w:szCs w:val="24"/>
          <w:lang w:eastAsia="ar-SA"/>
        </w:rPr>
        <w:t xml:space="preserve"> </w:t>
      </w:r>
      <w:r w:rsidRPr="00C836AC">
        <w:rPr>
          <w:rFonts w:ascii="Calibri" w:eastAsia="Times New Roman" w:hAnsi="Calibri" w:cs="Calibri"/>
          <w:color w:val="000000"/>
          <w:szCs w:val="24"/>
          <w:lang w:eastAsia="ar-SA"/>
        </w:rPr>
        <w:t>τυχόν</w:t>
      </w:r>
      <w:r w:rsidRPr="00C836AC">
        <w:rPr>
          <w:rFonts w:ascii="Calibri" w:eastAsia="Times New Roman" w:hAnsi="Calibri" w:cs="Calibri"/>
          <w:color w:val="000000"/>
          <w:spacing w:val="43"/>
          <w:szCs w:val="24"/>
          <w:lang w:eastAsia="ar-SA"/>
        </w:rPr>
        <w:t xml:space="preserve"> </w:t>
      </w:r>
      <w:r w:rsidRPr="00C836AC">
        <w:rPr>
          <w:rFonts w:ascii="Calibri" w:eastAsia="Times New Roman" w:hAnsi="Calibri" w:cs="Calibri"/>
          <w:color w:val="000000"/>
          <w:szCs w:val="24"/>
          <w:lang w:eastAsia="ar-SA"/>
        </w:rPr>
        <w:t>διευκρινήσεις</w:t>
      </w:r>
      <w:r w:rsidRPr="00C836AC">
        <w:rPr>
          <w:rFonts w:ascii="Calibri" w:eastAsia="Times New Roman" w:hAnsi="Calibri" w:cs="Calibri"/>
          <w:color w:val="000000"/>
          <w:spacing w:val="44"/>
          <w:szCs w:val="24"/>
          <w:lang w:eastAsia="ar-SA"/>
        </w:rPr>
        <w:t xml:space="preserve"> </w:t>
      </w:r>
      <w:r w:rsidRPr="00C836AC">
        <w:rPr>
          <w:rFonts w:ascii="Calibri" w:eastAsia="Times New Roman" w:hAnsi="Calibri" w:cs="Calibri"/>
          <w:color w:val="000000"/>
          <w:szCs w:val="24"/>
          <w:lang w:eastAsia="ar-SA"/>
        </w:rPr>
        <w:t>επί</w:t>
      </w:r>
      <w:r w:rsidRPr="00C836AC">
        <w:rPr>
          <w:rFonts w:ascii="Calibri" w:eastAsia="Times New Roman" w:hAnsi="Calibri" w:cs="Calibri"/>
          <w:color w:val="000000"/>
          <w:spacing w:val="43"/>
          <w:szCs w:val="24"/>
          <w:lang w:eastAsia="ar-SA"/>
        </w:rPr>
        <w:t xml:space="preserve"> </w:t>
      </w:r>
      <w:r w:rsidRPr="00C836AC">
        <w:rPr>
          <w:rFonts w:ascii="Calibri" w:eastAsia="Times New Roman" w:hAnsi="Calibri" w:cs="Calibri"/>
          <w:color w:val="000000"/>
          <w:spacing w:val="1"/>
          <w:szCs w:val="24"/>
          <w:lang w:eastAsia="ar-SA"/>
        </w:rPr>
        <w:t>των</w:t>
      </w:r>
      <w:r w:rsidRPr="00C836AC">
        <w:rPr>
          <w:rFonts w:ascii="Calibri" w:eastAsia="Times New Roman" w:hAnsi="Calibri" w:cs="Calibri"/>
          <w:color w:val="000000"/>
          <w:spacing w:val="42"/>
          <w:szCs w:val="24"/>
          <w:lang w:eastAsia="ar-SA"/>
        </w:rPr>
        <w:t xml:space="preserve"> </w:t>
      </w:r>
      <w:r w:rsidRPr="00C836AC">
        <w:rPr>
          <w:rFonts w:ascii="Calibri" w:eastAsia="Times New Roman" w:hAnsi="Calibri" w:cs="Calibri"/>
          <w:color w:val="000000"/>
          <w:szCs w:val="24"/>
          <w:lang w:eastAsia="ar-SA"/>
        </w:rPr>
        <w:t>αναγραφομένων</w:t>
      </w:r>
      <w:r w:rsidRPr="00C836AC">
        <w:rPr>
          <w:rFonts w:ascii="Calibri" w:eastAsia="Times New Roman" w:hAnsi="Calibri" w:cs="Calibri"/>
          <w:color w:val="000000"/>
          <w:spacing w:val="43"/>
          <w:szCs w:val="24"/>
          <w:lang w:eastAsia="ar-SA"/>
        </w:rPr>
        <w:t xml:space="preserve"> </w:t>
      </w:r>
      <w:r w:rsidRPr="00C836AC">
        <w:rPr>
          <w:rFonts w:ascii="Calibri" w:eastAsia="Times New Roman" w:hAnsi="Calibri" w:cs="Calibri"/>
          <w:color w:val="000000"/>
          <w:szCs w:val="24"/>
          <w:lang w:eastAsia="ar-SA"/>
        </w:rPr>
        <w:t>στην</w:t>
      </w:r>
      <w:r w:rsidRPr="00C836AC">
        <w:rPr>
          <w:rFonts w:ascii="Calibri" w:eastAsia="Times New Roman" w:hAnsi="Calibri" w:cs="Calibri"/>
          <w:color w:val="000000"/>
          <w:spacing w:val="43"/>
          <w:szCs w:val="24"/>
          <w:lang w:eastAsia="ar-SA"/>
        </w:rPr>
        <w:t xml:space="preserve"> </w:t>
      </w:r>
      <w:r w:rsidRPr="00C836AC">
        <w:rPr>
          <w:rFonts w:ascii="Calibri" w:eastAsia="Times New Roman" w:hAnsi="Calibri" w:cs="Calibri"/>
          <w:color w:val="000000"/>
          <w:spacing w:val="1"/>
          <w:szCs w:val="24"/>
          <w:lang w:eastAsia="ar-SA"/>
        </w:rPr>
        <w:t>προσφορά</w:t>
      </w:r>
      <w:r w:rsidRPr="00C836AC">
        <w:rPr>
          <w:rFonts w:ascii="Calibri" w:eastAsia="Times New Roman" w:hAnsi="Calibri" w:cs="Calibri"/>
          <w:color w:val="000000"/>
          <w:spacing w:val="43"/>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44"/>
          <w:szCs w:val="24"/>
          <w:lang w:eastAsia="ar-SA"/>
        </w:rPr>
        <w:t xml:space="preserve"> </w:t>
      </w:r>
      <w:r w:rsidRPr="00C836AC">
        <w:rPr>
          <w:rFonts w:ascii="Calibri" w:eastAsia="Times New Roman" w:hAnsi="Calibri" w:cs="Calibri"/>
          <w:color w:val="000000"/>
          <w:szCs w:val="24"/>
          <w:lang w:eastAsia="ar-SA"/>
        </w:rPr>
        <w:t>συμπληρωματικά στοιχεία</w:t>
      </w:r>
      <w:r w:rsidRPr="00C836AC">
        <w:rPr>
          <w:rFonts w:ascii="Calibri" w:eastAsia="Times New Roman" w:hAnsi="Calibri" w:cs="Calibri"/>
          <w:color w:val="000000"/>
          <w:spacing w:val="74"/>
          <w:szCs w:val="24"/>
          <w:lang w:eastAsia="ar-SA"/>
        </w:rPr>
        <w:t xml:space="preserve"> </w:t>
      </w:r>
      <w:r w:rsidRPr="00C836AC">
        <w:rPr>
          <w:rFonts w:ascii="Calibri" w:eastAsia="Times New Roman" w:hAnsi="Calibri" w:cs="Calibri"/>
          <w:color w:val="000000"/>
          <w:szCs w:val="24"/>
          <w:lang w:eastAsia="ar-SA"/>
        </w:rPr>
        <w:t>για</w:t>
      </w:r>
      <w:r w:rsidRPr="00C836AC">
        <w:rPr>
          <w:rFonts w:ascii="Calibri" w:eastAsia="Times New Roman" w:hAnsi="Calibri" w:cs="Calibri"/>
          <w:color w:val="000000"/>
          <w:spacing w:val="74"/>
          <w:szCs w:val="24"/>
          <w:lang w:eastAsia="ar-SA"/>
        </w:rPr>
        <w:t xml:space="preserve"> </w:t>
      </w:r>
      <w:r w:rsidRPr="00C836AC">
        <w:rPr>
          <w:rFonts w:ascii="Calibri" w:eastAsia="Times New Roman" w:hAnsi="Calibri" w:cs="Calibri"/>
          <w:color w:val="000000"/>
          <w:szCs w:val="24"/>
          <w:lang w:eastAsia="ar-SA"/>
        </w:rPr>
        <w:t>την</w:t>
      </w:r>
      <w:r w:rsidRPr="00C836AC">
        <w:rPr>
          <w:rFonts w:ascii="Calibri" w:eastAsia="Times New Roman" w:hAnsi="Calibri" w:cs="Calibri"/>
          <w:color w:val="000000"/>
          <w:spacing w:val="77"/>
          <w:szCs w:val="24"/>
          <w:lang w:eastAsia="ar-SA"/>
        </w:rPr>
        <w:t xml:space="preserve"> </w:t>
      </w:r>
      <w:r w:rsidRPr="00C836AC">
        <w:rPr>
          <w:rFonts w:ascii="Calibri" w:eastAsia="Times New Roman" w:hAnsi="Calibri" w:cs="Calibri"/>
          <w:color w:val="000000"/>
          <w:szCs w:val="24"/>
          <w:lang w:eastAsia="ar-SA"/>
        </w:rPr>
        <w:t>πληρέστερη</w:t>
      </w:r>
      <w:r w:rsidRPr="00C836AC">
        <w:rPr>
          <w:rFonts w:ascii="Calibri" w:eastAsia="Times New Roman" w:hAnsi="Calibri" w:cs="Calibri"/>
          <w:color w:val="000000"/>
          <w:spacing w:val="77"/>
          <w:szCs w:val="24"/>
          <w:lang w:eastAsia="ar-SA"/>
        </w:rPr>
        <w:t xml:space="preserve"> </w:t>
      </w:r>
      <w:r w:rsidRPr="00C836AC">
        <w:rPr>
          <w:rFonts w:ascii="Calibri" w:eastAsia="Times New Roman" w:hAnsi="Calibri" w:cs="Calibri"/>
          <w:color w:val="000000"/>
          <w:szCs w:val="24"/>
          <w:lang w:eastAsia="ar-SA"/>
        </w:rPr>
        <w:t>διαπίστωση</w:t>
      </w:r>
      <w:r w:rsidRPr="00C836AC">
        <w:rPr>
          <w:rFonts w:ascii="Calibri" w:eastAsia="Times New Roman" w:hAnsi="Calibri" w:cs="Calibri"/>
          <w:color w:val="000000"/>
          <w:spacing w:val="77"/>
          <w:szCs w:val="24"/>
          <w:lang w:eastAsia="ar-SA"/>
        </w:rPr>
        <w:t xml:space="preserve"> </w:t>
      </w:r>
      <w:r w:rsidRPr="00C836AC">
        <w:rPr>
          <w:rFonts w:ascii="Calibri" w:eastAsia="Times New Roman" w:hAnsi="Calibri" w:cs="Calibri"/>
          <w:color w:val="000000"/>
          <w:spacing w:val="1"/>
          <w:szCs w:val="24"/>
          <w:lang w:eastAsia="ar-SA"/>
        </w:rPr>
        <w:t>των</w:t>
      </w:r>
      <w:r w:rsidRPr="00C836AC">
        <w:rPr>
          <w:rFonts w:ascii="Calibri" w:eastAsia="Times New Roman" w:hAnsi="Calibri" w:cs="Calibri"/>
          <w:color w:val="000000"/>
          <w:spacing w:val="74"/>
          <w:szCs w:val="24"/>
          <w:lang w:eastAsia="ar-SA"/>
        </w:rPr>
        <w:t xml:space="preserve"> </w:t>
      </w:r>
      <w:r w:rsidRPr="00C836AC">
        <w:rPr>
          <w:rFonts w:ascii="Calibri" w:eastAsia="Times New Roman" w:hAnsi="Calibri" w:cs="Calibri"/>
          <w:color w:val="000000"/>
          <w:szCs w:val="24"/>
          <w:lang w:eastAsia="ar-SA"/>
        </w:rPr>
        <w:t>τεχνικών</w:t>
      </w:r>
      <w:r w:rsidRPr="00C836AC">
        <w:rPr>
          <w:rFonts w:ascii="Calibri" w:eastAsia="Times New Roman" w:hAnsi="Calibri" w:cs="Calibri"/>
          <w:color w:val="000000"/>
          <w:spacing w:val="77"/>
          <w:szCs w:val="24"/>
          <w:lang w:eastAsia="ar-SA"/>
        </w:rPr>
        <w:t xml:space="preserve"> </w:t>
      </w:r>
      <w:r w:rsidRPr="00C836AC">
        <w:rPr>
          <w:rFonts w:ascii="Calibri" w:eastAsia="Times New Roman" w:hAnsi="Calibri" w:cs="Calibri"/>
          <w:color w:val="000000"/>
          <w:szCs w:val="24"/>
          <w:lang w:eastAsia="ar-SA"/>
        </w:rPr>
        <w:t>χαρακτηριστικών</w:t>
      </w:r>
      <w:r w:rsidRPr="00C836AC">
        <w:rPr>
          <w:rFonts w:ascii="Calibri" w:eastAsia="Times New Roman" w:hAnsi="Calibri" w:cs="Calibri"/>
          <w:color w:val="000000"/>
          <w:spacing w:val="74"/>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76"/>
          <w:szCs w:val="24"/>
          <w:lang w:eastAsia="ar-SA"/>
        </w:rPr>
        <w:t xml:space="preserve"> </w:t>
      </w:r>
      <w:r w:rsidRPr="00C836AC">
        <w:rPr>
          <w:rFonts w:ascii="Calibri" w:eastAsia="Times New Roman" w:hAnsi="Calibri" w:cs="Calibri"/>
          <w:color w:val="000000"/>
          <w:szCs w:val="24"/>
          <w:lang w:eastAsia="ar-SA"/>
        </w:rPr>
        <w:t>δυνατοτήτων</w:t>
      </w:r>
      <w:r w:rsidRPr="00C836AC">
        <w:rPr>
          <w:rFonts w:ascii="Calibri" w:eastAsia="Times New Roman" w:hAnsi="Calibri" w:cs="Calibri"/>
          <w:color w:val="000000"/>
          <w:spacing w:val="74"/>
          <w:szCs w:val="24"/>
          <w:lang w:eastAsia="ar-SA"/>
        </w:rPr>
        <w:t xml:space="preserve"> </w:t>
      </w:r>
      <w:r w:rsidRPr="00C836AC">
        <w:rPr>
          <w:rFonts w:ascii="Calibri" w:eastAsia="Times New Roman" w:hAnsi="Calibri" w:cs="Calibri"/>
          <w:color w:val="000000"/>
          <w:szCs w:val="24"/>
          <w:lang w:eastAsia="ar-SA"/>
        </w:rPr>
        <w:t>της συσκευής</w:t>
      </w:r>
      <w:r w:rsidRPr="00C836AC">
        <w:rPr>
          <w:rFonts w:ascii="Calibri" w:eastAsia="Times New Roman" w:hAnsi="Calibri" w:cs="Calibri"/>
          <w:color w:val="000000"/>
          <w:spacing w:val="75"/>
          <w:szCs w:val="24"/>
          <w:lang w:eastAsia="ar-SA"/>
        </w:rPr>
        <w:t xml:space="preserve"> </w:t>
      </w:r>
      <w:r w:rsidRPr="00C836AC">
        <w:rPr>
          <w:rFonts w:ascii="Calibri" w:eastAsia="Times New Roman" w:hAnsi="Calibri" w:cs="Calibri"/>
          <w:color w:val="000000"/>
          <w:szCs w:val="24"/>
          <w:lang w:eastAsia="ar-SA"/>
        </w:rPr>
        <w:t>ή</w:t>
      </w:r>
      <w:r w:rsidRPr="00C836AC">
        <w:rPr>
          <w:rFonts w:ascii="Calibri" w:eastAsia="Times New Roman" w:hAnsi="Calibri" w:cs="Calibri"/>
          <w:color w:val="000000"/>
          <w:spacing w:val="74"/>
          <w:szCs w:val="24"/>
          <w:lang w:eastAsia="ar-SA"/>
        </w:rPr>
        <w:t xml:space="preserve"> </w:t>
      </w:r>
      <w:r w:rsidRPr="00C836AC">
        <w:rPr>
          <w:rFonts w:ascii="Calibri" w:eastAsia="Times New Roman" w:hAnsi="Calibri" w:cs="Calibri"/>
          <w:color w:val="000000"/>
          <w:szCs w:val="24"/>
          <w:lang w:eastAsia="ar-SA"/>
        </w:rPr>
        <w:t>ακόμη</w:t>
      </w:r>
      <w:r w:rsidRPr="00C836AC">
        <w:rPr>
          <w:rFonts w:ascii="Calibri" w:eastAsia="Times New Roman" w:hAnsi="Calibri" w:cs="Calibri"/>
          <w:color w:val="000000"/>
          <w:spacing w:val="74"/>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74"/>
          <w:szCs w:val="24"/>
          <w:lang w:eastAsia="ar-SA"/>
        </w:rPr>
        <w:t xml:space="preserve"> </w:t>
      </w:r>
      <w:r w:rsidRPr="00C836AC">
        <w:rPr>
          <w:rFonts w:ascii="Calibri" w:eastAsia="Times New Roman" w:hAnsi="Calibri" w:cs="Calibri"/>
          <w:color w:val="000000"/>
          <w:szCs w:val="24"/>
          <w:lang w:eastAsia="ar-SA"/>
        </w:rPr>
        <w:t>την</w:t>
      </w:r>
      <w:r w:rsidRPr="00C836AC">
        <w:rPr>
          <w:rFonts w:ascii="Calibri" w:eastAsia="Times New Roman" w:hAnsi="Calibri" w:cs="Calibri"/>
          <w:color w:val="000000"/>
          <w:spacing w:val="74"/>
          <w:szCs w:val="24"/>
          <w:lang w:eastAsia="ar-SA"/>
        </w:rPr>
        <w:t xml:space="preserve"> </w:t>
      </w:r>
      <w:r w:rsidRPr="00C836AC">
        <w:rPr>
          <w:rFonts w:ascii="Calibri" w:eastAsia="Times New Roman" w:hAnsi="Calibri" w:cs="Calibri"/>
          <w:color w:val="000000"/>
          <w:szCs w:val="24"/>
          <w:lang w:eastAsia="ar-SA"/>
        </w:rPr>
        <w:t>επίδειξη</w:t>
      </w:r>
      <w:r w:rsidRPr="00C836AC">
        <w:rPr>
          <w:rFonts w:ascii="Calibri" w:eastAsia="Times New Roman" w:hAnsi="Calibri" w:cs="Calibri"/>
          <w:color w:val="000000"/>
          <w:spacing w:val="74"/>
          <w:szCs w:val="24"/>
          <w:lang w:eastAsia="ar-SA"/>
        </w:rPr>
        <w:t xml:space="preserve"> </w:t>
      </w:r>
      <w:r w:rsidRPr="00C836AC">
        <w:rPr>
          <w:rFonts w:ascii="Calibri" w:eastAsia="Times New Roman" w:hAnsi="Calibri" w:cs="Calibri"/>
          <w:color w:val="000000"/>
          <w:szCs w:val="24"/>
          <w:lang w:eastAsia="ar-SA"/>
        </w:rPr>
        <w:t>σε</w:t>
      </w:r>
      <w:r w:rsidRPr="00C836AC">
        <w:rPr>
          <w:rFonts w:ascii="Calibri" w:eastAsia="Times New Roman" w:hAnsi="Calibri" w:cs="Calibri"/>
          <w:color w:val="000000"/>
          <w:spacing w:val="75"/>
          <w:szCs w:val="24"/>
          <w:lang w:eastAsia="ar-SA"/>
        </w:rPr>
        <w:t xml:space="preserve"> </w:t>
      </w:r>
      <w:r w:rsidRPr="00C836AC">
        <w:rPr>
          <w:rFonts w:ascii="Calibri" w:eastAsia="Times New Roman" w:hAnsi="Calibri" w:cs="Calibri"/>
          <w:color w:val="000000"/>
          <w:szCs w:val="24"/>
          <w:lang w:eastAsia="ar-SA"/>
        </w:rPr>
        <w:t>λειτουργία</w:t>
      </w:r>
      <w:r w:rsidRPr="00C836AC">
        <w:rPr>
          <w:rFonts w:ascii="Calibri" w:eastAsia="Times New Roman" w:hAnsi="Calibri" w:cs="Calibri"/>
          <w:color w:val="000000"/>
          <w:spacing w:val="75"/>
          <w:szCs w:val="24"/>
          <w:lang w:eastAsia="ar-SA"/>
        </w:rPr>
        <w:t xml:space="preserve"> </w:t>
      </w:r>
      <w:r w:rsidRPr="00C836AC">
        <w:rPr>
          <w:rFonts w:ascii="Calibri" w:eastAsia="Times New Roman" w:hAnsi="Calibri" w:cs="Calibri"/>
          <w:color w:val="000000"/>
          <w:szCs w:val="24"/>
          <w:lang w:eastAsia="ar-SA"/>
        </w:rPr>
        <w:t>της</w:t>
      </w:r>
      <w:r w:rsidRPr="00C836AC">
        <w:rPr>
          <w:rFonts w:ascii="Calibri" w:eastAsia="Times New Roman" w:hAnsi="Calibri" w:cs="Calibri"/>
          <w:color w:val="000000"/>
          <w:spacing w:val="75"/>
          <w:szCs w:val="24"/>
          <w:lang w:eastAsia="ar-SA"/>
        </w:rPr>
        <w:t xml:space="preserve"> </w:t>
      </w:r>
      <w:r w:rsidRPr="00C836AC">
        <w:rPr>
          <w:rFonts w:ascii="Calibri" w:eastAsia="Times New Roman" w:hAnsi="Calibri" w:cs="Calibri"/>
          <w:color w:val="000000"/>
          <w:szCs w:val="24"/>
          <w:lang w:eastAsia="ar-SA"/>
        </w:rPr>
        <w:t>συσκευής,</w:t>
      </w:r>
      <w:r w:rsidRPr="00C836AC">
        <w:rPr>
          <w:rFonts w:ascii="Calibri" w:eastAsia="Times New Roman" w:hAnsi="Calibri" w:cs="Calibri"/>
          <w:color w:val="000000"/>
          <w:spacing w:val="75"/>
          <w:szCs w:val="24"/>
          <w:lang w:eastAsia="ar-SA"/>
        </w:rPr>
        <w:t xml:space="preserve"> </w:t>
      </w:r>
      <w:r w:rsidRPr="00C836AC">
        <w:rPr>
          <w:rFonts w:ascii="Calibri" w:eastAsia="Times New Roman" w:hAnsi="Calibri" w:cs="Calibri"/>
          <w:color w:val="000000"/>
          <w:szCs w:val="24"/>
          <w:lang w:eastAsia="ar-SA"/>
        </w:rPr>
        <w:t>χωρίς</w:t>
      </w:r>
      <w:r w:rsidRPr="00C836AC">
        <w:rPr>
          <w:rFonts w:ascii="Calibri" w:eastAsia="Times New Roman" w:hAnsi="Calibri" w:cs="Calibri"/>
          <w:color w:val="000000"/>
          <w:spacing w:val="72"/>
          <w:szCs w:val="24"/>
          <w:lang w:eastAsia="ar-SA"/>
        </w:rPr>
        <w:t xml:space="preserve"> </w:t>
      </w:r>
      <w:r w:rsidRPr="00C836AC">
        <w:rPr>
          <w:rFonts w:ascii="Calibri" w:eastAsia="Times New Roman" w:hAnsi="Calibri" w:cs="Calibri"/>
          <w:color w:val="000000"/>
          <w:spacing w:val="1"/>
          <w:szCs w:val="24"/>
          <w:lang w:eastAsia="ar-SA"/>
        </w:rPr>
        <w:t>καμία</w:t>
      </w:r>
      <w:r w:rsidRPr="00C836AC">
        <w:rPr>
          <w:rFonts w:ascii="Calibri" w:eastAsia="Times New Roman" w:hAnsi="Calibri" w:cs="Calibri"/>
          <w:color w:val="000000"/>
          <w:spacing w:val="74"/>
          <w:szCs w:val="24"/>
          <w:lang w:eastAsia="ar-SA"/>
        </w:rPr>
        <w:t xml:space="preserve"> </w:t>
      </w:r>
      <w:r w:rsidRPr="00C836AC">
        <w:rPr>
          <w:rFonts w:ascii="Calibri" w:eastAsia="Times New Roman" w:hAnsi="Calibri" w:cs="Calibri"/>
          <w:color w:val="000000"/>
          <w:szCs w:val="24"/>
          <w:lang w:eastAsia="ar-SA"/>
        </w:rPr>
        <w:t>απαίτηση</w:t>
      </w:r>
      <w:r w:rsidRPr="00C836AC">
        <w:rPr>
          <w:rFonts w:ascii="Calibri" w:eastAsia="Times New Roman" w:hAnsi="Calibri" w:cs="Calibri"/>
          <w:color w:val="000000"/>
          <w:spacing w:val="74"/>
          <w:szCs w:val="24"/>
          <w:lang w:eastAsia="ar-SA"/>
        </w:rPr>
        <w:t xml:space="preserve"> </w:t>
      </w:r>
      <w:r w:rsidRPr="00C836AC">
        <w:rPr>
          <w:rFonts w:ascii="Calibri" w:eastAsia="Times New Roman" w:hAnsi="Calibri" w:cs="Calibri"/>
          <w:color w:val="000000"/>
          <w:spacing w:val="-1"/>
          <w:szCs w:val="24"/>
          <w:lang w:eastAsia="ar-SA"/>
        </w:rPr>
        <w:t xml:space="preserve">του </w:t>
      </w:r>
      <w:r w:rsidRPr="00C836AC">
        <w:rPr>
          <w:rFonts w:ascii="Calibri" w:eastAsia="Times New Roman" w:hAnsi="Calibri" w:cs="Calibri"/>
          <w:color w:val="000000"/>
          <w:szCs w:val="24"/>
          <w:lang w:eastAsia="ar-SA"/>
        </w:rPr>
        <w:t>προμηθευτή:</w:t>
      </w:r>
    </w:p>
    <w:p w:rsidR="00C836AC" w:rsidRPr="00C836AC" w:rsidRDefault="00C836AC" w:rsidP="00C836AC">
      <w:pPr>
        <w:suppressAutoHyphens/>
        <w:spacing w:before="240" w:after="0" w:line="270" w:lineRule="exact"/>
        <w:ind w:right="-58"/>
        <w:jc w:val="both"/>
        <w:rPr>
          <w:rFonts w:ascii="Calibri" w:eastAsia="Times New Roman" w:hAnsi="Calibri" w:cs="Calibri"/>
          <w:color w:val="000000"/>
          <w:szCs w:val="24"/>
          <w:lang w:eastAsia="ar-SA"/>
        </w:rPr>
      </w:pPr>
      <w:r w:rsidRPr="00C836AC">
        <w:rPr>
          <w:rFonts w:ascii="Calibri" w:eastAsia="Times New Roman" w:hAnsi="Calibri" w:cs="Calibri"/>
          <w:b/>
          <w:color w:val="000000"/>
          <w:szCs w:val="24"/>
          <w:lang w:eastAsia="ar-SA"/>
        </w:rPr>
        <w:t>8.10.</w:t>
      </w:r>
      <w:r w:rsidRPr="00C836AC">
        <w:rPr>
          <w:rFonts w:ascii="Calibri" w:eastAsia="Times New Roman" w:hAnsi="Calibri" w:cs="Calibri"/>
          <w:color w:val="000000"/>
          <w:szCs w:val="24"/>
          <w:lang w:eastAsia="ar-SA"/>
        </w:rPr>
        <w:t>Διαφημιστικό</w:t>
      </w:r>
      <w:r w:rsidRPr="00C836AC">
        <w:rPr>
          <w:rFonts w:ascii="Calibri" w:eastAsia="Times New Roman" w:hAnsi="Calibri" w:cs="Calibri"/>
          <w:color w:val="000000"/>
          <w:spacing w:val="38"/>
          <w:szCs w:val="24"/>
          <w:lang w:eastAsia="ar-SA"/>
        </w:rPr>
        <w:t xml:space="preserve"> </w:t>
      </w:r>
      <w:r w:rsidRPr="00C836AC">
        <w:rPr>
          <w:rFonts w:ascii="Calibri" w:eastAsia="Times New Roman" w:hAnsi="Calibri" w:cs="Calibri"/>
          <w:color w:val="000000"/>
          <w:szCs w:val="24"/>
          <w:lang w:eastAsia="ar-SA"/>
        </w:rPr>
        <w:t>βιβλιάριο</w:t>
      </w:r>
      <w:r w:rsidRPr="00C836AC">
        <w:rPr>
          <w:rFonts w:ascii="Calibri" w:eastAsia="Times New Roman" w:hAnsi="Calibri" w:cs="Calibri"/>
          <w:color w:val="000000"/>
          <w:spacing w:val="38"/>
          <w:szCs w:val="24"/>
          <w:lang w:eastAsia="ar-SA"/>
        </w:rPr>
        <w:t xml:space="preserve"> </w:t>
      </w:r>
      <w:r w:rsidRPr="00C836AC">
        <w:rPr>
          <w:rFonts w:ascii="Calibri" w:eastAsia="Times New Roman" w:hAnsi="Calibri" w:cs="Calibri"/>
          <w:color w:val="000000"/>
          <w:szCs w:val="24"/>
          <w:lang w:eastAsia="ar-SA"/>
        </w:rPr>
        <w:t>ή</w:t>
      </w:r>
      <w:r w:rsidRPr="00C836AC">
        <w:rPr>
          <w:rFonts w:ascii="Calibri" w:eastAsia="Times New Roman" w:hAnsi="Calibri" w:cs="Calibri"/>
          <w:color w:val="000000"/>
          <w:spacing w:val="36"/>
          <w:szCs w:val="24"/>
          <w:lang w:eastAsia="ar-SA"/>
        </w:rPr>
        <w:t xml:space="preserve"> </w:t>
      </w:r>
      <w:r w:rsidRPr="00C836AC">
        <w:rPr>
          <w:rFonts w:ascii="Calibri" w:eastAsia="Times New Roman" w:hAnsi="Calibri" w:cs="Calibri"/>
          <w:color w:val="000000"/>
          <w:szCs w:val="24"/>
          <w:lang w:eastAsia="ar-SA"/>
        </w:rPr>
        <w:t>φυλλάδιο</w:t>
      </w:r>
      <w:r w:rsidRPr="00C836AC">
        <w:rPr>
          <w:rFonts w:ascii="Calibri" w:eastAsia="Times New Roman" w:hAnsi="Calibri" w:cs="Calibri"/>
          <w:color w:val="000000"/>
          <w:spacing w:val="35"/>
          <w:szCs w:val="24"/>
          <w:lang w:eastAsia="ar-SA"/>
        </w:rPr>
        <w:t xml:space="preserve"> </w:t>
      </w:r>
      <w:r w:rsidRPr="00C836AC">
        <w:rPr>
          <w:rFonts w:ascii="Calibri" w:eastAsia="Times New Roman" w:hAnsi="Calibri" w:cs="Calibri"/>
          <w:color w:val="000000"/>
          <w:szCs w:val="24"/>
          <w:lang w:eastAsia="ar-SA"/>
        </w:rPr>
        <w:t>της</w:t>
      </w:r>
      <w:r w:rsidRPr="00C836AC">
        <w:rPr>
          <w:rFonts w:ascii="Calibri" w:eastAsia="Times New Roman" w:hAnsi="Calibri" w:cs="Calibri"/>
          <w:color w:val="000000"/>
          <w:spacing w:val="39"/>
          <w:szCs w:val="24"/>
          <w:lang w:eastAsia="ar-SA"/>
        </w:rPr>
        <w:t xml:space="preserve"> </w:t>
      </w:r>
      <w:r w:rsidRPr="00C836AC">
        <w:rPr>
          <w:rFonts w:ascii="Calibri" w:eastAsia="Times New Roman" w:hAnsi="Calibri" w:cs="Calibri"/>
          <w:color w:val="000000"/>
          <w:szCs w:val="24"/>
          <w:lang w:eastAsia="ar-SA"/>
        </w:rPr>
        <w:t>εταιρείας</w:t>
      </w:r>
      <w:r w:rsidRPr="00C836AC">
        <w:rPr>
          <w:rFonts w:ascii="Calibri" w:eastAsia="Times New Roman" w:hAnsi="Calibri" w:cs="Calibri"/>
          <w:color w:val="000000"/>
          <w:spacing w:val="37"/>
          <w:szCs w:val="24"/>
          <w:lang w:eastAsia="ar-SA"/>
        </w:rPr>
        <w:t xml:space="preserve"> </w:t>
      </w:r>
      <w:r w:rsidRPr="00C836AC">
        <w:rPr>
          <w:rFonts w:ascii="Calibri" w:eastAsia="Times New Roman" w:hAnsi="Calibri" w:cs="Calibri"/>
          <w:color w:val="000000"/>
          <w:spacing w:val="1"/>
          <w:szCs w:val="24"/>
          <w:lang w:eastAsia="ar-SA"/>
        </w:rPr>
        <w:t>(</w:t>
      </w:r>
      <w:r w:rsidRPr="00C836AC">
        <w:rPr>
          <w:rFonts w:ascii="Calibri" w:eastAsia="Times New Roman" w:hAnsi="Calibri" w:cs="Calibri"/>
          <w:color w:val="000000"/>
          <w:szCs w:val="24"/>
          <w:lang w:val="en-GB" w:eastAsia="ar-SA"/>
        </w:rPr>
        <w:t>prospectus</w:t>
      </w:r>
      <w:r w:rsidRPr="00C836AC">
        <w:rPr>
          <w:rFonts w:ascii="Calibri" w:eastAsia="Times New Roman" w:hAnsi="Calibri" w:cs="Calibri"/>
          <w:color w:val="000000"/>
          <w:szCs w:val="24"/>
          <w:lang w:eastAsia="ar-SA"/>
        </w:rPr>
        <w:t>)</w:t>
      </w:r>
      <w:r w:rsidRPr="00C836AC">
        <w:rPr>
          <w:rFonts w:ascii="Calibri" w:eastAsia="Times New Roman" w:hAnsi="Calibri" w:cs="Calibri"/>
          <w:color w:val="000000"/>
          <w:spacing w:val="34"/>
          <w:szCs w:val="24"/>
          <w:lang w:eastAsia="ar-SA"/>
        </w:rPr>
        <w:t xml:space="preserve"> </w:t>
      </w:r>
      <w:r w:rsidRPr="00C836AC">
        <w:rPr>
          <w:rFonts w:ascii="Calibri" w:eastAsia="Times New Roman" w:hAnsi="Calibri" w:cs="Calibri"/>
          <w:color w:val="000000"/>
          <w:szCs w:val="24"/>
          <w:lang w:eastAsia="ar-SA"/>
        </w:rPr>
        <w:t>για</w:t>
      </w:r>
      <w:r w:rsidRPr="00C836AC">
        <w:rPr>
          <w:rFonts w:ascii="Calibri" w:eastAsia="Times New Roman" w:hAnsi="Calibri" w:cs="Calibri"/>
          <w:color w:val="000000"/>
          <w:spacing w:val="36"/>
          <w:szCs w:val="24"/>
          <w:lang w:eastAsia="ar-SA"/>
        </w:rPr>
        <w:t xml:space="preserve"> </w:t>
      </w:r>
      <w:r w:rsidRPr="00C836AC">
        <w:rPr>
          <w:rFonts w:ascii="Calibri" w:eastAsia="Times New Roman" w:hAnsi="Calibri" w:cs="Calibri"/>
          <w:color w:val="000000"/>
          <w:spacing w:val="-1"/>
          <w:szCs w:val="24"/>
          <w:lang w:eastAsia="ar-SA"/>
        </w:rPr>
        <w:t>το</w:t>
      </w:r>
      <w:r w:rsidRPr="00C836AC">
        <w:rPr>
          <w:rFonts w:ascii="Calibri" w:eastAsia="Times New Roman" w:hAnsi="Calibri" w:cs="Calibri"/>
          <w:color w:val="000000"/>
          <w:spacing w:val="39"/>
          <w:szCs w:val="24"/>
          <w:lang w:eastAsia="ar-SA"/>
        </w:rPr>
        <w:t xml:space="preserve"> </w:t>
      </w:r>
      <w:r w:rsidRPr="00C836AC">
        <w:rPr>
          <w:rFonts w:ascii="Calibri" w:eastAsia="Times New Roman" w:hAnsi="Calibri" w:cs="Calibri"/>
          <w:color w:val="000000"/>
          <w:szCs w:val="24"/>
          <w:lang w:eastAsia="ar-SA"/>
        </w:rPr>
        <w:t>συγκεκριμένο</w:t>
      </w:r>
      <w:r w:rsidRPr="00C836AC">
        <w:rPr>
          <w:rFonts w:ascii="Calibri" w:eastAsia="Times New Roman" w:hAnsi="Calibri" w:cs="Calibri"/>
          <w:color w:val="000000"/>
          <w:spacing w:val="38"/>
          <w:szCs w:val="24"/>
          <w:lang w:eastAsia="ar-SA"/>
        </w:rPr>
        <w:t xml:space="preserve"> </w:t>
      </w:r>
      <w:r w:rsidRPr="00C836AC">
        <w:rPr>
          <w:rFonts w:ascii="Calibri" w:eastAsia="Times New Roman" w:hAnsi="Calibri" w:cs="Calibri"/>
          <w:color w:val="000000"/>
          <w:spacing w:val="-1"/>
          <w:szCs w:val="24"/>
          <w:lang w:eastAsia="ar-SA"/>
        </w:rPr>
        <w:t xml:space="preserve">σύστημα </w:t>
      </w:r>
      <w:r w:rsidRPr="00C836AC">
        <w:rPr>
          <w:rFonts w:ascii="Calibri" w:eastAsia="Times New Roman" w:hAnsi="Calibri" w:cs="Calibri"/>
          <w:color w:val="000000"/>
          <w:spacing w:val="1"/>
          <w:szCs w:val="24"/>
          <w:lang w:eastAsia="ar-SA"/>
        </w:rPr>
        <w:t>που</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θα περιέχει</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pacing w:val="1"/>
          <w:szCs w:val="24"/>
          <w:lang w:eastAsia="ar-SA"/>
        </w:rPr>
        <w:t>τα</w:t>
      </w:r>
      <w:r w:rsidRPr="00C836AC">
        <w:rPr>
          <w:rFonts w:ascii="Calibri" w:eastAsia="Times New Roman" w:hAnsi="Calibri" w:cs="Calibri"/>
          <w:color w:val="000000"/>
          <w:szCs w:val="24"/>
          <w:lang w:eastAsia="ar-SA"/>
        </w:rPr>
        <w:t xml:space="preserve"> γενικά</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τεχνικά χαρακτηριστικά</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του.</w:t>
      </w:r>
    </w:p>
    <w:p w:rsidR="00C836AC" w:rsidRPr="00C836AC" w:rsidRDefault="00C836AC" w:rsidP="00C836AC">
      <w:pPr>
        <w:suppressAutoHyphens/>
        <w:spacing w:before="119" w:after="0" w:line="270" w:lineRule="exact"/>
        <w:ind w:right="-58"/>
        <w:jc w:val="both"/>
        <w:rPr>
          <w:rFonts w:ascii="Calibri" w:eastAsia="Times New Roman" w:hAnsi="Calibri" w:cs="Calibri"/>
          <w:color w:val="000000"/>
          <w:szCs w:val="24"/>
          <w:lang w:eastAsia="ar-SA"/>
        </w:rPr>
      </w:pPr>
      <w:r w:rsidRPr="00C836AC">
        <w:rPr>
          <w:rFonts w:ascii="Calibri" w:eastAsia="Times New Roman" w:hAnsi="Calibri" w:cs="Calibri"/>
          <w:b/>
          <w:color w:val="000000"/>
          <w:szCs w:val="24"/>
          <w:lang w:eastAsia="ar-SA"/>
        </w:rPr>
        <w:lastRenderedPageBreak/>
        <w:t>8.11.</w:t>
      </w:r>
      <w:r w:rsidRPr="00C836AC">
        <w:rPr>
          <w:rFonts w:ascii="Calibri" w:eastAsia="Times New Roman" w:hAnsi="Calibri" w:cs="Calibri"/>
          <w:b/>
          <w:color w:val="000000"/>
          <w:spacing w:val="9"/>
          <w:szCs w:val="24"/>
          <w:lang w:eastAsia="ar-SA"/>
        </w:rPr>
        <w:t xml:space="preserve"> </w:t>
      </w:r>
      <w:r w:rsidRPr="00C836AC">
        <w:rPr>
          <w:rFonts w:ascii="Calibri" w:eastAsia="Times New Roman" w:hAnsi="Calibri" w:cs="Calibri"/>
          <w:color w:val="000000"/>
          <w:szCs w:val="24"/>
          <w:lang w:eastAsia="ar-SA"/>
        </w:rPr>
        <w:t>Έγγραφη</w:t>
      </w:r>
      <w:r w:rsidRPr="00C836AC">
        <w:rPr>
          <w:rFonts w:ascii="Calibri" w:eastAsia="Times New Roman" w:hAnsi="Calibri" w:cs="Calibri"/>
          <w:color w:val="000000"/>
          <w:spacing w:val="7"/>
          <w:szCs w:val="24"/>
          <w:lang w:eastAsia="ar-SA"/>
        </w:rPr>
        <w:t xml:space="preserve"> </w:t>
      </w:r>
      <w:r w:rsidRPr="00C836AC">
        <w:rPr>
          <w:rFonts w:ascii="Calibri" w:eastAsia="Times New Roman" w:hAnsi="Calibri" w:cs="Calibri"/>
          <w:color w:val="000000"/>
          <w:szCs w:val="24"/>
          <w:lang w:eastAsia="ar-SA"/>
        </w:rPr>
        <w:t>δήλωση</w:t>
      </w:r>
      <w:r w:rsidRPr="00C836AC">
        <w:rPr>
          <w:rFonts w:ascii="Calibri" w:eastAsia="Times New Roman" w:hAnsi="Calibri" w:cs="Calibri"/>
          <w:color w:val="000000"/>
          <w:spacing w:val="7"/>
          <w:szCs w:val="24"/>
          <w:lang w:eastAsia="ar-SA"/>
        </w:rPr>
        <w:t xml:space="preserve"> </w:t>
      </w:r>
      <w:r w:rsidRPr="00C836AC">
        <w:rPr>
          <w:rFonts w:ascii="Calibri" w:eastAsia="Times New Roman" w:hAnsi="Calibri" w:cs="Calibri"/>
          <w:color w:val="000000"/>
          <w:spacing w:val="-1"/>
          <w:szCs w:val="24"/>
          <w:lang w:eastAsia="ar-SA"/>
        </w:rPr>
        <w:t>του</w:t>
      </w:r>
      <w:r w:rsidRPr="00C836AC">
        <w:rPr>
          <w:rFonts w:ascii="Calibri" w:eastAsia="Times New Roman" w:hAnsi="Calibri" w:cs="Calibri"/>
          <w:color w:val="000000"/>
          <w:spacing w:val="9"/>
          <w:szCs w:val="24"/>
          <w:lang w:eastAsia="ar-SA"/>
        </w:rPr>
        <w:t xml:space="preserve"> </w:t>
      </w:r>
      <w:r w:rsidRPr="00C836AC">
        <w:rPr>
          <w:rFonts w:ascii="Calibri" w:eastAsia="Times New Roman" w:hAnsi="Calibri" w:cs="Calibri"/>
          <w:color w:val="000000"/>
          <w:szCs w:val="24"/>
          <w:lang w:eastAsia="ar-SA"/>
        </w:rPr>
        <w:t>προμηθευτή</w:t>
      </w:r>
      <w:r w:rsidRPr="00C836AC">
        <w:rPr>
          <w:rFonts w:ascii="Calibri" w:eastAsia="Times New Roman" w:hAnsi="Calibri" w:cs="Calibri"/>
          <w:color w:val="000000"/>
          <w:spacing w:val="7"/>
          <w:szCs w:val="24"/>
          <w:lang w:eastAsia="ar-SA"/>
        </w:rPr>
        <w:t xml:space="preserve"> </w:t>
      </w:r>
      <w:r w:rsidRPr="00C836AC">
        <w:rPr>
          <w:rFonts w:ascii="Calibri" w:eastAsia="Times New Roman" w:hAnsi="Calibri" w:cs="Calibri"/>
          <w:color w:val="000000"/>
          <w:spacing w:val="1"/>
          <w:szCs w:val="24"/>
          <w:lang w:eastAsia="ar-SA"/>
        </w:rPr>
        <w:t>ότι</w:t>
      </w:r>
      <w:r w:rsidRPr="00C836AC">
        <w:rPr>
          <w:rFonts w:ascii="Calibri" w:eastAsia="Times New Roman" w:hAnsi="Calibri" w:cs="Calibri"/>
          <w:color w:val="000000"/>
          <w:spacing w:val="6"/>
          <w:szCs w:val="24"/>
          <w:lang w:eastAsia="ar-SA"/>
        </w:rPr>
        <w:t xml:space="preserve"> </w:t>
      </w:r>
      <w:r w:rsidRPr="00C836AC">
        <w:rPr>
          <w:rFonts w:ascii="Calibri" w:eastAsia="Times New Roman" w:hAnsi="Calibri" w:cs="Calibri"/>
          <w:color w:val="000000"/>
          <w:szCs w:val="24"/>
          <w:lang w:eastAsia="ar-SA"/>
        </w:rPr>
        <w:t>θα</w:t>
      </w:r>
      <w:r w:rsidRPr="00C836AC">
        <w:rPr>
          <w:rFonts w:ascii="Calibri" w:eastAsia="Times New Roman" w:hAnsi="Calibri" w:cs="Calibri"/>
          <w:color w:val="000000"/>
          <w:spacing w:val="7"/>
          <w:szCs w:val="24"/>
          <w:lang w:eastAsia="ar-SA"/>
        </w:rPr>
        <w:t xml:space="preserve"> </w:t>
      </w:r>
      <w:r w:rsidRPr="00C836AC">
        <w:rPr>
          <w:rFonts w:ascii="Calibri" w:eastAsia="Times New Roman" w:hAnsi="Calibri" w:cs="Calibri"/>
          <w:color w:val="000000"/>
          <w:szCs w:val="24"/>
          <w:lang w:eastAsia="ar-SA"/>
        </w:rPr>
        <w:t>προσκομίσει</w:t>
      </w:r>
      <w:r w:rsidRPr="00C836AC">
        <w:rPr>
          <w:rFonts w:ascii="Calibri" w:eastAsia="Times New Roman" w:hAnsi="Calibri" w:cs="Calibri"/>
          <w:color w:val="000000"/>
          <w:spacing w:val="7"/>
          <w:szCs w:val="24"/>
          <w:lang w:eastAsia="ar-SA"/>
        </w:rPr>
        <w:t xml:space="preserve"> </w:t>
      </w:r>
      <w:r w:rsidRPr="00C836AC">
        <w:rPr>
          <w:rFonts w:ascii="Calibri" w:eastAsia="Times New Roman" w:hAnsi="Calibri" w:cs="Calibri"/>
          <w:color w:val="000000"/>
          <w:szCs w:val="24"/>
          <w:lang w:eastAsia="ar-SA"/>
        </w:rPr>
        <w:t>τους</w:t>
      </w:r>
      <w:r w:rsidRPr="00C836AC">
        <w:rPr>
          <w:rFonts w:ascii="Calibri" w:eastAsia="Times New Roman" w:hAnsi="Calibri" w:cs="Calibri"/>
          <w:color w:val="000000"/>
          <w:spacing w:val="9"/>
          <w:szCs w:val="24"/>
          <w:lang w:eastAsia="ar-SA"/>
        </w:rPr>
        <w:t xml:space="preserve"> </w:t>
      </w:r>
      <w:r w:rsidRPr="00C836AC">
        <w:rPr>
          <w:rFonts w:ascii="Calibri" w:eastAsia="Times New Roman" w:hAnsi="Calibri" w:cs="Calibri"/>
          <w:color w:val="000000"/>
          <w:szCs w:val="24"/>
          <w:lang w:eastAsia="ar-SA"/>
        </w:rPr>
        <w:t>αναλυτές</w:t>
      </w:r>
      <w:r w:rsidRPr="00C836AC">
        <w:rPr>
          <w:rFonts w:ascii="Calibri" w:eastAsia="Times New Roman" w:hAnsi="Calibri" w:cs="Calibri"/>
          <w:color w:val="000000"/>
          <w:spacing w:val="8"/>
          <w:szCs w:val="24"/>
          <w:lang w:eastAsia="ar-SA"/>
        </w:rPr>
        <w:t xml:space="preserve"> </w:t>
      </w:r>
      <w:r w:rsidRPr="00C836AC">
        <w:rPr>
          <w:rFonts w:ascii="Calibri" w:eastAsia="Times New Roman" w:hAnsi="Calibri" w:cs="Calibri"/>
          <w:color w:val="000000"/>
          <w:szCs w:val="24"/>
          <w:lang w:eastAsia="ar-SA"/>
        </w:rPr>
        <w:t>σε</w:t>
      </w:r>
      <w:r w:rsidRPr="00C836AC">
        <w:rPr>
          <w:rFonts w:ascii="Calibri" w:eastAsia="Times New Roman" w:hAnsi="Calibri" w:cs="Calibri"/>
          <w:color w:val="000000"/>
          <w:spacing w:val="5"/>
          <w:szCs w:val="24"/>
          <w:lang w:eastAsia="ar-SA"/>
        </w:rPr>
        <w:t xml:space="preserve"> </w:t>
      </w:r>
      <w:r w:rsidRPr="00C836AC">
        <w:rPr>
          <w:rFonts w:ascii="Calibri" w:eastAsia="Times New Roman" w:hAnsi="Calibri" w:cs="Calibri"/>
          <w:color w:val="000000"/>
          <w:szCs w:val="24"/>
          <w:lang w:eastAsia="ar-SA"/>
        </w:rPr>
        <w:t>δύο</w:t>
      </w:r>
      <w:r w:rsidRPr="00C836AC">
        <w:rPr>
          <w:rFonts w:ascii="Calibri" w:eastAsia="Times New Roman" w:hAnsi="Calibri" w:cs="Calibri"/>
          <w:color w:val="000000"/>
          <w:spacing w:val="9"/>
          <w:szCs w:val="24"/>
          <w:lang w:eastAsia="ar-SA"/>
        </w:rPr>
        <w:t xml:space="preserve"> </w:t>
      </w:r>
      <w:r w:rsidRPr="00C836AC">
        <w:rPr>
          <w:rFonts w:ascii="Calibri" w:eastAsia="Times New Roman" w:hAnsi="Calibri" w:cs="Calibri"/>
          <w:color w:val="000000"/>
          <w:spacing w:val="1"/>
          <w:szCs w:val="24"/>
          <w:lang w:eastAsia="ar-SA"/>
        </w:rPr>
        <w:t>(2)</w:t>
      </w:r>
      <w:r w:rsidRPr="00C836AC">
        <w:rPr>
          <w:rFonts w:ascii="Calibri" w:eastAsia="Times New Roman" w:hAnsi="Calibri" w:cs="Calibri"/>
          <w:color w:val="000000"/>
          <w:spacing w:val="5"/>
          <w:szCs w:val="24"/>
          <w:lang w:eastAsia="ar-SA"/>
        </w:rPr>
        <w:t xml:space="preserve"> </w:t>
      </w:r>
      <w:r w:rsidRPr="00C836AC">
        <w:rPr>
          <w:rFonts w:ascii="Calibri" w:eastAsia="Times New Roman" w:hAnsi="Calibri" w:cs="Calibri"/>
          <w:color w:val="000000"/>
          <w:szCs w:val="24"/>
          <w:lang w:eastAsia="ar-SA"/>
        </w:rPr>
        <w:t>μήνες</w:t>
      </w:r>
      <w:r w:rsidRPr="00C836AC">
        <w:rPr>
          <w:rFonts w:ascii="Calibri" w:eastAsia="Times New Roman" w:hAnsi="Calibri" w:cs="Calibri"/>
          <w:color w:val="000000"/>
          <w:spacing w:val="8"/>
          <w:szCs w:val="24"/>
          <w:lang w:eastAsia="ar-SA"/>
        </w:rPr>
        <w:t xml:space="preserve"> </w:t>
      </w:r>
      <w:r w:rsidRPr="00C836AC">
        <w:rPr>
          <w:rFonts w:ascii="Calibri" w:eastAsia="Times New Roman" w:hAnsi="Calibri" w:cs="Calibri"/>
          <w:color w:val="000000"/>
          <w:szCs w:val="24"/>
          <w:lang w:eastAsia="ar-SA"/>
        </w:rPr>
        <w:t>από</w:t>
      </w:r>
      <w:r w:rsidRPr="00C836AC">
        <w:rPr>
          <w:rFonts w:ascii="Calibri" w:eastAsia="Times New Roman" w:hAnsi="Calibri" w:cs="Calibri"/>
          <w:color w:val="000000"/>
          <w:spacing w:val="8"/>
          <w:szCs w:val="24"/>
          <w:lang w:eastAsia="ar-SA"/>
        </w:rPr>
        <w:t xml:space="preserve"> </w:t>
      </w:r>
      <w:r w:rsidRPr="00C836AC">
        <w:rPr>
          <w:rFonts w:ascii="Calibri" w:eastAsia="Times New Roman" w:hAnsi="Calibri" w:cs="Calibri"/>
          <w:color w:val="000000"/>
          <w:szCs w:val="24"/>
          <w:lang w:eastAsia="ar-SA"/>
        </w:rPr>
        <w:t>την υπογραφή</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της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σύμβασης.</w:t>
      </w:r>
    </w:p>
    <w:p w:rsidR="00C836AC" w:rsidRPr="00C836AC" w:rsidRDefault="00C836AC" w:rsidP="00C836AC">
      <w:pPr>
        <w:suppressAutoHyphens/>
        <w:spacing w:before="121" w:after="0" w:line="268" w:lineRule="exact"/>
        <w:ind w:right="-58"/>
        <w:jc w:val="both"/>
        <w:rPr>
          <w:rFonts w:ascii="Calibri" w:eastAsia="Times New Roman" w:hAnsi="Calibri" w:cs="Calibri"/>
          <w:color w:val="000000"/>
          <w:szCs w:val="24"/>
          <w:lang w:eastAsia="ar-SA"/>
        </w:rPr>
      </w:pPr>
      <w:r w:rsidRPr="00C836AC">
        <w:rPr>
          <w:rFonts w:ascii="Calibri" w:eastAsia="Times New Roman" w:hAnsi="Calibri" w:cs="Calibri"/>
          <w:b/>
          <w:color w:val="000000"/>
          <w:szCs w:val="24"/>
          <w:lang w:eastAsia="ar-SA"/>
        </w:rPr>
        <w:t>8.12.</w:t>
      </w:r>
      <w:r w:rsidRPr="00C836AC">
        <w:rPr>
          <w:rFonts w:ascii="Calibri" w:eastAsia="Times New Roman" w:hAnsi="Calibri" w:cs="Calibri"/>
          <w:b/>
          <w:color w:val="000000"/>
          <w:spacing w:val="45"/>
          <w:szCs w:val="24"/>
          <w:lang w:eastAsia="ar-SA"/>
        </w:rPr>
        <w:t xml:space="preserve"> </w:t>
      </w:r>
      <w:r w:rsidRPr="00C836AC">
        <w:rPr>
          <w:rFonts w:ascii="Calibri" w:eastAsia="Times New Roman" w:hAnsi="Calibri" w:cs="Calibri"/>
          <w:color w:val="000000"/>
          <w:szCs w:val="24"/>
          <w:lang w:eastAsia="ar-SA"/>
        </w:rPr>
        <w:t>Έγγραφη</w:t>
      </w:r>
      <w:r w:rsidRPr="00C836AC">
        <w:rPr>
          <w:rFonts w:ascii="Calibri" w:eastAsia="Times New Roman" w:hAnsi="Calibri" w:cs="Calibri"/>
          <w:color w:val="000000"/>
          <w:spacing w:val="43"/>
          <w:szCs w:val="24"/>
          <w:lang w:eastAsia="ar-SA"/>
        </w:rPr>
        <w:t xml:space="preserve"> </w:t>
      </w:r>
      <w:r w:rsidRPr="00C836AC">
        <w:rPr>
          <w:rFonts w:ascii="Calibri" w:eastAsia="Times New Roman" w:hAnsi="Calibri" w:cs="Calibri"/>
          <w:color w:val="000000"/>
          <w:szCs w:val="24"/>
          <w:lang w:eastAsia="ar-SA"/>
        </w:rPr>
        <w:t>δήλωση</w:t>
      </w:r>
      <w:r w:rsidRPr="00C836AC">
        <w:rPr>
          <w:rFonts w:ascii="Calibri" w:eastAsia="Times New Roman" w:hAnsi="Calibri" w:cs="Calibri"/>
          <w:color w:val="000000"/>
          <w:spacing w:val="43"/>
          <w:szCs w:val="24"/>
          <w:lang w:eastAsia="ar-SA"/>
        </w:rPr>
        <w:t xml:space="preserve"> </w:t>
      </w:r>
      <w:r w:rsidRPr="00C836AC">
        <w:rPr>
          <w:rFonts w:ascii="Calibri" w:eastAsia="Times New Roman" w:hAnsi="Calibri" w:cs="Calibri"/>
          <w:color w:val="000000"/>
          <w:szCs w:val="24"/>
          <w:lang w:eastAsia="ar-SA"/>
        </w:rPr>
        <w:t>ότι</w:t>
      </w:r>
      <w:r w:rsidRPr="00C836AC">
        <w:rPr>
          <w:rFonts w:ascii="Calibri" w:eastAsia="Times New Roman" w:hAnsi="Calibri" w:cs="Calibri"/>
          <w:color w:val="000000"/>
          <w:spacing w:val="43"/>
          <w:szCs w:val="24"/>
          <w:lang w:eastAsia="ar-SA"/>
        </w:rPr>
        <w:t xml:space="preserve"> </w:t>
      </w:r>
      <w:r w:rsidRPr="00C836AC">
        <w:rPr>
          <w:rFonts w:ascii="Calibri" w:eastAsia="Times New Roman" w:hAnsi="Calibri" w:cs="Calibri"/>
          <w:color w:val="000000"/>
          <w:szCs w:val="24"/>
          <w:lang w:eastAsia="ar-SA"/>
        </w:rPr>
        <w:t>εγγυάται</w:t>
      </w:r>
      <w:r w:rsidRPr="00C836AC">
        <w:rPr>
          <w:rFonts w:ascii="Calibri" w:eastAsia="Times New Roman" w:hAnsi="Calibri" w:cs="Calibri"/>
          <w:color w:val="000000"/>
          <w:spacing w:val="43"/>
          <w:szCs w:val="24"/>
          <w:lang w:eastAsia="ar-SA"/>
        </w:rPr>
        <w:t xml:space="preserve"> </w:t>
      </w:r>
      <w:r w:rsidRPr="00C836AC">
        <w:rPr>
          <w:rFonts w:ascii="Calibri" w:eastAsia="Times New Roman" w:hAnsi="Calibri" w:cs="Calibri"/>
          <w:color w:val="000000"/>
          <w:szCs w:val="24"/>
          <w:lang w:eastAsia="ar-SA"/>
        </w:rPr>
        <w:t>την</w:t>
      </w:r>
      <w:r w:rsidRPr="00C836AC">
        <w:rPr>
          <w:rFonts w:ascii="Calibri" w:eastAsia="Times New Roman" w:hAnsi="Calibri" w:cs="Calibri"/>
          <w:color w:val="000000"/>
          <w:spacing w:val="41"/>
          <w:szCs w:val="24"/>
          <w:lang w:eastAsia="ar-SA"/>
        </w:rPr>
        <w:t xml:space="preserve"> </w:t>
      </w:r>
      <w:r w:rsidRPr="00C836AC">
        <w:rPr>
          <w:rFonts w:ascii="Calibri" w:eastAsia="Times New Roman" w:hAnsi="Calibri" w:cs="Calibri"/>
          <w:color w:val="000000"/>
          <w:spacing w:val="1"/>
          <w:szCs w:val="24"/>
          <w:lang w:eastAsia="ar-SA"/>
        </w:rPr>
        <w:t>καλή</w:t>
      </w:r>
      <w:r w:rsidRPr="00C836AC">
        <w:rPr>
          <w:rFonts w:ascii="Calibri" w:eastAsia="Times New Roman" w:hAnsi="Calibri" w:cs="Calibri"/>
          <w:color w:val="000000"/>
          <w:spacing w:val="40"/>
          <w:szCs w:val="24"/>
          <w:lang w:eastAsia="ar-SA"/>
        </w:rPr>
        <w:t xml:space="preserve"> </w:t>
      </w:r>
      <w:r w:rsidRPr="00C836AC">
        <w:rPr>
          <w:rFonts w:ascii="Calibri" w:eastAsia="Times New Roman" w:hAnsi="Calibri" w:cs="Calibri"/>
          <w:color w:val="000000"/>
          <w:szCs w:val="24"/>
          <w:lang w:eastAsia="ar-SA"/>
        </w:rPr>
        <w:t>λειτουργία</w:t>
      </w:r>
      <w:r w:rsidRPr="00C836AC">
        <w:rPr>
          <w:rFonts w:ascii="Calibri" w:eastAsia="Times New Roman" w:hAnsi="Calibri" w:cs="Calibri"/>
          <w:color w:val="000000"/>
          <w:spacing w:val="40"/>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44"/>
          <w:szCs w:val="24"/>
          <w:lang w:eastAsia="ar-SA"/>
        </w:rPr>
        <w:t xml:space="preserve"> </w:t>
      </w:r>
      <w:r w:rsidRPr="00C836AC">
        <w:rPr>
          <w:rFonts w:ascii="Calibri" w:eastAsia="Times New Roman" w:hAnsi="Calibri" w:cs="Calibri"/>
          <w:color w:val="000000"/>
          <w:szCs w:val="24"/>
          <w:lang w:eastAsia="ar-SA"/>
        </w:rPr>
        <w:t>συστήματος</w:t>
      </w:r>
      <w:r w:rsidRPr="00C836AC">
        <w:rPr>
          <w:rFonts w:ascii="Calibri" w:eastAsia="Times New Roman" w:hAnsi="Calibri" w:cs="Calibri"/>
          <w:color w:val="000000"/>
          <w:spacing w:val="42"/>
          <w:szCs w:val="24"/>
          <w:lang w:eastAsia="ar-SA"/>
        </w:rPr>
        <w:t xml:space="preserve"> </w:t>
      </w:r>
      <w:r w:rsidRPr="00C836AC">
        <w:rPr>
          <w:rFonts w:ascii="Calibri" w:eastAsia="Times New Roman" w:hAnsi="Calibri" w:cs="Calibri"/>
          <w:color w:val="000000"/>
          <w:szCs w:val="24"/>
          <w:lang w:eastAsia="ar-SA"/>
        </w:rPr>
        <w:t>ή</w:t>
      </w:r>
      <w:r w:rsidRPr="00C836AC">
        <w:rPr>
          <w:rFonts w:ascii="Calibri" w:eastAsia="Times New Roman" w:hAnsi="Calibri" w:cs="Calibri"/>
          <w:color w:val="000000"/>
          <w:spacing w:val="43"/>
          <w:szCs w:val="24"/>
          <w:lang w:eastAsia="ar-SA"/>
        </w:rPr>
        <w:t xml:space="preserve"> </w:t>
      </w:r>
      <w:r w:rsidRPr="00C836AC">
        <w:rPr>
          <w:rFonts w:ascii="Calibri" w:eastAsia="Times New Roman" w:hAnsi="Calibri" w:cs="Calibri"/>
          <w:color w:val="000000"/>
          <w:szCs w:val="24"/>
          <w:lang w:eastAsia="ar-SA"/>
        </w:rPr>
        <w:t>μηχανήματος</w:t>
      </w:r>
      <w:r w:rsidRPr="00C836AC">
        <w:rPr>
          <w:rFonts w:ascii="Calibri" w:eastAsia="Times New Roman" w:hAnsi="Calibri" w:cs="Calibri"/>
          <w:color w:val="000000"/>
          <w:spacing w:val="44"/>
          <w:szCs w:val="24"/>
          <w:lang w:eastAsia="ar-SA"/>
        </w:rPr>
        <w:t xml:space="preserve"> </w:t>
      </w:r>
      <w:r w:rsidRPr="00C836AC">
        <w:rPr>
          <w:rFonts w:ascii="Calibri" w:eastAsia="Times New Roman" w:hAnsi="Calibri" w:cs="Calibri"/>
          <w:color w:val="000000"/>
          <w:szCs w:val="24"/>
          <w:lang w:eastAsia="ar-SA"/>
        </w:rPr>
        <w:t>για</w:t>
      </w:r>
      <w:r w:rsidRPr="00C836AC">
        <w:rPr>
          <w:rFonts w:ascii="Calibri" w:eastAsia="Times New Roman" w:hAnsi="Calibri" w:cs="Calibri"/>
          <w:color w:val="000000"/>
          <w:spacing w:val="38"/>
          <w:szCs w:val="24"/>
          <w:lang w:eastAsia="ar-SA"/>
        </w:rPr>
        <w:t xml:space="preserve"> </w:t>
      </w:r>
      <w:r w:rsidRPr="00C836AC">
        <w:rPr>
          <w:rFonts w:ascii="Calibri" w:eastAsia="Times New Roman" w:hAnsi="Calibri" w:cs="Calibri"/>
          <w:color w:val="000000"/>
          <w:spacing w:val="-1"/>
          <w:szCs w:val="24"/>
          <w:lang w:eastAsia="ar-SA"/>
        </w:rPr>
        <w:t xml:space="preserve">το </w:t>
      </w:r>
      <w:r w:rsidRPr="00C836AC">
        <w:rPr>
          <w:rFonts w:ascii="Calibri" w:eastAsia="Times New Roman" w:hAnsi="Calibri" w:cs="Calibri"/>
          <w:color w:val="000000"/>
          <w:szCs w:val="24"/>
          <w:lang w:eastAsia="ar-SA"/>
        </w:rPr>
        <w:t>χρονικό</w:t>
      </w:r>
      <w:r w:rsidRPr="00C836AC">
        <w:rPr>
          <w:rFonts w:ascii="Calibri" w:eastAsia="Times New Roman" w:hAnsi="Calibri" w:cs="Calibri"/>
          <w:color w:val="000000"/>
          <w:spacing w:val="55"/>
          <w:szCs w:val="24"/>
          <w:lang w:eastAsia="ar-SA"/>
        </w:rPr>
        <w:t xml:space="preserve"> </w:t>
      </w:r>
      <w:r w:rsidRPr="00C836AC">
        <w:rPr>
          <w:rFonts w:ascii="Calibri" w:eastAsia="Times New Roman" w:hAnsi="Calibri" w:cs="Calibri"/>
          <w:color w:val="000000"/>
          <w:szCs w:val="24"/>
          <w:lang w:eastAsia="ar-SA"/>
        </w:rPr>
        <w:t>διάστημα</w:t>
      </w:r>
      <w:r w:rsidRPr="00C836AC">
        <w:rPr>
          <w:rFonts w:ascii="Calibri" w:eastAsia="Times New Roman" w:hAnsi="Calibri" w:cs="Calibri"/>
          <w:color w:val="000000"/>
          <w:spacing w:val="53"/>
          <w:szCs w:val="24"/>
          <w:lang w:eastAsia="ar-SA"/>
        </w:rPr>
        <w:t xml:space="preserve"> </w:t>
      </w:r>
      <w:r w:rsidRPr="00C836AC">
        <w:rPr>
          <w:rFonts w:ascii="Calibri" w:eastAsia="Times New Roman" w:hAnsi="Calibri" w:cs="Calibri"/>
          <w:color w:val="000000"/>
          <w:spacing w:val="-1"/>
          <w:szCs w:val="24"/>
          <w:lang w:eastAsia="ar-SA"/>
        </w:rPr>
        <w:t>της</w:t>
      </w:r>
      <w:r w:rsidRPr="00C836AC">
        <w:rPr>
          <w:rFonts w:ascii="Calibri" w:eastAsia="Times New Roman" w:hAnsi="Calibri" w:cs="Calibri"/>
          <w:color w:val="000000"/>
          <w:spacing w:val="55"/>
          <w:szCs w:val="24"/>
          <w:lang w:eastAsia="ar-SA"/>
        </w:rPr>
        <w:t xml:space="preserve"> </w:t>
      </w:r>
      <w:r w:rsidRPr="00C836AC">
        <w:rPr>
          <w:rFonts w:ascii="Calibri" w:eastAsia="Times New Roman" w:hAnsi="Calibri" w:cs="Calibri"/>
          <w:color w:val="000000"/>
          <w:szCs w:val="24"/>
          <w:lang w:eastAsia="ar-SA"/>
        </w:rPr>
        <w:t>Σύμβασης</w:t>
      </w:r>
      <w:r w:rsidRPr="00C836AC">
        <w:rPr>
          <w:rFonts w:ascii="Calibri" w:eastAsia="Times New Roman" w:hAnsi="Calibri" w:cs="Calibri"/>
          <w:color w:val="000000"/>
          <w:spacing w:val="54"/>
          <w:szCs w:val="24"/>
          <w:lang w:eastAsia="ar-SA"/>
        </w:rPr>
        <w:t xml:space="preserve"> </w:t>
      </w:r>
      <w:r w:rsidRPr="00C836AC">
        <w:rPr>
          <w:rFonts w:ascii="Calibri" w:eastAsia="Times New Roman" w:hAnsi="Calibri" w:cs="Calibri"/>
          <w:color w:val="000000"/>
          <w:szCs w:val="24"/>
          <w:lang w:eastAsia="ar-SA"/>
        </w:rPr>
        <w:t>ως</w:t>
      </w:r>
      <w:r w:rsidRPr="00C836AC">
        <w:rPr>
          <w:rFonts w:ascii="Calibri" w:eastAsia="Times New Roman" w:hAnsi="Calibri" w:cs="Calibri"/>
          <w:color w:val="000000"/>
          <w:spacing w:val="54"/>
          <w:szCs w:val="24"/>
          <w:lang w:eastAsia="ar-SA"/>
        </w:rPr>
        <w:t xml:space="preserve"> </w:t>
      </w:r>
      <w:r w:rsidRPr="00C836AC">
        <w:rPr>
          <w:rFonts w:ascii="Calibri" w:eastAsia="Times New Roman" w:hAnsi="Calibri" w:cs="Calibri"/>
          <w:color w:val="000000"/>
          <w:szCs w:val="24"/>
          <w:lang w:eastAsia="ar-SA"/>
        </w:rPr>
        <w:t>επίσης</w:t>
      </w:r>
      <w:r w:rsidRPr="00C836AC">
        <w:rPr>
          <w:rFonts w:ascii="Calibri" w:eastAsia="Times New Roman" w:hAnsi="Calibri" w:cs="Calibri"/>
          <w:color w:val="000000"/>
          <w:spacing w:val="54"/>
          <w:szCs w:val="24"/>
          <w:lang w:eastAsia="ar-SA"/>
        </w:rPr>
        <w:t xml:space="preserve"> </w:t>
      </w:r>
      <w:r w:rsidRPr="00C836AC">
        <w:rPr>
          <w:rFonts w:ascii="Calibri" w:eastAsia="Times New Roman" w:hAnsi="Calibri" w:cs="Calibri"/>
          <w:color w:val="000000"/>
          <w:szCs w:val="24"/>
          <w:lang w:eastAsia="ar-SA"/>
        </w:rPr>
        <w:t>ότι</w:t>
      </w:r>
      <w:r w:rsidRPr="00C836AC">
        <w:rPr>
          <w:rFonts w:ascii="Calibri" w:eastAsia="Times New Roman" w:hAnsi="Calibri" w:cs="Calibri"/>
          <w:color w:val="000000"/>
          <w:spacing w:val="53"/>
          <w:szCs w:val="24"/>
          <w:lang w:eastAsia="ar-SA"/>
        </w:rPr>
        <w:t xml:space="preserve"> </w:t>
      </w:r>
      <w:r w:rsidRPr="00C836AC">
        <w:rPr>
          <w:rFonts w:ascii="Calibri" w:eastAsia="Times New Roman" w:hAnsi="Calibri" w:cs="Calibri"/>
          <w:color w:val="000000"/>
          <w:szCs w:val="24"/>
          <w:lang w:eastAsia="ar-SA"/>
        </w:rPr>
        <w:t>αναλαμβάνει</w:t>
      </w:r>
      <w:r w:rsidRPr="00C836AC">
        <w:rPr>
          <w:rFonts w:ascii="Calibri" w:eastAsia="Times New Roman" w:hAnsi="Calibri" w:cs="Calibri"/>
          <w:color w:val="000000"/>
          <w:spacing w:val="53"/>
          <w:szCs w:val="24"/>
          <w:lang w:eastAsia="ar-SA"/>
        </w:rPr>
        <w:t xml:space="preserve"> </w:t>
      </w:r>
      <w:r w:rsidRPr="00C836AC">
        <w:rPr>
          <w:rFonts w:ascii="Calibri" w:eastAsia="Times New Roman" w:hAnsi="Calibri" w:cs="Calibri"/>
          <w:color w:val="000000"/>
          <w:szCs w:val="24"/>
          <w:lang w:eastAsia="ar-SA"/>
        </w:rPr>
        <w:t>την</w:t>
      </w:r>
      <w:r w:rsidRPr="00C836AC">
        <w:rPr>
          <w:rFonts w:ascii="Calibri" w:eastAsia="Times New Roman" w:hAnsi="Calibri" w:cs="Calibri"/>
          <w:color w:val="000000"/>
          <w:spacing w:val="53"/>
          <w:szCs w:val="24"/>
          <w:lang w:eastAsia="ar-SA"/>
        </w:rPr>
        <w:t xml:space="preserve"> </w:t>
      </w:r>
      <w:r w:rsidRPr="00C836AC">
        <w:rPr>
          <w:rFonts w:ascii="Calibri" w:eastAsia="Times New Roman" w:hAnsi="Calibri" w:cs="Calibri"/>
          <w:color w:val="000000"/>
          <w:szCs w:val="24"/>
          <w:lang w:eastAsia="ar-SA"/>
        </w:rPr>
        <w:t>υποχρέωση</w:t>
      </w:r>
      <w:r w:rsidRPr="00C836AC">
        <w:rPr>
          <w:rFonts w:ascii="Calibri" w:eastAsia="Times New Roman" w:hAnsi="Calibri" w:cs="Calibri"/>
          <w:color w:val="000000"/>
          <w:spacing w:val="53"/>
          <w:szCs w:val="24"/>
          <w:lang w:eastAsia="ar-SA"/>
        </w:rPr>
        <w:t xml:space="preserve"> </w:t>
      </w:r>
      <w:r w:rsidRPr="00C836AC">
        <w:rPr>
          <w:rFonts w:ascii="Calibri" w:eastAsia="Times New Roman" w:hAnsi="Calibri" w:cs="Calibri"/>
          <w:color w:val="000000"/>
          <w:szCs w:val="24"/>
          <w:lang w:eastAsia="ar-SA"/>
        </w:rPr>
        <w:t>να</w:t>
      </w:r>
      <w:r w:rsidRPr="00C836AC">
        <w:rPr>
          <w:rFonts w:ascii="Calibri" w:eastAsia="Times New Roman" w:hAnsi="Calibri" w:cs="Calibri"/>
          <w:color w:val="000000"/>
          <w:spacing w:val="54"/>
          <w:szCs w:val="24"/>
          <w:lang w:eastAsia="ar-SA"/>
        </w:rPr>
        <w:t xml:space="preserve"> </w:t>
      </w:r>
      <w:r w:rsidRPr="00C836AC">
        <w:rPr>
          <w:rFonts w:ascii="Calibri" w:eastAsia="Times New Roman" w:hAnsi="Calibri" w:cs="Calibri"/>
          <w:color w:val="000000"/>
          <w:szCs w:val="24"/>
          <w:lang w:eastAsia="ar-SA"/>
        </w:rPr>
        <w:t>διαθέτει</w:t>
      </w:r>
      <w:r w:rsidRPr="00C836AC">
        <w:rPr>
          <w:rFonts w:ascii="Calibri" w:eastAsia="Times New Roman" w:hAnsi="Calibri" w:cs="Calibri"/>
          <w:color w:val="000000"/>
          <w:spacing w:val="53"/>
          <w:szCs w:val="24"/>
          <w:lang w:eastAsia="ar-SA"/>
        </w:rPr>
        <w:t xml:space="preserve"> </w:t>
      </w:r>
      <w:r w:rsidRPr="00C836AC">
        <w:rPr>
          <w:rFonts w:ascii="Calibri" w:eastAsia="Times New Roman" w:hAnsi="Calibri" w:cs="Calibri"/>
          <w:color w:val="000000"/>
          <w:szCs w:val="24"/>
          <w:lang w:eastAsia="ar-SA"/>
        </w:rPr>
        <w:t>ειδικό τεχνικό</w:t>
      </w:r>
      <w:r w:rsidRPr="00C836AC">
        <w:rPr>
          <w:rFonts w:ascii="Calibri" w:eastAsia="Times New Roman" w:hAnsi="Calibri" w:cs="Calibri"/>
          <w:color w:val="000000"/>
          <w:spacing w:val="33"/>
          <w:szCs w:val="24"/>
          <w:lang w:eastAsia="ar-SA"/>
        </w:rPr>
        <w:t xml:space="preserve"> </w:t>
      </w:r>
      <w:r w:rsidRPr="00C836AC">
        <w:rPr>
          <w:rFonts w:ascii="Calibri" w:eastAsia="Times New Roman" w:hAnsi="Calibri" w:cs="Calibri"/>
          <w:color w:val="000000"/>
          <w:szCs w:val="24"/>
          <w:lang w:eastAsia="ar-SA"/>
        </w:rPr>
        <w:t>ο</w:t>
      </w:r>
      <w:r w:rsidRPr="00C836AC">
        <w:rPr>
          <w:rFonts w:ascii="Calibri" w:eastAsia="Times New Roman" w:hAnsi="Calibri" w:cs="Calibri"/>
          <w:color w:val="000000"/>
          <w:spacing w:val="33"/>
          <w:szCs w:val="24"/>
          <w:lang w:eastAsia="ar-SA"/>
        </w:rPr>
        <w:t xml:space="preserve"> </w:t>
      </w:r>
      <w:r w:rsidRPr="00C836AC">
        <w:rPr>
          <w:rFonts w:ascii="Calibri" w:eastAsia="Times New Roman" w:hAnsi="Calibri" w:cs="Calibri"/>
          <w:color w:val="000000"/>
          <w:szCs w:val="24"/>
          <w:lang w:eastAsia="ar-SA"/>
        </w:rPr>
        <w:t>οποίος</w:t>
      </w:r>
      <w:r w:rsidRPr="00C836AC">
        <w:rPr>
          <w:rFonts w:ascii="Calibri" w:eastAsia="Times New Roman" w:hAnsi="Calibri" w:cs="Calibri"/>
          <w:color w:val="000000"/>
          <w:spacing w:val="33"/>
          <w:szCs w:val="24"/>
          <w:lang w:eastAsia="ar-SA"/>
        </w:rPr>
        <w:t xml:space="preserve"> </w:t>
      </w:r>
      <w:r w:rsidRPr="00C836AC">
        <w:rPr>
          <w:rFonts w:ascii="Calibri" w:eastAsia="Times New Roman" w:hAnsi="Calibri" w:cs="Calibri"/>
          <w:color w:val="000000"/>
          <w:szCs w:val="24"/>
          <w:lang w:eastAsia="ar-SA"/>
        </w:rPr>
        <w:t>θα</w:t>
      </w:r>
      <w:r w:rsidRPr="00C836AC">
        <w:rPr>
          <w:rFonts w:ascii="Calibri" w:eastAsia="Times New Roman" w:hAnsi="Calibri" w:cs="Calibri"/>
          <w:color w:val="000000"/>
          <w:spacing w:val="34"/>
          <w:szCs w:val="24"/>
          <w:lang w:eastAsia="ar-SA"/>
        </w:rPr>
        <w:t xml:space="preserve"> </w:t>
      </w:r>
      <w:r w:rsidRPr="00C836AC">
        <w:rPr>
          <w:rFonts w:ascii="Calibri" w:eastAsia="Times New Roman" w:hAnsi="Calibri" w:cs="Calibri"/>
          <w:color w:val="000000"/>
          <w:szCs w:val="24"/>
          <w:lang w:eastAsia="ar-SA"/>
        </w:rPr>
        <w:t>επιδείξει</w:t>
      </w:r>
      <w:r w:rsidRPr="00C836AC">
        <w:rPr>
          <w:rFonts w:ascii="Calibri" w:eastAsia="Times New Roman" w:hAnsi="Calibri" w:cs="Calibri"/>
          <w:color w:val="000000"/>
          <w:spacing w:val="34"/>
          <w:szCs w:val="24"/>
          <w:lang w:eastAsia="ar-SA"/>
        </w:rPr>
        <w:t xml:space="preserve"> </w:t>
      </w:r>
      <w:r w:rsidRPr="00C836AC">
        <w:rPr>
          <w:rFonts w:ascii="Calibri" w:eastAsia="Times New Roman" w:hAnsi="Calibri" w:cs="Calibri"/>
          <w:color w:val="000000"/>
          <w:szCs w:val="24"/>
          <w:lang w:eastAsia="ar-SA"/>
        </w:rPr>
        <w:t>στο</w:t>
      </w:r>
      <w:r w:rsidRPr="00C836AC">
        <w:rPr>
          <w:rFonts w:ascii="Calibri" w:eastAsia="Times New Roman" w:hAnsi="Calibri" w:cs="Calibri"/>
          <w:color w:val="000000"/>
          <w:spacing w:val="34"/>
          <w:szCs w:val="24"/>
          <w:lang w:eastAsia="ar-SA"/>
        </w:rPr>
        <w:t xml:space="preserve"> </w:t>
      </w:r>
      <w:r w:rsidRPr="00C836AC">
        <w:rPr>
          <w:rFonts w:ascii="Calibri" w:eastAsia="Times New Roman" w:hAnsi="Calibri" w:cs="Calibri"/>
          <w:color w:val="000000"/>
          <w:szCs w:val="24"/>
          <w:lang w:eastAsia="ar-SA"/>
        </w:rPr>
        <w:t>προσωπικό</w:t>
      </w:r>
      <w:r w:rsidRPr="00C836AC">
        <w:rPr>
          <w:rFonts w:ascii="Calibri" w:eastAsia="Times New Roman" w:hAnsi="Calibri" w:cs="Calibri"/>
          <w:color w:val="000000"/>
          <w:spacing w:val="36"/>
          <w:szCs w:val="24"/>
          <w:lang w:eastAsia="ar-SA"/>
        </w:rPr>
        <w:t xml:space="preserve"> </w:t>
      </w:r>
      <w:r w:rsidRPr="00C836AC">
        <w:rPr>
          <w:rFonts w:ascii="Calibri" w:eastAsia="Times New Roman" w:hAnsi="Calibri" w:cs="Calibri"/>
          <w:color w:val="000000"/>
          <w:szCs w:val="24"/>
          <w:lang w:eastAsia="ar-SA"/>
        </w:rPr>
        <w:t>της</w:t>
      </w:r>
      <w:r w:rsidRPr="00C836AC">
        <w:rPr>
          <w:rFonts w:ascii="Calibri" w:eastAsia="Times New Roman" w:hAnsi="Calibri" w:cs="Calibri"/>
          <w:color w:val="000000"/>
          <w:spacing w:val="30"/>
          <w:szCs w:val="24"/>
          <w:lang w:eastAsia="ar-SA"/>
        </w:rPr>
        <w:t xml:space="preserve"> </w:t>
      </w:r>
      <w:r w:rsidRPr="00C836AC">
        <w:rPr>
          <w:rFonts w:ascii="Calibri" w:eastAsia="Times New Roman" w:hAnsi="Calibri" w:cs="Calibri"/>
          <w:color w:val="000000"/>
          <w:szCs w:val="24"/>
          <w:lang w:eastAsia="ar-SA"/>
        </w:rPr>
        <w:t>υπηρεσίας</w:t>
      </w:r>
      <w:r w:rsidRPr="00C836AC">
        <w:rPr>
          <w:rFonts w:ascii="Calibri" w:eastAsia="Times New Roman" w:hAnsi="Calibri" w:cs="Calibri"/>
          <w:color w:val="000000"/>
          <w:spacing w:val="32"/>
          <w:szCs w:val="24"/>
          <w:lang w:eastAsia="ar-SA"/>
        </w:rPr>
        <w:t xml:space="preserve"> </w:t>
      </w:r>
      <w:r w:rsidRPr="00C836AC">
        <w:rPr>
          <w:rFonts w:ascii="Calibri" w:eastAsia="Times New Roman" w:hAnsi="Calibri" w:cs="Calibri"/>
          <w:color w:val="000000"/>
          <w:szCs w:val="24"/>
          <w:lang w:eastAsia="ar-SA"/>
        </w:rPr>
        <w:t>τον</w:t>
      </w:r>
      <w:r w:rsidRPr="00C836AC">
        <w:rPr>
          <w:rFonts w:ascii="Calibri" w:eastAsia="Times New Roman" w:hAnsi="Calibri" w:cs="Calibri"/>
          <w:color w:val="000000"/>
          <w:spacing w:val="31"/>
          <w:szCs w:val="24"/>
          <w:lang w:eastAsia="ar-SA"/>
        </w:rPr>
        <w:t xml:space="preserve"> </w:t>
      </w:r>
      <w:r w:rsidRPr="00C836AC">
        <w:rPr>
          <w:rFonts w:ascii="Calibri" w:eastAsia="Times New Roman" w:hAnsi="Calibri" w:cs="Calibri"/>
          <w:color w:val="000000"/>
          <w:szCs w:val="24"/>
          <w:lang w:eastAsia="ar-SA"/>
        </w:rPr>
        <w:t>τρόπο</w:t>
      </w:r>
      <w:r w:rsidRPr="00C836AC">
        <w:rPr>
          <w:rFonts w:ascii="Calibri" w:eastAsia="Times New Roman" w:hAnsi="Calibri" w:cs="Calibri"/>
          <w:color w:val="000000"/>
          <w:spacing w:val="36"/>
          <w:szCs w:val="24"/>
          <w:lang w:eastAsia="ar-SA"/>
        </w:rPr>
        <w:t xml:space="preserve"> </w:t>
      </w:r>
      <w:r w:rsidRPr="00C836AC">
        <w:rPr>
          <w:rFonts w:ascii="Calibri" w:eastAsia="Times New Roman" w:hAnsi="Calibri" w:cs="Calibri"/>
          <w:color w:val="000000"/>
          <w:szCs w:val="24"/>
          <w:lang w:eastAsia="ar-SA"/>
        </w:rPr>
        <w:t>λειτουργίας</w:t>
      </w:r>
      <w:r w:rsidRPr="00C836AC">
        <w:rPr>
          <w:rFonts w:ascii="Calibri" w:eastAsia="Times New Roman" w:hAnsi="Calibri" w:cs="Calibri"/>
          <w:color w:val="000000"/>
          <w:spacing w:val="35"/>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33"/>
          <w:szCs w:val="24"/>
          <w:lang w:eastAsia="ar-SA"/>
        </w:rPr>
        <w:t xml:space="preserve"> </w:t>
      </w:r>
      <w:r w:rsidRPr="00C836AC">
        <w:rPr>
          <w:rFonts w:ascii="Calibri" w:eastAsia="Times New Roman" w:hAnsi="Calibri" w:cs="Calibri"/>
          <w:color w:val="000000"/>
          <w:szCs w:val="24"/>
          <w:lang w:eastAsia="ar-SA"/>
        </w:rPr>
        <w:t>χειρισμού καθώς</w:t>
      </w:r>
      <w:r w:rsidRPr="00C836AC">
        <w:rPr>
          <w:rFonts w:ascii="Calibri" w:eastAsia="Times New Roman" w:hAnsi="Calibri" w:cs="Calibri"/>
          <w:color w:val="000000"/>
          <w:spacing w:val="30"/>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28"/>
          <w:szCs w:val="24"/>
          <w:lang w:eastAsia="ar-SA"/>
        </w:rPr>
        <w:t xml:space="preserve"> </w:t>
      </w:r>
      <w:r w:rsidRPr="00C836AC">
        <w:rPr>
          <w:rFonts w:ascii="Calibri" w:eastAsia="Times New Roman" w:hAnsi="Calibri" w:cs="Calibri"/>
          <w:color w:val="000000"/>
          <w:spacing w:val="1"/>
          <w:szCs w:val="24"/>
          <w:lang w:eastAsia="ar-SA"/>
        </w:rPr>
        <w:t>τα</w:t>
      </w:r>
      <w:r w:rsidRPr="00C836AC">
        <w:rPr>
          <w:rFonts w:ascii="Calibri" w:eastAsia="Times New Roman" w:hAnsi="Calibri" w:cs="Calibri"/>
          <w:color w:val="000000"/>
          <w:spacing w:val="28"/>
          <w:szCs w:val="24"/>
          <w:lang w:eastAsia="ar-SA"/>
        </w:rPr>
        <w:t xml:space="preserve"> </w:t>
      </w:r>
      <w:r w:rsidRPr="00C836AC">
        <w:rPr>
          <w:rFonts w:ascii="Calibri" w:eastAsia="Times New Roman" w:hAnsi="Calibri" w:cs="Calibri"/>
          <w:color w:val="000000"/>
          <w:szCs w:val="24"/>
          <w:lang w:eastAsia="ar-SA"/>
        </w:rPr>
        <w:t>προστατευτικά</w:t>
      </w:r>
      <w:r w:rsidRPr="00C836AC">
        <w:rPr>
          <w:rFonts w:ascii="Calibri" w:eastAsia="Times New Roman" w:hAnsi="Calibri" w:cs="Calibri"/>
          <w:color w:val="000000"/>
          <w:spacing w:val="30"/>
          <w:szCs w:val="24"/>
          <w:lang w:eastAsia="ar-SA"/>
        </w:rPr>
        <w:t xml:space="preserve"> </w:t>
      </w:r>
      <w:r w:rsidRPr="00C836AC">
        <w:rPr>
          <w:rFonts w:ascii="Calibri" w:eastAsia="Times New Roman" w:hAnsi="Calibri" w:cs="Calibri"/>
          <w:color w:val="000000"/>
          <w:szCs w:val="24"/>
          <w:lang w:eastAsia="ar-SA"/>
        </w:rPr>
        <w:t>μέτρα</w:t>
      </w:r>
      <w:r w:rsidRPr="00C836AC">
        <w:rPr>
          <w:rFonts w:ascii="Calibri" w:eastAsia="Times New Roman" w:hAnsi="Calibri" w:cs="Calibri"/>
          <w:color w:val="000000"/>
          <w:spacing w:val="29"/>
          <w:szCs w:val="24"/>
          <w:lang w:eastAsia="ar-SA"/>
        </w:rPr>
        <w:t xml:space="preserve"> </w:t>
      </w:r>
      <w:r w:rsidRPr="00C836AC">
        <w:rPr>
          <w:rFonts w:ascii="Calibri" w:eastAsia="Times New Roman" w:hAnsi="Calibri" w:cs="Calibri"/>
          <w:color w:val="000000"/>
          <w:szCs w:val="24"/>
          <w:lang w:eastAsia="ar-SA"/>
        </w:rPr>
        <w:t>ασφαλείας</w:t>
      </w:r>
      <w:r w:rsidRPr="00C836AC">
        <w:rPr>
          <w:rFonts w:ascii="Calibri" w:eastAsia="Times New Roman" w:hAnsi="Calibri" w:cs="Calibri"/>
          <w:color w:val="000000"/>
          <w:spacing w:val="30"/>
          <w:szCs w:val="24"/>
          <w:lang w:eastAsia="ar-SA"/>
        </w:rPr>
        <w:t xml:space="preserve"> </w:t>
      </w:r>
      <w:r w:rsidRPr="00C836AC">
        <w:rPr>
          <w:rFonts w:ascii="Calibri" w:eastAsia="Times New Roman" w:hAnsi="Calibri" w:cs="Calibri"/>
          <w:color w:val="000000"/>
          <w:szCs w:val="24"/>
          <w:lang w:eastAsia="ar-SA"/>
        </w:rPr>
        <w:t>προσωπικού</w:t>
      </w:r>
      <w:r w:rsidRPr="00C836AC">
        <w:rPr>
          <w:rFonts w:ascii="Calibri" w:eastAsia="Times New Roman" w:hAnsi="Calibri" w:cs="Calibri"/>
          <w:color w:val="000000"/>
          <w:spacing w:val="30"/>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28"/>
          <w:szCs w:val="24"/>
          <w:lang w:eastAsia="ar-SA"/>
        </w:rPr>
        <w:t xml:space="preserve"> </w:t>
      </w:r>
      <w:r w:rsidRPr="00C836AC">
        <w:rPr>
          <w:rFonts w:ascii="Calibri" w:eastAsia="Times New Roman" w:hAnsi="Calibri" w:cs="Calibri"/>
          <w:color w:val="000000"/>
          <w:szCs w:val="24"/>
          <w:lang w:eastAsia="ar-SA"/>
        </w:rPr>
        <w:t>υλικού,</w:t>
      </w:r>
      <w:r w:rsidRPr="00C836AC">
        <w:rPr>
          <w:rFonts w:ascii="Calibri" w:eastAsia="Times New Roman" w:hAnsi="Calibri" w:cs="Calibri"/>
          <w:color w:val="000000"/>
          <w:spacing w:val="27"/>
          <w:szCs w:val="24"/>
          <w:lang w:eastAsia="ar-SA"/>
        </w:rPr>
        <w:t xml:space="preserve"> </w:t>
      </w:r>
      <w:r w:rsidRPr="00C836AC">
        <w:rPr>
          <w:rFonts w:ascii="Calibri" w:eastAsia="Times New Roman" w:hAnsi="Calibri" w:cs="Calibri"/>
          <w:color w:val="000000"/>
          <w:szCs w:val="24"/>
          <w:lang w:eastAsia="ar-SA"/>
        </w:rPr>
        <w:t>όπως</w:t>
      </w:r>
      <w:r w:rsidRPr="00C836AC">
        <w:rPr>
          <w:rFonts w:ascii="Calibri" w:eastAsia="Times New Roman" w:hAnsi="Calibri" w:cs="Calibri"/>
          <w:color w:val="000000"/>
          <w:spacing w:val="30"/>
          <w:szCs w:val="24"/>
          <w:lang w:eastAsia="ar-SA"/>
        </w:rPr>
        <w:t xml:space="preserve"> </w:t>
      </w:r>
      <w:r w:rsidRPr="00C836AC">
        <w:rPr>
          <w:rFonts w:ascii="Calibri" w:eastAsia="Times New Roman" w:hAnsi="Calibri" w:cs="Calibri"/>
          <w:color w:val="000000"/>
          <w:szCs w:val="24"/>
          <w:lang w:eastAsia="ar-SA"/>
        </w:rPr>
        <w:t>αναφέρεται</w:t>
      </w:r>
      <w:r w:rsidRPr="00C836AC">
        <w:rPr>
          <w:rFonts w:ascii="Calibri" w:eastAsia="Times New Roman" w:hAnsi="Calibri" w:cs="Calibri"/>
          <w:color w:val="000000"/>
          <w:spacing w:val="28"/>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28"/>
          <w:szCs w:val="24"/>
          <w:lang w:eastAsia="ar-SA"/>
        </w:rPr>
        <w:t xml:space="preserve"> </w:t>
      </w:r>
      <w:r w:rsidRPr="00C836AC">
        <w:rPr>
          <w:rFonts w:ascii="Calibri" w:eastAsia="Times New Roman" w:hAnsi="Calibri" w:cs="Calibri"/>
          <w:color w:val="000000"/>
          <w:szCs w:val="24"/>
          <w:lang w:eastAsia="ar-SA"/>
        </w:rPr>
        <w:t>στις παραγράφους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4</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&amp;</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pacing w:val="2"/>
          <w:szCs w:val="24"/>
          <w:lang w:eastAsia="ar-SA"/>
        </w:rPr>
        <w:t>5.</w:t>
      </w:r>
    </w:p>
    <w:p w:rsidR="00C836AC" w:rsidRPr="00C836AC" w:rsidRDefault="00C836AC" w:rsidP="00C836AC">
      <w:pPr>
        <w:suppressAutoHyphens/>
        <w:spacing w:before="119" w:after="0" w:line="270" w:lineRule="exact"/>
        <w:ind w:right="-58"/>
        <w:jc w:val="both"/>
        <w:rPr>
          <w:rFonts w:ascii="Calibri" w:eastAsia="Times New Roman" w:hAnsi="Calibri" w:cs="Calibri"/>
          <w:color w:val="000000"/>
          <w:szCs w:val="24"/>
          <w:lang w:eastAsia="ar-SA"/>
        </w:rPr>
      </w:pPr>
      <w:r w:rsidRPr="00C836AC">
        <w:rPr>
          <w:rFonts w:ascii="Calibri" w:eastAsia="Times New Roman" w:hAnsi="Calibri" w:cs="Calibri"/>
          <w:b/>
          <w:color w:val="000000"/>
          <w:szCs w:val="24"/>
          <w:lang w:eastAsia="ar-SA"/>
        </w:rPr>
        <w:t>8.13.</w:t>
      </w:r>
      <w:r w:rsidRPr="00C836AC">
        <w:rPr>
          <w:rFonts w:ascii="Calibri" w:eastAsia="Times New Roman" w:hAnsi="Calibri" w:cs="Calibri"/>
          <w:b/>
          <w:color w:val="000000"/>
          <w:spacing w:val="113"/>
          <w:szCs w:val="24"/>
          <w:lang w:eastAsia="ar-SA"/>
        </w:rPr>
        <w:t xml:space="preserve"> </w:t>
      </w:r>
      <w:r w:rsidRPr="00C836AC">
        <w:rPr>
          <w:rFonts w:ascii="Calibri" w:eastAsia="Times New Roman" w:hAnsi="Calibri" w:cs="Calibri"/>
          <w:color w:val="000000"/>
          <w:szCs w:val="24"/>
          <w:lang w:eastAsia="ar-SA"/>
        </w:rPr>
        <w:t>Έγγραφη</w:t>
      </w:r>
      <w:r w:rsidRPr="00C836AC">
        <w:rPr>
          <w:rFonts w:ascii="Calibri" w:eastAsia="Times New Roman" w:hAnsi="Calibri" w:cs="Calibri"/>
          <w:color w:val="000000"/>
          <w:spacing w:val="111"/>
          <w:szCs w:val="24"/>
          <w:lang w:eastAsia="ar-SA"/>
        </w:rPr>
        <w:t xml:space="preserve"> </w:t>
      </w:r>
      <w:r w:rsidRPr="00C836AC">
        <w:rPr>
          <w:rFonts w:ascii="Calibri" w:eastAsia="Times New Roman" w:hAnsi="Calibri" w:cs="Calibri"/>
          <w:color w:val="000000"/>
          <w:szCs w:val="24"/>
          <w:lang w:eastAsia="ar-SA"/>
        </w:rPr>
        <w:t>εγγύηση-δήλωση</w:t>
      </w:r>
      <w:r w:rsidRPr="00C836AC">
        <w:rPr>
          <w:rFonts w:ascii="Calibri" w:eastAsia="Times New Roman" w:hAnsi="Calibri" w:cs="Calibri"/>
          <w:color w:val="000000"/>
          <w:spacing w:val="110"/>
          <w:szCs w:val="24"/>
          <w:lang w:eastAsia="ar-SA"/>
        </w:rPr>
        <w:t xml:space="preserve"> </w:t>
      </w:r>
      <w:r w:rsidRPr="00C836AC">
        <w:rPr>
          <w:rFonts w:ascii="Calibri" w:eastAsia="Times New Roman" w:hAnsi="Calibri" w:cs="Calibri"/>
          <w:color w:val="000000"/>
          <w:szCs w:val="24"/>
          <w:lang w:eastAsia="ar-SA"/>
        </w:rPr>
        <w:t>για</w:t>
      </w:r>
      <w:r w:rsidRPr="00C836AC">
        <w:rPr>
          <w:rFonts w:ascii="Calibri" w:eastAsia="Times New Roman" w:hAnsi="Calibri" w:cs="Calibri"/>
          <w:color w:val="000000"/>
          <w:spacing w:val="110"/>
          <w:szCs w:val="24"/>
          <w:lang w:eastAsia="ar-SA"/>
        </w:rPr>
        <w:t xml:space="preserve"> </w:t>
      </w:r>
      <w:r w:rsidRPr="00C836AC">
        <w:rPr>
          <w:rFonts w:ascii="Calibri" w:eastAsia="Times New Roman" w:hAnsi="Calibri" w:cs="Calibri"/>
          <w:color w:val="000000"/>
          <w:spacing w:val="1"/>
          <w:szCs w:val="24"/>
          <w:lang w:eastAsia="ar-SA"/>
        </w:rPr>
        <w:t>τη</w:t>
      </w:r>
      <w:r w:rsidRPr="00C836AC">
        <w:rPr>
          <w:rFonts w:ascii="Calibri" w:eastAsia="Times New Roman" w:hAnsi="Calibri" w:cs="Calibri"/>
          <w:color w:val="000000"/>
          <w:spacing w:val="109"/>
          <w:szCs w:val="24"/>
          <w:lang w:eastAsia="ar-SA"/>
        </w:rPr>
        <w:t xml:space="preserve"> </w:t>
      </w:r>
      <w:r w:rsidRPr="00C836AC">
        <w:rPr>
          <w:rFonts w:ascii="Calibri" w:eastAsia="Times New Roman" w:hAnsi="Calibri" w:cs="Calibri"/>
          <w:color w:val="000000"/>
          <w:szCs w:val="24"/>
          <w:lang w:eastAsia="ar-SA"/>
        </w:rPr>
        <w:t>δυνατότητα</w:t>
      </w:r>
      <w:r w:rsidRPr="00C836AC">
        <w:rPr>
          <w:rFonts w:ascii="Calibri" w:eastAsia="Times New Roman" w:hAnsi="Calibri" w:cs="Calibri"/>
          <w:color w:val="000000"/>
          <w:spacing w:val="111"/>
          <w:szCs w:val="24"/>
          <w:lang w:eastAsia="ar-SA"/>
        </w:rPr>
        <w:t xml:space="preserve"> </w:t>
      </w:r>
      <w:r w:rsidRPr="00C836AC">
        <w:rPr>
          <w:rFonts w:ascii="Calibri" w:eastAsia="Times New Roman" w:hAnsi="Calibri" w:cs="Calibri"/>
          <w:color w:val="000000"/>
          <w:szCs w:val="24"/>
          <w:lang w:eastAsia="ar-SA"/>
        </w:rPr>
        <w:t>υποστηρίξεως,</w:t>
      </w:r>
      <w:r w:rsidRPr="00C836AC">
        <w:rPr>
          <w:rFonts w:ascii="Calibri" w:eastAsia="Times New Roman" w:hAnsi="Calibri" w:cs="Calibri"/>
          <w:color w:val="000000"/>
          <w:spacing w:val="109"/>
          <w:szCs w:val="24"/>
          <w:lang w:eastAsia="ar-SA"/>
        </w:rPr>
        <w:t xml:space="preserve"> </w:t>
      </w:r>
      <w:r w:rsidRPr="00C836AC">
        <w:rPr>
          <w:rFonts w:ascii="Calibri" w:eastAsia="Times New Roman" w:hAnsi="Calibri" w:cs="Calibri"/>
          <w:color w:val="000000"/>
          <w:szCs w:val="24"/>
          <w:lang w:eastAsia="ar-SA"/>
        </w:rPr>
        <w:t>όπως</w:t>
      </w:r>
      <w:r w:rsidRPr="00C836AC">
        <w:rPr>
          <w:rFonts w:ascii="Calibri" w:eastAsia="Times New Roman" w:hAnsi="Calibri" w:cs="Calibri"/>
          <w:color w:val="000000"/>
          <w:spacing w:val="112"/>
          <w:szCs w:val="24"/>
          <w:lang w:eastAsia="ar-SA"/>
        </w:rPr>
        <w:t xml:space="preserve"> </w:t>
      </w:r>
      <w:r w:rsidRPr="00C836AC">
        <w:rPr>
          <w:rFonts w:ascii="Calibri" w:eastAsia="Times New Roman" w:hAnsi="Calibri" w:cs="Calibri"/>
          <w:color w:val="000000"/>
          <w:szCs w:val="24"/>
          <w:lang w:eastAsia="ar-SA"/>
        </w:rPr>
        <w:t>αναφέρεται</w:t>
      </w:r>
      <w:r w:rsidRPr="00C836AC">
        <w:rPr>
          <w:rFonts w:ascii="Calibri" w:eastAsia="Times New Roman" w:hAnsi="Calibri" w:cs="Calibri"/>
          <w:color w:val="000000"/>
          <w:spacing w:val="268"/>
          <w:szCs w:val="24"/>
          <w:lang w:eastAsia="ar-SA"/>
        </w:rPr>
        <w:t xml:space="preserve"> </w:t>
      </w:r>
      <w:r w:rsidRPr="00C836AC">
        <w:rPr>
          <w:rFonts w:ascii="Calibri" w:eastAsia="Times New Roman" w:hAnsi="Calibri" w:cs="Calibri"/>
          <w:color w:val="000000"/>
          <w:spacing w:val="-1"/>
          <w:szCs w:val="24"/>
          <w:lang w:eastAsia="ar-SA"/>
        </w:rPr>
        <w:t xml:space="preserve">στις </w:t>
      </w:r>
      <w:r w:rsidRPr="00C836AC">
        <w:rPr>
          <w:rFonts w:ascii="Calibri" w:eastAsia="Times New Roman" w:hAnsi="Calibri" w:cs="Calibri"/>
          <w:color w:val="000000"/>
          <w:szCs w:val="24"/>
          <w:lang w:eastAsia="ar-SA"/>
        </w:rPr>
        <w:t>παραγράφους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4</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&amp;</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5</w:t>
      </w:r>
      <w:r w:rsidRPr="00C836AC">
        <w:rPr>
          <w:rFonts w:ascii="Calibri" w:eastAsia="Times New Roman" w:hAnsi="Calibri" w:cs="Calibri"/>
          <w:color w:val="000000"/>
          <w:spacing w:val="50"/>
          <w:szCs w:val="24"/>
          <w:lang w:eastAsia="ar-SA"/>
        </w:rPr>
        <w:t xml:space="preserve"> </w:t>
      </w:r>
      <w:r w:rsidRPr="00C836AC">
        <w:rPr>
          <w:rFonts w:ascii="Calibri" w:eastAsia="Times New Roman" w:hAnsi="Calibri" w:cs="Calibri"/>
          <w:color w:val="000000"/>
          <w:szCs w:val="24"/>
          <w:lang w:eastAsia="ar-SA"/>
        </w:rPr>
        <w:t>(με</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επισκευές,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ανταλλακτικά,</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βαθμονόμηση,</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σχετική</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pacing w:val="1"/>
          <w:szCs w:val="24"/>
          <w:lang w:eastAsia="ar-SA"/>
        </w:rPr>
        <w:t>πληροφόρηση</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κ.λ.π.).</w:t>
      </w:r>
    </w:p>
    <w:p w:rsidR="00C836AC" w:rsidRPr="00C836AC" w:rsidRDefault="00C836AC" w:rsidP="00C836AC">
      <w:pPr>
        <w:suppressAutoHyphens/>
        <w:spacing w:before="110" w:after="0" w:line="280" w:lineRule="exact"/>
        <w:ind w:left="50"/>
        <w:jc w:val="both"/>
        <w:rPr>
          <w:rFonts w:ascii="Calibri" w:eastAsia="Times New Roman" w:hAnsi="Calibri" w:cs="Calibri"/>
          <w:color w:val="000000"/>
          <w:szCs w:val="24"/>
          <w:lang w:eastAsia="ar-SA"/>
        </w:rPr>
      </w:pPr>
      <w:r w:rsidRPr="00C836AC">
        <w:rPr>
          <w:rFonts w:ascii="Calibri" w:eastAsia="Times New Roman" w:hAnsi="Calibri" w:cs="Calibri"/>
          <w:color w:val="000000"/>
          <w:szCs w:val="24"/>
          <w:lang w:eastAsia="ar-SA"/>
        </w:rPr>
        <w:t>Να</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κατατεθεί</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κατάσταση</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pacing w:val="1"/>
          <w:szCs w:val="24"/>
          <w:lang w:eastAsia="ar-SA"/>
        </w:rPr>
        <w:t>με</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pacing w:val="1"/>
          <w:szCs w:val="24"/>
          <w:lang w:eastAsia="ar-SA"/>
        </w:rPr>
        <w:t>το</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ειδικευμένο τεχνικό</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προσωπικό που</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διαθέτει</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ο προμηθευτής.</w:t>
      </w:r>
    </w:p>
    <w:p w:rsidR="00C836AC" w:rsidRPr="00C836AC" w:rsidRDefault="00C836AC" w:rsidP="00C836AC">
      <w:pPr>
        <w:suppressAutoHyphens/>
        <w:spacing w:before="109" w:after="0" w:line="280" w:lineRule="exact"/>
        <w:jc w:val="both"/>
        <w:rPr>
          <w:rFonts w:ascii="Calibri" w:eastAsia="Times New Roman" w:hAnsi="Calibri" w:cs="Calibri"/>
          <w:b/>
          <w:color w:val="000000"/>
          <w:szCs w:val="24"/>
          <w:lang w:eastAsia="ar-SA"/>
        </w:rPr>
      </w:pPr>
      <w:r w:rsidRPr="00C836AC">
        <w:rPr>
          <w:rFonts w:ascii="Calibri" w:eastAsia="Times New Roman" w:hAnsi="Calibri" w:cs="Calibri"/>
          <w:b/>
          <w:color w:val="000000"/>
          <w:spacing w:val="1"/>
          <w:szCs w:val="24"/>
          <w:lang w:eastAsia="ar-SA"/>
        </w:rPr>
        <w:t>9.</w:t>
      </w:r>
      <w:r w:rsidRPr="00C836AC">
        <w:rPr>
          <w:rFonts w:ascii="Calibri" w:eastAsia="Times New Roman" w:hAnsi="Calibri" w:cs="Calibri"/>
          <w:b/>
          <w:color w:val="000000"/>
          <w:spacing w:val="-2"/>
          <w:szCs w:val="24"/>
          <w:lang w:eastAsia="ar-SA"/>
        </w:rPr>
        <w:t xml:space="preserve"> </w:t>
      </w:r>
      <w:r w:rsidRPr="00C836AC">
        <w:rPr>
          <w:rFonts w:ascii="Calibri" w:eastAsia="Times New Roman" w:hAnsi="Calibri" w:cs="Calibri"/>
          <w:b/>
          <w:color w:val="000000"/>
          <w:szCs w:val="24"/>
          <w:lang w:eastAsia="ar-SA"/>
        </w:rPr>
        <w:t>ΕΛΕΓΧΟΣ</w:t>
      </w:r>
      <w:r w:rsidRPr="00C836AC">
        <w:rPr>
          <w:rFonts w:ascii="Calibri" w:eastAsia="Times New Roman" w:hAnsi="Calibri" w:cs="Calibri"/>
          <w:b/>
          <w:color w:val="000000"/>
          <w:spacing w:val="-3"/>
          <w:szCs w:val="24"/>
          <w:lang w:eastAsia="ar-SA"/>
        </w:rPr>
        <w:t xml:space="preserve"> </w:t>
      </w:r>
      <w:r w:rsidRPr="00C836AC">
        <w:rPr>
          <w:rFonts w:ascii="Calibri" w:eastAsia="Times New Roman" w:hAnsi="Calibri" w:cs="Calibri"/>
          <w:b/>
          <w:color w:val="000000"/>
          <w:szCs w:val="24"/>
          <w:lang w:eastAsia="ar-SA"/>
        </w:rPr>
        <w:t>ΠΟΙΟΤΗΤΑΣ-</w:t>
      </w:r>
      <w:r w:rsidRPr="00C836AC">
        <w:rPr>
          <w:rFonts w:ascii="Calibri" w:eastAsia="Times New Roman" w:hAnsi="Calibri" w:cs="Calibri"/>
          <w:b/>
          <w:color w:val="000000"/>
          <w:spacing w:val="-2"/>
          <w:szCs w:val="24"/>
          <w:lang w:eastAsia="ar-SA"/>
        </w:rPr>
        <w:t>Ο</w:t>
      </w:r>
      <w:r w:rsidRPr="00C836AC">
        <w:rPr>
          <w:rFonts w:ascii="Calibri" w:eastAsia="Times New Roman" w:hAnsi="Calibri" w:cs="Calibri"/>
          <w:b/>
          <w:color w:val="000000"/>
          <w:szCs w:val="24"/>
          <w:lang w:val="en-GB" w:eastAsia="ar-SA"/>
        </w:rPr>
        <w:t>PO</w:t>
      </w:r>
      <w:r w:rsidRPr="00C836AC">
        <w:rPr>
          <w:rFonts w:ascii="Calibri" w:eastAsia="Times New Roman" w:hAnsi="Calibri" w:cs="Calibri"/>
          <w:b/>
          <w:color w:val="000000"/>
          <w:szCs w:val="24"/>
          <w:lang w:eastAsia="ar-SA"/>
        </w:rPr>
        <w:t>Ι</w:t>
      </w:r>
      <w:r w:rsidRPr="00C836AC">
        <w:rPr>
          <w:rFonts w:ascii="Calibri" w:eastAsia="Times New Roman" w:hAnsi="Calibri" w:cs="Calibri"/>
          <w:b/>
          <w:color w:val="000000"/>
          <w:spacing w:val="1"/>
          <w:szCs w:val="24"/>
          <w:lang w:eastAsia="ar-SA"/>
        </w:rPr>
        <w:t xml:space="preserve"> </w:t>
      </w:r>
      <w:r w:rsidRPr="00C836AC">
        <w:rPr>
          <w:rFonts w:ascii="Calibri" w:eastAsia="Times New Roman" w:hAnsi="Calibri" w:cs="Calibri"/>
          <w:b/>
          <w:color w:val="000000"/>
          <w:szCs w:val="24"/>
          <w:lang w:eastAsia="ar-SA"/>
        </w:rPr>
        <w:t>ΑΠΟΔΟΧΗΣ</w:t>
      </w:r>
    </w:p>
    <w:p w:rsidR="00C836AC" w:rsidRPr="00C836AC" w:rsidRDefault="00C836AC" w:rsidP="00C836AC">
      <w:pPr>
        <w:suppressAutoHyphens/>
        <w:spacing w:before="512" w:after="0" w:line="280"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pacing w:val="1"/>
          <w:szCs w:val="24"/>
          <w:lang w:eastAsia="ar-SA"/>
        </w:rPr>
        <w:t>9.1.</w:t>
      </w:r>
      <w:r w:rsidRPr="00C836AC">
        <w:rPr>
          <w:rFonts w:ascii="Calibri" w:eastAsia="Times New Roman" w:hAnsi="Calibri" w:cs="Calibri"/>
          <w:color w:val="000000"/>
          <w:szCs w:val="24"/>
          <w:lang w:eastAsia="ar-SA"/>
        </w:rPr>
        <w:t>Τα</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υπό προμήθεια</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αντιδραστήρια</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πρέπει να</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πληρούν</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όλους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τους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όρους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της</w:t>
      </w:r>
      <w:r w:rsidRPr="00C836AC">
        <w:rPr>
          <w:rFonts w:ascii="Calibri" w:eastAsia="Times New Roman" w:hAnsi="Calibri" w:cs="Calibri"/>
          <w:color w:val="000000"/>
          <w:spacing w:val="-4"/>
          <w:szCs w:val="24"/>
          <w:lang w:eastAsia="ar-SA"/>
        </w:rPr>
        <w:t xml:space="preserve"> </w:t>
      </w:r>
      <w:r w:rsidRPr="00C836AC">
        <w:rPr>
          <w:rFonts w:ascii="Calibri" w:eastAsia="Times New Roman" w:hAnsi="Calibri" w:cs="Calibri"/>
          <w:color w:val="000000"/>
          <w:szCs w:val="24"/>
          <w:lang w:eastAsia="ar-SA"/>
        </w:rPr>
        <w:t>παραγράφου</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pacing w:val="2"/>
          <w:szCs w:val="24"/>
          <w:lang w:eastAsia="ar-SA"/>
        </w:rPr>
        <w:t>3.</w:t>
      </w:r>
    </w:p>
    <w:p w:rsidR="00C836AC" w:rsidRPr="00C836AC" w:rsidRDefault="00C836AC" w:rsidP="00C836AC">
      <w:pPr>
        <w:suppressAutoHyphens/>
        <w:spacing w:before="119" w:after="0" w:line="270"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pacing w:val="1"/>
          <w:szCs w:val="24"/>
          <w:lang w:eastAsia="ar-SA"/>
        </w:rPr>
        <w:t>9.2.</w:t>
      </w:r>
      <w:r w:rsidRPr="00C836AC">
        <w:rPr>
          <w:rFonts w:ascii="Calibri" w:eastAsia="Times New Roman" w:hAnsi="Calibri" w:cs="Calibri"/>
          <w:color w:val="000000"/>
          <w:szCs w:val="24"/>
          <w:lang w:eastAsia="ar-SA"/>
        </w:rPr>
        <w:t>Ο</w:t>
      </w:r>
      <w:r w:rsidRPr="00C836AC">
        <w:rPr>
          <w:rFonts w:ascii="Calibri" w:eastAsia="Times New Roman" w:hAnsi="Calibri" w:cs="Calibri"/>
          <w:color w:val="000000"/>
          <w:spacing w:val="18"/>
          <w:szCs w:val="24"/>
          <w:lang w:eastAsia="ar-SA"/>
        </w:rPr>
        <w:t xml:space="preserve"> </w:t>
      </w:r>
      <w:r w:rsidRPr="00C836AC">
        <w:rPr>
          <w:rFonts w:ascii="Calibri" w:eastAsia="Times New Roman" w:hAnsi="Calibri" w:cs="Calibri"/>
          <w:color w:val="000000"/>
          <w:szCs w:val="24"/>
          <w:lang w:eastAsia="ar-SA"/>
        </w:rPr>
        <w:t>προμηθευτής</w:t>
      </w:r>
      <w:r w:rsidRPr="00C836AC">
        <w:rPr>
          <w:rFonts w:ascii="Calibri" w:eastAsia="Times New Roman" w:hAnsi="Calibri" w:cs="Calibri"/>
          <w:color w:val="000000"/>
          <w:spacing w:val="21"/>
          <w:szCs w:val="24"/>
          <w:lang w:eastAsia="ar-SA"/>
        </w:rPr>
        <w:t xml:space="preserve"> </w:t>
      </w:r>
      <w:r w:rsidRPr="00C836AC">
        <w:rPr>
          <w:rFonts w:ascii="Calibri" w:eastAsia="Times New Roman" w:hAnsi="Calibri" w:cs="Calibri"/>
          <w:color w:val="000000"/>
          <w:szCs w:val="24"/>
          <w:lang w:eastAsia="ar-SA"/>
        </w:rPr>
        <w:t>υποχρεώνεται</w:t>
      </w:r>
      <w:r w:rsidRPr="00C836AC">
        <w:rPr>
          <w:rFonts w:ascii="Calibri" w:eastAsia="Times New Roman" w:hAnsi="Calibri" w:cs="Calibri"/>
          <w:color w:val="000000"/>
          <w:spacing w:val="21"/>
          <w:szCs w:val="24"/>
          <w:lang w:eastAsia="ar-SA"/>
        </w:rPr>
        <w:t xml:space="preserve"> </w:t>
      </w:r>
      <w:r w:rsidRPr="00C836AC">
        <w:rPr>
          <w:rFonts w:ascii="Calibri" w:eastAsia="Times New Roman" w:hAnsi="Calibri" w:cs="Calibri"/>
          <w:color w:val="000000"/>
          <w:szCs w:val="24"/>
          <w:lang w:eastAsia="ar-SA"/>
        </w:rPr>
        <w:t>να</w:t>
      </w:r>
      <w:r w:rsidRPr="00C836AC">
        <w:rPr>
          <w:rFonts w:ascii="Calibri" w:eastAsia="Times New Roman" w:hAnsi="Calibri" w:cs="Calibri"/>
          <w:color w:val="000000"/>
          <w:spacing w:val="20"/>
          <w:szCs w:val="24"/>
          <w:lang w:eastAsia="ar-SA"/>
        </w:rPr>
        <w:t xml:space="preserve"> </w:t>
      </w:r>
      <w:r w:rsidRPr="00C836AC">
        <w:rPr>
          <w:rFonts w:ascii="Calibri" w:eastAsia="Times New Roman" w:hAnsi="Calibri" w:cs="Calibri"/>
          <w:color w:val="000000"/>
          <w:szCs w:val="24"/>
          <w:lang w:eastAsia="ar-SA"/>
        </w:rPr>
        <w:t>παραδώσει,</w:t>
      </w:r>
      <w:r w:rsidRPr="00C836AC">
        <w:rPr>
          <w:rFonts w:ascii="Calibri" w:eastAsia="Times New Roman" w:hAnsi="Calibri" w:cs="Calibri"/>
          <w:color w:val="000000"/>
          <w:spacing w:val="17"/>
          <w:szCs w:val="24"/>
          <w:lang w:eastAsia="ar-SA"/>
        </w:rPr>
        <w:t xml:space="preserve"> </w:t>
      </w:r>
      <w:r w:rsidRPr="00C836AC">
        <w:rPr>
          <w:rFonts w:ascii="Calibri" w:eastAsia="Times New Roman" w:hAnsi="Calibri" w:cs="Calibri"/>
          <w:color w:val="000000"/>
          <w:spacing w:val="-1"/>
          <w:szCs w:val="24"/>
          <w:lang w:eastAsia="ar-SA"/>
        </w:rPr>
        <w:t>με</w:t>
      </w:r>
      <w:r w:rsidRPr="00C836AC">
        <w:rPr>
          <w:rFonts w:ascii="Calibri" w:eastAsia="Times New Roman" w:hAnsi="Calibri" w:cs="Calibri"/>
          <w:color w:val="000000"/>
          <w:spacing w:val="21"/>
          <w:szCs w:val="24"/>
          <w:lang w:eastAsia="ar-SA"/>
        </w:rPr>
        <w:t xml:space="preserve"> </w:t>
      </w:r>
      <w:r w:rsidRPr="00C836AC">
        <w:rPr>
          <w:rFonts w:ascii="Calibri" w:eastAsia="Times New Roman" w:hAnsi="Calibri" w:cs="Calibri"/>
          <w:color w:val="000000"/>
          <w:szCs w:val="24"/>
          <w:lang w:eastAsia="ar-SA"/>
        </w:rPr>
        <w:t>την</w:t>
      </w:r>
      <w:r w:rsidRPr="00C836AC">
        <w:rPr>
          <w:rFonts w:ascii="Calibri" w:eastAsia="Times New Roman" w:hAnsi="Calibri" w:cs="Calibri"/>
          <w:color w:val="000000"/>
          <w:spacing w:val="19"/>
          <w:szCs w:val="24"/>
          <w:lang w:eastAsia="ar-SA"/>
        </w:rPr>
        <w:t xml:space="preserve"> </w:t>
      </w:r>
      <w:r w:rsidRPr="00C836AC">
        <w:rPr>
          <w:rFonts w:ascii="Calibri" w:eastAsia="Times New Roman" w:hAnsi="Calibri" w:cs="Calibri"/>
          <w:color w:val="000000"/>
          <w:szCs w:val="24"/>
          <w:lang w:eastAsia="ar-SA"/>
        </w:rPr>
        <w:t>πρώτη</w:t>
      </w:r>
      <w:r w:rsidRPr="00C836AC">
        <w:rPr>
          <w:rFonts w:ascii="Calibri" w:eastAsia="Times New Roman" w:hAnsi="Calibri" w:cs="Calibri"/>
          <w:color w:val="000000"/>
          <w:spacing w:val="19"/>
          <w:szCs w:val="24"/>
          <w:lang w:eastAsia="ar-SA"/>
        </w:rPr>
        <w:t xml:space="preserve"> </w:t>
      </w:r>
      <w:r w:rsidRPr="00C836AC">
        <w:rPr>
          <w:rFonts w:ascii="Calibri" w:eastAsia="Times New Roman" w:hAnsi="Calibri" w:cs="Calibri"/>
          <w:color w:val="000000"/>
          <w:szCs w:val="24"/>
          <w:lang w:eastAsia="ar-SA"/>
        </w:rPr>
        <w:t>παράδοση</w:t>
      </w:r>
      <w:r w:rsidRPr="00C836AC">
        <w:rPr>
          <w:rFonts w:ascii="Calibri" w:eastAsia="Times New Roman" w:hAnsi="Calibri" w:cs="Calibri"/>
          <w:color w:val="000000"/>
          <w:spacing w:val="19"/>
          <w:szCs w:val="24"/>
          <w:lang w:eastAsia="ar-SA"/>
        </w:rPr>
        <w:t xml:space="preserve"> </w:t>
      </w:r>
      <w:r w:rsidRPr="00C836AC">
        <w:rPr>
          <w:rFonts w:ascii="Calibri" w:eastAsia="Times New Roman" w:hAnsi="Calibri" w:cs="Calibri"/>
          <w:color w:val="000000"/>
          <w:szCs w:val="24"/>
          <w:lang w:eastAsia="ar-SA"/>
        </w:rPr>
        <w:t>των</w:t>
      </w:r>
      <w:r w:rsidRPr="00C836AC">
        <w:rPr>
          <w:rFonts w:ascii="Calibri" w:eastAsia="Times New Roman" w:hAnsi="Calibri" w:cs="Calibri"/>
          <w:color w:val="000000"/>
          <w:spacing w:val="20"/>
          <w:szCs w:val="24"/>
          <w:lang w:eastAsia="ar-SA"/>
        </w:rPr>
        <w:t xml:space="preserve"> </w:t>
      </w:r>
      <w:r w:rsidRPr="00C836AC">
        <w:rPr>
          <w:rFonts w:ascii="Calibri" w:eastAsia="Times New Roman" w:hAnsi="Calibri" w:cs="Calibri"/>
          <w:color w:val="000000"/>
          <w:szCs w:val="24"/>
          <w:lang w:eastAsia="ar-SA"/>
        </w:rPr>
        <w:t>αντιδραστηρίων</w:t>
      </w:r>
      <w:r w:rsidRPr="00C836AC">
        <w:rPr>
          <w:rFonts w:ascii="Calibri" w:eastAsia="Times New Roman" w:hAnsi="Calibri" w:cs="Calibri"/>
          <w:color w:val="000000"/>
          <w:spacing w:val="16"/>
          <w:szCs w:val="24"/>
          <w:lang w:eastAsia="ar-SA"/>
        </w:rPr>
        <w:t xml:space="preserve"> </w:t>
      </w:r>
      <w:r w:rsidRPr="00C836AC">
        <w:rPr>
          <w:rFonts w:ascii="Calibri" w:eastAsia="Times New Roman" w:hAnsi="Calibri" w:cs="Calibri"/>
          <w:color w:val="000000"/>
          <w:szCs w:val="24"/>
          <w:lang w:eastAsia="ar-SA"/>
        </w:rPr>
        <w:t xml:space="preserve">και </w:t>
      </w:r>
      <w:r w:rsidRPr="00C836AC">
        <w:rPr>
          <w:rFonts w:ascii="Calibri" w:eastAsia="Times New Roman" w:hAnsi="Calibri" w:cs="Calibri"/>
          <w:color w:val="000000"/>
          <w:spacing w:val="1"/>
          <w:szCs w:val="24"/>
          <w:lang w:eastAsia="ar-SA"/>
        </w:rPr>
        <w:t>τα</w:t>
      </w:r>
      <w:r w:rsidRPr="00C836AC">
        <w:rPr>
          <w:rFonts w:ascii="Calibri" w:eastAsia="Times New Roman" w:hAnsi="Calibri" w:cs="Calibri"/>
          <w:color w:val="000000"/>
          <w:szCs w:val="24"/>
          <w:lang w:eastAsia="ar-SA"/>
        </w:rPr>
        <w:t xml:space="preserve"> παρακάτω,</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pacing w:val="2"/>
          <w:szCs w:val="24"/>
          <w:lang w:eastAsia="ar-SA"/>
        </w:rPr>
        <w:t>τα</w:t>
      </w:r>
      <w:r w:rsidRPr="00C836AC">
        <w:rPr>
          <w:rFonts w:ascii="Calibri" w:eastAsia="Times New Roman" w:hAnsi="Calibri" w:cs="Calibri"/>
          <w:color w:val="000000"/>
          <w:spacing w:val="-4"/>
          <w:szCs w:val="24"/>
          <w:lang w:eastAsia="ar-SA"/>
        </w:rPr>
        <w:t xml:space="preserve"> </w:t>
      </w:r>
      <w:r w:rsidRPr="00C836AC">
        <w:rPr>
          <w:rFonts w:ascii="Calibri" w:eastAsia="Times New Roman" w:hAnsi="Calibri" w:cs="Calibri"/>
          <w:color w:val="000000"/>
          <w:szCs w:val="24"/>
          <w:lang w:eastAsia="ar-SA"/>
        </w:rPr>
        <w:t>οποία</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πρέπει να συνοδεύουν</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pacing w:val="-1"/>
          <w:szCs w:val="24"/>
          <w:lang w:eastAsia="ar-SA"/>
        </w:rPr>
        <w:t>το</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διατιθέμενο</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pacing w:val="-1"/>
          <w:szCs w:val="24"/>
          <w:lang w:eastAsia="ar-SA"/>
        </w:rPr>
        <w:t>απ'</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αυτόν</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μηχάνημα.</w:t>
      </w:r>
    </w:p>
    <w:p w:rsidR="00C836AC" w:rsidRPr="00C836AC" w:rsidRDefault="00C836AC" w:rsidP="00C836AC">
      <w:pPr>
        <w:suppressAutoHyphens/>
        <w:spacing w:after="0" w:line="269"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zCs w:val="24"/>
          <w:lang w:eastAsia="ar-SA"/>
        </w:rPr>
        <w:t>9.2.1.</w:t>
      </w:r>
      <w:r w:rsidRPr="00C836AC">
        <w:rPr>
          <w:rFonts w:ascii="Calibri" w:eastAsia="Times New Roman" w:hAnsi="Calibri" w:cs="Calibri"/>
          <w:color w:val="000000"/>
          <w:szCs w:val="24"/>
          <w:lang w:eastAsia="ar-SA"/>
        </w:rPr>
        <w:t>'Εγγραφη</w:t>
      </w:r>
      <w:r w:rsidRPr="00C836AC">
        <w:rPr>
          <w:rFonts w:ascii="Calibri" w:eastAsia="Times New Roman" w:hAnsi="Calibri" w:cs="Calibri"/>
          <w:color w:val="000000"/>
          <w:spacing w:val="91"/>
          <w:szCs w:val="24"/>
          <w:lang w:eastAsia="ar-SA"/>
        </w:rPr>
        <w:t xml:space="preserve"> </w:t>
      </w:r>
      <w:r w:rsidRPr="00C836AC">
        <w:rPr>
          <w:rFonts w:ascii="Calibri" w:eastAsia="Times New Roman" w:hAnsi="Calibri" w:cs="Calibri"/>
          <w:color w:val="000000"/>
          <w:szCs w:val="24"/>
          <w:lang w:eastAsia="ar-SA"/>
        </w:rPr>
        <w:t>εγγύηση</w:t>
      </w:r>
      <w:r w:rsidRPr="00C836AC">
        <w:rPr>
          <w:rFonts w:ascii="Calibri" w:eastAsia="Times New Roman" w:hAnsi="Calibri" w:cs="Calibri"/>
          <w:color w:val="000000"/>
          <w:spacing w:val="88"/>
          <w:szCs w:val="24"/>
          <w:lang w:eastAsia="ar-SA"/>
        </w:rPr>
        <w:t xml:space="preserve"> </w:t>
      </w:r>
      <w:r w:rsidRPr="00C836AC">
        <w:rPr>
          <w:rFonts w:ascii="Calibri" w:eastAsia="Times New Roman" w:hAnsi="Calibri" w:cs="Calibri"/>
          <w:color w:val="000000"/>
          <w:szCs w:val="24"/>
          <w:lang w:eastAsia="ar-SA"/>
        </w:rPr>
        <w:t>καλής</w:t>
      </w:r>
      <w:r w:rsidRPr="00C836AC">
        <w:rPr>
          <w:rFonts w:ascii="Calibri" w:eastAsia="Times New Roman" w:hAnsi="Calibri" w:cs="Calibri"/>
          <w:color w:val="000000"/>
          <w:spacing w:val="92"/>
          <w:szCs w:val="24"/>
          <w:lang w:eastAsia="ar-SA"/>
        </w:rPr>
        <w:t xml:space="preserve"> </w:t>
      </w:r>
      <w:r w:rsidRPr="00C836AC">
        <w:rPr>
          <w:rFonts w:ascii="Calibri" w:eastAsia="Times New Roman" w:hAnsi="Calibri" w:cs="Calibri"/>
          <w:color w:val="000000"/>
          <w:szCs w:val="24"/>
          <w:lang w:eastAsia="ar-SA"/>
        </w:rPr>
        <w:t>λειτουργίας</w:t>
      </w:r>
      <w:r w:rsidRPr="00C836AC">
        <w:rPr>
          <w:rFonts w:ascii="Calibri" w:eastAsia="Times New Roman" w:hAnsi="Calibri" w:cs="Calibri"/>
          <w:color w:val="000000"/>
          <w:spacing w:val="92"/>
          <w:szCs w:val="24"/>
          <w:lang w:eastAsia="ar-SA"/>
        </w:rPr>
        <w:t xml:space="preserve"> </w:t>
      </w:r>
      <w:r w:rsidRPr="00C836AC">
        <w:rPr>
          <w:rFonts w:ascii="Calibri" w:eastAsia="Times New Roman" w:hAnsi="Calibri" w:cs="Calibri"/>
          <w:color w:val="000000"/>
          <w:szCs w:val="24"/>
          <w:lang w:eastAsia="ar-SA"/>
        </w:rPr>
        <w:t>για</w:t>
      </w:r>
      <w:r w:rsidRPr="00C836AC">
        <w:rPr>
          <w:rFonts w:ascii="Calibri" w:eastAsia="Times New Roman" w:hAnsi="Calibri" w:cs="Calibri"/>
          <w:color w:val="000000"/>
          <w:spacing w:val="91"/>
          <w:szCs w:val="24"/>
          <w:lang w:eastAsia="ar-SA"/>
        </w:rPr>
        <w:t xml:space="preserve"> </w:t>
      </w:r>
      <w:r w:rsidRPr="00C836AC">
        <w:rPr>
          <w:rFonts w:ascii="Calibri" w:eastAsia="Times New Roman" w:hAnsi="Calibri" w:cs="Calibri"/>
          <w:color w:val="000000"/>
          <w:spacing w:val="-1"/>
          <w:szCs w:val="24"/>
          <w:lang w:eastAsia="ar-SA"/>
        </w:rPr>
        <w:t>το</w:t>
      </w:r>
      <w:r w:rsidRPr="00C836AC">
        <w:rPr>
          <w:rFonts w:ascii="Calibri" w:eastAsia="Times New Roman" w:hAnsi="Calibri" w:cs="Calibri"/>
          <w:color w:val="000000"/>
          <w:spacing w:val="94"/>
          <w:szCs w:val="24"/>
          <w:lang w:eastAsia="ar-SA"/>
        </w:rPr>
        <w:t xml:space="preserve"> </w:t>
      </w:r>
      <w:r w:rsidRPr="00C836AC">
        <w:rPr>
          <w:rFonts w:ascii="Calibri" w:eastAsia="Times New Roman" w:hAnsi="Calibri" w:cs="Calibri"/>
          <w:color w:val="000000"/>
          <w:szCs w:val="24"/>
          <w:lang w:eastAsia="ar-SA"/>
        </w:rPr>
        <w:t>χρονικό</w:t>
      </w:r>
      <w:r w:rsidRPr="00C836AC">
        <w:rPr>
          <w:rFonts w:ascii="Calibri" w:eastAsia="Times New Roman" w:hAnsi="Calibri" w:cs="Calibri"/>
          <w:color w:val="000000"/>
          <w:spacing w:val="93"/>
          <w:szCs w:val="24"/>
          <w:lang w:eastAsia="ar-SA"/>
        </w:rPr>
        <w:t xml:space="preserve"> </w:t>
      </w:r>
      <w:r w:rsidRPr="00C836AC">
        <w:rPr>
          <w:rFonts w:ascii="Calibri" w:eastAsia="Times New Roman" w:hAnsi="Calibri" w:cs="Calibri"/>
          <w:color w:val="000000"/>
          <w:szCs w:val="24"/>
          <w:lang w:eastAsia="ar-SA"/>
        </w:rPr>
        <w:t>διάστημα</w:t>
      </w:r>
      <w:r w:rsidRPr="00C836AC">
        <w:rPr>
          <w:rFonts w:ascii="Calibri" w:eastAsia="Times New Roman" w:hAnsi="Calibri" w:cs="Calibri"/>
          <w:color w:val="000000"/>
          <w:spacing w:val="92"/>
          <w:szCs w:val="24"/>
          <w:lang w:eastAsia="ar-SA"/>
        </w:rPr>
        <w:t xml:space="preserve"> </w:t>
      </w:r>
      <w:r w:rsidRPr="00C836AC">
        <w:rPr>
          <w:rFonts w:ascii="Calibri" w:eastAsia="Times New Roman" w:hAnsi="Calibri" w:cs="Calibri"/>
          <w:color w:val="000000"/>
          <w:szCs w:val="24"/>
          <w:lang w:eastAsia="ar-SA"/>
        </w:rPr>
        <w:t>της</w:t>
      </w:r>
      <w:r w:rsidRPr="00C836AC">
        <w:rPr>
          <w:rFonts w:ascii="Calibri" w:eastAsia="Times New Roman" w:hAnsi="Calibri" w:cs="Calibri"/>
          <w:color w:val="000000"/>
          <w:spacing w:val="90"/>
          <w:szCs w:val="24"/>
          <w:lang w:eastAsia="ar-SA"/>
        </w:rPr>
        <w:t xml:space="preserve"> </w:t>
      </w:r>
      <w:r w:rsidRPr="00C836AC">
        <w:rPr>
          <w:rFonts w:ascii="Calibri" w:eastAsia="Times New Roman" w:hAnsi="Calibri" w:cs="Calibri"/>
          <w:color w:val="000000"/>
          <w:szCs w:val="24"/>
          <w:lang w:eastAsia="ar-SA"/>
        </w:rPr>
        <w:t>Σύμβασης</w:t>
      </w:r>
      <w:r w:rsidRPr="00C836AC">
        <w:rPr>
          <w:rFonts w:ascii="Calibri" w:eastAsia="Times New Roman" w:hAnsi="Calibri" w:cs="Calibri"/>
          <w:color w:val="000000"/>
          <w:spacing w:val="92"/>
          <w:szCs w:val="24"/>
          <w:lang w:eastAsia="ar-SA"/>
        </w:rPr>
        <w:t xml:space="preserve"> </w:t>
      </w:r>
      <w:r w:rsidRPr="00C836AC">
        <w:rPr>
          <w:rFonts w:ascii="Calibri" w:eastAsia="Times New Roman" w:hAnsi="Calibri" w:cs="Calibri"/>
          <w:color w:val="000000"/>
          <w:spacing w:val="-1"/>
          <w:szCs w:val="24"/>
          <w:lang w:eastAsia="ar-SA"/>
        </w:rPr>
        <w:t>από</w:t>
      </w:r>
      <w:r w:rsidRPr="00C836AC">
        <w:rPr>
          <w:rFonts w:ascii="Calibri" w:eastAsia="Times New Roman" w:hAnsi="Calibri" w:cs="Calibri"/>
          <w:color w:val="000000"/>
          <w:spacing w:val="94"/>
          <w:szCs w:val="24"/>
          <w:lang w:eastAsia="ar-SA"/>
        </w:rPr>
        <w:t xml:space="preserve"> </w:t>
      </w:r>
      <w:r w:rsidRPr="00C836AC">
        <w:rPr>
          <w:rFonts w:ascii="Calibri" w:eastAsia="Times New Roman" w:hAnsi="Calibri" w:cs="Calibri"/>
          <w:color w:val="000000"/>
          <w:szCs w:val="24"/>
          <w:lang w:eastAsia="ar-SA"/>
        </w:rPr>
        <w:t>την ημερομηνία</w:t>
      </w:r>
      <w:r w:rsidRPr="00C836AC">
        <w:rPr>
          <w:rFonts w:ascii="Calibri" w:eastAsia="Times New Roman" w:hAnsi="Calibri" w:cs="Calibri"/>
          <w:color w:val="000000"/>
          <w:spacing w:val="16"/>
          <w:szCs w:val="24"/>
          <w:lang w:eastAsia="ar-SA"/>
        </w:rPr>
        <w:t xml:space="preserve"> </w:t>
      </w:r>
      <w:r w:rsidRPr="00C836AC">
        <w:rPr>
          <w:rFonts w:ascii="Calibri" w:eastAsia="Times New Roman" w:hAnsi="Calibri" w:cs="Calibri"/>
          <w:color w:val="000000"/>
          <w:szCs w:val="24"/>
          <w:lang w:eastAsia="ar-SA"/>
        </w:rPr>
        <w:t>παραλαβής</w:t>
      </w:r>
      <w:r w:rsidRPr="00C836AC">
        <w:rPr>
          <w:rFonts w:ascii="Calibri" w:eastAsia="Times New Roman" w:hAnsi="Calibri" w:cs="Calibri"/>
          <w:color w:val="000000"/>
          <w:spacing w:val="15"/>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16"/>
          <w:szCs w:val="24"/>
          <w:lang w:eastAsia="ar-SA"/>
        </w:rPr>
        <w:t xml:space="preserve"> </w:t>
      </w:r>
      <w:r w:rsidRPr="00C836AC">
        <w:rPr>
          <w:rFonts w:ascii="Calibri" w:eastAsia="Times New Roman" w:hAnsi="Calibri" w:cs="Calibri"/>
          <w:color w:val="000000"/>
          <w:szCs w:val="24"/>
          <w:lang w:eastAsia="ar-SA"/>
        </w:rPr>
        <w:t>συγκεκριμένου</w:t>
      </w:r>
      <w:r w:rsidRPr="00C836AC">
        <w:rPr>
          <w:rFonts w:ascii="Calibri" w:eastAsia="Times New Roman" w:hAnsi="Calibri" w:cs="Calibri"/>
          <w:color w:val="000000"/>
          <w:spacing w:val="16"/>
          <w:szCs w:val="24"/>
          <w:lang w:eastAsia="ar-SA"/>
        </w:rPr>
        <w:t xml:space="preserve"> </w:t>
      </w:r>
      <w:r w:rsidRPr="00C836AC">
        <w:rPr>
          <w:rFonts w:ascii="Calibri" w:eastAsia="Times New Roman" w:hAnsi="Calibri" w:cs="Calibri"/>
          <w:color w:val="000000"/>
          <w:szCs w:val="24"/>
          <w:lang w:eastAsia="ar-SA"/>
        </w:rPr>
        <w:t>μηχανήματος</w:t>
      </w:r>
      <w:r w:rsidRPr="00C836AC">
        <w:rPr>
          <w:rFonts w:ascii="Calibri" w:eastAsia="Times New Roman" w:hAnsi="Calibri" w:cs="Calibri"/>
          <w:color w:val="000000"/>
          <w:spacing w:val="16"/>
          <w:szCs w:val="24"/>
          <w:lang w:eastAsia="ar-SA"/>
        </w:rPr>
        <w:t xml:space="preserve"> </w:t>
      </w:r>
      <w:r w:rsidRPr="00C836AC">
        <w:rPr>
          <w:rFonts w:ascii="Calibri" w:eastAsia="Times New Roman" w:hAnsi="Calibri" w:cs="Calibri"/>
          <w:color w:val="000000"/>
          <w:spacing w:val="1"/>
          <w:szCs w:val="24"/>
          <w:lang w:eastAsia="ar-SA"/>
        </w:rPr>
        <w:t>με</w:t>
      </w:r>
      <w:r w:rsidRPr="00C836AC">
        <w:rPr>
          <w:rFonts w:ascii="Calibri" w:eastAsia="Times New Roman" w:hAnsi="Calibri" w:cs="Calibri"/>
          <w:color w:val="000000"/>
          <w:spacing w:val="14"/>
          <w:szCs w:val="24"/>
          <w:lang w:eastAsia="ar-SA"/>
        </w:rPr>
        <w:t xml:space="preserve"> </w:t>
      </w:r>
      <w:r w:rsidRPr="00C836AC">
        <w:rPr>
          <w:rFonts w:ascii="Calibri" w:eastAsia="Times New Roman" w:hAnsi="Calibri" w:cs="Calibri"/>
          <w:color w:val="000000"/>
          <w:spacing w:val="-1"/>
          <w:szCs w:val="24"/>
          <w:lang w:eastAsia="ar-SA"/>
        </w:rPr>
        <w:t>το</w:t>
      </w:r>
      <w:r w:rsidRPr="00C836AC">
        <w:rPr>
          <w:rFonts w:ascii="Calibri" w:eastAsia="Times New Roman" w:hAnsi="Calibri" w:cs="Calibri"/>
          <w:color w:val="000000"/>
          <w:spacing w:val="20"/>
          <w:szCs w:val="24"/>
          <w:lang w:eastAsia="ar-SA"/>
        </w:rPr>
        <w:t xml:space="preserve"> </w:t>
      </w:r>
      <w:r w:rsidRPr="00C836AC">
        <w:rPr>
          <w:rFonts w:ascii="Calibri" w:eastAsia="Times New Roman" w:hAnsi="Calibri" w:cs="Calibri"/>
          <w:color w:val="000000"/>
          <w:szCs w:val="24"/>
          <w:lang w:eastAsia="ar-SA"/>
        </w:rPr>
        <w:t>συγκεκριμένο</w:t>
      </w:r>
      <w:r w:rsidRPr="00C836AC">
        <w:rPr>
          <w:rFonts w:ascii="Calibri" w:eastAsia="Times New Roman" w:hAnsi="Calibri" w:cs="Calibri"/>
          <w:color w:val="000000"/>
          <w:spacing w:val="16"/>
          <w:szCs w:val="24"/>
          <w:lang w:eastAsia="ar-SA"/>
        </w:rPr>
        <w:t xml:space="preserve"> </w:t>
      </w:r>
      <w:r w:rsidRPr="00C836AC">
        <w:rPr>
          <w:rFonts w:ascii="Calibri" w:eastAsia="Times New Roman" w:hAnsi="Calibri" w:cs="Calibri"/>
          <w:color w:val="000000"/>
          <w:szCs w:val="24"/>
          <w:lang w:eastAsia="ar-SA"/>
        </w:rPr>
        <w:t>Εργοστασιακό</w:t>
      </w:r>
      <w:r w:rsidRPr="00C836AC">
        <w:rPr>
          <w:rFonts w:ascii="Calibri" w:eastAsia="Times New Roman" w:hAnsi="Calibri" w:cs="Calibri"/>
          <w:color w:val="000000"/>
          <w:spacing w:val="19"/>
          <w:szCs w:val="24"/>
          <w:lang w:eastAsia="ar-SA"/>
        </w:rPr>
        <w:t xml:space="preserve"> </w:t>
      </w:r>
      <w:r w:rsidRPr="00C836AC">
        <w:rPr>
          <w:rFonts w:ascii="Calibri" w:eastAsia="Times New Roman" w:hAnsi="Calibri" w:cs="Calibri"/>
          <w:color w:val="000000"/>
          <w:szCs w:val="24"/>
          <w:lang w:eastAsia="ar-SA"/>
        </w:rPr>
        <w:t>Αριθμό (</w:t>
      </w:r>
      <w:r w:rsidRPr="00C836AC">
        <w:rPr>
          <w:rFonts w:ascii="Calibri" w:eastAsia="Times New Roman" w:hAnsi="Calibri" w:cs="Calibri"/>
          <w:color w:val="000000"/>
          <w:szCs w:val="24"/>
          <w:lang w:val="en-GB" w:eastAsia="ar-SA"/>
        </w:rPr>
        <w:t>Serial</w:t>
      </w:r>
      <w:r w:rsidRPr="00C836AC">
        <w:rPr>
          <w:rFonts w:ascii="Calibri" w:eastAsia="Times New Roman" w:hAnsi="Calibri" w:cs="Calibri"/>
          <w:color w:val="000000"/>
          <w:spacing w:val="10"/>
          <w:szCs w:val="24"/>
          <w:lang w:eastAsia="ar-SA"/>
        </w:rPr>
        <w:t xml:space="preserve"> </w:t>
      </w:r>
      <w:r w:rsidRPr="00C836AC">
        <w:rPr>
          <w:rFonts w:ascii="Calibri" w:eastAsia="Times New Roman" w:hAnsi="Calibri" w:cs="Calibri"/>
          <w:color w:val="000000"/>
          <w:szCs w:val="24"/>
          <w:lang w:val="en-GB" w:eastAsia="ar-SA"/>
        </w:rPr>
        <w:t>Number</w:t>
      </w:r>
      <w:r w:rsidRPr="00C836AC">
        <w:rPr>
          <w:rFonts w:ascii="Calibri" w:eastAsia="Times New Roman" w:hAnsi="Calibri" w:cs="Calibri"/>
          <w:color w:val="000000"/>
          <w:szCs w:val="24"/>
          <w:lang w:eastAsia="ar-SA"/>
        </w:rPr>
        <w:t>),</w:t>
      </w:r>
      <w:r w:rsidRPr="00C836AC">
        <w:rPr>
          <w:rFonts w:ascii="Calibri" w:eastAsia="Times New Roman" w:hAnsi="Calibri" w:cs="Calibri"/>
          <w:color w:val="000000"/>
          <w:spacing w:val="10"/>
          <w:szCs w:val="24"/>
          <w:lang w:eastAsia="ar-SA"/>
        </w:rPr>
        <w:t xml:space="preserve"> </w:t>
      </w:r>
      <w:r w:rsidRPr="00C836AC">
        <w:rPr>
          <w:rFonts w:ascii="Calibri" w:eastAsia="Times New Roman" w:hAnsi="Calibri" w:cs="Calibri"/>
          <w:color w:val="000000"/>
          <w:szCs w:val="24"/>
          <w:lang w:eastAsia="ar-SA"/>
        </w:rPr>
        <w:t>ο</w:t>
      </w:r>
      <w:r w:rsidRPr="00C836AC">
        <w:rPr>
          <w:rFonts w:ascii="Calibri" w:eastAsia="Times New Roman" w:hAnsi="Calibri" w:cs="Calibri"/>
          <w:color w:val="000000"/>
          <w:spacing w:val="12"/>
          <w:szCs w:val="24"/>
          <w:lang w:eastAsia="ar-SA"/>
        </w:rPr>
        <w:t xml:space="preserve"> </w:t>
      </w:r>
      <w:r w:rsidRPr="00C836AC">
        <w:rPr>
          <w:rFonts w:ascii="Calibri" w:eastAsia="Times New Roman" w:hAnsi="Calibri" w:cs="Calibri"/>
          <w:color w:val="000000"/>
          <w:szCs w:val="24"/>
          <w:lang w:eastAsia="ar-SA"/>
        </w:rPr>
        <w:t>οποίος</w:t>
      </w:r>
      <w:r w:rsidRPr="00C836AC">
        <w:rPr>
          <w:rFonts w:ascii="Calibri" w:eastAsia="Times New Roman" w:hAnsi="Calibri" w:cs="Calibri"/>
          <w:color w:val="000000"/>
          <w:spacing w:val="8"/>
          <w:szCs w:val="24"/>
          <w:lang w:eastAsia="ar-SA"/>
        </w:rPr>
        <w:t xml:space="preserve"> </w:t>
      </w:r>
      <w:r w:rsidRPr="00C836AC">
        <w:rPr>
          <w:rFonts w:ascii="Calibri" w:eastAsia="Times New Roman" w:hAnsi="Calibri" w:cs="Calibri"/>
          <w:color w:val="000000"/>
          <w:szCs w:val="24"/>
          <w:lang w:eastAsia="ar-SA"/>
        </w:rPr>
        <w:t>θα</w:t>
      </w:r>
      <w:r w:rsidRPr="00C836AC">
        <w:rPr>
          <w:rFonts w:ascii="Calibri" w:eastAsia="Times New Roman" w:hAnsi="Calibri" w:cs="Calibri"/>
          <w:color w:val="000000"/>
          <w:spacing w:val="10"/>
          <w:szCs w:val="24"/>
          <w:lang w:eastAsia="ar-SA"/>
        </w:rPr>
        <w:t xml:space="preserve"> </w:t>
      </w:r>
      <w:r w:rsidRPr="00C836AC">
        <w:rPr>
          <w:rFonts w:ascii="Calibri" w:eastAsia="Times New Roman" w:hAnsi="Calibri" w:cs="Calibri"/>
          <w:color w:val="000000"/>
          <w:szCs w:val="24"/>
          <w:lang w:eastAsia="ar-SA"/>
        </w:rPr>
        <w:t>αναγράφεται</w:t>
      </w:r>
      <w:r w:rsidRPr="00C836AC">
        <w:rPr>
          <w:rFonts w:ascii="Calibri" w:eastAsia="Times New Roman" w:hAnsi="Calibri" w:cs="Calibri"/>
          <w:color w:val="000000"/>
          <w:spacing w:val="9"/>
          <w:szCs w:val="24"/>
          <w:lang w:eastAsia="ar-SA"/>
        </w:rPr>
        <w:t xml:space="preserve"> </w:t>
      </w:r>
      <w:r w:rsidRPr="00C836AC">
        <w:rPr>
          <w:rFonts w:ascii="Calibri" w:eastAsia="Times New Roman" w:hAnsi="Calibri" w:cs="Calibri"/>
          <w:color w:val="000000"/>
          <w:szCs w:val="24"/>
          <w:lang w:eastAsia="ar-SA"/>
        </w:rPr>
        <w:t>στην</w:t>
      </w:r>
      <w:r w:rsidRPr="00C836AC">
        <w:rPr>
          <w:rFonts w:ascii="Calibri" w:eastAsia="Times New Roman" w:hAnsi="Calibri" w:cs="Calibri"/>
          <w:color w:val="000000"/>
          <w:spacing w:val="9"/>
          <w:szCs w:val="24"/>
          <w:lang w:eastAsia="ar-SA"/>
        </w:rPr>
        <w:t xml:space="preserve"> </w:t>
      </w:r>
      <w:r w:rsidRPr="00C836AC">
        <w:rPr>
          <w:rFonts w:ascii="Calibri" w:eastAsia="Times New Roman" w:hAnsi="Calibri" w:cs="Calibri"/>
          <w:color w:val="000000"/>
          <w:szCs w:val="24"/>
          <w:lang w:eastAsia="ar-SA"/>
        </w:rPr>
        <w:t>σύμβαση</w:t>
      </w:r>
      <w:r w:rsidRPr="00C836AC">
        <w:rPr>
          <w:rFonts w:ascii="Calibri" w:eastAsia="Times New Roman" w:hAnsi="Calibri" w:cs="Calibri"/>
          <w:color w:val="000000"/>
          <w:spacing w:val="10"/>
          <w:szCs w:val="24"/>
          <w:lang w:eastAsia="ar-SA"/>
        </w:rPr>
        <w:t xml:space="preserve"> </w:t>
      </w:r>
      <w:r w:rsidRPr="00C836AC">
        <w:rPr>
          <w:rFonts w:ascii="Calibri" w:eastAsia="Times New Roman" w:hAnsi="Calibri" w:cs="Calibri"/>
          <w:color w:val="000000"/>
          <w:szCs w:val="24"/>
          <w:lang w:eastAsia="ar-SA"/>
        </w:rPr>
        <w:t>προμήθειας</w:t>
      </w:r>
      <w:r w:rsidRPr="00C836AC">
        <w:rPr>
          <w:rFonts w:ascii="Calibri" w:eastAsia="Times New Roman" w:hAnsi="Calibri" w:cs="Calibri"/>
          <w:color w:val="000000"/>
          <w:spacing w:val="10"/>
          <w:szCs w:val="24"/>
          <w:lang w:eastAsia="ar-SA"/>
        </w:rPr>
        <w:t xml:space="preserve"> </w:t>
      </w:r>
      <w:r w:rsidRPr="00C836AC">
        <w:rPr>
          <w:rFonts w:ascii="Calibri" w:eastAsia="Times New Roman" w:hAnsi="Calibri" w:cs="Calibri"/>
          <w:color w:val="000000"/>
          <w:spacing w:val="1"/>
          <w:szCs w:val="24"/>
          <w:lang w:eastAsia="ar-SA"/>
        </w:rPr>
        <w:t>των</w:t>
      </w:r>
      <w:r w:rsidRPr="00C836AC">
        <w:rPr>
          <w:rFonts w:ascii="Calibri" w:eastAsia="Times New Roman" w:hAnsi="Calibri" w:cs="Calibri"/>
          <w:color w:val="000000"/>
          <w:spacing w:val="9"/>
          <w:szCs w:val="24"/>
          <w:lang w:eastAsia="ar-SA"/>
        </w:rPr>
        <w:t xml:space="preserve"> </w:t>
      </w:r>
      <w:r w:rsidRPr="00C836AC">
        <w:rPr>
          <w:rFonts w:ascii="Calibri" w:eastAsia="Times New Roman" w:hAnsi="Calibri" w:cs="Calibri"/>
          <w:color w:val="000000"/>
          <w:szCs w:val="24"/>
          <w:lang w:eastAsia="ar-SA"/>
        </w:rPr>
        <w:t>αντιδραστηρίων.</w:t>
      </w:r>
      <w:r w:rsidRPr="00C836AC">
        <w:rPr>
          <w:rFonts w:ascii="Calibri" w:eastAsia="Times New Roman" w:hAnsi="Calibri" w:cs="Calibri"/>
          <w:color w:val="000000"/>
          <w:spacing w:val="10"/>
          <w:szCs w:val="24"/>
          <w:lang w:eastAsia="ar-SA"/>
        </w:rPr>
        <w:t xml:space="preserve"> </w:t>
      </w:r>
      <w:r w:rsidRPr="00C836AC">
        <w:rPr>
          <w:rFonts w:ascii="Calibri" w:eastAsia="Times New Roman" w:hAnsi="Calibri" w:cs="Calibri"/>
          <w:color w:val="000000"/>
          <w:szCs w:val="24"/>
          <w:lang w:eastAsia="ar-SA"/>
        </w:rPr>
        <w:t>Μέσα</w:t>
      </w:r>
      <w:r w:rsidRPr="00C836AC">
        <w:rPr>
          <w:rFonts w:ascii="Calibri" w:eastAsia="Times New Roman" w:hAnsi="Calibri" w:cs="Calibri"/>
          <w:color w:val="000000"/>
          <w:spacing w:val="10"/>
          <w:szCs w:val="24"/>
          <w:lang w:eastAsia="ar-SA"/>
        </w:rPr>
        <w:t xml:space="preserve"> </w:t>
      </w:r>
      <w:r w:rsidRPr="00C836AC">
        <w:rPr>
          <w:rFonts w:ascii="Calibri" w:eastAsia="Times New Roman" w:hAnsi="Calibri" w:cs="Calibri"/>
          <w:color w:val="000000"/>
          <w:szCs w:val="24"/>
          <w:lang w:eastAsia="ar-SA"/>
        </w:rPr>
        <w:t>σ' αυτό</w:t>
      </w:r>
      <w:r w:rsidRPr="00C836AC">
        <w:rPr>
          <w:rFonts w:ascii="Calibri" w:eastAsia="Times New Roman" w:hAnsi="Calibri" w:cs="Calibri"/>
          <w:color w:val="000000"/>
          <w:spacing w:val="84"/>
          <w:szCs w:val="24"/>
          <w:lang w:eastAsia="ar-SA"/>
        </w:rPr>
        <w:t xml:space="preserve"> </w:t>
      </w:r>
      <w:r w:rsidRPr="00C836AC">
        <w:rPr>
          <w:rFonts w:ascii="Calibri" w:eastAsia="Times New Roman" w:hAnsi="Calibri" w:cs="Calibri"/>
          <w:color w:val="000000"/>
          <w:spacing w:val="-1"/>
          <w:szCs w:val="24"/>
          <w:lang w:eastAsia="ar-SA"/>
        </w:rPr>
        <w:t>το</w:t>
      </w:r>
      <w:r w:rsidRPr="00C836AC">
        <w:rPr>
          <w:rFonts w:ascii="Calibri" w:eastAsia="Times New Roman" w:hAnsi="Calibri" w:cs="Calibri"/>
          <w:color w:val="000000"/>
          <w:spacing w:val="85"/>
          <w:szCs w:val="24"/>
          <w:lang w:eastAsia="ar-SA"/>
        </w:rPr>
        <w:t xml:space="preserve"> </w:t>
      </w:r>
      <w:r w:rsidRPr="00C836AC">
        <w:rPr>
          <w:rFonts w:ascii="Calibri" w:eastAsia="Times New Roman" w:hAnsi="Calibri" w:cs="Calibri"/>
          <w:color w:val="000000"/>
          <w:szCs w:val="24"/>
          <w:lang w:eastAsia="ar-SA"/>
        </w:rPr>
        <w:t>χρονικό</w:t>
      </w:r>
      <w:r w:rsidRPr="00C836AC">
        <w:rPr>
          <w:rFonts w:ascii="Calibri" w:eastAsia="Times New Roman" w:hAnsi="Calibri" w:cs="Calibri"/>
          <w:color w:val="000000"/>
          <w:spacing w:val="84"/>
          <w:szCs w:val="24"/>
          <w:lang w:eastAsia="ar-SA"/>
        </w:rPr>
        <w:t xml:space="preserve"> </w:t>
      </w:r>
      <w:r w:rsidRPr="00C836AC">
        <w:rPr>
          <w:rFonts w:ascii="Calibri" w:eastAsia="Times New Roman" w:hAnsi="Calibri" w:cs="Calibri"/>
          <w:color w:val="000000"/>
          <w:szCs w:val="24"/>
          <w:lang w:eastAsia="ar-SA"/>
        </w:rPr>
        <w:t>διάστημα,</w:t>
      </w:r>
      <w:r w:rsidRPr="00C836AC">
        <w:rPr>
          <w:rFonts w:ascii="Calibri" w:eastAsia="Times New Roman" w:hAnsi="Calibri" w:cs="Calibri"/>
          <w:color w:val="000000"/>
          <w:spacing w:val="214"/>
          <w:szCs w:val="24"/>
          <w:lang w:eastAsia="ar-SA"/>
        </w:rPr>
        <w:t xml:space="preserve"> </w:t>
      </w:r>
      <w:r w:rsidRPr="00C836AC">
        <w:rPr>
          <w:rFonts w:ascii="Calibri" w:eastAsia="Times New Roman" w:hAnsi="Calibri" w:cs="Calibri"/>
          <w:color w:val="000000"/>
          <w:szCs w:val="24"/>
          <w:lang w:eastAsia="ar-SA"/>
        </w:rPr>
        <w:t>ο</w:t>
      </w:r>
      <w:r w:rsidRPr="00C836AC">
        <w:rPr>
          <w:rFonts w:ascii="Calibri" w:eastAsia="Times New Roman" w:hAnsi="Calibri" w:cs="Calibri"/>
          <w:color w:val="000000"/>
          <w:spacing w:val="81"/>
          <w:szCs w:val="24"/>
          <w:lang w:eastAsia="ar-SA"/>
        </w:rPr>
        <w:t xml:space="preserve"> </w:t>
      </w:r>
      <w:r w:rsidRPr="00C836AC">
        <w:rPr>
          <w:rFonts w:ascii="Calibri" w:eastAsia="Times New Roman" w:hAnsi="Calibri" w:cs="Calibri"/>
          <w:color w:val="000000"/>
          <w:szCs w:val="24"/>
          <w:lang w:eastAsia="ar-SA"/>
        </w:rPr>
        <w:t>προμηθευτής</w:t>
      </w:r>
      <w:r w:rsidRPr="00C836AC">
        <w:rPr>
          <w:rFonts w:ascii="Calibri" w:eastAsia="Times New Roman" w:hAnsi="Calibri" w:cs="Calibri"/>
          <w:color w:val="000000"/>
          <w:spacing w:val="80"/>
          <w:szCs w:val="24"/>
          <w:lang w:eastAsia="ar-SA"/>
        </w:rPr>
        <w:t xml:space="preserve"> </w:t>
      </w:r>
      <w:r w:rsidRPr="00C836AC">
        <w:rPr>
          <w:rFonts w:ascii="Calibri" w:eastAsia="Times New Roman" w:hAnsi="Calibri" w:cs="Calibri"/>
          <w:color w:val="000000"/>
          <w:szCs w:val="24"/>
          <w:lang w:eastAsia="ar-SA"/>
        </w:rPr>
        <w:t>υποχρεώνεται</w:t>
      </w:r>
      <w:r w:rsidRPr="00C836AC">
        <w:rPr>
          <w:rFonts w:ascii="Calibri" w:eastAsia="Times New Roman" w:hAnsi="Calibri" w:cs="Calibri"/>
          <w:color w:val="000000"/>
          <w:spacing w:val="81"/>
          <w:szCs w:val="24"/>
          <w:lang w:eastAsia="ar-SA"/>
        </w:rPr>
        <w:t xml:space="preserve"> </w:t>
      </w:r>
      <w:r w:rsidRPr="00C836AC">
        <w:rPr>
          <w:rFonts w:ascii="Calibri" w:eastAsia="Times New Roman" w:hAnsi="Calibri" w:cs="Calibri"/>
          <w:color w:val="000000"/>
          <w:szCs w:val="24"/>
          <w:lang w:eastAsia="ar-SA"/>
        </w:rPr>
        <w:t>να</w:t>
      </w:r>
      <w:r w:rsidRPr="00C836AC">
        <w:rPr>
          <w:rFonts w:ascii="Calibri" w:eastAsia="Times New Roman" w:hAnsi="Calibri" w:cs="Calibri"/>
          <w:color w:val="000000"/>
          <w:spacing w:val="82"/>
          <w:szCs w:val="24"/>
          <w:lang w:eastAsia="ar-SA"/>
        </w:rPr>
        <w:t xml:space="preserve"> </w:t>
      </w:r>
      <w:r w:rsidRPr="00C836AC">
        <w:rPr>
          <w:rFonts w:ascii="Calibri" w:eastAsia="Times New Roman" w:hAnsi="Calibri" w:cs="Calibri"/>
          <w:color w:val="000000"/>
          <w:szCs w:val="24"/>
          <w:lang w:eastAsia="ar-SA"/>
        </w:rPr>
        <w:t>επισκευάζει</w:t>
      </w:r>
      <w:r w:rsidRPr="00C836AC">
        <w:rPr>
          <w:rFonts w:ascii="Calibri" w:eastAsia="Times New Roman" w:hAnsi="Calibri" w:cs="Calibri"/>
          <w:color w:val="000000"/>
          <w:spacing w:val="82"/>
          <w:szCs w:val="24"/>
          <w:lang w:eastAsia="ar-SA"/>
        </w:rPr>
        <w:t xml:space="preserve"> </w:t>
      </w:r>
      <w:r w:rsidRPr="00C836AC">
        <w:rPr>
          <w:rFonts w:ascii="Calibri" w:eastAsia="Times New Roman" w:hAnsi="Calibri" w:cs="Calibri"/>
          <w:color w:val="000000"/>
          <w:szCs w:val="24"/>
          <w:lang w:eastAsia="ar-SA"/>
        </w:rPr>
        <w:t>ή</w:t>
      </w:r>
      <w:r w:rsidRPr="00C836AC">
        <w:rPr>
          <w:rFonts w:ascii="Calibri" w:eastAsia="Times New Roman" w:hAnsi="Calibri" w:cs="Calibri"/>
          <w:color w:val="000000"/>
          <w:spacing w:val="82"/>
          <w:szCs w:val="24"/>
          <w:lang w:eastAsia="ar-SA"/>
        </w:rPr>
        <w:t xml:space="preserve"> </w:t>
      </w:r>
      <w:r w:rsidRPr="00C836AC">
        <w:rPr>
          <w:rFonts w:ascii="Calibri" w:eastAsia="Times New Roman" w:hAnsi="Calibri" w:cs="Calibri"/>
          <w:color w:val="000000"/>
          <w:szCs w:val="24"/>
          <w:lang w:eastAsia="ar-SA"/>
        </w:rPr>
        <w:t>να</w:t>
      </w:r>
      <w:r w:rsidRPr="00C836AC">
        <w:rPr>
          <w:rFonts w:ascii="Calibri" w:eastAsia="Times New Roman" w:hAnsi="Calibri" w:cs="Calibri"/>
          <w:color w:val="000000"/>
          <w:spacing w:val="82"/>
          <w:szCs w:val="24"/>
          <w:lang w:eastAsia="ar-SA"/>
        </w:rPr>
        <w:t xml:space="preserve"> </w:t>
      </w:r>
      <w:r w:rsidRPr="00C836AC">
        <w:rPr>
          <w:rFonts w:ascii="Calibri" w:eastAsia="Times New Roman" w:hAnsi="Calibri" w:cs="Calibri"/>
          <w:color w:val="000000"/>
          <w:szCs w:val="24"/>
          <w:lang w:eastAsia="ar-SA"/>
        </w:rPr>
        <w:t>αντικαθιστά οποιοδήποτε</w:t>
      </w:r>
      <w:r w:rsidRPr="00C836AC">
        <w:rPr>
          <w:rFonts w:ascii="Calibri" w:eastAsia="Times New Roman" w:hAnsi="Calibri" w:cs="Calibri"/>
          <w:color w:val="000000"/>
          <w:spacing w:val="6"/>
          <w:szCs w:val="24"/>
          <w:lang w:eastAsia="ar-SA"/>
        </w:rPr>
        <w:t xml:space="preserve"> </w:t>
      </w:r>
      <w:r w:rsidRPr="00C836AC">
        <w:rPr>
          <w:rFonts w:ascii="Calibri" w:eastAsia="Times New Roman" w:hAnsi="Calibri" w:cs="Calibri"/>
          <w:color w:val="000000"/>
          <w:szCs w:val="24"/>
          <w:lang w:eastAsia="ar-SA"/>
        </w:rPr>
        <w:t>εξάρτημα</w:t>
      </w:r>
      <w:r w:rsidRPr="00C836AC">
        <w:rPr>
          <w:rFonts w:ascii="Calibri" w:eastAsia="Times New Roman" w:hAnsi="Calibri" w:cs="Calibri"/>
          <w:color w:val="000000"/>
          <w:spacing w:val="5"/>
          <w:szCs w:val="24"/>
          <w:lang w:eastAsia="ar-SA"/>
        </w:rPr>
        <w:t xml:space="preserve"> </w:t>
      </w:r>
      <w:r w:rsidRPr="00C836AC">
        <w:rPr>
          <w:rFonts w:ascii="Calibri" w:eastAsia="Times New Roman" w:hAnsi="Calibri" w:cs="Calibri"/>
          <w:color w:val="000000"/>
          <w:szCs w:val="24"/>
          <w:lang w:eastAsia="ar-SA"/>
        </w:rPr>
        <w:t>ή</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μέρος</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6"/>
          <w:szCs w:val="24"/>
          <w:lang w:eastAsia="ar-SA"/>
        </w:rPr>
        <w:t xml:space="preserve"> </w:t>
      </w:r>
      <w:r w:rsidRPr="00C836AC">
        <w:rPr>
          <w:rFonts w:ascii="Calibri" w:eastAsia="Times New Roman" w:hAnsi="Calibri" w:cs="Calibri"/>
          <w:color w:val="000000"/>
          <w:szCs w:val="24"/>
          <w:lang w:eastAsia="ar-SA"/>
        </w:rPr>
        <w:t>ή</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ολόκληρο</w:t>
      </w:r>
      <w:r w:rsidRPr="00C836AC">
        <w:rPr>
          <w:rFonts w:ascii="Calibri" w:eastAsia="Times New Roman" w:hAnsi="Calibri" w:cs="Calibri"/>
          <w:color w:val="000000"/>
          <w:spacing w:val="5"/>
          <w:szCs w:val="24"/>
          <w:lang w:eastAsia="ar-SA"/>
        </w:rPr>
        <w:t xml:space="preserve"> </w:t>
      </w:r>
      <w:r w:rsidRPr="00C836AC">
        <w:rPr>
          <w:rFonts w:ascii="Calibri" w:eastAsia="Times New Roman" w:hAnsi="Calibri" w:cs="Calibri"/>
          <w:color w:val="000000"/>
          <w:spacing w:val="1"/>
          <w:szCs w:val="24"/>
          <w:lang w:eastAsia="ar-SA"/>
        </w:rPr>
        <w:t>το</w:t>
      </w:r>
      <w:r w:rsidRPr="00C836AC">
        <w:rPr>
          <w:rFonts w:ascii="Calibri" w:eastAsia="Times New Roman" w:hAnsi="Calibri" w:cs="Calibri"/>
          <w:color w:val="000000"/>
          <w:spacing w:val="4"/>
          <w:szCs w:val="24"/>
          <w:lang w:eastAsia="ar-SA"/>
        </w:rPr>
        <w:t xml:space="preserve"> </w:t>
      </w:r>
      <w:r w:rsidRPr="00C836AC">
        <w:rPr>
          <w:rFonts w:ascii="Calibri" w:eastAsia="Times New Roman" w:hAnsi="Calibri" w:cs="Calibri"/>
          <w:color w:val="000000"/>
          <w:szCs w:val="24"/>
          <w:lang w:eastAsia="ar-SA"/>
        </w:rPr>
        <w:t>σύστημα</w:t>
      </w:r>
      <w:r w:rsidRPr="00C836AC">
        <w:rPr>
          <w:rFonts w:ascii="Calibri" w:eastAsia="Times New Roman" w:hAnsi="Calibri" w:cs="Calibri"/>
          <w:color w:val="000000"/>
          <w:spacing w:val="5"/>
          <w:szCs w:val="24"/>
          <w:lang w:eastAsia="ar-SA"/>
        </w:rPr>
        <w:t xml:space="preserve"> </w:t>
      </w:r>
      <w:r w:rsidRPr="00C836AC">
        <w:rPr>
          <w:rFonts w:ascii="Calibri" w:eastAsia="Times New Roman" w:hAnsi="Calibri" w:cs="Calibri"/>
          <w:color w:val="000000"/>
          <w:szCs w:val="24"/>
          <w:lang w:eastAsia="ar-SA"/>
        </w:rPr>
        <w:t>(μηχάνημα,</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όργανο,</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συσκευή)</w:t>
      </w:r>
      <w:r w:rsidRPr="00C836AC">
        <w:rPr>
          <w:rFonts w:ascii="Calibri" w:eastAsia="Times New Roman" w:hAnsi="Calibri" w:cs="Calibri"/>
          <w:color w:val="000000"/>
          <w:spacing w:val="5"/>
          <w:szCs w:val="24"/>
          <w:lang w:eastAsia="ar-SA"/>
        </w:rPr>
        <w:t xml:space="preserve"> </w:t>
      </w:r>
      <w:r w:rsidRPr="00C836AC">
        <w:rPr>
          <w:rFonts w:ascii="Calibri" w:eastAsia="Times New Roman" w:hAnsi="Calibri" w:cs="Calibri"/>
          <w:color w:val="000000"/>
          <w:szCs w:val="24"/>
          <w:lang w:eastAsia="ar-SA"/>
        </w:rPr>
        <w:t xml:space="preserve">χωρίς </w:t>
      </w:r>
      <w:r w:rsidRPr="00C836AC">
        <w:rPr>
          <w:rFonts w:ascii="Calibri" w:eastAsia="Times New Roman" w:hAnsi="Calibri" w:cs="Calibri"/>
          <w:color w:val="000000"/>
          <w:spacing w:val="1"/>
          <w:szCs w:val="24"/>
          <w:lang w:eastAsia="ar-SA"/>
        </w:rPr>
        <w:t>καμία</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οικονομική</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 xml:space="preserve">επιβάρυνση </w:t>
      </w:r>
      <w:r w:rsidRPr="00C836AC">
        <w:rPr>
          <w:rFonts w:ascii="Calibri" w:eastAsia="Times New Roman" w:hAnsi="Calibri" w:cs="Calibri"/>
          <w:color w:val="000000"/>
          <w:spacing w:val="1"/>
          <w:szCs w:val="24"/>
          <w:lang w:eastAsia="ar-SA"/>
        </w:rPr>
        <w:t xml:space="preserve">της </w:t>
      </w:r>
      <w:r w:rsidRPr="00C836AC">
        <w:rPr>
          <w:rFonts w:ascii="Calibri" w:eastAsia="Times New Roman" w:hAnsi="Calibri" w:cs="Calibri"/>
          <w:color w:val="000000"/>
          <w:szCs w:val="24"/>
          <w:lang w:eastAsia="ar-SA"/>
        </w:rPr>
        <w:t>Υπηρεσία</w:t>
      </w:r>
    </w:p>
    <w:p w:rsidR="00C836AC" w:rsidRPr="00C836AC" w:rsidRDefault="00C836AC" w:rsidP="00C836AC">
      <w:pPr>
        <w:suppressAutoHyphens/>
        <w:spacing w:before="110" w:after="0" w:line="280" w:lineRule="exact"/>
        <w:jc w:val="both"/>
        <w:rPr>
          <w:rFonts w:ascii="Calibri" w:eastAsia="Times New Roman" w:hAnsi="Calibri" w:cs="Calibri"/>
          <w:color w:val="000000"/>
          <w:szCs w:val="24"/>
          <w:lang w:eastAsia="ar-SA"/>
        </w:rPr>
      </w:pPr>
      <w:r w:rsidRPr="00C836AC">
        <w:rPr>
          <w:rFonts w:ascii="Calibri" w:eastAsia="Times New Roman" w:hAnsi="Calibri" w:cs="Calibri"/>
          <w:color w:val="000000"/>
          <w:spacing w:val="1"/>
          <w:szCs w:val="24"/>
          <w:lang w:eastAsia="ar-SA"/>
        </w:rPr>
        <w:t>Υπ'</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pacing w:val="1"/>
          <w:szCs w:val="24"/>
          <w:lang w:eastAsia="ar-SA"/>
        </w:rPr>
        <w:t>όψιν</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ότι:</w:t>
      </w:r>
    </w:p>
    <w:p w:rsidR="00C836AC" w:rsidRPr="00C836AC" w:rsidRDefault="00C836AC" w:rsidP="00C836AC">
      <w:pPr>
        <w:suppressAutoHyphens/>
        <w:spacing w:after="0" w:line="268"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zCs w:val="24"/>
          <w:lang w:eastAsia="ar-SA"/>
        </w:rPr>
        <w:t>9.2.1.1.</w:t>
      </w:r>
      <w:r w:rsidRPr="00C836AC">
        <w:rPr>
          <w:rFonts w:ascii="Calibri" w:eastAsia="Times New Roman" w:hAnsi="Calibri" w:cs="Calibri"/>
          <w:color w:val="000000"/>
          <w:szCs w:val="24"/>
          <w:lang w:eastAsia="ar-SA"/>
        </w:rPr>
        <w:t>Το</w:t>
      </w:r>
      <w:r w:rsidRPr="00C836AC">
        <w:rPr>
          <w:rFonts w:ascii="Calibri" w:eastAsia="Times New Roman" w:hAnsi="Calibri" w:cs="Calibri"/>
          <w:color w:val="000000"/>
          <w:spacing w:val="43"/>
          <w:szCs w:val="24"/>
          <w:lang w:eastAsia="ar-SA"/>
        </w:rPr>
        <w:t xml:space="preserve"> </w:t>
      </w:r>
      <w:r w:rsidRPr="00C836AC">
        <w:rPr>
          <w:rFonts w:ascii="Calibri" w:eastAsia="Times New Roman" w:hAnsi="Calibri" w:cs="Calibri"/>
          <w:color w:val="000000"/>
          <w:szCs w:val="24"/>
          <w:lang w:eastAsia="ar-SA"/>
        </w:rPr>
        <w:t>εκτός</w:t>
      </w:r>
      <w:r w:rsidRPr="00C836AC">
        <w:rPr>
          <w:rFonts w:ascii="Calibri" w:eastAsia="Times New Roman" w:hAnsi="Calibri" w:cs="Calibri"/>
          <w:color w:val="000000"/>
          <w:spacing w:val="42"/>
          <w:szCs w:val="24"/>
          <w:lang w:eastAsia="ar-SA"/>
        </w:rPr>
        <w:t xml:space="preserve"> </w:t>
      </w:r>
      <w:r w:rsidRPr="00C836AC">
        <w:rPr>
          <w:rFonts w:ascii="Calibri" w:eastAsia="Times New Roman" w:hAnsi="Calibri" w:cs="Calibri"/>
          <w:color w:val="000000"/>
          <w:szCs w:val="24"/>
          <w:lang w:eastAsia="ar-SA"/>
        </w:rPr>
        <w:t>λειτουργίας</w:t>
      </w:r>
      <w:r w:rsidRPr="00C836AC">
        <w:rPr>
          <w:rFonts w:ascii="Calibri" w:eastAsia="Times New Roman" w:hAnsi="Calibri" w:cs="Calibri"/>
          <w:color w:val="000000"/>
          <w:spacing w:val="44"/>
          <w:szCs w:val="24"/>
          <w:lang w:eastAsia="ar-SA"/>
        </w:rPr>
        <w:t xml:space="preserve"> </w:t>
      </w:r>
      <w:r w:rsidRPr="00C836AC">
        <w:rPr>
          <w:rFonts w:ascii="Calibri" w:eastAsia="Times New Roman" w:hAnsi="Calibri" w:cs="Calibri"/>
          <w:color w:val="000000"/>
          <w:szCs w:val="24"/>
          <w:lang w:eastAsia="ar-SA"/>
        </w:rPr>
        <w:t>χρονικό</w:t>
      </w:r>
      <w:r w:rsidRPr="00C836AC">
        <w:rPr>
          <w:rFonts w:ascii="Calibri" w:eastAsia="Times New Roman" w:hAnsi="Calibri" w:cs="Calibri"/>
          <w:color w:val="000000"/>
          <w:spacing w:val="45"/>
          <w:szCs w:val="24"/>
          <w:lang w:eastAsia="ar-SA"/>
        </w:rPr>
        <w:t xml:space="preserve"> </w:t>
      </w:r>
      <w:r w:rsidRPr="00C836AC">
        <w:rPr>
          <w:rFonts w:ascii="Calibri" w:eastAsia="Times New Roman" w:hAnsi="Calibri" w:cs="Calibri"/>
          <w:color w:val="000000"/>
          <w:szCs w:val="24"/>
          <w:lang w:eastAsia="ar-SA"/>
        </w:rPr>
        <w:t>διάστημα,</w:t>
      </w:r>
      <w:r w:rsidRPr="00C836AC">
        <w:rPr>
          <w:rFonts w:ascii="Calibri" w:eastAsia="Times New Roman" w:hAnsi="Calibri" w:cs="Calibri"/>
          <w:color w:val="000000"/>
          <w:spacing w:val="44"/>
          <w:szCs w:val="24"/>
          <w:lang w:eastAsia="ar-SA"/>
        </w:rPr>
        <w:t xml:space="preserve"> </w:t>
      </w:r>
      <w:r w:rsidRPr="00C836AC">
        <w:rPr>
          <w:rFonts w:ascii="Calibri" w:eastAsia="Times New Roman" w:hAnsi="Calibri" w:cs="Calibri"/>
          <w:color w:val="000000"/>
          <w:spacing w:val="-1"/>
          <w:szCs w:val="24"/>
          <w:lang w:eastAsia="ar-SA"/>
        </w:rPr>
        <w:t>αρχίζει</w:t>
      </w:r>
      <w:r w:rsidRPr="00C836AC">
        <w:rPr>
          <w:rFonts w:ascii="Calibri" w:eastAsia="Times New Roman" w:hAnsi="Calibri" w:cs="Calibri"/>
          <w:color w:val="000000"/>
          <w:spacing w:val="43"/>
          <w:szCs w:val="24"/>
          <w:lang w:eastAsia="ar-SA"/>
        </w:rPr>
        <w:t xml:space="preserve"> </w:t>
      </w:r>
      <w:r w:rsidRPr="00C836AC">
        <w:rPr>
          <w:rFonts w:ascii="Calibri" w:eastAsia="Times New Roman" w:hAnsi="Calibri" w:cs="Calibri"/>
          <w:color w:val="000000"/>
          <w:szCs w:val="24"/>
          <w:lang w:eastAsia="ar-SA"/>
        </w:rPr>
        <w:t>από</w:t>
      </w:r>
      <w:r w:rsidRPr="00C836AC">
        <w:rPr>
          <w:rFonts w:ascii="Calibri" w:eastAsia="Times New Roman" w:hAnsi="Calibri" w:cs="Calibri"/>
          <w:color w:val="000000"/>
          <w:spacing w:val="42"/>
          <w:szCs w:val="24"/>
          <w:lang w:eastAsia="ar-SA"/>
        </w:rPr>
        <w:t xml:space="preserve"> </w:t>
      </w:r>
      <w:r w:rsidRPr="00C836AC">
        <w:rPr>
          <w:rFonts w:ascii="Calibri" w:eastAsia="Times New Roman" w:hAnsi="Calibri" w:cs="Calibri"/>
          <w:color w:val="000000"/>
          <w:spacing w:val="1"/>
          <w:szCs w:val="24"/>
          <w:lang w:eastAsia="ar-SA"/>
        </w:rPr>
        <w:t>τη</w:t>
      </w:r>
      <w:r w:rsidRPr="00C836AC">
        <w:rPr>
          <w:rFonts w:ascii="Calibri" w:eastAsia="Times New Roman" w:hAnsi="Calibri" w:cs="Calibri"/>
          <w:color w:val="000000"/>
          <w:spacing w:val="42"/>
          <w:szCs w:val="24"/>
          <w:lang w:eastAsia="ar-SA"/>
        </w:rPr>
        <w:t xml:space="preserve"> </w:t>
      </w:r>
      <w:r w:rsidRPr="00C836AC">
        <w:rPr>
          <w:rFonts w:ascii="Calibri" w:eastAsia="Times New Roman" w:hAnsi="Calibri" w:cs="Calibri"/>
          <w:color w:val="000000"/>
          <w:szCs w:val="24"/>
          <w:lang w:eastAsia="ar-SA"/>
        </w:rPr>
        <w:t>στιγμή</w:t>
      </w:r>
      <w:r w:rsidRPr="00C836AC">
        <w:rPr>
          <w:rFonts w:ascii="Calibri" w:eastAsia="Times New Roman" w:hAnsi="Calibri" w:cs="Calibri"/>
          <w:color w:val="000000"/>
          <w:spacing w:val="43"/>
          <w:szCs w:val="24"/>
          <w:lang w:eastAsia="ar-SA"/>
        </w:rPr>
        <w:t xml:space="preserve"> </w:t>
      </w:r>
      <w:r w:rsidRPr="00C836AC">
        <w:rPr>
          <w:rFonts w:ascii="Calibri" w:eastAsia="Times New Roman" w:hAnsi="Calibri" w:cs="Calibri"/>
          <w:color w:val="000000"/>
          <w:spacing w:val="-1"/>
          <w:szCs w:val="24"/>
          <w:lang w:eastAsia="ar-SA"/>
        </w:rPr>
        <w:t>της</w:t>
      </w:r>
      <w:r w:rsidRPr="00C836AC">
        <w:rPr>
          <w:rFonts w:ascii="Calibri" w:eastAsia="Times New Roman" w:hAnsi="Calibri" w:cs="Calibri"/>
          <w:color w:val="000000"/>
          <w:spacing w:val="46"/>
          <w:szCs w:val="24"/>
          <w:lang w:eastAsia="ar-SA"/>
        </w:rPr>
        <w:t xml:space="preserve"> </w:t>
      </w:r>
      <w:r w:rsidRPr="00C836AC">
        <w:rPr>
          <w:rFonts w:ascii="Calibri" w:eastAsia="Times New Roman" w:hAnsi="Calibri" w:cs="Calibri"/>
          <w:color w:val="000000"/>
          <w:szCs w:val="24"/>
          <w:lang w:eastAsia="ar-SA"/>
        </w:rPr>
        <w:t>έγγραφης</w:t>
      </w:r>
      <w:r w:rsidRPr="00C836AC">
        <w:rPr>
          <w:rFonts w:ascii="Calibri" w:eastAsia="Times New Roman" w:hAnsi="Calibri" w:cs="Calibri"/>
          <w:color w:val="000000"/>
          <w:spacing w:val="45"/>
          <w:szCs w:val="24"/>
          <w:lang w:eastAsia="ar-SA"/>
        </w:rPr>
        <w:t xml:space="preserve"> </w:t>
      </w:r>
      <w:r w:rsidRPr="00C836AC">
        <w:rPr>
          <w:rFonts w:ascii="Calibri" w:eastAsia="Times New Roman" w:hAnsi="Calibri" w:cs="Calibri"/>
          <w:color w:val="000000"/>
          <w:szCs w:val="24"/>
          <w:lang w:eastAsia="ar-SA"/>
        </w:rPr>
        <w:t>ειδοποίησης προς</w:t>
      </w:r>
      <w:r w:rsidRPr="00C836AC">
        <w:rPr>
          <w:rFonts w:ascii="Calibri" w:eastAsia="Times New Roman" w:hAnsi="Calibri" w:cs="Calibri"/>
          <w:color w:val="000000"/>
          <w:spacing w:val="28"/>
          <w:szCs w:val="24"/>
          <w:lang w:eastAsia="ar-SA"/>
        </w:rPr>
        <w:t xml:space="preserve"> </w:t>
      </w:r>
      <w:r w:rsidRPr="00C836AC">
        <w:rPr>
          <w:rFonts w:ascii="Calibri" w:eastAsia="Times New Roman" w:hAnsi="Calibri" w:cs="Calibri"/>
          <w:color w:val="000000"/>
          <w:szCs w:val="24"/>
          <w:lang w:eastAsia="ar-SA"/>
        </w:rPr>
        <w:t>τον</w:t>
      </w:r>
      <w:r w:rsidRPr="00C836AC">
        <w:rPr>
          <w:rFonts w:ascii="Calibri" w:eastAsia="Times New Roman" w:hAnsi="Calibri" w:cs="Calibri"/>
          <w:color w:val="000000"/>
          <w:spacing w:val="27"/>
          <w:szCs w:val="24"/>
          <w:lang w:eastAsia="ar-SA"/>
        </w:rPr>
        <w:t xml:space="preserve"> </w:t>
      </w:r>
      <w:r w:rsidRPr="00C836AC">
        <w:rPr>
          <w:rFonts w:ascii="Calibri" w:eastAsia="Times New Roman" w:hAnsi="Calibri" w:cs="Calibri"/>
          <w:color w:val="000000"/>
          <w:szCs w:val="24"/>
          <w:lang w:eastAsia="ar-SA"/>
        </w:rPr>
        <w:t>προμηθευτή</w:t>
      </w:r>
      <w:r w:rsidRPr="00C836AC">
        <w:rPr>
          <w:rFonts w:ascii="Calibri" w:eastAsia="Times New Roman" w:hAnsi="Calibri" w:cs="Calibri"/>
          <w:color w:val="000000"/>
          <w:spacing w:val="26"/>
          <w:szCs w:val="24"/>
          <w:lang w:eastAsia="ar-SA"/>
        </w:rPr>
        <w:t xml:space="preserve"> </w:t>
      </w:r>
      <w:r w:rsidRPr="00C836AC">
        <w:rPr>
          <w:rFonts w:ascii="Calibri" w:eastAsia="Times New Roman" w:hAnsi="Calibri" w:cs="Calibri"/>
          <w:color w:val="000000"/>
          <w:szCs w:val="24"/>
          <w:lang w:eastAsia="ar-SA"/>
        </w:rPr>
        <w:t>για</w:t>
      </w:r>
      <w:r w:rsidRPr="00C836AC">
        <w:rPr>
          <w:rFonts w:ascii="Calibri" w:eastAsia="Times New Roman" w:hAnsi="Calibri" w:cs="Calibri"/>
          <w:color w:val="000000"/>
          <w:spacing w:val="24"/>
          <w:szCs w:val="24"/>
          <w:lang w:eastAsia="ar-SA"/>
        </w:rPr>
        <w:t xml:space="preserve"> </w:t>
      </w:r>
      <w:r w:rsidRPr="00C836AC">
        <w:rPr>
          <w:rFonts w:ascii="Calibri" w:eastAsia="Times New Roman" w:hAnsi="Calibri" w:cs="Calibri"/>
          <w:color w:val="000000"/>
          <w:spacing w:val="1"/>
          <w:szCs w:val="24"/>
          <w:lang w:eastAsia="ar-SA"/>
        </w:rPr>
        <w:t>τη</w:t>
      </w:r>
      <w:r w:rsidRPr="00C836AC">
        <w:rPr>
          <w:rFonts w:ascii="Calibri" w:eastAsia="Times New Roman" w:hAnsi="Calibri" w:cs="Calibri"/>
          <w:color w:val="000000"/>
          <w:spacing w:val="25"/>
          <w:szCs w:val="24"/>
          <w:lang w:eastAsia="ar-SA"/>
        </w:rPr>
        <w:t xml:space="preserve"> </w:t>
      </w:r>
      <w:r w:rsidRPr="00C836AC">
        <w:rPr>
          <w:rFonts w:ascii="Calibri" w:eastAsia="Times New Roman" w:hAnsi="Calibri" w:cs="Calibri"/>
          <w:color w:val="000000"/>
          <w:szCs w:val="24"/>
          <w:lang w:eastAsia="ar-SA"/>
        </w:rPr>
        <w:t>βλάβη</w:t>
      </w:r>
      <w:r w:rsidRPr="00C836AC">
        <w:rPr>
          <w:rFonts w:ascii="Calibri" w:eastAsia="Times New Roman" w:hAnsi="Calibri" w:cs="Calibri"/>
          <w:color w:val="000000"/>
          <w:spacing w:val="30"/>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26"/>
          <w:szCs w:val="24"/>
          <w:lang w:eastAsia="ar-SA"/>
        </w:rPr>
        <w:t xml:space="preserve"> </w:t>
      </w:r>
      <w:r w:rsidRPr="00C836AC">
        <w:rPr>
          <w:rFonts w:ascii="Calibri" w:eastAsia="Times New Roman" w:hAnsi="Calibri" w:cs="Calibri"/>
          <w:color w:val="000000"/>
          <w:szCs w:val="24"/>
          <w:lang w:eastAsia="ar-SA"/>
        </w:rPr>
        <w:t>λήγει</w:t>
      </w:r>
      <w:r w:rsidRPr="00C836AC">
        <w:rPr>
          <w:rFonts w:ascii="Calibri" w:eastAsia="Times New Roman" w:hAnsi="Calibri" w:cs="Calibri"/>
          <w:color w:val="000000"/>
          <w:spacing w:val="27"/>
          <w:szCs w:val="24"/>
          <w:lang w:eastAsia="ar-SA"/>
        </w:rPr>
        <w:t xml:space="preserve"> </w:t>
      </w:r>
      <w:r w:rsidRPr="00C836AC">
        <w:rPr>
          <w:rFonts w:ascii="Calibri" w:eastAsia="Times New Roman" w:hAnsi="Calibri" w:cs="Calibri"/>
          <w:color w:val="000000"/>
          <w:spacing w:val="1"/>
          <w:szCs w:val="24"/>
          <w:lang w:eastAsia="ar-SA"/>
        </w:rPr>
        <w:t>με</w:t>
      </w:r>
      <w:r w:rsidRPr="00C836AC">
        <w:rPr>
          <w:rFonts w:ascii="Calibri" w:eastAsia="Times New Roman" w:hAnsi="Calibri" w:cs="Calibri"/>
          <w:color w:val="000000"/>
          <w:spacing w:val="24"/>
          <w:szCs w:val="24"/>
          <w:lang w:eastAsia="ar-SA"/>
        </w:rPr>
        <w:t xml:space="preserve"> </w:t>
      </w:r>
      <w:r w:rsidRPr="00C836AC">
        <w:rPr>
          <w:rFonts w:ascii="Calibri" w:eastAsia="Times New Roman" w:hAnsi="Calibri" w:cs="Calibri"/>
          <w:color w:val="000000"/>
          <w:spacing w:val="-1"/>
          <w:szCs w:val="24"/>
          <w:lang w:eastAsia="ar-SA"/>
        </w:rPr>
        <w:t>την</w:t>
      </w:r>
      <w:r w:rsidRPr="00C836AC">
        <w:rPr>
          <w:rFonts w:ascii="Calibri" w:eastAsia="Times New Roman" w:hAnsi="Calibri" w:cs="Calibri"/>
          <w:color w:val="000000"/>
          <w:spacing w:val="28"/>
          <w:szCs w:val="24"/>
          <w:lang w:eastAsia="ar-SA"/>
        </w:rPr>
        <w:t xml:space="preserve"> </w:t>
      </w:r>
      <w:r w:rsidRPr="00C836AC">
        <w:rPr>
          <w:rFonts w:ascii="Calibri" w:eastAsia="Times New Roman" w:hAnsi="Calibri" w:cs="Calibri"/>
          <w:color w:val="000000"/>
          <w:szCs w:val="24"/>
          <w:lang w:eastAsia="ar-SA"/>
        </w:rPr>
        <w:t>παράδοση</w:t>
      </w:r>
      <w:r w:rsidRPr="00C836AC">
        <w:rPr>
          <w:rFonts w:ascii="Calibri" w:eastAsia="Times New Roman" w:hAnsi="Calibri" w:cs="Calibri"/>
          <w:color w:val="000000"/>
          <w:spacing w:val="26"/>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28"/>
          <w:szCs w:val="24"/>
          <w:lang w:eastAsia="ar-SA"/>
        </w:rPr>
        <w:t xml:space="preserve"> </w:t>
      </w:r>
      <w:r w:rsidRPr="00C836AC">
        <w:rPr>
          <w:rFonts w:ascii="Calibri" w:eastAsia="Times New Roman" w:hAnsi="Calibri" w:cs="Calibri"/>
          <w:color w:val="000000"/>
          <w:szCs w:val="24"/>
          <w:lang w:eastAsia="ar-SA"/>
        </w:rPr>
        <w:t>συστήματος</w:t>
      </w:r>
      <w:r w:rsidRPr="00C836AC">
        <w:rPr>
          <w:rFonts w:ascii="Calibri" w:eastAsia="Times New Roman" w:hAnsi="Calibri" w:cs="Calibri"/>
          <w:color w:val="000000"/>
          <w:spacing w:val="28"/>
          <w:szCs w:val="24"/>
          <w:lang w:eastAsia="ar-SA"/>
        </w:rPr>
        <w:t xml:space="preserve"> </w:t>
      </w:r>
      <w:r w:rsidRPr="00C836AC">
        <w:rPr>
          <w:rFonts w:ascii="Calibri" w:eastAsia="Times New Roman" w:hAnsi="Calibri" w:cs="Calibri"/>
          <w:color w:val="000000"/>
          <w:szCs w:val="24"/>
          <w:lang w:eastAsia="ar-SA"/>
        </w:rPr>
        <w:t>σε</w:t>
      </w:r>
      <w:r w:rsidRPr="00C836AC">
        <w:rPr>
          <w:rFonts w:ascii="Calibri" w:eastAsia="Times New Roman" w:hAnsi="Calibri" w:cs="Calibri"/>
          <w:color w:val="000000"/>
          <w:spacing w:val="25"/>
          <w:szCs w:val="24"/>
          <w:lang w:eastAsia="ar-SA"/>
        </w:rPr>
        <w:t xml:space="preserve"> </w:t>
      </w:r>
      <w:r w:rsidRPr="00C836AC">
        <w:rPr>
          <w:rFonts w:ascii="Calibri" w:eastAsia="Times New Roman" w:hAnsi="Calibri" w:cs="Calibri"/>
          <w:color w:val="000000"/>
          <w:szCs w:val="24"/>
          <w:lang w:eastAsia="ar-SA"/>
        </w:rPr>
        <w:t>λειτουργία.</w:t>
      </w:r>
      <w:r w:rsidRPr="00C836AC">
        <w:rPr>
          <w:rFonts w:ascii="Calibri" w:eastAsia="Times New Roman" w:hAnsi="Calibri" w:cs="Calibri"/>
          <w:color w:val="000000"/>
          <w:spacing w:val="26"/>
          <w:szCs w:val="24"/>
          <w:lang w:eastAsia="ar-SA"/>
        </w:rPr>
        <w:t xml:space="preserve"> </w:t>
      </w:r>
      <w:r w:rsidRPr="00C836AC">
        <w:rPr>
          <w:rFonts w:ascii="Calibri" w:eastAsia="Times New Roman" w:hAnsi="Calibri" w:cs="Calibri"/>
          <w:color w:val="000000"/>
          <w:szCs w:val="24"/>
          <w:lang w:eastAsia="ar-SA"/>
        </w:rPr>
        <w:t>Τα αίτια</w:t>
      </w:r>
      <w:r w:rsidRPr="00C836AC">
        <w:rPr>
          <w:rFonts w:ascii="Calibri" w:eastAsia="Times New Roman" w:hAnsi="Calibri" w:cs="Calibri"/>
          <w:color w:val="000000"/>
          <w:spacing w:val="9"/>
          <w:szCs w:val="24"/>
          <w:lang w:eastAsia="ar-SA"/>
        </w:rPr>
        <w:t xml:space="preserve"> </w:t>
      </w:r>
      <w:r w:rsidRPr="00C836AC">
        <w:rPr>
          <w:rFonts w:ascii="Calibri" w:eastAsia="Times New Roman" w:hAnsi="Calibri" w:cs="Calibri"/>
          <w:color w:val="000000"/>
          <w:szCs w:val="24"/>
          <w:lang w:eastAsia="ar-SA"/>
        </w:rPr>
        <w:t>της</w:t>
      </w:r>
      <w:r w:rsidRPr="00C836AC">
        <w:rPr>
          <w:rFonts w:ascii="Calibri" w:eastAsia="Times New Roman" w:hAnsi="Calibri" w:cs="Calibri"/>
          <w:color w:val="000000"/>
          <w:spacing w:val="8"/>
          <w:szCs w:val="24"/>
          <w:lang w:eastAsia="ar-SA"/>
        </w:rPr>
        <w:t xml:space="preserve"> </w:t>
      </w:r>
      <w:r w:rsidRPr="00C836AC">
        <w:rPr>
          <w:rFonts w:ascii="Calibri" w:eastAsia="Times New Roman" w:hAnsi="Calibri" w:cs="Calibri"/>
          <w:color w:val="000000"/>
          <w:szCs w:val="24"/>
          <w:lang w:eastAsia="ar-SA"/>
        </w:rPr>
        <w:t>βλάβης</w:t>
      </w:r>
      <w:r w:rsidRPr="00C836AC">
        <w:rPr>
          <w:rFonts w:ascii="Calibri" w:eastAsia="Times New Roman" w:hAnsi="Calibri" w:cs="Calibri"/>
          <w:color w:val="000000"/>
          <w:spacing w:val="10"/>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9"/>
          <w:szCs w:val="24"/>
          <w:lang w:eastAsia="ar-SA"/>
        </w:rPr>
        <w:t xml:space="preserve"> </w:t>
      </w:r>
      <w:r w:rsidRPr="00C836AC">
        <w:rPr>
          <w:rFonts w:ascii="Calibri" w:eastAsia="Times New Roman" w:hAnsi="Calibri" w:cs="Calibri"/>
          <w:color w:val="000000"/>
          <w:szCs w:val="24"/>
          <w:lang w:eastAsia="ar-SA"/>
        </w:rPr>
        <w:t>η</w:t>
      </w:r>
      <w:r w:rsidRPr="00C836AC">
        <w:rPr>
          <w:rFonts w:ascii="Calibri" w:eastAsia="Times New Roman" w:hAnsi="Calibri" w:cs="Calibri"/>
          <w:color w:val="000000"/>
          <w:spacing w:val="7"/>
          <w:szCs w:val="24"/>
          <w:lang w:eastAsia="ar-SA"/>
        </w:rPr>
        <w:t xml:space="preserve"> </w:t>
      </w:r>
      <w:r w:rsidRPr="00C836AC">
        <w:rPr>
          <w:rFonts w:ascii="Calibri" w:eastAsia="Times New Roman" w:hAnsi="Calibri" w:cs="Calibri"/>
          <w:color w:val="000000"/>
          <w:szCs w:val="24"/>
          <w:lang w:eastAsia="ar-SA"/>
        </w:rPr>
        <w:t>πιστοποίηση</w:t>
      </w:r>
      <w:r w:rsidRPr="00C836AC">
        <w:rPr>
          <w:rFonts w:ascii="Calibri" w:eastAsia="Times New Roman" w:hAnsi="Calibri" w:cs="Calibri"/>
          <w:color w:val="000000"/>
          <w:spacing w:val="7"/>
          <w:szCs w:val="24"/>
          <w:lang w:eastAsia="ar-SA"/>
        </w:rPr>
        <w:t xml:space="preserve"> </w:t>
      </w:r>
      <w:r w:rsidRPr="00C836AC">
        <w:rPr>
          <w:rFonts w:ascii="Calibri" w:eastAsia="Times New Roman" w:hAnsi="Calibri" w:cs="Calibri"/>
          <w:color w:val="000000"/>
          <w:spacing w:val="1"/>
          <w:szCs w:val="24"/>
          <w:lang w:eastAsia="ar-SA"/>
        </w:rPr>
        <w:t>των</w:t>
      </w:r>
      <w:r w:rsidRPr="00C836AC">
        <w:rPr>
          <w:rFonts w:ascii="Calibri" w:eastAsia="Times New Roman" w:hAnsi="Calibri" w:cs="Calibri"/>
          <w:color w:val="000000"/>
          <w:spacing w:val="9"/>
          <w:szCs w:val="24"/>
          <w:lang w:eastAsia="ar-SA"/>
        </w:rPr>
        <w:t xml:space="preserve"> </w:t>
      </w:r>
      <w:r w:rsidRPr="00C836AC">
        <w:rPr>
          <w:rFonts w:ascii="Calibri" w:eastAsia="Times New Roman" w:hAnsi="Calibri" w:cs="Calibri"/>
          <w:color w:val="000000"/>
          <w:szCs w:val="24"/>
          <w:lang w:eastAsia="ar-SA"/>
        </w:rPr>
        <w:t>χρονικών</w:t>
      </w:r>
      <w:r w:rsidRPr="00C836AC">
        <w:rPr>
          <w:rFonts w:ascii="Calibri" w:eastAsia="Times New Roman" w:hAnsi="Calibri" w:cs="Calibri"/>
          <w:color w:val="000000"/>
          <w:spacing w:val="7"/>
          <w:szCs w:val="24"/>
          <w:lang w:eastAsia="ar-SA"/>
        </w:rPr>
        <w:t xml:space="preserve"> </w:t>
      </w:r>
      <w:r w:rsidRPr="00C836AC">
        <w:rPr>
          <w:rFonts w:ascii="Calibri" w:eastAsia="Times New Roman" w:hAnsi="Calibri" w:cs="Calibri"/>
          <w:color w:val="000000"/>
          <w:szCs w:val="24"/>
          <w:lang w:eastAsia="ar-SA"/>
        </w:rPr>
        <w:t>ορίων</w:t>
      </w:r>
      <w:r w:rsidRPr="00C836AC">
        <w:rPr>
          <w:rFonts w:ascii="Calibri" w:eastAsia="Times New Roman" w:hAnsi="Calibri" w:cs="Calibri"/>
          <w:color w:val="000000"/>
          <w:spacing w:val="9"/>
          <w:szCs w:val="24"/>
          <w:lang w:eastAsia="ar-SA"/>
        </w:rPr>
        <w:t xml:space="preserve"> </w:t>
      </w:r>
      <w:r w:rsidRPr="00C836AC">
        <w:rPr>
          <w:rFonts w:ascii="Calibri" w:eastAsia="Times New Roman" w:hAnsi="Calibri" w:cs="Calibri"/>
          <w:color w:val="000000"/>
          <w:szCs w:val="24"/>
          <w:lang w:eastAsia="ar-SA"/>
        </w:rPr>
        <w:t>της</w:t>
      </w:r>
      <w:r w:rsidRPr="00C836AC">
        <w:rPr>
          <w:rFonts w:ascii="Calibri" w:eastAsia="Times New Roman" w:hAnsi="Calibri" w:cs="Calibri"/>
          <w:color w:val="000000"/>
          <w:spacing w:val="11"/>
          <w:szCs w:val="24"/>
          <w:lang w:eastAsia="ar-SA"/>
        </w:rPr>
        <w:t xml:space="preserve"> </w:t>
      </w:r>
      <w:r w:rsidRPr="00C836AC">
        <w:rPr>
          <w:rFonts w:ascii="Calibri" w:eastAsia="Times New Roman" w:hAnsi="Calibri" w:cs="Calibri"/>
          <w:color w:val="000000"/>
          <w:szCs w:val="24"/>
          <w:lang w:eastAsia="ar-SA"/>
        </w:rPr>
        <w:t>παρούσης</w:t>
      </w:r>
      <w:r w:rsidRPr="00C836AC">
        <w:rPr>
          <w:rFonts w:ascii="Calibri" w:eastAsia="Times New Roman" w:hAnsi="Calibri" w:cs="Calibri"/>
          <w:color w:val="000000"/>
          <w:spacing w:val="8"/>
          <w:szCs w:val="24"/>
          <w:lang w:eastAsia="ar-SA"/>
        </w:rPr>
        <w:t xml:space="preserve"> </w:t>
      </w:r>
      <w:r w:rsidRPr="00C836AC">
        <w:rPr>
          <w:rFonts w:ascii="Calibri" w:eastAsia="Times New Roman" w:hAnsi="Calibri" w:cs="Calibri"/>
          <w:color w:val="000000"/>
          <w:szCs w:val="24"/>
          <w:lang w:eastAsia="ar-SA"/>
        </w:rPr>
        <w:t>παραγράφου</w:t>
      </w:r>
      <w:r w:rsidRPr="00C836AC">
        <w:rPr>
          <w:rFonts w:ascii="Calibri" w:eastAsia="Times New Roman" w:hAnsi="Calibri" w:cs="Calibri"/>
          <w:color w:val="000000"/>
          <w:spacing w:val="9"/>
          <w:szCs w:val="24"/>
          <w:lang w:eastAsia="ar-SA"/>
        </w:rPr>
        <w:t xml:space="preserve"> </w:t>
      </w:r>
      <w:r w:rsidRPr="00C836AC">
        <w:rPr>
          <w:rFonts w:ascii="Calibri" w:eastAsia="Times New Roman" w:hAnsi="Calibri" w:cs="Calibri"/>
          <w:color w:val="000000"/>
          <w:szCs w:val="24"/>
          <w:lang w:eastAsia="ar-SA"/>
        </w:rPr>
        <w:t>θα</w:t>
      </w:r>
      <w:r w:rsidRPr="00C836AC">
        <w:rPr>
          <w:rFonts w:ascii="Calibri" w:eastAsia="Times New Roman" w:hAnsi="Calibri" w:cs="Calibri"/>
          <w:color w:val="000000"/>
          <w:spacing w:val="10"/>
          <w:szCs w:val="24"/>
          <w:lang w:eastAsia="ar-SA"/>
        </w:rPr>
        <w:t xml:space="preserve"> </w:t>
      </w:r>
      <w:r w:rsidRPr="00C836AC">
        <w:rPr>
          <w:rFonts w:ascii="Calibri" w:eastAsia="Times New Roman" w:hAnsi="Calibri" w:cs="Calibri"/>
          <w:color w:val="000000"/>
          <w:szCs w:val="24"/>
          <w:lang w:eastAsia="ar-SA"/>
        </w:rPr>
        <w:t>προκύπτουν από</w:t>
      </w:r>
      <w:r w:rsidRPr="00C836AC">
        <w:rPr>
          <w:rFonts w:ascii="Calibri" w:eastAsia="Times New Roman" w:hAnsi="Calibri" w:cs="Calibri"/>
          <w:color w:val="000000"/>
          <w:spacing w:val="11"/>
          <w:szCs w:val="24"/>
          <w:lang w:eastAsia="ar-SA"/>
        </w:rPr>
        <w:t xml:space="preserve"> </w:t>
      </w:r>
      <w:r w:rsidRPr="00C836AC">
        <w:rPr>
          <w:rFonts w:ascii="Calibri" w:eastAsia="Times New Roman" w:hAnsi="Calibri" w:cs="Calibri"/>
          <w:color w:val="000000"/>
          <w:szCs w:val="24"/>
          <w:lang w:eastAsia="ar-SA"/>
        </w:rPr>
        <w:t>έγγραφο</w:t>
      </w:r>
      <w:r w:rsidRPr="00C836AC">
        <w:rPr>
          <w:rFonts w:ascii="Calibri" w:eastAsia="Times New Roman" w:hAnsi="Calibri" w:cs="Calibri"/>
          <w:color w:val="000000"/>
          <w:spacing w:val="12"/>
          <w:szCs w:val="24"/>
          <w:lang w:eastAsia="ar-SA"/>
        </w:rPr>
        <w:t xml:space="preserve"> </w:t>
      </w:r>
      <w:r w:rsidRPr="00C836AC">
        <w:rPr>
          <w:rFonts w:ascii="Calibri" w:eastAsia="Times New Roman" w:hAnsi="Calibri" w:cs="Calibri"/>
          <w:color w:val="000000"/>
          <w:szCs w:val="24"/>
          <w:lang w:eastAsia="ar-SA"/>
        </w:rPr>
        <w:t>ή</w:t>
      </w:r>
      <w:r w:rsidRPr="00C836AC">
        <w:rPr>
          <w:rFonts w:ascii="Calibri" w:eastAsia="Times New Roman" w:hAnsi="Calibri" w:cs="Calibri"/>
          <w:color w:val="000000"/>
          <w:spacing w:val="10"/>
          <w:szCs w:val="24"/>
          <w:lang w:eastAsia="ar-SA"/>
        </w:rPr>
        <w:t xml:space="preserve"> </w:t>
      </w:r>
      <w:r w:rsidRPr="00C836AC">
        <w:rPr>
          <w:rFonts w:ascii="Calibri" w:eastAsia="Times New Roman" w:hAnsi="Calibri" w:cs="Calibri"/>
          <w:color w:val="000000"/>
          <w:szCs w:val="24"/>
          <w:lang w:eastAsia="ar-SA"/>
        </w:rPr>
        <w:t>δελτίο</w:t>
      </w:r>
      <w:r w:rsidRPr="00C836AC">
        <w:rPr>
          <w:rFonts w:ascii="Calibri" w:eastAsia="Times New Roman" w:hAnsi="Calibri" w:cs="Calibri"/>
          <w:color w:val="000000"/>
          <w:spacing w:val="8"/>
          <w:szCs w:val="24"/>
          <w:lang w:eastAsia="ar-SA"/>
        </w:rPr>
        <w:t xml:space="preserve"> </w:t>
      </w:r>
      <w:r w:rsidRPr="00C836AC">
        <w:rPr>
          <w:rFonts w:ascii="Calibri" w:eastAsia="Times New Roman" w:hAnsi="Calibri" w:cs="Calibri"/>
          <w:color w:val="000000"/>
          <w:szCs w:val="24"/>
          <w:lang w:eastAsia="ar-SA"/>
        </w:rPr>
        <w:t>τεχνικού</w:t>
      </w:r>
      <w:r w:rsidRPr="00C836AC">
        <w:rPr>
          <w:rFonts w:ascii="Calibri" w:eastAsia="Times New Roman" w:hAnsi="Calibri" w:cs="Calibri"/>
          <w:color w:val="000000"/>
          <w:spacing w:val="11"/>
          <w:szCs w:val="24"/>
          <w:lang w:eastAsia="ar-SA"/>
        </w:rPr>
        <w:t xml:space="preserve"> </w:t>
      </w:r>
      <w:r w:rsidRPr="00C836AC">
        <w:rPr>
          <w:rFonts w:ascii="Calibri" w:eastAsia="Times New Roman" w:hAnsi="Calibri" w:cs="Calibri"/>
          <w:color w:val="000000"/>
          <w:szCs w:val="24"/>
          <w:lang w:eastAsia="ar-SA"/>
        </w:rPr>
        <w:t>ελέγχου</w:t>
      </w:r>
      <w:r w:rsidRPr="00C836AC">
        <w:rPr>
          <w:rFonts w:ascii="Calibri" w:eastAsia="Times New Roman" w:hAnsi="Calibri" w:cs="Calibri"/>
          <w:color w:val="000000"/>
          <w:spacing w:val="9"/>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11"/>
          <w:szCs w:val="24"/>
          <w:lang w:eastAsia="ar-SA"/>
        </w:rPr>
        <w:t xml:space="preserve"> </w:t>
      </w:r>
      <w:r w:rsidRPr="00C836AC">
        <w:rPr>
          <w:rFonts w:ascii="Calibri" w:eastAsia="Times New Roman" w:hAnsi="Calibri" w:cs="Calibri"/>
          <w:color w:val="000000"/>
          <w:szCs w:val="24"/>
          <w:lang w:eastAsia="ar-SA"/>
        </w:rPr>
        <w:t>προμηθευτή</w:t>
      </w:r>
      <w:r w:rsidRPr="00C836AC">
        <w:rPr>
          <w:rFonts w:ascii="Calibri" w:eastAsia="Times New Roman" w:hAnsi="Calibri" w:cs="Calibri"/>
          <w:color w:val="000000"/>
          <w:spacing w:val="10"/>
          <w:szCs w:val="24"/>
          <w:lang w:eastAsia="ar-SA"/>
        </w:rPr>
        <w:t xml:space="preserve"> </w:t>
      </w:r>
      <w:r w:rsidRPr="00C836AC">
        <w:rPr>
          <w:rFonts w:ascii="Calibri" w:eastAsia="Times New Roman" w:hAnsi="Calibri" w:cs="Calibri"/>
          <w:color w:val="000000"/>
          <w:szCs w:val="24"/>
          <w:lang w:eastAsia="ar-SA"/>
        </w:rPr>
        <w:t>που</w:t>
      </w:r>
      <w:r w:rsidRPr="00C836AC">
        <w:rPr>
          <w:rFonts w:ascii="Calibri" w:eastAsia="Times New Roman" w:hAnsi="Calibri" w:cs="Calibri"/>
          <w:color w:val="000000"/>
          <w:spacing w:val="11"/>
          <w:szCs w:val="24"/>
          <w:lang w:eastAsia="ar-SA"/>
        </w:rPr>
        <w:t xml:space="preserve"> </w:t>
      </w:r>
      <w:r w:rsidRPr="00C836AC">
        <w:rPr>
          <w:rFonts w:ascii="Calibri" w:eastAsia="Times New Roman" w:hAnsi="Calibri" w:cs="Calibri"/>
          <w:color w:val="000000"/>
          <w:szCs w:val="24"/>
          <w:lang w:eastAsia="ar-SA"/>
        </w:rPr>
        <w:t>θα</w:t>
      </w:r>
      <w:r w:rsidRPr="00C836AC">
        <w:rPr>
          <w:rFonts w:ascii="Calibri" w:eastAsia="Times New Roman" w:hAnsi="Calibri" w:cs="Calibri"/>
          <w:color w:val="000000"/>
          <w:spacing w:val="7"/>
          <w:szCs w:val="24"/>
          <w:lang w:eastAsia="ar-SA"/>
        </w:rPr>
        <w:t xml:space="preserve"> </w:t>
      </w:r>
      <w:r w:rsidRPr="00C836AC">
        <w:rPr>
          <w:rFonts w:ascii="Calibri" w:eastAsia="Times New Roman" w:hAnsi="Calibri" w:cs="Calibri"/>
          <w:color w:val="000000"/>
          <w:szCs w:val="24"/>
          <w:lang w:eastAsia="ar-SA"/>
        </w:rPr>
        <w:t>προσυπογράφεται</w:t>
      </w:r>
      <w:r w:rsidRPr="00C836AC">
        <w:rPr>
          <w:rFonts w:ascii="Calibri" w:eastAsia="Times New Roman" w:hAnsi="Calibri" w:cs="Calibri"/>
          <w:color w:val="000000"/>
          <w:spacing w:val="9"/>
          <w:szCs w:val="24"/>
          <w:lang w:eastAsia="ar-SA"/>
        </w:rPr>
        <w:t xml:space="preserve"> </w:t>
      </w:r>
      <w:r w:rsidRPr="00C836AC">
        <w:rPr>
          <w:rFonts w:ascii="Calibri" w:eastAsia="Times New Roman" w:hAnsi="Calibri" w:cs="Calibri"/>
          <w:color w:val="000000"/>
          <w:spacing w:val="-1"/>
          <w:szCs w:val="24"/>
          <w:lang w:eastAsia="ar-SA"/>
        </w:rPr>
        <w:t>από</w:t>
      </w:r>
      <w:r w:rsidRPr="00C836AC">
        <w:rPr>
          <w:rFonts w:ascii="Calibri" w:eastAsia="Times New Roman" w:hAnsi="Calibri" w:cs="Calibri"/>
          <w:color w:val="000000"/>
          <w:spacing w:val="12"/>
          <w:szCs w:val="24"/>
          <w:lang w:eastAsia="ar-SA"/>
        </w:rPr>
        <w:t xml:space="preserve"> </w:t>
      </w:r>
      <w:r w:rsidRPr="00C836AC">
        <w:rPr>
          <w:rFonts w:ascii="Calibri" w:eastAsia="Times New Roman" w:hAnsi="Calibri" w:cs="Calibri"/>
          <w:color w:val="000000"/>
          <w:szCs w:val="24"/>
          <w:lang w:eastAsia="ar-SA"/>
        </w:rPr>
        <w:t>εκπρόσωπο του</w:t>
      </w:r>
      <w:r w:rsidRPr="00C836AC">
        <w:rPr>
          <w:rFonts w:ascii="Calibri" w:eastAsia="Times New Roman" w:hAnsi="Calibri" w:cs="Calibri"/>
          <w:color w:val="000000"/>
          <w:spacing w:val="68"/>
          <w:szCs w:val="24"/>
          <w:lang w:eastAsia="ar-SA"/>
        </w:rPr>
        <w:t xml:space="preserve"> </w:t>
      </w:r>
      <w:r w:rsidRPr="00C836AC">
        <w:rPr>
          <w:rFonts w:ascii="Calibri" w:eastAsia="Times New Roman" w:hAnsi="Calibri" w:cs="Calibri"/>
          <w:color w:val="000000"/>
          <w:szCs w:val="24"/>
          <w:lang w:eastAsia="ar-SA"/>
        </w:rPr>
        <w:t>τεχνικού</w:t>
      </w:r>
      <w:r w:rsidRPr="00C836AC">
        <w:rPr>
          <w:rFonts w:ascii="Calibri" w:eastAsia="Times New Roman" w:hAnsi="Calibri" w:cs="Calibri"/>
          <w:color w:val="000000"/>
          <w:spacing w:val="68"/>
          <w:szCs w:val="24"/>
          <w:lang w:eastAsia="ar-SA"/>
        </w:rPr>
        <w:t xml:space="preserve"> </w:t>
      </w:r>
      <w:r w:rsidRPr="00C836AC">
        <w:rPr>
          <w:rFonts w:ascii="Calibri" w:eastAsia="Times New Roman" w:hAnsi="Calibri" w:cs="Calibri"/>
          <w:color w:val="000000"/>
          <w:szCs w:val="24"/>
          <w:lang w:eastAsia="ar-SA"/>
        </w:rPr>
        <w:t>τμήματος</w:t>
      </w:r>
      <w:r w:rsidRPr="00C836AC">
        <w:rPr>
          <w:rFonts w:ascii="Calibri" w:eastAsia="Times New Roman" w:hAnsi="Calibri" w:cs="Calibri"/>
          <w:color w:val="000000"/>
          <w:spacing w:val="69"/>
          <w:szCs w:val="24"/>
          <w:lang w:eastAsia="ar-SA"/>
        </w:rPr>
        <w:t xml:space="preserve"> </w:t>
      </w:r>
      <w:r w:rsidRPr="00C836AC">
        <w:rPr>
          <w:rFonts w:ascii="Calibri" w:eastAsia="Times New Roman" w:hAnsi="Calibri" w:cs="Calibri"/>
          <w:color w:val="000000"/>
          <w:szCs w:val="24"/>
          <w:lang w:eastAsia="ar-SA"/>
        </w:rPr>
        <w:t>ή</w:t>
      </w:r>
      <w:r w:rsidRPr="00C836AC">
        <w:rPr>
          <w:rFonts w:ascii="Calibri" w:eastAsia="Times New Roman" w:hAnsi="Calibri" w:cs="Calibri"/>
          <w:color w:val="000000"/>
          <w:spacing w:val="67"/>
          <w:szCs w:val="24"/>
          <w:lang w:eastAsia="ar-SA"/>
        </w:rPr>
        <w:t xml:space="preserve"> </w:t>
      </w:r>
      <w:r w:rsidRPr="00C836AC">
        <w:rPr>
          <w:rFonts w:ascii="Calibri" w:eastAsia="Times New Roman" w:hAnsi="Calibri" w:cs="Calibri"/>
          <w:color w:val="000000"/>
          <w:spacing w:val="1"/>
          <w:szCs w:val="24"/>
          <w:lang w:eastAsia="ar-SA"/>
        </w:rPr>
        <w:t>του</w:t>
      </w:r>
      <w:r w:rsidRPr="00C836AC">
        <w:rPr>
          <w:rFonts w:ascii="Calibri" w:eastAsia="Times New Roman" w:hAnsi="Calibri" w:cs="Calibri"/>
          <w:color w:val="000000"/>
          <w:spacing w:val="67"/>
          <w:szCs w:val="24"/>
          <w:lang w:eastAsia="ar-SA"/>
        </w:rPr>
        <w:t xml:space="preserve"> </w:t>
      </w:r>
      <w:r w:rsidRPr="00C836AC">
        <w:rPr>
          <w:rFonts w:ascii="Calibri" w:eastAsia="Times New Roman" w:hAnsi="Calibri" w:cs="Calibri"/>
          <w:color w:val="000000"/>
          <w:szCs w:val="24"/>
          <w:lang w:eastAsia="ar-SA"/>
        </w:rPr>
        <w:t>εργαστηρίου</w:t>
      </w:r>
      <w:r w:rsidRPr="00C836AC">
        <w:rPr>
          <w:rFonts w:ascii="Calibri" w:eastAsia="Times New Roman" w:hAnsi="Calibri" w:cs="Calibri"/>
          <w:color w:val="000000"/>
          <w:spacing w:val="66"/>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68"/>
          <w:szCs w:val="24"/>
          <w:lang w:eastAsia="ar-SA"/>
        </w:rPr>
        <w:t xml:space="preserve"> </w:t>
      </w:r>
      <w:r w:rsidRPr="00C836AC">
        <w:rPr>
          <w:rFonts w:ascii="Calibri" w:eastAsia="Times New Roman" w:hAnsi="Calibri" w:cs="Calibri"/>
          <w:color w:val="000000"/>
          <w:szCs w:val="24"/>
          <w:lang w:eastAsia="ar-SA"/>
        </w:rPr>
        <w:t>Νοσοκομείου.</w:t>
      </w:r>
      <w:r w:rsidRPr="00C836AC">
        <w:rPr>
          <w:rFonts w:ascii="Calibri" w:eastAsia="Times New Roman" w:hAnsi="Calibri" w:cs="Calibri"/>
          <w:color w:val="000000"/>
          <w:spacing w:val="67"/>
          <w:szCs w:val="24"/>
          <w:lang w:eastAsia="ar-SA"/>
        </w:rPr>
        <w:t xml:space="preserve"> </w:t>
      </w:r>
      <w:r w:rsidRPr="00C836AC">
        <w:rPr>
          <w:rFonts w:ascii="Calibri" w:eastAsia="Times New Roman" w:hAnsi="Calibri" w:cs="Calibri"/>
          <w:color w:val="000000"/>
          <w:szCs w:val="24"/>
          <w:lang w:eastAsia="ar-SA"/>
        </w:rPr>
        <w:t>Ο</w:t>
      </w:r>
      <w:r w:rsidRPr="00C836AC">
        <w:rPr>
          <w:rFonts w:ascii="Calibri" w:eastAsia="Times New Roman" w:hAnsi="Calibri" w:cs="Calibri"/>
          <w:color w:val="000000"/>
          <w:spacing w:val="68"/>
          <w:szCs w:val="24"/>
          <w:lang w:eastAsia="ar-SA"/>
        </w:rPr>
        <w:t xml:space="preserve"> </w:t>
      </w:r>
      <w:r w:rsidRPr="00C836AC">
        <w:rPr>
          <w:rFonts w:ascii="Calibri" w:eastAsia="Times New Roman" w:hAnsi="Calibri" w:cs="Calibri"/>
          <w:color w:val="000000"/>
          <w:szCs w:val="24"/>
          <w:lang w:eastAsia="ar-SA"/>
        </w:rPr>
        <w:t>προμηθευτής</w:t>
      </w:r>
      <w:r w:rsidRPr="00C836AC">
        <w:rPr>
          <w:rFonts w:ascii="Calibri" w:eastAsia="Times New Roman" w:hAnsi="Calibri" w:cs="Calibri"/>
          <w:color w:val="000000"/>
          <w:spacing w:val="69"/>
          <w:szCs w:val="24"/>
          <w:lang w:eastAsia="ar-SA"/>
        </w:rPr>
        <w:t xml:space="preserve"> </w:t>
      </w:r>
      <w:r w:rsidRPr="00C836AC">
        <w:rPr>
          <w:rFonts w:ascii="Calibri" w:eastAsia="Times New Roman" w:hAnsi="Calibri" w:cs="Calibri"/>
          <w:color w:val="000000"/>
          <w:szCs w:val="24"/>
          <w:lang w:eastAsia="ar-SA"/>
        </w:rPr>
        <w:t>υποχρεούται</w:t>
      </w:r>
      <w:r w:rsidRPr="00C836AC">
        <w:rPr>
          <w:rFonts w:ascii="Calibri" w:eastAsia="Times New Roman" w:hAnsi="Calibri" w:cs="Calibri"/>
          <w:color w:val="000000"/>
          <w:spacing w:val="67"/>
          <w:szCs w:val="24"/>
          <w:lang w:eastAsia="ar-SA"/>
        </w:rPr>
        <w:t xml:space="preserve"> </w:t>
      </w:r>
      <w:r w:rsidRPr="00C836AC">
        <w:rPr>
          <w:rFonts w:ascii="Calibri" w:eastAsia="Times New Roman" w:hAnsi="Calibri" w:cs="Calibri"/>
          <w:color w:val="000000"/>
          <w:szCs w:val="24"/>
          <w:lang w:eastAsia="ar-SA"/>
        </w:rPr>
        <w:t>να αποστείλει</w:t>
      </w:r>
      <w:r w:rsidRPr="00C836AC">
        <w:rPr>
          <w:rFonts w:ascii="Calibri" w:eastAsia="Times New Roman" w:hAnsi="Calibri" w:cs="Calibri"/>
          <w:color w:val="000000"/>
          <w:spacing w:val="26"/>
          <w:szCs w:val="24"/>
          <w:lang w:eastAsia="ar-SA"/>
        </w:rPr>
        <w:t xml:space="preserve"> </w:t>
      </w:r>
      <w:r w:rsidRPr="00C836AC">
        <w:rPr>
          <w:rFonts w:ascii="Calibri" w:eastAsia="Times New Roman" w:hAnsi="Calibri" w:cs="Calibri"/>
          <w:color w:val="000000"/>
          <w:szCs w:val="24"/>
          <w:lang w:eastAsia="ar-SA"/>
        </w:rPr>
        <w:t>ειδικευμένο</w:t>
      </w:r>
      <w:r w:rsidRPr="00C836AC">
        <w:rPr>
          <w:rFonts w:ascii="Calibri" w:eastAsia="Times New Roman" w:hAnsi="Calibri" w:cs="Calibri"/>
          <w:color w:val="000000"/>
          <w:spacing w:val="28"/>
          <w:szCs w:val="24"/>
          <w:lang w:eastAsia="ar-SA"/>
        </w:rPr>
        <w:t xml:space="preserve"> </w:t>
      </w:r>
      <w:r w:rsidRPr="00C836AC">
        <w:rPr>
          <w:rFonts w:ascii="Calibri" w:eastAsia="Times New Roman" w:hAnsi="Calibri" w:cs="Calibri"/>
          <w:color w:val="000000"/>
          <w:szCs w:val="24"/>
          <w:lang w:eastAsia="ar-SA"/>
        </w:rPr>
        <w:t>τεχνικό</w:t>
      </w:r>
      <w:r w:rsidRPr="00C836AC">
        <w:rPr>
          <w:rFonts w:ascii="Calibri" w:eastAsia="Times New Roman" w:hAnsi="Calibri" w:cs="Calibri"/>
          <w:color w:val="000000"/>
          <w:spacing w:val="29"/>
          <w:szCs w:val="24"/>
          <w:lang w:eastAsia="ar-SA"/>
        </w:rPr>
        <w:t xml:space="preserve"> </w:t>
      </w:r>
      <w:r w:rsidRPr="00C836AC">
        <w:rPr>
          <w:rFonts w:ascii="Calibri" w:eastAsia="Times New Roman" w:hAnsi="Calibri" w:cs="Calibri"/>
          <w:color w:val="000000"/>
          <w:szCs w:val="24"/>
          <w:lang w:eastAsia="ar-SA"/>
        </w:rPr>
        <w:t>για</w:t>
      </w:r>
      <w:r w:rsidRPr="00C836AC">
        <w:rPr>
          <w:rFonts w:ascii="Calibri" w:eastAsia="Times New Roman" w:hAnsi="Calibri" w:cs="Calibri"/>
          <w:color w:val="000000"/>
          <w:spacing w:val="26"/>
          <w:szCs w:val="24"/>
          <w:lang w:eastAsia="ar-SA"/>
        </w:rPr>
        <w:t xml:space="preserve"> </w:t>
      </w:r>
      <w:r w:rsidRPr="00C836AC">
        <w:rPr>
          <w:rFonts w:ascii="Calibri" w:eastAsia="Times New Roman" w:hAnsi="Calibri" w:cs="Calibri"/>
          <w:color w:val="000000"/>
          <w:szCs w:val="24"/>
          <w:lang w:eastAsia="ar-SA"/>
        </w:rPr>
        <w:t>την</w:t>
      </w:r>
      <w:r w:rsidRPr="00C836AC">
        <w:rPr>
          <w:rFonts w:ascii="Calibri" w:eastAsia="Times New Roman" w:hAnsi="Calibri" w:cs="Calibri"/>
          <w:color w:val="000000"/>
          <w:spacing w:val="26"/>
          <w:szCs w:val="24"/>
          <w:lang w:eastAsia="ar-SA"/>
        </w:rPr>
        <w:t xml:space="preserve"> </w:t>
      </w:r>
      <w:r w:rsidRPr="00C836AC">
        <w:rPr>
          <w:rFonts w:ascii="Calibri" w:eastAsia="Times New Roman" w:hAnsi="Calibri" w:cs="Calibri"/>
          <w:color w:val="000000"/>
          <w:szCs w:val="24"/>
          <w:lang w:eastAsia="ar-SA"/>
        </w:rPr>
        <w:t>αποκατάσταση</w:t>
      </w:r>
      <w:r w:rsidRPr="00C836AC">
        <w:rPr>
          <w:rFonts w:ascii="Calibri" w:eastAsia="Times New Roman" w:hAnsi="Calibri" w:cs="Calibri"/>
          <w:color w:val="000000"/>
          <w:spacing w:val="27"/>
          <w:szCs w:val="24"/>
          <w:lang w:eastAsia="ar-SA"/>
        </w:rPr>
        <w:t xml:space="preserve"> </w:t>
      </w:r>
      <w:r w:rsidRPr="00C836AC">
        <w:rPr>
          <w:rFonts w:ascii="Calibri" w:eastAsia="Times New Roman" w:hAnsi="Calibri" w:cs="Calibri"/>
          <w:color w:val="000000"/>
          <w:szCs w:val="24"/>
          <w:lang w:eastAsia="ar-SA"/>
        </w:rPr>
        <w:t>κάθε</w:t>
      </w:r>
      <w:r w:rsidRPr="00C836AC">
        <w:rPr>
          <w:rFonts w:ascii="Calibri" w:eastAsia="Times New Roman" w:hAnsi="Calibri" w:cs="Calibri"/>
          <w:color w:val="000000"/>
          <w:spacing w:val="27"/>
          <w:szCs w:val="24"/>
          <w:lang w:eastAsia="ar-SA"/>
        </w:rPr>
        <w:t xml:space="preserve"> </w:t>
      </w:r>
      <w:r w:rsidRPr="00C836AC">
        <w:rPr>
          <w:rFonts w:ascii="Calibri" w:eastAsia="Times New Roman" w:hAnsi="Calibri" w:cs="Calibri"/>
          <w:color w:val="000000"/>
          <w:szCs w:val="24"/>
          <w:lang w:eastAsia="ar-SA"/>
        </w:rPr>
        <w:t>βλάβης.</w:t>
      </w:r>
      <w:r w:rsidRPr="00C836AC">
        <w:rPr>
          <w:rFonts w:ascii="Calibri" w:eastAsia="Times New Roman" w:hAnsi="Calibri" w:cs="Calibri"/>
          <w:color w:val="000000"/>
          <w:spacing w:val="30"/>
          <w:szCs w:val="24"/>
          <w:lang w:eastAsia="ar-SA"/>
        </w:rPr>
        <w:t xml:space="preserve"> </w:t>
      </w:r>
      <w:r w:rsidRPr="00C836AC">
        <w:rPr>
          <w:rFonts w:ascii="Calibri" w:eastAsia="Times New Roman" w:hAnsi="Calibri" w:cs="Calibri"/>
          <w:color w:val="000000"/>
          <w:szCs w:val="24"/>
          <w:lang w:eastAsia="ar-SA"/>
        </w:rPr>
        <w:t>Το</w:t>
      </w:r>
      <w:r w:rsidRPr="00C836AC">
        <w:rPr>
          <w:rFonts w:ascii="Calibri" w:eastAsia="Times New Roman" w:hAnsi="Calibri" w:cs="Calibri"/>
          <w:color w:val="000000"/>
          <w:spacing w:val="28"/>
          <w:szCs w:val="24"/>
          <w:lang w:eastAsia="ar-SA"/>
        </w:rPr>
        <w:t xml:space="preserve"> </w:t>
      </w:r>
      <w:r w:rsidRPr="00C836AC">
        <w:rPr>
          <w:rFonts w:ascii="Calibri" w:eastAsia="Times New Roman" w:hAnsi="Calibri" w:cs="Calibri"/>
          <w:color w:val="000000"/>
          <w:szCs w:val="24"/>
          <w:lang w:eastAsia="ar-SA"/>
        </w:rPr>
        <w:t>χρονικό</w:t>
      </w:r>
      <w:r w:rsidRPr="00C836AC">
        <w:rPr>
          <w:rFonts w:ascii="Calibri" w:eastAsia="Times New Roman" w:hAnsi="Calibri" w:cs="Calibri"/>
          <w:color w:val="000000"/>
          <w:spacing w:val="29"/>
          <w:szCs w:val="24"/>
          <w:lang w:eastAsia="ar-SA"/>
        </w:rPr>
        <w:t xml:space="preserve"> </w:t>
      </w:r>
      <w:r w:rsidRPr="00C836AC">
        <w:rPr>
          <w:rFonts w:ascii="Calibri" w:eastAsia="Times New Roman" w:hAnsi="Calibri" w:cs="Calibri"/>
          <w:color w:val="000000"/>
          <w:szCs w:val="24"/>
          <w:lang w:eastAsia="ar-SA"/>
        </w:rPr>
        <w:t>διάστημα</w:t>
      </w:r>
      <w:r w:rsidRPr="00C836AC">
        <w:rPr>
          <w:rFonts w:ascii="Calibri" w:eastAsia="Times New Roman" w:hAnsi="Calibri" w:cs="Calibri"/>
          <w:color w:val="000000"/>
          <w:spacing w:val="27"/>
          <w:szCs w:val="24"/>
          <w:lang w:eastAsia="ar-SA"/>
        </w:rPr>
        <w:t xml:space="preserve"> </w:t>
      </w:r>
      <w:r w:rsidRPr="00C836AC">
        <w:rPr>
          <w:rFonts w:ascii="Calibri" w:eastAsia="Times New Roman" w:hAnsi="Calibri" w:cs="Calibri"/>
          <w:color w:val="000000"/>
          <w:spacing w:val="-1"/>
          <w:szCs w:val="24"/>
          <w:lang w:eastAsia="ar-SA"/>
        </w:rPr>
        <w:t>από</w:t>
      </w:r>
      <w:r w:rsidRPr="00C836AC">
        <w:rPr>
          <w:rFonts w:ascii="Calibri" w:eastAsia="Times New Roman" w:hAnsi="Calibri" w:cs="Calibri"/>
          <w:color w:val="000000"/>
          <w:spacing w:val="27"/>
          <w:szCs w:val="24"/>
          <w:lang w:eastAsia="ar-SA"/>
        </w:rPr>
        <w:t xml:space="preserve"> </w:t>
      </w:r>
      <w:r w:rsidRPr="00C836AC">
        <w:rPr>
          <w:rFonts w:ascii="Calibri" w:eastAsia="Times New Roman" w:hAnsi="Calibri" w:cs="Calibri"/>
          <w:color w:val="000000"/>
          <w:szCs w:val="24"/>
          <w:lang w:eastAsia="ar-SA"/>
        </w:rPr>
        <w:t>την έγγραφη</w:t>
      </w:r>
      <w:r w:rsidRPr="00C836AC">
        <w:rPr>
          <w:rFonts w:ascii="Calibri" w:eastAsia="Times New Roman" w:hAnsi="Calibri" w:cs="Calibri"/>
          <w:color w:val="000000"/>
          <w:spacing w:val="53"/>
          <w:szCs w:val="24"/>
          <w:lang w:eastAsia="ar-SA"/>
        </w:rPr>
        <w:t xml:space="preserve"> </w:t>
      </w:r>
      <w:r w:rsidRPr="00C836AC">
        <w:rPr>
          <w:rFonts w:ascii="Calibri" w:eastAsia="Times New Roman" w:hAnsi="Calibri" w:cs="Calibri"/>
          <w:color w:val="000000"/>
          <w:szCs w:val="24"/>
          <w:lang w:eastAsia="ar-SA"/>
        </w:rPr>
        <w:t>ειδοποίηση,</w:t>
      </w:r>
      <w:r w:rsidRPr="00C836AC">
        <w:rPr>
          <w:rFonts w:ascii="Calibri" w:eastAsia="Times New Roman" w:hAnsi="Calibri" w:cs="Calibri"/>
          <w:color w:val="000000"/>
          <w:spacing w:val="54"/>
          <w:szCs w:val="24"/>
          <w:lang w:eastAsia="ar-SA"/>
        </w:rPr>
        <w:t xml:space="preserve"> </w:t>
      </w:r>
      <w:r w:rsidRPr="00C836AC">
        <w:rPr>
          <w:rFonts w:ascii="Calibri" w:eastAsia="Times New Roman" w:hAnsi="Calibri" w:cs="Calibri"/>
          <w:color w:val="000000"/>
          <w:szCs w:val="24"/>
          <w:lang w:eastAsia="ar-SA"/>
        </w:rPr>
        <w:t>μέχρι</w:t>
      </w:r>
      <w:r w:rsidRPr="00C836AC">
        <w:rPr>
          <w:rFonts w:ascii="Calibri" w:eastAsia="Times New Roman" w:hAnsi="Calibri" w:cs="Calibri"/>
          <w:color w:val="000000"/>
          <w:spacing w:val="53"/>
          <w:szCs w:val="24"/>
          <w:lang w:eastAsia="ar-SA"/>
        </w:rPr>
        <w:t xml:space="preserve"> </w:t>
      </w:r>
      <w:r w:rsidRPr="00C836AC">
        <w:rPr>
          <w:rFonts w:ascii="Calibri" w:eastAsia="Times New Roman" w:hAnsi="Calibri" w:cs="Calibri"/>
          <w:color w:val="000000"/>
          <w:szCs w:val="24"/>
          <w:lang w:eastAsia="ar-SA"/>
        </w:rPr>
        <w:t>την</w:t>
      </w:r>
      <w:r w:rsidRPr="00C836AC">
        <w:rPr>
          <w:rFonts w:ascii="Calibri" w:eastAsia="Times New Roman" w:hAnsi="Calibri" w:cs="Calibri"/>
          <w:color w:val="000000"/>
          <w:spacing w:val="53"/>
          <w:szCs w:val="24"/>
          <w:lang w:eastAsia="ar-SA"/>
        </w:rPr>
        <w:t xml:space="preserve"> </w:t>
      </w:r>
      <w:r w:rsidRPr="00C836AC">
        <w:rPr>
          <w:rFonts w:ascii="Calibri" w:eastAsia="Times New Roman" w:hAnsi="Calibri" w:cs="Calibri"/>
          <w:color w:val="000000"/>
          <w:szCs w:val="24"/>
          <w:lang w:eastAsia="ar-SA"/>
        </w:rPr>
        <w:t>αποκατάσταση</w:t>
      </w:r>
      <w:r w:rsidRPr="00C836AC">
        <w:rPr>
          <w:rFonts w:ascii="Calibri" w:eastAsia="Times New Roman" w:hAnsi="Calibri" w:cs="Calibri"/>
          <w:color w:val="000000"/>
          <w:spacing w:val="52"/>
          <w:szCs w:val="24"/>
          <w:lang w:eastAsia="ar-SA"/>
        </w:rPr>
        <w:t xml:space="preserve"> </w:t>
      </w:r>
      <w:r w:rsidRPr="00C836AC">
        <w:rPr>
          <w:rFonts w:ascii="Calibri" w:eastAsia="Times New Roman" w:hAnsi="Calibri" w:cs="Calibri"/>
          <w:color w:val="000000"/>
          <w:szCs w:val="24"/>
          <w:lang w:eastAsia="ar-SA"/>
        </w:rPr>
        <w:t>της</w:t>
      </w:r>
      <w:r w:rsidRPr="00C836AC">
        <w:rPr>
          <w:rFonts w:ascii="Calibri" w:eastAsia="Times New Roman" w:hAnsi="Calibri" w:cs="Calibri"/>
          <w:color w:val="000000"/>
          <w:spacing w:val="51"/>
          <w:szCs w:val="24"/>
          <w:lang w:eastAsia="ar-SA"/>
        </w:rPr>
        <w:t xml:space="preserve"> </w:t>
      </w:r>
      <w:r w:rsidRPr="00C836AC">
        <w:rPr>
          <w:rFonts w:ascii="Calibri" w:eastAsia="Times New Roman" w:hAnsi="Calibri" w:cs="Calibri"/>
          <w:color w:val="000000"/>
          <w:szCs w:val="24"/>
          <w:lang w:eastAsia="ar-SA"/>
        </w:rPr>
        <w:t>βλάβης,</w:t>
      </w:r>
      <w:r w:rsidRPr="00C836AC">
        <w:rPr>
          <w:rFonts w:ascii="Calibri" w:eastAsia="Times New Roman" w:hAnsi="Calibri" w:cs="Calibri"/>
          <w:color w:val="000000"/>
          <w:spacing w:val="54"/>
          <w:szCs w:val="24"/>
          <w:lang w:eastAsia="ar-SA"/>
        </w:rPr>
        <w:t xml:space="preserve"> </w:t>
      </w:r>
      <w:r w:rsidRPr="00C836AC">
        <w:rPr>
          <w:rFonts w:ascii="Calibri" w:eastAsia="Times New Roman" w:hAnsi="Calibri" w:cs="Calibri"/>
          <w:color w:val="000000"/>
          <w:spacing w:val="-1"/>
          <w:szCs w:val="24"/>
          <w:lang w:eastAsia="ar-SA"/>
        </w:rPr>
        <w:t>δεν</w:t>
      </w:r>
      <w:r w:rsidRPr="00C836AC">
        <w:rPr>
          <w:rFonts w:ascii="Calibri" w:eastAsia="Times New Roman" w:hAnsi="Calibri" w:cs="Calibri"/>
          <w:color w:val="000000"/>
          <w:spacing w:val="54"/>
          <w:szCs w:val="24"/>
          <w:lang w:eastAsia="ar-SA"/>
        </w:rPr>
        <w:t xml:space="preserve"> </w:t>
      </w:r>
      <w:r w:rsidRPr="00C836AC">
        <w:rPr>
          <w:rFonts w:ascii="Calibri" w:eastAsia="Times New Roman" w:hAnsi="Calibri" w:cs="Calibri"/>
          <w:color w:val="000000"/>
          <w:szCs w:val="24"/>
          <w:lang w:eastAsia="ar-SA"/>
        </w:rPr>
        <w:t>πρέπει</w:t>
      </w:r>
      <w:r w:rsidRPr="00C836AC">
        <w:rPr>
          <w:rFonts w:ascii="Calibri" w:eastAsia="Times New Roman" w:hAnsi="Calibri" w:cs="Calibri"/>
          <w:color w:val="000000"/>
          <w:spacing w:val="53"/>
          <w:szCs w:val="24"/>
          <w:lang w:eastAsia="ar-SA"/>
        </w:rPr>
        <w:t xml:space="preserve"> </w:t>
      </w:r>
      <w:r w:rsidRPr="00C836AC">
        <w:rPr>
          <w:rFonts w:ascii="Calibri" w:eastAsia="Times New Roman" w:hAnsi="Calibri" w:cs="Calibri"/>
          <w:color w:val="000000"/>
          <w:szCs w:val="24"/>
          <w:lang w:eastAsia="ar-SA"/>
        </w:rPr>
        <w:t>να</w:t>
      </w:r>
      <w:r w:rsidRPr="00C836AC">
        <w:rPr>
          <w:rFonts w:ascii="Calibri" w:eastAsia="Times New Roman" w:hAnsi="Calibri" w:cs="Calibri"/>
          <w:color w:val="000000"/>
          <w:spacing w:val="51"/>
          <w:szCs w:val="24"/>
          <w:lang w:eastAsia="ar-SA"/>
        </w:rPr>
        <w:t xml:space="preserve"> </w:t>
      </w:r>
      <w:r w:rsidRPr="00C836AC">
        <w:rPr>
          <w:rFonts w:ascii="Calibri" w:eastAsia="Times New Roman" w:hAnsi="Calibri" w:cs="Calibri"/>
          <w:color w:val="000000"/>
          <w:szCs w:val="24"/>
          <w:lang w:eastAsia="ar-SA"/>
        </w:rPr>
        <w:t>υπερβαίνει</w:t>
      </w:r>
      <w:r w:rsidRPr="00C836AC">
        <w:rPr>
          <w:rFonts w:ascii="Calibri" w:eastAsia="Times New Roman" w:hAnsi="Calibri" w:cs="Calibri"/>
          <w:color w:val="000000"/>
          <w:spacing w:val="53"/>
          <w:szCs w:val="24"/>
          <w:lang w:eastAsia="ar-SA"/>
        </w:rPr>
        <w:t xml:space="preserve"> </w:t>
      </w:r>
      <w:r w:rsidRPr="00C836AC">
        <w:rPr>
          <w:rFonts w:ascii="Calibri" w:eastAsia="Times New Roman" w:hAnsi="Calibri" w:cs="Calibri"/>
          <w:color w:val="000000"/>
          <w:szCs w:val="24"/>
          <w:lang w:eastAsia="ar-SA"/>
        </w:rPr>
        <w:t>σε</w:t>
      </w:r>
      <w:r w:rsidRPr="00C836AC">
        <w:rPr>
          <w:rFonts w:ascii="Calibri" w:eastAsia="Times New Roman" w:hAnsi="Calibri" w:cs="Calibri"/>
          <w:color w:val="000000"/>
          <w:spacing w:val="54"/>
          <w:szCs w:val="24"/>
          <w:lang w:eastAsia="ar-SA"/>
        </w:rPr>
        <w:t xml:space="preserve"> </w:t>
      </w:r>
      <w:r w:rsidRPr="00C836AC">
        <w:rPr>
          <w:rFonts w:ascii="Calibri" w:eastAsia="Times New Roman" w:hAnsi="Calibri" w:cs="Calibri"/>
          <w:color w:val="000000"/>
          <w:szCs w:val="24"/>
          <w:lang w:eastAsia="ar-SA"/>
        </w:rPr>
        <w:t>καμία περίπτωση</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pacing w:val="1"/>
          <w:szCs w:val="24"/>
          <w:lang w:eastAsia="ar-SA"/>
        </w:rPr>
        <w:t>τις</w:t>
      </w:r>
      <w:r w:rsidRPr="00C836AC">
        <w:rPr>
          <w:rFonts w:ascii="Calibri" w:eastAsia="Times New Roman" w:hAnsi="Calibri" w:cs="Calibri"/>
          <w:color w:val="000000"/>
          <w:szCs w:val="24"/>
          <w:lang w:eastAsia="ar-SA"/>
        </w:rPr>
        <w:t xml:space="preserve"> έξι (6)</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ώρες.</w:t>
      </w:r>
    </w:p>
    <w:p w:rsidR="00C836AC" w:rsidRPr="00C836AC" w:rsidRDefault="00C836AC" w:rsidP="00C836AC">
      <w:pPr>
        <w:suppressAutoHyphens/>
        <w:spacing w:after="0" w:line="269" w:lineRule="exact"/>
        <w:jc w:val="both"/>
        <w:rPr>
          <w:rFonts w:ascii="Calibri" w:eastAsia="Times New Roman" w:hAnsi="Calibri" w:cs="Calibri"/>
          <w:color w:val="000000"/>
          <w:szCs w:val="24"/>
          <w:lang w:eastAsia="ar-SA"/>
        </w:rPr>
      </w:pPr>
      <w:r w:rsidRPr="00C836AC">
        <w:rPr>
          <w:rFonts w:ascii="Calibri" w:eastAsia="Times New Roman" w:hAnsi="Calibri" w:cs="Calibri"/>
          <w:color w:val="000000"/>
          <w:szCs w:val="24"/>
          <w:lang w:eastAsia="ar-SA"/>
        </w:rPr>
        <w:t>Το μέγιστο</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διάστημα</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εκτός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 xml:space="preserve">λειτουργίας </w:t>
      </w:r>
      <w:r w:rsidRPr="00C836AC">
        <w:rPr>
          <w:rFonts w:ascii="Calibri" w:eastAsia="Times New Roman" w:hAnsi="Calibri" w:cs="Calibri"/>
          <w:color w:val="000000"/>
          <w:spacing w:val="-1"/>
          <w:szCs w:val="24"/>
          <w:lang w:eastAsia="ar-SA"/>
        </w:rPr>
        <w:t>δεν</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μπορεί να</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είναι μεγαλύτερο</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pacing w:val="-1"/>
          <w:szCs w:val="24"/>
          <w:lang w:eastAsia="ar-SA"/>
        </w:rPr>
        <w:t>από</w:t>
      </w:r>
      <w:r w:rsidRPr="00C836AC">
        <w:rPr>
          <w:rFonts w:ascii="Calibri" w:eastAsia="Times New Roman" w:hAnsi="Calibri" w:cs="Calibri"/>
          <w:color w:val="000000"/>
          <w:szCs w:val="24"/>
          <w:lang w:eastAsia="ar-SA"/>
        </w:rPr>
        <w:t xml:space="preserve"> 6</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ώρες, άλλως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ο προμηθευτής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θα υποχρεούται σε</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καταβολή ποινικής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ρήτρας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pacing w:val="-1"/>
          <w:szCs w:val="24"/>
          <w:lang w:eastAsia="ar-SA"/>
        </w:rPr>
        <w:t>30</w:t>
      </w:r>
      <w:r w:rsidRPr="00C836AC">
        <w:rPr>
          <w:rFonts w:ascii="Calibri" w:eastAsia="Times New Roman" w:hAnsi="Calibri" w:cs="Calibri"/>
          <w:color w:val="000000"/>
          <w:szCs w:val="24"/>
          <w:lang w:eastAsia="ar-SA"/>
        </w:rPr>
        <w:t xml:space="preserve"> €./ώρα επιπλέον καθυστέρησης,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 xml:space="preserve">ως </w:t>
      </w:r>
      <w:r w:rsidRPr="00C836AC">
        <w:rPr>
          <w:rFonts w:ascii="Calibri" w:eastAsia="Times New Roman" w:hAnsi="Calibri" w:cs="Calibri"/>
          <w:color w:val="000000"/>
          <w:spacing w:val="1"/>
          <w:szCs w:val="24"/>
          <w:lang w:eastAsia="ar-SA"/>
        </w:rPr>
        <w:t>τις</w:t>
      </w:r>
      <w:r w:rsidRPr="00C836AC">
        <w:rPr>
          <w:rFonts w:ascii="Calibri" w:eastAsia="Times New Roman" w:hAnsi="Calibri" w:cs="Calibri"/>
          <w:color w:val="000000"/>
          <w:szCs w:val="24"/>
          <w:lang w:eastAsia="ar-SA"/>
        </w:rPr>
        <w:t xml:space="preserve"> πρώτες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pacing w:val="1"/>
          <w:szCs w:val="24"/>
          <w:lang w:eastAsia="ar-SA"/>
        </w:rPr>
        <w:t>24</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 xml:space="preserve">ώρες. </w:t>
      </w:r>
      <w:r w:rsidRPr="00C836AC">
        <w:rPr>
          <w:rFonts w:ascii="Calibri" w:eastAsia="Times New Roman" w:hAnsi="Calibri" w:cs="Calibri"/>
          <w:color w:val="000000"/>
          <w:spacing w:val="1"/>
          <w:szCs w:val="24"/>
          <w:lang w:eastAsia="ar-SA"/>
        </w:rPr>
        <w:t>Αν</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ο</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αναλυτής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παραμένει</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εκτός</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λειτουργίας</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μετά</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 xml:space="preserve">την παρέλευση </w:t>
      </w:r>
      <w:r w:rsidRPr="00C836AC">
        <w:rPr>
          <w:rFonts w:ascii="Calibri" w:eastAsia="Times New Roman" w:hAnsi="Calibri" w:cs="Calibri"/>
          <w:color w:val="000000"/>
          <w:spacing w:val="-1"/>
          <w:szCs w:val="24"/>
          <w:lang w:eastAsia="ar-SA"/>
        </w:rPr>
        <w:t>το</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πρώτου 24ώρου,</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η ποινική</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ρήτρα</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διπλασιάζεται</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ανά</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/ώρα</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καθυστέρησης). Πέραν</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της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ποινικής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ρήτρας,</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ο προμηθευτής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υποχρεούται</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να καταβάλει</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 xml:space="preserve">και </w:t>
      </w:r>
      <w:r w:rsidRPr="00C836AC">
        <w:rPr>
          <w:rFonts w:ascii="Calibri" w:eastAsia="Times New Roman" w:hAnsi="Calibri" w:cs="Calibri"/>
          <w:color w:val="000000"/>
          <w:spacing w:val="-1"/>
          <w:szCs w:val="24"/>
          <w:lang w:eastAsia="ar-SA"/>
        </w:rPr>
        <w:t>το</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 xml:space="preserve">ποσόν </w:t>
      </w:r>
      <w:r w:rsidRPr="00C836AC">
        <w:rPr>
          <w:rFonts w:ascii="Calibri" w:eastAsia="Times New Roman" w:hAnsi="Calibri" w:cs="Calibri"/>
          <w:color w:val="000000"/>
          <w:spacing w:val="1"/>
          <w:szCs w:val="24"/>
          <w:lang w:eastAsia="ar-SA"/>
        </w:rPr>
        <w:t>που</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τυχόν</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pacing w:val="1"/>
          <w:szCs w:val="24"/>
          <w:lang w:eastAsia="ar-SA"/>
        </w:rPr>
        <w:t>το</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Νοσοκομείο</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θα</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επιβαρυνθεί</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 xml:space="preserve">για την εκτέλεση </w:t>
      </w:r>
      <w:r w:rsidRPr="00C836AC">
        <w:rPr>
          <w:rFonts w:ascii="Calibri" w:eastAsia="Times New Roman" w:hAnsi="Calibri" w:cs="Calibri"/>
          <w:color w:val="000000"/>
          <w:spacing w:val="1"/>
          <w:szCs w:val="24"/>
          <w:lang w:eastAsia="ar-SA"/>
        </w:rPr>
        <w:t>των</w:t>
      </w:r>
      <w:r w:rsidRPr="00C836AC">
        <w:rPr>
          <w:rFonts w:ascii="Calibri" w:eastAsia="Times New Roman" w:hAnsi="Calibri" w:cs="Calibri"/>
          <w:color w:val="000000"/>
          <w:spacing w:val="-4"/>
          <w:szCs w:val="24"/>
          <w:lang w:eastAsia="ar-SA"/>
        </w:rPr>
        <w:t xml:space="preserve"> </w:t>
      </w:r>
      <w:r w:rsidRPr="00C836AC">
        <w:rPr>
          <w:rFonts w:ascii="Calibri" w:eastAsia="Times New Roman" w:hAnsi="Calibri" w:cs="Calibri"/>
          <w:color w:val="000000"/>
          <w:szCs w:val="24"/>
          <w:lang w:eastAsia="ar-SA"/>
        </w:rPr>
        <w:t>εξετάσεων σε</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pacing w:val="-1"/>
          <w:szCs w:val="24"/>
          <w:lang w:eastAsia="ar-SA"/>
        </w:rPr>
        <w:t>άλλο</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εργαστήριο,</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 xml:space="preserve">έναντι </w:t>
      </w:r>
      <w:r w:rsidRPr="00C836AC">
        <w:rPr>
          <w:rFonts w:ascii="Calibri" w:eastAsia="Times New Roman" w:hAnsi="Calibri" w:cs="Calibri"/>
          <w:color w:val="000000"/>
          <w:spacing w:val="1"/>
          <w:szCs w:val="24"/>
          <w:lang w:eastAsia="ar-SA"/>
        </w:rPr>
        <w:t>των</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αντίστοιχων παραστατικών χρέωσης.</w:t>
      </w:r>
      <w:r w:rsidRPr="00C836AC">
        <w:rPr>
          <w:rFonts w:ascii="Calibri" w:eastAsia="Times New Roman" w:hAnsi="Calibri" w:cs="Calibri"/>
          <w:color w:val="000000"/>
          <w:szCs w:val="24"/>
          <w:lang w:eastAsia="ar-SA"/>
        </w:rPr>
        <w:cr/>
      </w:r>
      <w:r w:rsidRPr="00C836AC">
        <w:rPr>
          <w:rFonts w:ascii="Calibri" w:eastAsia="Times New Roman" w:hAnsi="Calibri" w:cs="Calibri"/>
          <w:color w:val="000000"/>
          <w:spacing w:val="1"/>
          <w:szCs w:val="24"/>
          <w:lang w:eastAsia="ar-SA"/>
        </w:rPr>
        <w:t>Οι</w:t>
      </w:r>
      <w:r w:rsidRPr="00C836AC">
        <w:rPr>
          <w:rFonts w:ascii="Calibri" w:eastAsia="Times New Roman" w:hAnsi="Calibri" w:cs="Calibri"/>
          <w:color w:val="000000"/>
          <w:spacing w:val="14"/>
          <w:szCs w:val="24"/>
          <w:lang w:eastAsia="ar-SA"/>
        </w:rPr>
        <w:t xml:space="preserve"> </w:t>
      </w:r>
      <w:r w:rsidRPr="00C836AC">
        <w:rPr>
          <w:rFonts w:ascii="Calibri" w:eastAsia="Times New Roman" w:hAnsi="Calibri" w:cs="Calibri"/>
          <w:color w:val="000000"/>
          <w:szCs w:val="24"/>
          <w:lang w:eastAsia="ar-SA"/>
        </w:rPr>
        <w:t>ως</w:t>
      </w:r>
      <w:r w:rsidRPr="00C836AC">
        <w:rPr>
          <w:rFonts w:ascii="Calibri" w:eastAsia="Times New Roman" w:hAnsi="Calibri" w:cs="Calibri"/>
          <w:color w:val="000000"/>
          <w:spacing w:val="13"/>
          <w:szCs w:val="24"/>
          <w:lang w:eastAsia="ar-SA"/>
        </w:rPr>
        <w:t xml:space="preserve"> </w:t>
      </w:r>
      <w:r w:rsidRPr="00C836AC">
        <w:rPr>
          <w:rFonts w:ascii="Calibri" w:eastAsia="Times New Roman" w:hAnsi="Calibri" w:cs="Calibri"/>
          <w:color w:val="000000"/>
          <w:szCs w:val="24"/>
          <w:lang w:eastAsia="ar-SA"/>
        </w:rPr>
        <w:t>άνω</w:t>
      </w:r>
      <w:r w:rsidRPr="00C836AC">
        <w:rPr>
          <w:rFonts w:ascii="Calibri" w:eastAsia="Times New Roman" w:hAnsi="Calibri" w:cs="Calibri"/>
          <w:color w:val="000000"/>
          <w:spacing w:val="15"/>
          <w:szCs w:val="24"/>
          <w:lang w:eastAsia="ar-SA"/>
        </w:rPr>
        <w:t xml:space="preserve"> </w:t>
      </w:r>
      <w:r w:rsidRPr="00C836AC">
        <w:rPr>
          <w:rFonts w:ascii="Calibri" w:eastAsia="Times New Roman" w:hAnsi="Calibri" w:cs="Calibri"/>
          <w:color w:val="000000"/>
          <w:szCs w:val="24"/>
          <w:lang w:eastAsia="ar-SA"/>
        </w:rPr>
        <w:t>υποχρεώσεις</w:t>
      </w:r>
      <w:r w:rsidRPr="00C836AC">
        <w:rPr>
          <w:rFonts w:ascii="Calibri" w:eastAsia="Times New Roman" w:hAnsi="Calibri" w:cs="Calibri"/>
          <w:color w:val="000000"/>
          <w:spacing w:val="13"/>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13"/>
          <w:szCs w:val="24"/>
          <w:lang w:eastAsia="ar-SA"/>
        </w:rPr>
        <w:t xml:space="preserve"> </w:t>
      </w:r>
      <w:r w:rsidRPr="00C836AC">
        <w:rPr>
          <w:rFonts w:ascii="Calibri" w:eastAsia="Times New Roman" w:hAnsi="Calibri" w:cs="Calibri"/>
          <w:color w:val="000000"/>
          <w:szCs w:val="24"/>
          <w:lang w:eastAsia="ar-SA"/>
        </w:rPr>
        <w:t>προμηθευτή</w:t>
      </w:r>
      <w:r w:rsidRPr="00C836AC">
        <w:rPr>
          <w:rFonts w:ascii="Calibri" w:eastAsia="Times New Roman" w:hAnsi="Calibri" w:cs="Calibri"/>
          <w:color w:val="000000"/>
          <w:spacing w:val="14"/>
          <w:szCs w:val="24"/>
          <w:lang w:eastAsia="ar-SA"/>
        </w:rPr>
        <w:t xml:space="preserve"> </w:t>
      </w:r>
      <w:r w:rsidRPr="00C836AC">
        <w:rPr>
          <w:rFonts w:ascii="Calibri" w:eastAsia="Times New Roman" w:hAnsi="Calibri" w:cs="Calibri"/>
          <w:color w:val="000000"/>
          <w:szCs w:val="24"/>
          <w:lang w:eastAsia="ar-SA"/>
        </w:rPr>
        <w:t>ισχύουν</w:t>
      </w:r>
      <w:r w:rsidRPr="00C836AC">
        <w:rPr>
          <w:rFonts w:ascii="Calibri" w:eastAsia="Times New Roman" w:hAnsi="Calibri" w:cs="Calibri"/>
          <w:color w:val="000000"/>
          <w:spacing w:val="12"/>
          <w:szCs w:val="24"/>
          <w:lang w:eastAsia="ar-SA"/>
        </w:rPr>
        <w:t xml:space="preserve"> </w:t>
      </w:r>
      <w:r w:rsidRPr="00C836AC">
        <w:rPr>
          <w:rFonts w:ascii="Calibri" w:eastAsia="Times New Roman" w:hAnsi="Calibri" w:cs="Calibri"/>
          <w:color w:val="000000"/>
          <w:szCs w:val="24"/>
          <w:lang w:eastAsia="ar-SA"/>
        </w:rPr>
        <w:t>εφόσον</w:t>
      </w:r>
      <w:r w:rsidRPr="00C836AC">
        <w:rPr>
          <w:rFonts w:ascii="Calibri" w:eastAsia="Times New Roman" w:hAnsi="Calibri" w:cs="Calibri"/>
          <w:color w:val="000000"/>
          <w:spacing w:val="14"/>
          <w:szCs w:val="24"/>
          <w:lang w:eastAsia="ar-SA"/>
        </w:rPr>
        <w:t xml:space="preserve"> </w:t>
      </w:r>
      <w:r w:rsidRPr="00C836AC">
        <w:rPr>
          <w:rFonts w:ascii="Calibri" w:eastAsia="Times New Roman" w:hAnsi="Calibri" w:cs="Calibri"/>
          <w:color w:val="000000"/>
          <w:szCs w:val="24"/>
          <w:lang w:eastAsia="ar-SA"/>
        </w:rPr>
        <w:t>η</w:t>
      </w:r>
      <w:r w:rsidRPr="00C836AC">
        <w:rPr>
          <w:rFonts w:ascii="Calibri" w:eastAsia="Times New Roman" w:hAnsi="Calibri" w:cs="Calibri"/>
          <w:color w:val="000000"/>
          <w:spacing w:val="12"/>
          <w:szCs w:val="24"/>
          <w:lang w:eastAsia="ar-SA"/>
        </w:rPr>
        <w:t xml:space="preserve"> </w:t>
      </w:r>
      <w:r w:rsidRPr="00C836AC">
        <w:rPr>
          <w:rFonts w:ascii="Calibri" w:eastAsia="Times New Roman" w:hAnsi="Calibri" w:cs="Calibri"/>
          <w:color w:val="000000"/>
          <w:szCs w:val="24"/>
          <w:lang w:eastAsia="ar-SA"/>
        </w:rPr>
        <w:t>βλάβη</w:t>
      </w:r>
      <w:r w:rsidRPr="00C836AC">
        <w:rPr>
          <w:rFonts w:ascii="Calibri" w:eastAsia="Times New Roman" w:hAnsi="Calibri" w:cs="Calibri"/>
          <w:color w:val="000000"/>
          <w:spacing w:val="15"/>
          <w:szCs w:val="24"/>
          <w:lang w:eastAsia="ar-SA"/>
        </w:rPr>
        <w:t xml:space="preserve"> </w:t>
      </w:r>
      <w:r w:rsidRPr="00C836AC">
        <w:rPr>
          <w:rFonts w:ascii="Calibri" w:eastAsia="Times New Roman" w:hAnsi="Calibri" w:cs="Calibri"/>
          <w:color w:val="000000"/>
          <w:szCs w:val="24"/>
          <w:lang w:eastAsia="ar-SA"/>
        </w:rPr>
        <w:t>που</w:t>
      </w:r>
      <w:r w:rsidRPr="00C836AC">
        <w:rPr>
          <w:rFonts w:ascii="Calibri" w:eastAsia="Times New Roman" w:hAnsi="Calibri" w:cs="Calibri"/>
          <w:color w:val="000000"/>
          <w:spacing w:val="13"/>
          <w:szCs w:val="24"/>
          <w:lang w:eastAsia="ar-SA"/>
        </w:rPr>
        <w:t xml:space="preserve"> </w:t>
      </w:r>
      <w:r w:rsidRPr="00C836AC">
        <w:rPr>
          <w:rFonts w:ascii="Calibri" w:eastAsia="Times New Roman" w:hAnsi="Calibri" w:cs="Calibri"/>
          <w:color w:val="000000"/>
          <w:szCs w:val="24"/>
          <w:lang w:eastAsia="ar-SA"/>
        </w:rPr>
        <w:t>έθεσε</w:t>
      </w:r>
      <w:r w:rsidRPr="00C836AC">
        <w:rPr>
          <w:rFonts w:ascii="Calibri" w:eastAsia="Times New Roman" w:hAnsi="Calibri" w:cs="Calibri"/>
          <w:color w:val="000000"/>
          <w:spacing w:val="13"/>
          <w:szCs w:val="24"/>
          <w:lang w:eastAsia="ar-SA"/>
        </w:rPr>
        <w:t xml:space="preserve"> </w:t>
      </w:r>
      <w:r w:rsidRPr="00C836AC">
        <w:rPr>
          <w:rFonts w:ascii="Calibri" w:eastAsia="Times New Roman" w:hAnsi="Calibri" w:cs="Calibri"/>
          <w:color w:val="000000"/>
          <w:szCs w:val="24"/>
          <w:lang w:eastAsia="ar-SA"/>
        </w:rPr>
        <w:t>εκτός</w:t>
      </w:r>
      <w:r w:rsidRPr="00C836AC">
        <w:rPr>
          <w:rFonts w:ascii="Calibri" w:eastAsia="Times New Roman" w:hAnsi="Calibri" w:cs="Calibri"/>
          <w:color w:val="000000"/>
          <w:spacing w:val="14"/>
          <w:szCs w:val="24"/>
          <w:lang w:eastAsia="ar-SA"/>
        </w:rPr>
        <w:t xml:space="preserve"> </w:t>
      </w:r>
      <w:r w:rsidRPr="00C836AC">
        <w:rPr>
          <w:rFonts w:ascii="Calibri" w:eastAsia="Times New Roman" w:hAnsi="Calibri" w:cs="Calibri"/>
          <w:color w:val="000000"/>
          <w:szCs w:val="24"/>
          <w:lang w:eastAsia="ar-SA"/>
        </w:rPr>
        <w:t>λειτουργίας</w:t>
      </w:r>
      <w:r w:rsidRPr="00C836AC">
        <w:rPr>
          <w:rFonts w:ascii="Calibri" w:eastAsia="Times New Roman" w:hAnsi="Calibri" w:cs="Calibri"/>
          <w:color w:val="000000"/>
          <w:spacing w:val="13"/>
          <w:szCs w:val="24"/>
          <w:lang w:eastAsia="ar-SA"/>
        </w:rPr>
        <w:t xml:space="preserve"> </w:t>
      </w:r>
      <w:r w:rsidRPr="00C836AC">
        <w:rPr>
          <w:rFonts w:ascii="Calibri" w:eastAsia="Times New Roman" w:hAnsi="Calibri" w:cs="Calibri"/>
          <w:color w:val="000000"/>
          <w:spacing w:val="1"/>
          <w:szCs w:val="24"/>
          <w:lang w:eastAsia="ar-SA"/>
        </w:rPr>
        <w:t xml:space="preserve">τον </w:t>
      </w:r>
      <w:r w:rsidRPr="00C836AC">
        <w:rPr>
          <w:rFonts w:ascii="Calibri" w:eastAsia="Times New Roman" w:hAnsi="Calibri" w:cs="Calibri"/>
          <w:color w:val="000000"/>
          <w:szCs w:val="24"/>
          <w:lang w:eastAsia="ar-SA"/>
        </w:rPr>
        <w:t>αναλυτή</w:t>
      </w:r>
      <w:r w:rsidRPr="00C836AC">
        <w:rPr>
          <w:rFonts w:ascii="Calibri" w:eastAsia="Times New Roman" w:hAnsi="Calibri" w:cs="Calibri"/>
          <w:color w:val="000000"/>
          <w:spacing w:val="57"/>
          <w:szCs w:val="24"/>
          <w:lang w:eastAsia="ar-SA"/>
        </w:rPr>
        <w:t xml:space="preserve"> </w:t>
      </w:r>
      <w:r w:rsidRPr="00C836AC">
        <w:rPr>
          <w:rFonts w:ascii="Calibri" w:eastAsia="Times New Roman" w:hAnsi="Calibri" w:cs="Calibri"/>
          <w:color w:val="000000"/>
          <w:szCs w:val="24"/>
          <w:lang w:eastAsia="ar-SA"/>
        </w:rPr>
        <w:t>δεν</w:t>
      </w:r>
      <w:r w:rsidRPr="00C836AC">
        <w:rPr>
          <w:rFonts w:ascii="Calibri" w:eastAsia="Times New Roman" w:hAnsi="Calibri" w:cs="Calibri"/>
          <w:color w:val="000000"/>
          <w:spacing w:val="57"/>
          <w:szCs w:val="24"/>
          <w:lang w:eastAsia="ar-SA"/>
        </w:rPr>
        <w:t xml:space="preserve"> </w:t>
      </w:r>
      <w:r w:rsidRPr="00C836AC">
        <w:rPr>
          <w:rFonts w:ascii="Calibri" w:eastAsia="Times New Roman" w:hAnsi="Calibri" w:cs="Calibri"/>
          <w:color w:val="000000"/>
          <w:szCs w:val="24"/>
          <w:lang w:eastAsia="ar-SA"/>
        </w:rPr>
        <w:t>οφείλεται</w:t>
      </w:r>
      <w:r w:rsidRPr="00C836AC">
        <w:rPr>
          <w:rFonts w:ascii="Calibri" w:eastAsia="Times New Roman" w:hAnsi="Calibri" w:cs="Calibri"/>
          <w:color w:val="000000"/>
          <w:spacing w:val="57"/>
          <w:szCs w:val="24"/>
          <w:lang w:eastAsia="ar-SA"/>
        </w:rPr>
        <w:t xml:space="preserve"> </w:t>
      </w:r>
      <w:r w:rsidRPr="00C836AC">
        <w:rPr>
          <w:rFonts w:ascii="Calibri" w:eastAsia="Times New Roman" w:hAnsi="Calibri" w:cs="Calibri"/>
          <w:color w:val="000000"/>
          <w:spacing w:val="-2"/>
          <w:szCs w:val="24"/>
          <w:lang w:eastAsia="ar-SA"/>
        </w:rPr>
        <w:t>σε</w:t>
      </w:r>
      <w:r w:rsidRPr="00C836AC">
        <w:rPr>
          <w:rFonts w:ascii="Calibri" w:eastAsia="Times New Roman" w:hAnsi="Calibri" w:cs="Calibri"/>
          <w:color w:val="000000"/>
          <w:spacing w:val="60"/>
          <w:szCs w:val="24"/>
          <w:lang w:eastAsia="ar-SA"/>
        </w:rPr>
        <w:t xml:space="preserve"> </w:t>
      </w:r>
      <w:r w:rsidRPr="00C836AC">
        <w:rPr>
          <w:rFonts w:ascii="Calibri" w:eastAsia="Times New Roman" w:hAnsi="Calibri" w:cs="Calibri"/>
          <w:color w:val="000000"/>
          <w:szCs w:val="24"/>
          <w:lang w:eastAsia="ar-SA"/>
        </w:rPr>
        <w:t>υπαιτιότητα</w:t>
      </w:r>
      <w:r w:rsidRPr="00C836AC">
        <w:rPr>
          <w:rFonts w:ascii="Calibri" w:eastAsia="Times New Roman" w:hAnsi="Calibri" w:cs="Calibri"/>
          <w:color w:val="000000"/>
          <w:spacing w:val="58"/>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59"/>
          <w:szCs w:val="24"/>
          <w:lang w:eastAsia="ar-SA"/>
        </w:rPr>
        <w:t xml:space="preserve"> </w:t>
      </w:r>
      <w:r w:rsidRPr="00C836AC">
        <w:rPr>
          <w:rFonts w:ascii="Calibri" w:eastAsia="Times New Roman" w:hAnsi="Calibri" w:cs="Calibri"/>
          <w:color w:val="000000"/>
          <w:szCs w:val="24"/>
          <w:lang w:eastAsia="ar-SA"/>
        </w:rPr>
        <w:t>Νοσοκομείου</w:t>
      </w:r>
      <w:r w:rsidRPr="00C836AC">
        <w:rPr>
          <w:rFonts w:ascii="Calibri" w:eastAsia="Times New Roman" w:hAnsi="Calibri" w:cs="Calibri"/>
          <w:color w:val="000000"/>
          <w:spacing w:val="59"/>
          <w:szCs w:val="24"/>
          <w:lang w:eastAsia="ar-SA"/>
        </w:rPr>
        <w:t xml:space="preserve"> </w:t>
      </w:r>
      <w:r w:rsidRPr="00C836AC">
        <w:rPr>
          <w:rFonts w:ascii="Calibri" w:eastAsia="Times New Roman" w:hAnsi="Calibri" w:cs="Calibri"/>
          <w:color w:val="000000"/>
          <w:szCs w:val="24"/>
          <w:lang w:eastAsia="ar-SA"/>
        </w:rPr>
        <w:t>ή</w:t>
      </w:r>
      <w:r w:rsidRPr="00C836AC">
        <w:rPr>
          <w:rFonts w:ascii="Calibri" w:eastAsia="Times New Roman" w:hAnsi="Calibri" w:cs="Calibri"/>
          <w:color w:val="000000"/>
          <w:spacing w:val="58"/>
          <w:szCs w:val="24"/>
          <w:lang w:eastAsia="ar-SA"/>
        </w:rPr>
        <w:t xml:space="preserve"> </w:t>
      </w:r>
      <w:r w:rsidRPr="00C836AC">
        <w:rPr>
          <w:rFonts w:ascii="Calibri" w:eastAsia="Times New Roman" w:hAnsi="Calibri" w:cs="Calibri"/>
          <w:color w:val="000000"/>
          <w:szCs w:val="24"/>
          <w:lang w:eastAsia="ar-SA"/>
        </w:rPr>
        <w:t>σε</w:t>
      </w:r>
      <w:r w:rsidRPr="00C836AC">
        <w:rPr>
          <w:rFonts w:ascii="Calibri" w:eastAsia="Times New Roman" w:hAnsi="Calibri" w:cs="Calibri"/>
          <w:color w:val="000000"/>
          <w:spacing w:val="58"/>
          <w:szCs w:val="24"/>
          <w:lang w:eastAsia="ar-SA"/>
        </w:rPr>
        <w:t xml:space="preserve"> </w:t>
      </w:r>
      <w:r w:rsidRPr="00C836AC">
        <w:rPr>
          <w:rFonts w:ascii="Calibri" w:eastAsia="Times New Roman" w:hAnsi="Calibri" w:cs="Calibri"/>
          <w:color w:val="000000"/>
          <w:szCs w:val="24"/>
          <w:lang w:eastAsia="ar-SA"/>
        </w:rPr>
        <w:t>τυχαία</w:t>
      </w:r>
      <w:r w:rsidRPr="00C836AC">
        <w:rPr>
          <w:rFonts w:ascii="Calibri" w:eastAsia="Times New Roman" w:hAnsi="Calibri" w:cs="Calibri"/>
          <w:color w:val="000000"/>
          <w:spacing w:val="58"/>
          <w:szCs w:val="24"/>
          <w:lang w:eastAsia="ar-SA"/>
        </w:rPr>
        <w:t xml:space="preserve"> </w:t>
      </w:r>
      <w:r w:rsidRPr="00C836AC">
        <w:rPr>
          <w:rFonts w:ascii="Calibri" w:eastAsia="Times New Roman" w:hAnsi="Calibri" w:cs="Calibri"/>
          <w:color w:val="000000"/>
          <w:szCs w:val="24"/>
          <w:lang w:eastAsia="ar-SA"/>
        </w:rPr>
        <w:t>γεγονότα</w:t>
      </w:r>
      <w:r w:rsidRPr="00C836AC">
        <w:rPr>
          <w:rFonts w:ascii="Calibri" w:eastAsia="Times New Roman" w:hAnsi="Calibri" w:cs="Calibri"/>
          <w:color w:val="000000"/>
          <w:spacing w:val="58"/>
          <w:szCs w:val="24"/>
          <w:lang w:eastAsia="ar-SA"/>
        </w:rPr>
        <w:t xml:space="preserve"> </w:t>
      </w:r>
      <w:r w:rsidRPr="00C836AC">
        <w:rPr>
          <w:rFonts w:ascii="Calibri" w:eastAsia="Times New Roman" w:hAnsi="Calibri" w:cs="Calibri"/>
          <w:color w:val="000000"/>
          <w:szCs w:val="24"/>
          <w:lang w:eastAsia="ar-SA"/>
        </w:rPr>
        <w:t>ή</w:t>
      </w:r>
      <w:r w:rsidRPr="00C836AC">
        <w:rPr>
          <w:rFonts w:ascii="Calibri" w:eastAsia="Times New Roman" w:hAnsi="Calibri" w:cs="Calibri"/>
          <w:color w:val="000000"/>
          <w:spacing w:val="58"/>
          <w:szCs w:val="24"/>
          <w:lang w:eastAsia="ar-SA"/>
        </w:rPr>
        <w:t xml:space="preserve"> </w:t>
      </w:r>
      <w:r w:rsidRPr="00C836AC">
        <w:rPr>
          <w:rFonts w:ascii="Calibri" w:eastAsia="Times New Roman" w:hAnsi="Calibri" w:cs="Calibri"/>
          <w:color w:val="000000"/>
          <w:szCs w:val="24"/>
          <w:lang w:eastAsia="ar-SA"/>
        </w:rPr>
        <w:t>σε</w:t>
      </w:r>
      <w:r w:rsidRPr="00C836AC">
        <w:rPr>
          <w:rFonts w:ascii="Calibri" w:eastAsia="Times New Roman" w:hAnsi="Calibri" w:cs="Calibri"/>
          <w:color w:val="000000"/>
          <w:spacing w:val="58"/>
          <w:szCs w:val="24"/>
          <w:lang w:eastAsia="ar-SA"/>
        </w:rPr>
        <w:t xml:space="preserve"> </w:t>
      </w:r>
      <w:r w:rsidRPr="00C836AC">
        <w:rPr>
          <w:rFonts w:ascii="Calibri" w:eastAsia="Times New Roman" w:hAnsi="Calibri" w:cs="Calibri"/>
          <w:color w:val="000000"/>
          <w:szCs w:val="24"/>
          <w:lang w:eastAsia="ar-SA"/>
        </w:rPr>
        <w:t>γεγονότα ανωτέρας</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βίας</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ή</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βλάβες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pacing w:val="1"/>
          <w:szCs w:val="24"/>
          <w:lang w:eastAsia="ar-SA"/>
        </w:rPr>
        <w:t>δικτύων,</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 xml:space="preserve">για </w:t>
      </w:r>
      <w:r w:rsidRPr="00C836AC">
        <w:rPr>
          <w:rFonts w:ascii="Calibri" w:eastAsia="Times New Roman" w:hAnsi="Calibri" w:cs="Calibri"/>
          <w:color w:val="000000"/>
          <w:spacing w:val="1"/>
          <w:szCs w:val="24"/>
          <w:lang w:eastAsia="ar-SA"/>
        </w:rPr>
        <w:t>τα</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οποία</w:t>
      </w:r>
      <w:r w:rsidRPr="00C836AC">
        <w:rPr>
          <w:rFonts w:ascii="Calibri" w:eastAsia="Times New Roman" w:hAnsi="Calibri" w:cs="Calibri"/>
          <w:color w:val="000000"/>
          <w:spacing w:val="-1"/>
          <w:szCs w:val="24"/>
          <w:lang w:eastAsia="ar-SA"/>
        </w:rPr>
        <w:t xml:space="preserve"> δεν</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ευθύνεται</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ο προμηθευτής. Ο</w:t>
      </w:r>
      <w:r w:rsidRPr="00C836AC">
        <w:rPr>
          <w:rFonts w:ascii="Calibri" w:eastAsia="Times New Roman" w:hAnsi="Calibri" w:cs="Calibri"/>
          <w:color w:val="000000"/>
          <w:spacing w:val="54"/>
          <w:szCs w:val="24"/>
          <w:lang w:eastAsia="ar-SA"/>
        </w:rPr>
        <w:t xml:space="preserve"> </w:t>
      </w:r>
      <w:r w:rsidRPr="00C836AC">
        <w:rPr>
          <w:rFonts w:ascii="Calibri" w:eastAsia="Times New Roman" w:hAnsi="Calibri" w:cs="Calibri"/>
          <w:color w:val="000000"/>
          <w:szCs w:val="24"/>
          <w:lang w:eastAsia="ar-SA"/>
        </w:rPr>
        <w:t>τρόπος</w:t>
      </w:r>
      <w:r w:rsidRPr="00C836AC">
        <w:rPr>
          <w:rFonts w:ascii="Calibri" w:eastAsia="Times New Roman" w:hAnsi="Calibri" w:cs="Calibri"/>
          <w:color w:val="000000"/>
          <w:spacing w:val="54"/>
          <w:szCs w:val="24"/>
          <w:lang w:eastAsia="ar-SA"/>
        </w:rPr>
        <w:t xml:space="preserve"> </w:t>
      </w:r>
      <w:r w:rsidRPr="00C836AC">
        <w:rPr>
          <w:rFonts w:ascii="Calibri" w:eastAsia="Times New Roman" w:hAnsi="Calibri" w:cs="Calibri"/>
          <w:color w:val="000000"/>
          <w:szCs w:val="24"/>
          <w:lang w:eastAsia="ar-SA"/>
        </w:rPr>
        <w:t>που</w:t>
      </w:r>
      <w:r w:rsidRPr="00C836AC">
        <w:rPr>
          <w:rFonts w:ascii="Calibri" w:eastAsia="Times New Roman" w:hAnsi="Calibri" w:cs="Calibri"/>
          <w:color w:val="000000"/>
          <w:spacing w:val="54"/>
          <w:szCs w:val="24"/>
          <w:lang w:eastAsia="ar-SA"/>
        </w:rPr>
        <w:t xml:space="preserve"> </w:t>
      </w:r>
      <w:r w:rsidRPr="00C836AC">
        <w:rPr>
          <w:rFonts w:ascii="Calibri" w:eastAsia="Times New Roman" w:hAnsi="Calibri" w:cs="Calibri"/>
          <w:color w:val="000000"/>
          <w:szCs w:val="24"/>
          <w:lang w:eastAsia="ar-SA"/>
        </w:rPr>
        <w:t>προτείνει</w:t>
      </w:r>
      <w:r w:rsidRPr="00C836AC">
        <w:rPr>
          <w:rFonts w:ascii="Calibri" w:eastAsia="Times New Roman" w:hAnsi="Calibri" w:cs="Calibri"/>
          <w:color w:val="000000"/>
          <w:spacing w:val="53"/>
          <w:szCs w:val="24"/>
          <w:lang w:eastAsia="ar-SA"/>
        </w:rPr>
        <w:t xml:space="preserve"> </w:t>
      </w:r>
      <w:r w:rsidRPr="00C836AC">
        <w:rPr>
          <w:rFonts w:ascii="Calibri" w:eastAsia="Times New Roman" w:hAnsi="Calibri" w:cs="Calibri"/>
          <w:color w:val="000000"/>
          <w:szCs w:val="24"/>
          <w:lang w:eastAsia="ar-SA"/>
        </w:rPr>
        <w:t>ο</w:t>
      </w:r>
      <w:r w:rsidRPr="00C836AC">
        <w:rPr>
          <w:rFonts w:ascii="Calibri" w:eastAsia="Times New Roman" w:hAnsi="Calibri" w:cs="Calibri"/>
          <w:color w:val="000000"/>
          <w:spacing w:val="55"/>
          <w:szCs w:val="24"/>
          <w:lang w:eastAsia="ar-SA"/>
        </w:rPr>
        <w:t xml:space="preserve"> </w:t>
      </w:r>
      <w:r w:rsidRPr="00C836AC">
        <w:rPr>
          <w:rFonts w:ascii="Calibri" w:eastAsia="Times New Roman" w:hAnsi="Calibri" w:cs="Calibri"/>
          <w:color w:val="000000"/>
          <w:szCs w:val="24"/>
          <w:lang w:eastAsia="ar-SA"/>
        </w:rPr>
        <w:t>προμηθευτής</w:t>
      </w:r>
      <w:r w:rsidRPr="00C836AC">
        <w:rPr>
          <w:rFonts w:ascii="Calibri" w:eastAsia="Times New Roman" w:hAnsi="Calibri" w:cs="Calibri"/>
          <w:color w:val="000000"/>
          <w:spacing w:val="54"/>
          <w:szCs w:val="24"/>
          <w:lang w:eastAsia="ar-SA"/>
        </w:rPr>
        <w:t xml:space="preserve"> </w:t>
      </w:r>
      <w:r w:rsidRPr="00C836AC">
        <w:rPr>
          <w:rFonts w:ascii="Calibri" w:eastAsia="Times New Roman" w:hAnsi="Calibri" w:cs="Calibri"/>
          <w:color w:val="000000"/>
          <w:szCs w:val="24"/>
          <w:lang w:eastAsia="ar-SA"/>
        </w:rPr>
        <w:t>για</w:t>
      </w:r>
      <w:r w:rsidRPr="00C836AC">
        <w:rPr>
          <w:rFonts w:ascii="Calibri" w:eastAsia="Times New Roman" w:hAnsi="Calibri" w:cs="Calibri"/>
          <w:color w:val="000000"/>
          <w:spacing w:val="52"/>
          <w:szCs w:val="24"/>
          <w:lang w:eastAsia="ar-SA"/>
        </w:rPr>
        <w:t xml:space="preserve"> </w:t>
      </w:r>
      <w:r w:rsidRPr="00C836AC">
        <w:rPr>
          <w:rFonts w:ascii="Calibri" w:eastAsia="Times New Roman" w:hAnsi="Calibri" w:cs="Calibri"/>
          <w:color w:val="000000"/>
          <w:szCs w:val="24"/>
          <w:lang w:eastAsia="ar-SA"/>
        </w:rPr>
        <w:t>την</w:t>
      </w:r>
      <w:r w:rsidRPr="00C836AC">
        <w:rPr>
          <w:rFonts w:ascii="Calibri" w:eastAsia="Times New Roman" w:hAnsi="Calibri" w:cs="Calibri"/>
          <w:color w:val="000000"/>
          <w:spacing w:val="53"/>
          <w:szCs w:val="24"/>
          <w:lang w:eastAsia="ar-SA"/>
        </w:rPr>
        <w:t xml:space="preserve"> </w:t>
      </w:r>
      <w:r w:rsidRPr="00C836AC">
        <w:rPr>
          <w:rFonts w:ascii="Calibri" w:eastAsia="Times New Roman" w:hAnsi="Calibri" w:cs="Calibri"/>
          <w:color w:val="000000"/>
          <w:szCs w:val="24"/>
          <w:lang w:eastAsia="ar-SA"/>
        </w:rPr>
        <w:t>αντιμετώπιση</w:t>
      </w:r>
      <w:r w:rsidRPr="00C836AC">
        <w:rPr>
          <w:rFonts w:ascii="Calibri" w:eastAsia="Times New Roman" w:hAnsi="Calibri" w:cs="Calibri"/>
          <w:color w:val="000000"/>
          <w:spacing w:val="52"/>
          <w:szCs w:val="24"/>
          <w:lang w:eastAsia="ar-SA"/>
        </w:rPr>
        <w:t xml:space="preserve"> </w:t>
      </w:r>
      <w:r w:rsidRPr="00C836AC">
        <w:rPr>
          <w:rFonts w:ascii="Calibri" w:eastAsia="Times New Roman" w:hAnsi="Calibri" w:cs="Calibri"/>
          <w:color w:val="000000"/>
          <w:spacing w:val="1"/>
          <w:szCs w:val="24"/>
          <w:lang w:eastAsia="ar-SA"/>
        </w:rPr>
        <w:t>των</w:t>
      </w:r>
      <w:r w:rsidRPr="00C836AC">
        <w:rPr>
          <w:rFonts w:ascii="Calibri" w:eastAsia="Times New Roman" w:hAnsi="Calibri" w:cs="Calibri"/>
          <w:color w:val="000000"/>
          <w:spacing w:val="52"/>
          <w:szCs w:val="24"/>
          <w:lang w:eastAsia="ar-SA"/>
        </w:rPr>
        <w:t xml:space="preserve"> </w:t>
      </w:r>
      <w:r w:rsidRPr="00C836AC">
        <w:rPr>
          <w:rFonts w:ascii="Calibri" w:eastAsia="Times New Roman" w:hAnsi="Calibri" w:cs="Calibri"/>
          <w:color w:val="000000"/>
          <w:szCs w:val="24"/>
          <w:lang w:eastAsia="ar-SA"/>
        </w:rPr>
        <w:t>επειγόντων</w:t>
      </w:r>
      <w:r w:rsidRPr="00C836AC">
        <w:rPr>
          <w:rFonts w:ascii="Calibri" w:eastAsia="Times New Roman" w:hAnsi="Calibri" w:cs="Calibri"/>
          <w:color w:val="000000"/>
          <w:spacing w:val="53"/>
          <w:szCs w:val="24"/>
          <w:lang w:eastAsia="ar-SA"/>
        </w:rPr>
        <w:t xml:space="preserve"> </w:t>
      </w:r>
      <w:r w:rsidRPr="00C836AC">
        <w:rPr>
          <w:rFonts w:ascii="Calibri" w:eastAsia="Times New Roman" w:hAnsi="Calibri" w:cs="Calibri"/>
          <w:color w:val="000000"/>
          <w:szCs w:val="24"/>
          <w:lang w:eastAsia="ar-SA"/>
        </w:rPr>
        <w:t>περιστατικών</w:t>
      </w:r>
      <w:r w:rsidRPr="00C836AC">
        <w:rPr>
          <w:rFonts w:ascii="Calibri" w:eastAsia="Times New Roman" w:hAnsi="Calibri" w:cs="Calibri"/>
          <w:color w:val="000000"/>
          <w:spacing w:val="53"/>
          <w:szCs w:val="24"/>
          <w:lang w:eastAsia="ar-SA"/>
        </w:rPr>
        <w:t xml:space="preserve"> </w:t>
      </w:r>
      <w:r w:rsidRPr="00C836AC">
        <w:rPr>
          <w:rFonts w:ascii="Calibri" w:eastAsia="Times New Roman" w:hAnsi="Calibri" w:cs="Calibri"/>
          <w:color w:val="000000"/>
          <w:spacing w:val="-2"/>
          <w:szCs w:val="24"/>
          <w:lang w:eastAsia="ar-SA"/>
        </w:rPr>
        <w:t xml:space="preserve">σε </w:t>
      </w:r>
      <w:r w:rsidRPr="00C836AC">
        <w:rPr>
          <w:rFonts w:ascii="Calibri" w:eastAsia="Times New Roman" w:hAnsi="Calibri" w:cs="Calibri"/>
          <w:color w:val="000000"/>
          <w:szCs w:val="24"/>
          <w:lang w:eastAsia="ar-SA"/>
        </w:rPr>
        <w:t>περίπτωση</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βλάβης,</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πρέπει</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να περιγραφεί σαφώς.</w:t>
      </w:r>
    </w:p>
    <w:p w:rsidR="00C836AC" w:rsidRPr="00C836AC" w:rsidRDefault="00C836AC" w:rsidP="00C836AC">
      <w:pPr>
        <w:suppressAutoHyphens/>
        <w:spacing w:before="1" w:after="0" w:line="269"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zCs w:val="24"/>
          <w:lang w:eastAsia="ar-SA"/>
        </w:rPr>
        <w:lastRenderedPageBreak/>
        <w:t>9.2.1.2.</w:t>
      </w:r>
      <w:r w:rsidRPr="00C836AC">
        <w:rPr>
          <w:rFonts w:ascii="Calibri" w:eastAsia="Times New Roman" w:hAnsi="Calibri" w:cs="Calibri"/>
          <w:b/>
          <w:color w:val="000000"/>
          <w:spacing w:val="77"/>
          <w:szCs w:val="24"/>
          <w:lang w:eastAsia="ar-SA"/>
        </w:rPr>
        <w:t xml:space="preserve"> </w:t>
      </w:r>
      <w:r w:rsidRPr="00C836AC">
        <w:rPr>
          <w:rFonts w:ascii="Calibri" w:eastAsia="Times New Roman" w:hAnsi="Calibri" w:cs="Calibri"/>
          <w:color w:val="000000"/>
          <w:szCs w:val="24"/>
          <w:lang w:eastAsia="ar-SA"/>
        </w:rPr>
        <w:t>Έγγραφη</w:t>
      </w:r>
      <w:r w:rsidRPr="00C836AC">
        <w:rPr>
          <w:rFonts w:ascii="Calibri" w:eastAsia="Times New Roman" w:hAnsi="Calibri" w:cs="Calibri"/>
          <w:color w:val="000000"/>
          <w:spacing w:val="75"/>
          <w:szCs w:val="24"/>
          <w:lang w:eastAsia="ar-SA"/>
        </w:rPr>
        <w:t xml:space="preserve"> </w:t>
      </w:r>
      <w:r w:rsidRPr="00C836AC">
        <w:rPr>
          <w:rFonts w:ascii="Calibri" w:eastAsia="Times New Roman" w:hAnsi="Calibri" w:cs="Calibri"/>
          <w:color w:val="000000"/>
          <w:szCs w:val="24"/>
          <w:lang w:eastAsia="ar-SA"/>
        </w:rPr>
        <w:t>δήλωση</w:t>
      </w:r>
      <w:r w:rsidRPr="00C836AC">
        <w:rPr>
          <w:rFonts w:ascii="Calibri" w:eastAsia="Times New Roman" w:hAnsi="Calibri" w:cs="Calibri"/>
          <w:color w:val="000000"/>
          <w:spacing w:val="75"/>
          <w:szCs w:val="24"/>
          <w:lang w:eastAsia="ar-SA"/>
        </w:rPr>
        <w:t xml:space="preserve"> </w:t>
      </w:r>
      <w:r w:rsidRPr="00C836AC">
        <w:rPr>
          <w:rFonts w:ascii="Calibri" w:eastAsia="Times New Roman" w:hAnsi="Calibri" w:cs="Calibri"/>
          <w:color w:val="000000"/>
          <w:spacing w:val="1"/>
          <w:szCs w:val="24"/>
          <w:lang w:eastAsia="ar-SA"/>
        </w:rPr>
        <w:t>ότι</w:t>
      </w:r>
      <w:r w:rsidRPr="00C836AC">
        <w:rPr>
          <w:rFonts w:ascii="Calibri" w:eastAsia="Times New Roman" w:hAnsi="Calibri" w:cs="Calibri"/>
          <w:color w:val="000000"/>
          <w:spacing w:val="73"/>
          <w:szCs w:val="24"/>
          <w:lang w:eastAsia="ar-SA"/>
        </w:rPr>
        <w:t xml:space="preserve"> </w:t>
      </w:r>
      <w:r w:rsidRPr="00C836AC">
        <w:rPr>
          <w:rFonts w:ascii="Calibri" w:eastAsia="Times New Roman" w:hAnsi="Calibri" w:cs="Calibri"/>
          <w:color w:val="000000"/>
          <w:szCs w:val="24"/>
          <w:lang w:eastAsia="ar-SA"/>
        </w:rPr>
        <w:t>αναλαμβάνει</w:t>
      </w:r>
      <w:r w:rsidRPr="00C836AC">
        <w:rPr>
          <w:rFonts w:ascii="Calibri" w:eastAsia="Times New Roman" w:hAnsi="Calibri" w:cs="Calibri"/>
          <w:color w:val="000000"/>
          <w:spacing w:val="74"/>
          <w:szCs w:val="24"/>
          <w:lang w:eastAsia="ar-SA"/>
        </w:rPr>
        <w:t xml:space="preserve"> </w:t>
      </w:r>
      <w:r w:rsidRPr="00C836AC">
        <w:rPr>
          <w:rFonts w:ascii="Calibri" w:eastAsia="Times New Roman" w:hAnsi="Calibri" w:cs="Calibri"/>
          <w:color w:val="000000"/>
          <w:szCs w:val="24"/>
          <w:lang w:eastAsia="ar-SA"/>
        </w:rPr>
        <w:t>την</w:t>
      </w:r>
      <w:r w:rsidRPr="00C836AC">
        <w:rPr>
          <w:rFonts w:ascii="Calibri" w:eastAsia="Times New Roman" w:hAnsi="Calibri" w:cs="Calibri"/>
          <w:color w:val="000000"/>
          <w:spacing w:val="72"/>
          <w:szCs w:val="24"/>
          <w:lang w:eastAsia="ar-SA"/>
        </w:rPr>
        <w:t xml:space="preserve"> </w:t>
      </w:r>
      <w:r w:rsidRPr="00C836AC">
        <w:rPr>
          <w:rFonts w:ascii="Calibri" w:eastAsia="Times New Roman" w:hAnsi="Calibri" w:cs="Calibri"/>
          <w:color w:val="000000"/>
          <w:szCs w:val="24"/>
          <w:lang w:eastAsia="ar-SA"/>
        </w:rPr>
        <w:t>υποχρέωση</w:t>
      </w:r>
      <w:r w:rsidRPr="00C836AC">
        <w:rPr>
          <w:rFonts w:ascii="Calibri" w:eastAsia="Times New Roman" w:hAnsi="Calibri" w:cs="Calibri"/>
          <w:color w:val="000000"/>
          <w:spacing w:val="74"/>
          <w:szCs w:val="24"/>
          <w:lang w:eastAsia="ar-SA"/>
        </w:rPr>
        <w:t xml:space="preserve"> </w:t>
      </w:r>
      <w:r w:rsidRPr="00C836AC">
        <w:rPr>
          <w:rFonts w:ascii="Calibri" w:eastAsia="Times New Roman" w:hAnsi="Calibri" w:cs="Calibri"/>
          <w:color w:val="000000"/>
          <w:szCs w:val="24"/>
          <w:lang w:eastAsia="ar-SA"/>
        </w:rPr>
        <w:t>εκπαίδευσης</w:t>
      </w:r>
      <w:r w:rsidRPr="00C836AC">
        <w:rPr>
          <w:rFonts w:ascii="Calibri" w:eastAsia="Times New Roman" w:hAnsi="Calibri" w:cs="Calibri"/>
          <w:color w:val="000000"/>
          <w:spacing w:val="73"/>
          <w:szCs w:val="24"/>
          <w:lang w:eastAsia="ar-SA"/>
        </w:rPr>
        <w:t xml:space="preserve"> </w:t>
      </w:r>
      <w:r w:rsidRPr="00C836AC">
        <w:rPr>
          <w:rFonts w:ascii="Calibri" w:eastAsia="Times New Roman" w:hAnsi="Calibri" w:cs="Calibri"/>
          <w:color w:val="000000"/>
          <w:spacing w:val="1"/>
          <w:szCs w:val="24"/>
          <w:lang w:eastAsia="ar-SA"/>
        </w:rPr>
        <w:t>του</w:t>
      </w:r>
      <w:r w:rsidRPr="00C836AC">
        <w:rPr>
          <w:rFonts w:ascii="Calibri" w:eastAsia="Times New Roman" w:hAnsi="Calibri" w:cs="Calibri"/>
          <w:color w:val="000000"/>
          <w:spacing w:val="72"/>
          <w:szCs w:val="24"/>
          <w:lang w:eastAsia="ar-SA"/>
        </w:rPr>
        <w:t xml:space="preserve"> </w:t>
      </w:r>
      <w:r w:rsidRPr="00C836AC">
        <w:rPr>
          <w:rFonts w:ascii="Calibri" w:eastAsia="Times New Roman" w:hAnsi="Calibri" w:cs="Calibri"/>
          <w:color w:val="000000"/>
          <w:szCs w:val="24"/>
          <w:lang w:eastAsia="ar-SA"/>
        </w:rPr>
        <w:t>προσωπικού</w:t>
      </w:r>
      <w:r w:rsidRPr="00C836AC">
        <w:rPr>
          <w:rFonts w:ascii="Calibri" w:eastAsia="Times New Roman" w:hAnsi="Calibri" w:cs="Calibri"/>
          <w:color w:val="000000"/>
          <w:spacing w:val="76"/>
          <w:szCs w:val="24"/>
          <w:lang w:eastAsia="ar-SA"/>
        </w:rPr>
        <w:t xml:space="preserve"> </w:t>
      </w:r>
      <w:r w:rsidRPr="00C836AC">
        <w:rPr>
          <w:rFonts w:ascii="Calibri" w:eastAsia="Times New Roman" w:hAnsi="Calibri" w:cs="Calibri"/>
          <w:color w:val="000000"/>
          <w:szCs w:val="24"/>
          <w:lang w:eastAsia="ar-SA"/>
        </w:rPr>
        <w:t>του Νοσοκομείου</w:t>
      </w:r>
      <w:r w:rsidRPr="00C836AC">
        <w:rPr>
          <w:rFonts w:ascii="Calibri" w:eastAsia="Times New Roman" w:hAnsi="Calibri" w:cs="Calibri"/>
          <w:color w:val="000000"/>
          <w:spacing w:val="28"/>
          <w:szCs w:val="24"/>
          <w:lang w:eastAsia="ar-SA"/>
        </w:rPr>
        <w:t xml:space="preserve"> </w:t>
      </w:r>
      <w:r w:rsidRPr="00C836AC">
        <w:rPr>
          <w:rFonts w:ascii="Calibri" w:eastAsia="Times New Roman" w:hAnsi="Calibri" w:cs="Calibri"/>
          <w:color w:val="000000"/>
          <w:szCs w:val="24"/>
          <w:lang w:eastAsia="ar-SA"/>
        </w:rPr>
        <w:t>πάνω</w:t>
      </w:r>
      <w:r w:rsidRPr="00C836AC">
        <w:rPr>
          <w:rFonts w:ascii="Calibri" w:eastAsia="Times New Roman" w:hAnsi="Calibri" w:cs="Calibri"/>
          <w:color w:val="000000"/>
          <w:spacing w:val="29"/>
          <w:szCs w:val="24"/>
          <w:lang w:eastAsia="ar-SA"/>
        </w:rPr>
        <w:t xml:space="preserve"> </w:t>
      </w:r>
      <w:r w:rsidRPr="00C836AC">
        <w:rPr>
          <w:rFonts w:ascii="Calibri" w:eastAsia="Times New Roman" w:hAnsi="Calibri" w:cs="Calibri"/>
          <w:color w:val="000000"/>
          <w:spacing w:val="1"/>
          <w:szCs w:val="24"/>
          <w:lang w:eastAsia="ar-SA"/>
        </w:rPr>
        <w:t>στη</w:t>
      </w:r>
      <w:r w:rsidRPr="00C836AC">
        <w:rPr>
          <w:rFonts w:ascii="Calibri" w:eastAsia="Times New Roman" w:hAnsi="Calibri" w:cs="Calibri"/>
          <w:color w:val="000000"/>
          <w:spacing w:val="26"/>
          <w:szCs w:val="24"/>
          <w:lang w:eastAsia="ar-SA"/>
        </w:rPr>
        <w:t xml:space="preserve"> </w:t>
      </w:r>
      <w:r w:rsidRPr="00C836AC">
        <w:rPr>
          <w:rFonts w:ascii="Calibri" w:eastAsia="Times New Roman" w:hAnsi="Calibri" w:cs="Calibri"/>
          <w:color w:val="000000"/>
          <w:szCs w:val="24"/>
          <w:lang w:eastAsia="ar-SA"/>
        </w:rPr>
        <w:t>λειτουργία</w:t>
      </w:r>
      <w:r w:rsidRPr="00C836AC">
        <w:rPr>
          <w:rFonts w:ascii="Calibri" w:eastAsia="Times New Roman" w:hAnsi="Calibri" w:cs="Calibri"/>
          <w:color w:val="000000"/>
          <w:spacing w:val="26"/>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30"/>
          <w:szCs w:val="24"/>
          <w:lang w:eastAsia="ar-SA"/>
        </w:rPr>
        <w:t xml:space="preserve"> </w:t>
      </w:r>
      <w:r w:rsidRPr="00C836AC">
        <w:rPr>
          <w:rFonts w:ascii="Calibri" w:eastAsia="Times New Roman" w:hAnsi="Calibri" w:cs="Calibri"/>
          <w:color w:val="000000"/>
          <w:szCs w:val="24"/>
          <w:lang w:eastAsia="ar-SA"/>
        </w:rPr>
        <w:t>μηχανήματος,</w:t>
      </w:r>
      <w:r w:rsidRPr="00C836AC">
        <w:rPr>
          <w:rFonts w:ascii="Calibri" w:eastAsia="Times New Roman" w:hAnsi="Calibri" w:cs="Calibri"/>
          <w:color w:val="000000"/>
          <w:spacing w:val="28"/>
          <w:szCs w:val="24"/>
          <w:lang w:eastAsia="ar-SA"/>
        </w:rPr>
        <w:t xml:space="preserve"> </w:t>
      </w:r>
      <w:r w:rsidRPr="00C836AC">
        <w:rPr>
          <w:rFonts w:ascii="Calibri" w:eastAsia="Times New Roman" w:hAnsi="Calibri" w:cs="Calibri"/>
          <w:color w:val="000000"/>
          <w:szCs w:val="24"/>
          <w:lang w:eastAsia="ar-SA"/>
        </w:rPr>
        <w:t>οργάνου</w:t>
      </w:r>
      <w:r w:rsidRPr="00C836AC">
        <w:rPr>
          <w:rFonts w:ascii="Calibri" w:eastAsia="Times New Roman" w:hAnsi="Calibri" w:cs="Calibri"/>
          <w:color w:val="000000"/>
          <w:spacing w:val="30"/>
          <w:szCs w:val="24"/>
          <w:lang w:eastAsia="ar-SA"/>
        </w:rPr>
        <w:t xml:space="preserve"> </w:t>
      </w:r>
      <w:r w:rsidRPr="00C836AC">
        <w:rPr>
          <w:rFonts w:ascii="Calibri" w:eastAsia="Times New Roman" w:hAnsi="Calibri" w:cs="Calibri"/>
          <w:color w:val="000000"/>
          <w:szCs w:val="24"/>
          <w:lang w:eastAsia="ar-SA"/>
        </w:rPr>
        <w:t>ή</w:t>
      </w:r>
      <w:r w:rsidRPr="00C836AC">
        <w:rPr>
          <w:rFonts w:ascii="Calibri" w:eastAsia="Times New Roman" w:hAnsi="Calibri" w:cs="Calibri"/>
          <w:color w:val="000000"/>
          <w:spacing w:val="26"/>
          <w:szCs w:val="24"/>
          <w:lang w:eastAsia="ar-SA"/>
        </w:rPr>
        <w:t xml:space="preserve"> </w:t>
      </w:r>
      <w:r w:rsidRPr="00C836AC">
        <w:rPr>
          <w:rFonts w:ascii="Calibri" w:eastAsia="Times New Roman" w:hAnsi="Calibri" w:cs="Calibri"/>
          <w:color w:val="000000"/>
          <w:szCs w:val="24"/>
          <w:lang w:eastAsia="ar-SA"/>
        </w:rPr>
        <w:t>συσκευής,</w:t>
      </w:r>
      <w:r w:rsidRPr="00C836AC">
        <w:rPr>
          <w:rFonts w:ascii="Calibri" w:eastAsia="Times New Roman" w:hAnsi="Calibri" w:cs="Calibri"/>
          <w:color w:val="000000"/>
          <w:spacing w:val="25"/>
          <w:szCs w:val="24"/>
          <w:lang w:eastAsia="ar-SA"/>
        </w:rPr>
        <w:t xml:space="preserve"> </w:t>
      </w:r>
      <w:r w:rsidRPr="00C836AC">
        <w:rPr>
          <w:rFonts w:ascii="Calibri" w:eastAsia="Times New Roman" w:hAnsi="Calibri" w:cs="Calibri"/>
          <w:color w:val="000000"/>
          <w:szCs w:val="24"/>
          <w:lang w:eastAsia="ar-SA"/>
        </w:rPr>
        <w:t>χωρίς</w:t>
      </w:r>
      <w:r w:rsidRPr="00C836AC">
        <w:rPr>
          <w:rFonts w:ascii="Calibri" w:eastAsia="Times New Roman" w:hAnsi="Calibri" w:cs="Calibri"/>
          <w:color w:val="000000"/>
          <w:spacing w:val="29"/>
          <w:szCs w:val="24"/>
          <w:lang w:eastAsia="ar-SA"/>
        </w:rPr>
        <w:t xml:space="preserve"> </w:t>
      </w:r>
      <w:r w:rsidRPr="00C836AC">
        <w:rPr>
          <w:rFonts w:ascii="Calibri" w:eastAsia="Times New Roman" w:hAnsi="Calibri" w:cs="Calibri"/>
          <w:color w:val="000000"/>
          <w:szCs w:val="24"/>
          <w:lang w:eastAsia="ar-SA"/>
        </w:rPr>
        <w:t>την</w:t>
      </w:r>
      <w:r w:rsidRPr="00C836AC">
        <w:rPr>
          <w:rFonts w:ascii="Calibri" w:eastAsia="Times New Roman" w:hAnsi="Calibri" w:cs="Calibri"/>
          <w:color w:val="000000"/>
          <w:spacing w:val="29"/>
          <w:szCs w:val="24"/>
          <w:lang w:eastAsia="ar-SA"/>
        </w:rPr>
        <w:t xml:space="preserve"> </w:t>
      </w:r>
      <w:r w:rsidRPr="00C836AC">
        <w:rPr>
          <w:rFonts w:ascii="Calibri" w:eastAsia="Times New Roman" w:hAnsi="Calibri" w:cs="Calibri"/>
          <w:color w:val="000000"/>
          <w:szCs w:val="24"/>
          <w:lang w:eastAsia="ar-SA"/>
        </w:rPr>
        <w:t>επιβάρυνση της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Υπηρεσίας.</w:t>
      </w:r>
    </w:p>
    <w:p w:rsidR="00C836AC" w:rsidRPr="00C836AC" w:rsidRDefault="00C836AC" w:rsidP="00C836AC">
      <w:pPr>
        <w:suppressAutoHyphens/>
        <w:spacing w:before="498" w:after="0" w:line="280" w:lineRule="exact"/>
        <w:jc w:val="both"/>
        <w:rPr>
          <w:rFonts w:ascii="Calibri" w:eastAsia="Times New Roman" w:hAnsi="Calibri" w:cs="Calibri"/>
          <w:b/>
          <w:color w:val="000000"/>
          <w:szCs w:val="24"/>
          <w:lang w:eastAsia="ar-SA"/>
        </w:rPr>
      </w:pPr>
      <w:r w:rsidRPr="00C836AC">
        <w:rPr>
          <w:rFonts w:ascii="Calibri" w:eastAsia="Times New Roman" w:hAnsi="Calibri" w:cs="Calibri"/>
          <w:b/>
          <w:color w:val="000000"/>
          <w:szCs w:val="24"/>
          <w:lang w:eastAsia="ar-SA"/>
        </w:rPr>
        <w:t>10.ΕΛΕΓΧΟΙ-ΠΑΡΑΛΑΒΗ.</w:t>
      </w:r>
    </w:p>
    <w:p w:rsidR="00C836AC" w:rsidRPr="00C836AC" w:rsidRDefault="00C836AC" w:rsidP="00C836AC">
      <w:pPr>
        <w:suppressAutoHyphens/>
        <w:spacing w:before="134" w:after="0" w:line="269" w:lineRule="exact"/>
        <w:jc w:val="both"/>
        <w:rPr>
          <w:rFonts w:ascii="Calibri" w:eastAsia="Times New Roman" w:hAnsi="Calibri" w:cs="Calibri"/>
          <w:color w:val="000000"/>
          <w:szCs w:val="24"/>
          <w:lang w:eastAsia="ar-SA"/>
        </w:rPr>
      </w:pPr>
      <w:r w:rsidRPr="00C836AC">
        <w:rPr>
          <w:rFonts w:ascii="Calibri" w:eastAsia="Times New Roman" w:hAnsi="Calibri" w:cs="Calibri"/>
          <w:color w:val="000000"/>
          <w:szCs w:val="24"/>
          <w:lang w:eastAsia="ar-SA"/>
        </w:rPr>
        <w:t>Ο</w:t>
      </w:r>
      <w:r w:rsidRPr="00C836AC">
        <w:rPr>
          <w:rFonts w:ascii="Calibri" w:eastAsia="Times New Roman" w:hAnsi="Calibri" w:cs="Calibri"/>
          <w:color w:val="000000"/>
          <w:spacing w:val="23"/>
          <w:szCs w:val="24"/>
          <w:lang w:eastAsia="ar-SA"/>
        </w:rPr>
        <w:t xml:space="preserve"> </w:t>
      </w:r>
      <w:r w:rsidRPr="00C836AC">
        <w:rPr>
          <w:rFonts w:ascii="Calibri" w:eastAsia="Times New Roman" w:hAnsi="Calibri" w:cs="Calibri"/>
          <w:color w:val="000000"/>
          <w:szCs w:val="24"/>
          <w:lang w:eastAsia="ar-SA"/>
        </w:rPr>
        <w:t>μακροσκοπικός</w:t>
      </w:r>
      <w:r w:rsidRPr="00C836AC">
        <w:rPr>
          <w:rFonts w:ascii="Calibri" w:eastAsia="Times New Roman" w:hAnsi="Calibri" w:cs="Calibri"/>
          <w:color w:val="000000"/>
          <w:spacing w:val="20"/>
          <w:szCs w:val="24"/>
          <w:lang w:eastAsia="ar-SA"/>
        </w:rPr>
        <w:t xml:space="preserve"> </w:t>
      </w:r>
      <w:r w:rsidRPr="00C836AC">
        <w:rPr>
          <w:rFonts w:ascii="Calibri" w:eastAsia="Times New Roman" w:hAnsi="Calibri" w:cs="Calibri"/>
          <w:color w:val="000000"/>
          <w:szCs w:val="24"/>
          <w:lang w:eastAsia="ar-SA"/>
        </w:rPr>
        <w:t>έλεγχος</w:t>
      </w:r>
      <w:r w:rsidRPr="00C836AC">
        <w:rPr>
          <w:rFonts w:ascii="Calibri" w:eastAsia="Times New Roman" w:hAnsi="Calibri" w:cs="Calibri"/>
          <w:color w:val="000000"/>
          <w:spacing w:val="18"/>
          <w:szCs w:val="24"/>
          <w:lang w:eastAsia="ar-SA"/>
        </w:rPr>
        <w:t xml:space="preserve"> </w:t>
      </w:r>
      <w:r w:rsidRPr="00C836AC">
        <w:rPr>
          <w:rFonts w:ascii="Calibri" w:eastAsia="Times New Roman" w:hAnsi="Calibri" w:cs="Calibri"/>
          <w:color w:val="000000"/>
          <w:spacing w:val="1"/>
          <w:szCs w:val="24"/>
          <w:lang w:eastAsia="ar-SA"/>
        </w:rPr>
        <w:t>των</w:t>
      </w:r>
      <w:r w:rsidRPr="00C836AC">
        <w:rPr>
          <w:rFonts w:ascii="Calibri" w:eastAsia="Times New Roman" w:hAnsi="Calibri" w:cs="Calibri"/>
          <w:color w:val="000000"/>
          <w:spacing w:val="21"/>
          <w:szCs w:val="24"/>
          <w:lang w:eastAsia="ar-SA"/>
        </w:rPr>
        <w:t xml:space="preserve"> </w:t>
      </w:r>
      <w:r w:rsidRPr="00C836AC">
        <w:rPr>
          <w:rFonts w:ascii="Calibri" w:eastAsia="Times New Roman" w:hAnsi="Calibri" w:cs="Calibri"/>
          <w:color w:val="000000"/>
          <w:szCs w:val="24"/>
          <w:lang w:eastAsia="ar-SA"/>
        </w:rPr>
        <w:t>αντιδραστηρίων</w:t>
      </w:r>
      <w:r w:rsidRPr="00C836AC">
        <w:rPr>
          <w:rFonts w:ascii="Calibri" w:eastAsia="Times New Roman" w:hAnsi="Calibri" w:cs="Calibri"/>
          <w:color w:val="000000"/>
          <w:spacing w:val="19"/>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21"/>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23"/>
          <w:szCs w:val="24"/>
          <w:lang w:eastAsia="ar-SA"/>
        </w:rPr>
        <w:t xml:space="preserve"> </w:t>
      </w:r>
      <w:r w:rsidRPr="00C836AC">
        <w:rPr>
          <w:rFonts w:ascii="Calibri" w:eastAsia="Times New Roman" w:hAnsi="Calibri" w:cs="Calibri"/>
          <w:color w:val="000000"/>
          <w:szCs w:val="24"/>
          <w:lang w:eastAsia="ar-SA"/>
        </w:rPr>
        <w:t>διατιθέμενου</w:t>
      </w:r>
      <w:r w:rsidRPr="00C836AC">
        <w:rPr>
          <w:rFonts w:ascii="Calibri" w:eastAsia="Times New Roman" w:hAnsi="Calibri" w:cs="Calibri"/>
          <w:color w:val="000000"/>
          <w:spacing w:val="23"/>
          <w:szCs w:val="24"/>
          <w:lang w:eastAsia="ar-SA"/>
        </w:rPr>
        <w:t xml:space="preserve"> </w:t>
      </w:r>
      <w:r w:rsidRPr="00C836AC">
        <w:rPr>
          <w:rFonts w:ascii="Calibri" w:eastAsia="Times New Roman" w:hAnsi="Calibri" w:cs="Calibri"/>
          <w:color w:val="000000"/>
          <w:szCs w:val="24"/>
          <w:lang w:eastAsia="ar-SA"/>
        </w:rPr>
        <w:t>μηχανήματος,</w:t>
      </w:r>
      <w:r w:rsidRPr="00C836AC">
        <w:rPr>
          <w:rFonts w:ascii="Calibri" w:eastAsia="Times New Roman" w:hAnsi="Calibri" w:cs="Calibri"/>
          <w:color w:val="000000"/>
          <w:spacing w:val="22"/>
          <w:szCs w:val="24"/>
          <w:lang w:eastAsia="ar-SA"/>
        </w:rPr>
        <w:t xml:space="preserve"> </w:t>
      </w:r>
      <w:r w:rsidRPr="00C836AC">
        <w:rPr>
          <w:rFonts w:ascii="Calibri" w:eastAsia="Times New Roman" w:hAnsi="Calibri" w:cs="Calibri"/>
          <w:color w:val="000000"/>
          <w:szCs w:val="24"/>
          <w:lang w:eastAsia="ar-SA"/>
        </w:rPr>
        <w:t>γίνεται</w:t>
      </w:r>
      <w:r w:rsidRPr="00C836AC">
        <w:rPr>
          <w:rFonts w:ascii="Calibri" w:eastAsia="Times New Roman" w:hAnsi="Calibri" w:cs="Calibri"/>
          <w:color w:val="000000"/>
          <w:spacing w:val="21"/>
          <w:szCs w:val="24"/>
          <w:lang w:eastAsia="ar-SA"/>
        </w:rPr>
        <w:t xml:space="preserve"> </w:t>
      </w:r>
      <w:r w:rsidRPr="00C836AC">
        <w:rPr>
          <w:rFonts w:ascii="Calibri" w:eastAsia="Times New Roman" w:hAnsi="Calibri" w:cs="Calibri"/>
          <w:color w:val="000000"/>
          <w:spacing w:val="-1"/>
          <w:szCs w:val="24"/>
          <w:lang w:eastAsia="ar-SA"/>
        </w:rPr>
        <w:t>από</w:t>
      </w:r>
      <w:r w:rsidRPr="00C836AC">
        <w:rPr>
          <w:rFonts w:ascii="Calibri" w:eastAsia="Times New Roman" w:hAnsi="Calibri" w:cs="Calibri"/>
          <w:color w:val="000000"/>
          <w:spacing w:val="22"/>
          <w:szCs w:val="24"/>
          <w:lang w:eastAsia="ar-SA"/>
        </w:rPr>
        <w:t xml:space="preserve"> </w:t>
      </w:r>
      <w:r w:rsidRPr="00C836AC">
        <w:rPr>
          <w:rFonts w:ascii="Calibri" w:eastAsia="Times New Roman" w:hAnsi="Calibri" w:cs="Calibri"/>
          <w:color w:val="000000"/>
          <w:szCs w:val="24"/>
          <w:lang w:eastAsia="ar-SA"/>
        </w:rPr>
        <w:t>την αρμόδια επιτροπή ελέγχου</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pacing w:val="1"/>
          <w:szCs w:val="24"/>
          <w:lang w:eastAsia="ar-SA"/>
        </w:rPr>
        <w:t>και</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παραλαβής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σε</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κάθε</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παράδοση</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και θα αποσκοπεί</w:t>
      </w:r>
      <w:r w:rsidRPr="00C836AC">
        <w:rPr>
          <w:rFonts w:ascii="Calibri" w:eastAsia="Times New Roman" w:hAnsi="Calibri" w:cs="Calibri"/>
          <w:color w:val="000000"/>
          <w:spacing w:val="1"/>
          <w:szCs w:val="24"/>
          <w:lang w:eastAsia="ar-SA"/>
        </w:rPr>
        <w:t xml:space="preserve"> στη</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διαπίστωση:</w:t>
      </w:r>
    </w:p>
    <w:p w:rsidR="00C836AC" w:rsidRPr="00C836AC" w:rsidRDefault="00C836AC" w:rsidP="00C836AC">
      <w:pPr>
        <w:suppressAutoHyphens/>
        <w:spacing w:before="119" w:after="0" w:line="270"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zCs w:val="24"/>
          <w:lang w:eastAsia="ar-SA"/>
        </w:rPr>
        <w:t>10.1.</w:t>
      </w:r>
      <w:r w:rsidRPr="00C836AC">
        <w:rPr>
          <w:rFonts w:ascii="Calibri" w:eastAsia="Times New Roman" w:hAnsi="Calibri" w:cs="Calibri"/>
          <w:color w:val="000000"/>
          <w:szCs w:val="24"/>
          <w:lang w:eastAsia="ar-SA"/>
        </w:rPr>
        <w:t>Της</w:t>
      </w:r>
      <w:r w:rsidRPr="00C836AC">
        <w:rPr>
          <w:rFonts w:ascii="Calibri" w:eastAsia="Times New Roman" w:hAnsi="Calibri" w:cs="Calibri"/>
          <w:color w:val="000000"/>
          <w:spacing w:val="58"/>
          <w:szCs w:val="24"/>
          <w:lang w:eastAsia="ar-SA"/>
        </w:rPr>
        <w:t xml:space="preserve"> </w:t>
      </w:r>
      <w:r w:rsidRPr="00C836AC">
        <w:rPr>
          <w:rFonts w:ascii="Calibri" w:eastAsia="Times New Roman" w:hAnsi="Calibri" w:cs="Calibri"/>
          <w:color w:val="000000"/>
          <w:szCs w:val="24"/>
          <w:lang w:eastAsia="ar-SA"/>
        </w:rPr>
        <w:t>καλής</w:t>
      </w:r>
      <w:r w:rsidRPr="00C836AC">
        <w:rPr>
          <w:rFonts w:ascii="Calibri" w:eastAsia="Times New Roman" w:hAnsi="Calibri" w:cs="Calibri"/>
          <w:color w:val="000000"/>
          <w:spacing w:val="59"/>
          <w:szCs w:val="24"/>
          <w:lang w:eastAsia="ar-SA"/>
        </w:rPr>
        <w:t xml:space="preserve"> </w:t>
      </w:r>
      <w:r w:rsidRPr="00C836AC">
        <w:rPr>
          <w:rFonts w:ascii="Calibri" w:eastAsia="Times New Roman" w:hAnsi="Calibri" w:cs="Calibri"/>
          <w:color w:val="000000"/>
          <w:szCs w:val="24"/>
          <w:lang w:eastAsia="ar-SA"/>
        </w:rPr>
        <w:t>κατάστασης</w:t>
      </w:r>
      <w:r w:rsidRPr="00C836AC">
        <w:rPr>
          <w:rFonts w:ascii="Calibri" w:eastAsia="Times New Roman" w:hAnsi="Calibri" w:cs="Calibri"/>
          <w:color w:val="000000"/>
          <w:spacing w:val="59"/>
          <w:szCs w:val="24"/>
          <w:lang w:eastAsia="ar-SA"/>
        </w:rPr>
        <w:t xml:space="preserve"> </w:t>
      </w:r>
      <w:r w:rsidRPr="00C836AC">
        <w:rPr>
          <w:rFonts w:ascii="Calibri" w:eastAsia="Times New Roman" w:hAnsi="Calibri" w:cs="Calibri"/>
          <w:color w:val="000000"/>
          <w:szCs w:val="24"/>
          <w:lang w:eastAsia="ar-SA"/>
        </w:rPr>
        <w:t>από</w:t>
      </w:r>
      <w:r w:rsidRPr="00C836AC">
        <w:rPr>
          <w:rFonts w:ascii="Calibri" w:eastAsia="Times New Roman" w:hAnsi="Calibri" w:cs="Calibri"/>
          <w:color w:val="000000"/>
          <w:spacing w:val="59"/>
          <w:szCs w:val="24"/>
          <w:lang w:eastAsia="ar-SA"/>
        </w:rPr>
        <w:t xml:space="preserve"> </w:t>
      </w:r>
      <w:r w:rsidRPr="00C836AC">
        <w:rPr>
          <w:rFonts w:ascii="Calibri" w:eastAsia="Times New Roman" w:hAnsi="Calibri" w:cs="Calibri"/>
          <w:color w:val="000000"/>
          <w:szCs w:val="24"/>
          <w:lang w:eastAsia="ar-SA"/>
        </w:rPr>
        <w:t>άποψη</w:t>
      </w:r>
      <w:r w:rsidRPr="00C836AC">
        <w:rPr>
          <w:rFonts w:ascii="Calibri" w:eastAsia="Times New Roman" w:hAnsi="Calibri" w:cs="Calibri"/>
          <w:color w:val="000000"/>
          <w:spacing w:val="57"/>
          <w:szCs w:val="24"/>
          <w:lang w:eastAsia="ar-SA"/>
        </w:rPr>
        <w:t xml:space="preserve"> </w:t>
      </w:r>
      <w:r w:rsidRPr="00C836AC">
        <w:rPr>
          <w:rFonts w:ascii="Calibri" w:eastAsia="Times New Roman" w:hAnsi="Calibri" w:cs="Calibri"/>
          <w:color w:val="000000"/>
          <w:szCs w:val="24"/>
          <w:lang w:eastAsia="ar-SA"/>
        </w:rPr>
        <w:t>εμφάνισης,</w:t>
      </w:r>
      <w:r w:rsidRPr="00C836AC">
        <w:rPr>
          <w:rFonts w:ascii="Calibri" w:eastAsia="Times New Roman" w:hAnsi="Calibri" w:cs="Calibri"/>
          <w:color w:val="000000"/>
          <w:spacing w:val="59"/>
          <w:szCs w:val="24"/>
          <w:lang w:eastAsia="ar-SA"/>
        </w:rPr>
        <w:t xml:space="preserve"> </w:t>
      </w:r>
      <w:r w:rsidRPr="00C836AC">
        <w:rPr>
          <w:rFonts w:ascii="Calibri" w:eastAsia="Times New Roman" w:hAnsi="Calibri" w:cs="Calibri"/>
          <w:color w:val="000000"/>
          <w:szCs w:val="24"/>
          <w:lang w:eastAsia="ar-SA"/>
        </w:rPr>
        <w:t>πληρότητας,</w:t>
      </w:r>
      <w:r w:rsidRPr="00C836AC">
        <w:rPr>
          <w:rFonts w:ascii="Calibri" w:eastAsia="Times New Roman" w:hAnsi="Calibri" w:cs="Calibri"/>
          <w:color w:val="000000"/>
          <w:spacing w:val="56"/>
          <w:szCs w:val="24"/>
          <w:lang w:eastAsia="ar-SA"/>
        </w:rPr>
        <w:t xml:space="preserve"> </w:t>
      </w:r>
      <w:r w:rsidRPr="00C836AC">
        <w:rPr>
          <w:rFonts w:ascii="Calibri" w:eastAsia="Times New Roman" w:hAnsi="Calibri" w:cs="Calibri"/>
          <w:color w:val="000000"/>
          <w:szCs w:val="24"/>
          <w:lang w:eastAsia="ar-SA"/>
        </w:rPr>
        <w:t>λειτουργικότητας,</w:t>
      </w:r>
      <w:r w:rsidRPr="00C836AC">
        <w:rPr>
          <w:rFonts w:ascii="Calibri" w:eastAsia="Times New Roman" w:hAnsi="Calibri" w:cs="Calibri"/>
          <w:color w:val="000000"/>
          <w:spacing w:val="59"/>
          <w:szCs w:val="24"/>
          <w:lang w:eastAsia="ar-SA"/>
        </w:rPr>
        <w:t xml:space="preserve"> </w:t>
      </w:r>
      <w:r w:rsidRPr="00C836AC">
        <w:rPr>
          <w:rFonts w:ascii="Calibri" w:eastAsia="Times New Roman" w:hAnsi="Calibri" w:cs="Calibri"/>
          <w:color w:val="000000"/>
          <w:szCs w:val="24"/>
          <w:lang w:eastAsia="ar-SA"/>
        </w:rPr>
        <w:t>κακώσεων</w:t>
      </w:r>
      <w:r w:rsidRPr="00C836AC">
        <w:rPr>
          <w:rFonts w:ascii="Calibri" w:eastAsia="Times New Roman" w:hAnsi="Calibri" w:cs="Calibri"/>
          <w:color w:val="000000"/>
          <w:spacing w:val="58"/>
          <w:szCs w:val="24"/>
          <w:lang w:eastAsia="ar-SA"/>
        </w:rPr>
        <w:t xml:space="preserve"> </w:t>
      </w:r>
      <w:r w:rsidRPr="00C836AC">
        <w:rPr>
          <w:rFonts w:ascii="Calibri" w:eastAsia="Times New Roman" w:hAnsi="Calibri" w:cs="Calibri"/>
          <w:color w:val="000000"/>
          <w:szCs w:val="24"/>
          <w:lang w:eastAsia="ar-SA"/>
        </w:rPr>
        <w:t>ή φθοράς.</w:t>
      </w:r>
    </w:p>
    <w:p w:rsidR="00C836AC" w:rsidRPr="00C836AC" w:rsidRDefault="00C836AC" w:rsidP="00C836AC">
      <w:pPr>
        <w:suppressAutoHyphens/>
        <w:spacing w:before="119" w:after="0" w:line="270"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zCs w:val="24"/>
          <w:lang w:eastAsia="ar-SA"/>
        </w:rPr>
        <w:t>10.2.</w:t>
      </w:r>
      <w:r w:rsidRPr="00C836AC">
        <w:rPr>
          <w:rFonts w:ascii="Calibri" w:eastAsia="Times New Roman" w:hAnsi="Calibri" w:cs="Calibri"/>
          <w:color w:val="000000"/>
          <w:szCs w:val="24"/>
          <w:lang w:eastAsia="ar-SA"/>
        </w:rPr>
        <w:t>Της</w:t>
      </w:r>
      <w:r w:rsidRPr="00C836AC">
        <w:rPr>
          <w:rFonts w:ascii="Calibri" w:eastAsia="Times New Roman" w:hAnsi="Calibri" w:cs="Calibri"/>
          <w:color w:val="000000"/>
          <w:spacing w:val="20"/>
          <w:szCs w:val="24"/>
          <w:lang w:eastAsia="ar-SA"/>
        </w:rPr>
        <w:t xml:space="preserve"> </w:t>
      </w:r>
      <w:r w:rsidRPr="00C836AC">
        <w:rPr>
          <w:rFonts w:ascii="Calibri" w:eastAsia="Times New Roman" w:hAnsi="Calibri" w:cs="Calibri"/>
          <w:color w:val="000000"/>
          <w:szCs w:val="24"/>
          <w:lang w:eastAsia="ar-SA"/>
        </w:rPr>
        <w:t>συμφωνίας</w:t>
      </w:r>
      <w:r w:rsidRPr="00C836AC">
        <w:rPr>
          <w:rFonts w:ascii="Calibri" w:eastAsia="Times New Roman" w:hAnsi="Calibri" w:cs="Calibri"/>
          <w:color w:val="000000"/>
          <w:spacing w:val="20"/>
          <w:szCs w:val="24"/>
          <w:lang w:eastAsia="ar-SA"/>
        </w:rPr>
        <w:t xml:space="preserve"> </w:t>
      </w:r>
      <w:r w:rsidRPr="00C836AC">
        <w:rPr>
          <w:rFonts w:ascii="Calibri" w:eastAsia="Times New Roman" w:hAnsi="Calibri" w:cs="Calibri"/>
          <w:color w:val="000000"/>
          <w:spacing w:val="1"/>
          <w:szCs w:val="24"/>
          <w:lang w:eastAsia="ar-SA"/>
        </w:rPr>
        <w:t>των</w:t>
      </w:r>
      <w:r w:rsidRPr="00C836AC">
        <w:rPr>
          <w:rFonts w:ascii="Calibri" w:eastAsia="Times New Roman" w:hAnsi="Calibri" w:cs="Calibri"/>
          <w:color w:val="000000"/>
          <w:spacing w:val="21"/>
          <w:szCs w:val="24"/>
          <w:lang w:eastAsia="ar-SA"/>
        </w:rPr>
        <w:t xml:space="preserve"> </w:t>
      </w:r>
      <w:r w:rsidRPr="00C836AC">
        <w:rPr>
          <w:rFonts w:ascii="Calibri" w:eastAsia="Times New Roman" w:hAnsi="Calibri" w:cs="Calibri"/>
          <w:color w:val="000000"/>
          <w:szCs w:val="24"/>
          <w:lang w:eastAsia="ar-SA"/>
        </w:rPr>
        <w:t>χαρακτηριστικών</w:t>
      </w:r>
      <w:r w:rsidRPr="00C836AC">
        <w:rPr>
          <w:rFonts w:ascii="Calibri" w:eastAsia="Times New Roman" w:hAnsi="Calibri" w:cs="Calibri"/>
          <w:color w:val="000000"/>
          <w:spacing w:val="19"/>
          <w:szCs w:val="24"/>
          <w:lang w:eastAsia="ar-SA"/>
        </w:rPr>
        <w:t xml:space="preserve"> </w:t>
      </w:r>
      <w:r w:rsidRPr="00C836AC">
        <w:rPr>
          <w:rFonts w:ascii="Calibri" w:eastAsia="Times New Roman" w:hAnsi="Calibri" w:cs="Calibri"/>
          <w:color w:val="000000"/>
          <w:szCs w:val="24"/>
          <w:lang w:eastAsia="ar-SA"/>
        </w:rPr>
        <w:t>στοιχείων</w:t>
      </w:r>
      <w:r w:rsidRPr="00C836AC">
        <w:rPr>
          <w:rFonts w:ascii="Calibri" w:eastAsia="Times New Roman" w:hAnsi="Calibri" w:cs="Calibri"/>
          <w:color w:val="000000"/>
          <w:spacing w:val="19"/>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23"/>
          <w:szCs w:val="24"/>
          <w:lang w:eastAsia="ar-SA"/>
        </w:rPr>
        <w:t xml:space="preserve"> </w:t>
      </w:r>
      <w:r w:rsidRPr="00C836AC">
        <w:rPr>
          <w:rFonts w:ascii="Calibri" w:eastAsia="Times New Roman" w:hAnsi="Calibri" w:cs="Calibri"/>
          <w:color w:val="000000"/>
          <w:szCs w:val="24"/>
          <w:lang w:eastAsia="ar-SA"/>
        </w:rPr>
        <w:t>είδους</w:t>
      </w:r>
      <w:r w:rsidRPr="00C836AC">
        <w:rPr>
          <w:rFonts w:ascii="Calibri" w:eastAsia="Times New Roman" w:hAnsi="Calibri" w:cs="Calibri"/>
          <w:color w:val="000000"/>
          <w:spacing w:val="21"/>
          <w:szCs w:val="24"/>
          <w:lang w:eastAsia="ar-SA"/>
        </w:rPr>
        <w:t xml:space="preserve"> </w:t>
      </w:r>
      <w:r w:rsidRPr="00C836AC">
        <w:rPr>
          <w:rFonts w:ascii="Calibri" w:eastAsia="Times New Roman" w:hAnsi="Calibri" w:cs="Calibri"/>
          <w:color w:val="000000"/>
          <w:spacing w:val="1"/>
          <w:szCs w:val="24"/>
          <w:lang w:eastAsia="ar-SA"/>
        </w:rPr>
        <w:t>με</w:t>
      </w:r>
      <w:r w:rsidRPr="00C836AC">
        <w:rPr>
          <w:rFonts w:ascii="Calibri" w:eastAsia="Times New Roman" w:hAnsi="Calibri" w:cs="Calibri"/>
          <w:color w:val="000000"/>
          <w:spacing w:val="19"/>
          <w:szCs w:val="24"/>
          <w:lang w:eastAsia="ar-SA"/>
        </w:rPr>
        <w:t xml:space="preserve"> </w:t>
      </w:r>
      <w:r w:rsidRPr="00C836AC">
        <w:rPr>
          <w:rFonts w:ascii="Calibri" w:eastAsia="Times New Roman" w:hAnsi="Calibri" w:cs="Calibri"/>
          <w:color w:val="000000"/>
          <w:spacing w:val="1"/>
          <w:szCs w:val="24"/>
          <w:lang w:eastAsia="ar-SA"/>
        </w:rPr>
        <w:t>αυτά</w:t>
      </w:r>
      <w:r w:rsidRPr="00C836AC">
        <w:rPr>
          <w:rFonts w:ascii="Calibri" w:eastAsia="Times New Roman" w:hAnsi="Calibri" w:cs="Calibri"/>
          <w:color w:val="000000"/>
          <w:spacing w:val="19"/>
          <w:szCs w:val="24"/>
          <w:lang w:eastAsia="ar-SA"/>
        </w:rPr>
        <w:t xml:space="preserve"> </w:t>
      </w:r>
      <w:r w:rsidRPr="00C836AC">
        <w:rPr>
          <w:rFonts w:ascii="Calibri" w:eastAsia="Times New Roman" w:hAnsi="Calibri" w:cs="Calibri"/>
          <w:color w:val="000000"/>
          <w:szCs w:val="24"/>
          <w:lang w:eastAsia="ar-SA"/>
        </w:rPr>
        <w:t>που</w:t>
      </w:r>
      <w:r w:rsidRPr="00C836AC">
        <w:rPr>
          <w:rFonts w:ascii="Calibri" w:eastAsia="Times New Roman" w:hAnsi="Calibri" w:cs="Calibri"/>
          <w:color w:val="000000"/>
          <w:spacing w:val="21"/>
          <w:szCs w:val="24"/>
          <w:lang w:eastAsia="ar-SA"/>
        </w:rPr>
        <w:t xml:space="preserve"> </w:t>
      </w:r>
      <w:r w:rsidRPr="00C836AC">
        <w:rPr>
          <w:rFonts w:ascii="Calibri" w:eastAsia="Times New Roman" w:hAnsi="Calibri" w:cs="Calibri"/>
          <w:color w:val="000000"/>
          <w:spacing w:val="1"/>
          <w:szCs w:val="24"/>
          <w:lang w:eastAsia="ar-SA"/>
        </w:rPr>
        <w:t>προσδιορίζονται</w:t>
      </w:r>
      <w:r w:rsidRPr="00C836AC">
        <w:rPr>
          <w:rFonts w:ascii="Calibri" w:eastAsia="Times New Roman" w:hAnsi="Calibri" w:cs="Calibri"/>
          <w:color w:val="000000"/>
          <w:spacing w:val="18"/>
          <w:szCs w:val="24"/>
          <w:lang w:eastAsia="ar-SA"/>
        </w:rPr>
        <w:t xml:space="preserve"> </w:t>
      </w:r>
      <w:r w:rsidRPr="00C836AC">
        <w:rPr>
          <w:rFonts w:ascii="Calibri" w:eastAsia="Times New Roman" w:hAnsi="Calibri" w:cs="Calibri"/>
          <w:color w:val="000000"/>
          <w:szCs w:val="24"/>
          <w:lang w:eastAsia="ar-SA"/>
        </w:rPr>
        <w:t>στην παρούσα</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καθώς</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pacing w:val="1"/>
          <w:szCs w:val="24"/>
          <w:lang w:eastAsia="ar-SA"/>
        </w:rPr>
        <w:t>και</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των τελικών</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pacing w:val="1"/>
          <w:szCs w:val="24"/>
          <w:lang w:eastAsia="ar-SA"/>
        </w:rPr>
        <w:t>όρων</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 xml:space="preserve">και συμφωνιών </w:t>
      </w:r>
      <w:r w:rsidRPr="00C836AC">
        <w:rPr>
          <w:rFonts w:ascii="Calibri" w:eastAsia="Times New Roman" w:hAnsi="Calibri" w:cs="Calibri"/>
          <w:color w:val="000000"/>
          <w:spacing w:val="1"/>
          <w:szCs w:val="24"/>
          <w:lang w:eastAsia="ar-SA"/>
        </w:rPr>
        <w:t>που</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 xml:space="preserve">συμπεριλαμβάνονται </w:t>
      </w:r>
      <w:r w:rsidRPr="00C836AC">
        <w:rPr>
          <w:rFonts w:ascii="Calibri" w:eastAsia="Times New Roman" w:hAnsi="Calibri" w:cs="Calibri"/>
          <w:color w:val="000000"/>
          <w:spacing w:val="1"/>
          <w:szCs w:val="24"/>
          <w:lang w:eastAsia="ar-SA"/>
        </w:rPr>
        <w:t>στη</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σύμβαση.</w:t>
      </w:r>
    </w:p>
    <w:p w:rsidR="00C836AC" w:rsidRPr="00C836AC" w:rsidRDefault="00C836AC" w:rsidP="00C836AC">
      <w:pPr>
        <w:suppressAutoHyphens/>
        <w:spacing w:before="107" w:after="0" w:line="280"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zCs w:val="24"/>
          <w:lang w:eastAsia="ar-SA"/>
        </w:rPr>
        <w:t>10.3.</w:t>
      </w:r>
      <w:r w:rsidRPr="00C836AC">
        <w:rPr>
          <w:rFonts w:ascii="Calibri" w:eastAsia="Times New Roman" w:hAnsi="Calibri" w:cs="Calibri"/>
          <w:color w:val="000000"/>
          <w:szCs w:val="24"/>
          <w:lang w:eastAsia="ar-SA"/>
        </w:rPr>
        <w:t>Την</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παράδοση εγχειριδίου</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χρήσεως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για</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pacing w:val="1"/>
          <w:szCs w:val="24"/>
          <w:lang w:eastAsia="ar-SA"/>
        </w:rPr>
        <w:t>κάθε</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pacing w:val="1"/>
          <w:szCs w:val="24"/>
          <w:lang w:eastAsia="ar-SA"/>
        </w:rPr>
        <w:t>αναλυτή</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pacing w:val="1"/>
          <w:szCs w:val="24"/>
          <w:lang w:eastAsia="ar-SA"/>
        </w:rPr>
        <w:t>στα</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Ελληνικά.</w:t>
      </w:r>
    </w:p>
    <w:p w:rsidR="00C836AC" w:rsidRPr="00C836AC" w:rsidRDefault="00C836AC" w:rsidP="00C836AC">
      <w:pPr>
        <w:suppressAutoHyphens/>
        <w:spacing w:after="0" w:line="269"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zCs w:val="24"/>
          <w:lang w:eastAsia="ar-SA"/>
        </w:rPr>
        <w:t>10.4.</w:t>
      </w:r>
      <w:r w:rsidRPr="00C836AC">
        <w:rPr>
          <w:rFonts w:ascii="Calibri" w:eastAsia="Times New Roman" w:hAnsi="Calibri" w:cs="Calibri"/>
          <w:b/>
          <w:color w:val="000000"/>
          <w:spacing w:val="57"/>
          <w:szCs w:val="24"/>
          <w:lang w:eastAsia="ar-SA"/>
        </w:rPr>
        <w:t xml:space="preserve"> </w:t>
      </w:r>
      <w:r w:rsidRPr="00C836AC">
        <w:rPr>
          <w:rFonts w:ascii="Calibri" w:eastAsia="Times New Roman" w:hAnsi="Calibri" w:cs="Calibri"/>
          <w:color w:val="000000"/>
          <w:szCs w:val="24"/>
          <w:lang w:eastAsia="ar-SA"/>
        </w:rPr>
        <w:t>Πριν</w:t>
      </w:r>
      <w:r w:rsidRPr="00C836AC">
        <w:rPr>
          <w:rFonts w:ascii="Calibri" w:eastAsia="Times New Roman" w:hAnsi="Calibri" w:cs="Calibri"/>
          <w:color w:val="000000"/>
          <w:spacing w:val="55"/>
          <w:szCs w:val="24"/>
          <w:lang w:eastAsia="ar-SA"/>
        </w:rPr>
        <w:t xml:space="preserve"> </w:t>
      </w:r>
      <w:r w:rsidRPr="00C836AC">
        <w:rPr>
          <w:rFonts w:ascii="Calibri" w:eastAsia="Times New Roman" w:hAnsi="Calibri" w:cs="Calibri"/>
          <w:color w:val="000000"/>
          <w:szCs w:val="24"/>
          <w:lang w:eastAsia="ar-SA"/>
        </w:rPr>
        <w:t>γίνει</w:t>
      </w:r>
      <w:r w:rsidRPr="00C836AC">
        <w:rPr>
          <w:rFonts w:ascii="Calibri" w:eastAsia="Times New Roman" w:hAnsi="Calibri" w:cs="Calibri"/>
          <w:color w:val="000000"/>
          <w:spacing w:val="55"/>
          <w:szCs w:val="24"/>
          <w:lang w:eastAsia="ar-SA"/>
        </w:rPr>
        <w:t xml:space="preserve"> </w:t>
      </w:r>
      <w:r w:rsidRPr="00C836AC">
        <w:rPr>
          <w:rFonts w:ascii="Calibri" w:eastAsia="Times New Roman" w:hAnsi="Calibri" w:cs="Calibri"/>
          <w:color w:val="000000"/>
          <w:szCs w:val="24"/>
          <w:lang w:eastAsia="ar-SA"/>
        </w:rPr>
        <w:t>ο</w:t>
      </w:r>
      <w:r w:rsidRPr="00C836AC">
        <w:rPr>
          <w:rFonts w:ascii="Calibri" w:eastAsia="Times New Roman" w:hAnsi="Calibri" w:cs="Calibri"/>
          <w:color w:val="000000"/>
          <w:spacing w:val="57"/>
          <w:szCs w:val="24"/>
          <w:lang w:eastAsia="ar-SA"/>
        </w:rPr>
        <w:t xml:space="preserve"> </w:t>
      </w:r>
      <w:r w:rsidRPr="00C836AC">
        <w:rPr>
          <w:rFonts w:ascii="Calibri" w:eastAsia="Times New Roman" w:hAnsi="Calibri" w:cs="Calibri"/>
          <w:color w:val="000000"/>
          <w:szCs w:val="24"/>
          <w:lang w:eastAsia="ar-SA"/>
        </w:rPr>
        <w:t>έλεγχος,</w:t>
      </w:r>
      <w:r w:rsidRPr="00C836AC">
        <w:rPr>
          <w:rFonts w:ascii="Calibri" w:eastAsia="Times New Roman" w:hAnsi="Calibri" w:cs="Calibri"/>
          <w:color w:val="000000"/>
          <w:spacing w:val="56"/>
          <w:szCs w:val="24"/>
          <w:lang w:eastAsia="ar-SA"/>
        </w:rPr>
        <w:t xml:space="preserve"> </w:t>
      </w:r>
      <w:r w:rsidRPr="00C836AC">
        <w:rPr>
          <w:rFonts w:ascii="Calibri" w:eastAsia="Times New Roman" w:hAnsi="Calibri" w:cs="Calibri"/>
          <w:color w:val="000000"/>
          <w:spacing w:val="1"/>
          <w:szCs w:val="24"/>
          <w:lang w:eastAsia="ar-SA"/>
        </w:rPr>
        <w:t>των</w:t>
      </w:r>
      <w:r w:rsidRPr="00C836AC">
        <w:rPr>
          <w:rFonts w:ascii="Calibri" w:eastAsia="Times New Roman" w:hAnsi="Calibri" w:cs="Calibri"/>
          <w:color w:val="000000"/>
          <w:spacing w:val="54"/>
          <w:szCs w:val="24"/>
          <w:lang w:eastAsia="ar-SA"/>
        </w:rPr>
        <w:t xml:space="preserve"> </w:t>
      </w:r>
      <w:r w:rsidRPr="00C836AC">
        <w:rPr>
          <w:rFonts w:ascii="Calibri" w:eastAsia="Times New Roman" w:hAnsi="Calibri" w:cs="Calibri"/>
          <w:color w:val="000000"/>
          <w:szCs w:val="24"/>
          <w:lang w:eastAsia="ar-SA"/>
        </w:rPr>
        <w:t>παραπάνω</w:t>
      </w:r>
      <w:r w:rsidRPr="00C836AC">
        <w:rPr>
          <w:rFonts w:ascii="Calibri" w:eastAsia="Times New Roman" w:hAnsi="Calibri" w:cs="Calibri"/>
          <w:color w:val="000000"/>
          <w:spacing w:val="56"/>
          <w:szCs w:val="24"/>
          <w:lang w:eastAsia="ar-SA"/>
        </w:rPr>
        <w:t xml:space="preserve"> </w:t>
      </w:r>
      <w:r w:rsidRPr="00C836AC">
        <w:rPr>
          <w:rFonts w:ascii="Calibri" w:eastAsia="Times New Roman" w:hAnsi="Calibri" w:cs="Calibri"/>
          <w:color w:val="000000"/>
          <w:spacing w:val="-1"/>
          <w:szCs w:val="24"/>
          <w:lang w:eastAsia="ar-SA"/>
        </w:rPr>
        <w:t>από</w:t>
      </w:r>
      <w:r w:rsidRPr="00C836AC">
        <w:rPr>
          <w:rFonts w:ascii="Calibri" w:eastAsia="Times New Roman" w:hAnsi="Calibri" w:cs="Calibri"/>
          <w:color w:val="000000"/>
          <w:spacing w:val="58"/>
          <w:szCs w:val="24"/>
          <w:lang w:eastAsia="ar-SA"/>
        </w:rPr>
        <w:t xml:space="preserve"> </w:t>
      </w:r>
      <w:r w:rsidRPr="00C836AC">
        <w:rPr>
          <w:rFonts w:ascii="Calibri" w:eastAsia="Times New Roman" w:hAnsi="Calibri" w:cs="Calibri"/>
          <w:color w:val="000000"/>
          <w:spacing w:val="-1"/>
          <w:szCs w:val="24"/>
          <w:lang w:eastAsia="ar-SA"/>
        </w:rPr>
        <w:t>την</w:t>
      </w:r>
      <w:r w:rsidRPr="00C836AC">
        <w:rPr>
          <w:rFonts w:ascii="Calibri" w:eastAsia="Times New Roman" w:hAnsi="Calibri" w:cs="Calibri"/>
          <w:color w:val="000000"/>
          <w:spacing w:val="56"/>
          <w:szCs w:val="24"/>
          <w:lang w:eastAsia="ar-SA"/>
        </w:rPr>
        <w:t xml:space="preserve"> </w:t>
      </w:r>
      <w:r w:rsidRPr="00C836AC">
        <w:rPr>
          <w:rFonts w:ascii="Calibri" w:eastAsia="Times New Roman" w:hAnsi="Calibri" w:cs="Calibri"/>
          <w:color w:val="000000"/>
          <w:szCs w:val="24"/>
          <w:lang w:eastAsia="ar-SA"/>
        </w:rPr>
        <w:t>επιτροπή</w:t>
      </w:r>
      <w:r w:rsidRPr="00C836AC">
        <w:rPr>
          <w:rFonts w:ascii="Calibri" w:eastAsia="Times New Roman" w:hAnsi="Calibri" w:cs="Calibri"/>
          <w:color w:val="000000"/>
          <w:spacing w:val="55"/>
          <w:szCs w:val="24"/>
          <w:lang w:eastAsia="ar-SA"/>
        </w:rPr>
        <w:t xml:space="preserve"> </w:t>
      </w:r>
      <w:r w:rsidRPr="00C836AC">
        <w:rPr>
          <w:rFonts w:ascii="Calibri" w:eastAsia="Times New Roman" w:hAnsi="Calibri" w:cs="Calibri"/>
          <w:color w:val="000000"/>
          <w:szCs w:val="24"/>
          <w:lang w:eastAsia="ar-SA"/>
        </w:rPr>
        <w:t>παραλαβής,</w:t>
      </w:r>
      <w:r w:rsidRPr="00C836AC">
        <w:rPr>
          <w:rFonts w:ascii="Calibri" w:eastAsia="Times New Roman" w:hAnsi="Calibri" w:cs="Calibri"/>
          <w:color w:val="000000"/>
          <w:spacing w:val="59"/>
          <w:szCs w:val="24"/>
          <w:lang w:eastAsia="ar-SA"/>
        </w:rPr>
        <w:t xml:space="preserve"> </w:t>
      </w:r>
      <w:r w:rsidRPr="00C836AC">
        <w:rPr>
          <w:rFonts w:ascii="Calibri" w:eastAsia="Times New Roman" w:hAnsi="Calibri" w:cs="Calibri"/>
          <w:color w:val="000000"/>
          <w:szCs w:val="24"/>
          <w:lang w:val="en-GB" w:eastAsia="ar-SA"/>
        </w:rPr>
        <w:t>o</w:t>
      </w:r>
      <w:r w:rsidRPr="00C836AC">
        <w:rPr>
          <w:rFonts w:ascii="Calibri" w:eastAsia="Times New Roman" w:hAnsi="Calibri" w:cs="Calibri"/>
          <w:color w:val="000000"/>
          <w:spacing w:val="57"/>
          <w:szCs w:val="24"/>
          <w:lang w:eastAsia="ar-SA"/>
        </w:rPr>
        <w:t xml:space="preserve"> </w:t>
      </w:r>
      <w:r w:rsidRPr="00C836AC">
        <w:rPr>
          <w:rFonts w:ascii="Calibri" w:eastAsia="Times New Roman" w:hAnsi="Calibri" w:cs="Calibri"/>
          <w:color w:val="000000"/>
          <w:szCs w:val="24"/>
          <w:lang w:eastAsia="ar-SA"/>
        </w:rPr>
        <w:t>προμηθευτής</w:t>
      </w:r>
      <w:r w:rsidRPr="00C836AC">
        <w:rPr>
          <w:rFonts w:ascii="Calibri" w:eastAsia="Times New Roman" w:hAnsi="Calibri" w:cs="Calibri"/>
          <w:color w:val="000000"/>
          <w:spacing w:val="57"/>
          <w:szCs w:val="24"/>
          <w:lang w:eastAsia="ar-SA"/>
        </w:rPr>
        <w:t xml:space="preserve"> </w:t>
      </w:r>
      <w:r w:rsidRPr="00C836AC">
        <w:rPr>
          <w:rFonts w:ascii="Calibri" w:eastAsia="Times New Roman" w:hAnsi="Calibri" w:cs="Calibri"/>
          <w:color w:val="000000"/>
          <w:szCs w:val="24"/>
          <w:lang w:eastAsia="ar-SA"/>
        </w:rPr>
        <w:t>είναι υποχρεωμένος</w:t>
      </w:r>
      <w:r w:rsidRPr="00C836AC">
        <w:rPr>
          <w:rFonts w:ascii="Calibri" w:eastAsia="Times New Roman" w:hAnsi="Calibri" w:cs="Calibri"/>
          <w:color w:val="000000"/>
          <w:spacing w:val="54"/>
          <w:szCs w:val="24"/>
          <w:lang w:eastAsia="ar-SA"/>
        </w:rPr>
        <w:t xml:space="preserve"> </w:t>
      </w:r>
      <w:r w:rsidRPr="00C836AC">
        <w:rPr>
          <w:rFonts w:ascii="Calibri" w:eastAsia="Times New Roman" w:hAnsi="Calibri" w:cs="Calibri"/>
          <w:color w:val="000000"/>
          <w:szCs w:val="24"/>
          <w:lang w:eastAsia="ar-SA"/>
        </w:rPr>
        <w:t>να</w:t>
      </w:r>
      <w:r w:rsidRPr="00C836AC">
        <w:rPr>
          <w:rFonts w:ascii="Calibri" w:eastAsia="Times New Roman" w:hAnsi="Calibri" w:cs="Calibri"/>
          <w:color w:val="000000"/>
          <w:spacing w:val="54"/>
          <w:szCs w:val="24"/>
          <w:lang w:eastAsia="ar-SA"/>
        </w:rPr>
        <w:t xml:space="preserve"> </w:t>
      </w:r>
      <w:r w:rsidRPr="00C836AC">
        <w:rPr>
          <w:rFonts w:ascii="Calibri" w:eastAsia="Times New Roman" w:hAnsi="Calibri" w:cs="Calibri"/>
          <w:color w:val="000000"/>
          <w:szCs w:val="24"/>
          <w:lang w:eastAsia="ar-SA"/>
        </w:rPr>
        <w:t>διαθέσει</w:t>
      </w:r>
      <w:r w:rsidRPr="00C836AC">
        <w:rPr>
          <w:rFonts w:ascii="Calibri" w:eastAsia="Times New Roman" w:hAnsi="Calibri" w:cs="Calibri"/>
          <w:color w:val="000000"/>
          <w:spacing w:val="53"/>
          <w:szCs w:val="24"/>
          <w:lang w:eastAsia="ar-SA"/>
        </w:rPr>
        <w:t xml:space="preserve"> </w:t>
      </w:r>
      <w:r w:rsidRPr="00C836AC">
        <w:rPr>
          <w:rFonts w:ascii="Calibri" w:eastAsia="Times New Roman" w:hAnsi="Calibri" w:cs="Calibri"/>
          <w:color w:val="000000"/>
          <w:szCs w:val="24"/>
          <w:lang w:eastAsia="ar-SA"/>
        </w:rPr>
        <w:t>ειδικό</w:t>
      </w:r>
      <w:r w:rsidRPr="00C836AC">
        <w:rPr>
          <w:rFonts w:ascii="Calibri" w:eastAsia="Times New Roman" w:hAnsi="Calibri" w:cs="Calibri"/>
          <w:color w:val="000000"/>
          <w:spacing w:val="54"/>
          <w:szCs w:val="24"/>
          <w:lang w:eastAsia="ar-SA"/>
        </w:rPr>
        <w:t xml:space="preserve"> </w:t>
      </w:r>
      <w:r w:rsidRPr="00C836AC">
        <w:rPr>
          <w:rFonts w:ascii="Calibri" w:eastAsia="Times New Roman" w:hAnsi="Calibri" w:cs="Calibri"/>
          <w:color w:val="000000"/>
          <w:szCs w:val="24"/>
          <w:lang w:eastAsia="ar-SA"/>
        </w:rPr>
        <w:t>ή</w:t>
      </w:r>
      <w:r w:rsidRPr="00C836AC">
        <w:rPr>
          <w:rFonts w:ascii="Calibri" w:eastAsia="Times New Roman" w:hAnsi="Calibri" w:cs="Calibri"/>
          <w:color w:val="000000"/>
          <w:spacing w:val="53"/>
          <w:szCs w:val="24"/>
          <w:lang w:eastAsia="ar-SA"/>
        </w:rPr>
        <w:t xml:space="preserve"> </w:t>
      </w:r>
      <w:r w:rsidRPr="00C836AC">
        <w:rPr>
          <w:rFonts w:ascii="Calibri" w:eastAsia="Times New Roman" w:hAnsi="Calibri" w:cs="Calibri"/>
          <w:color w:val="000000"/>
          <w:szCs w:val="24"/>
          <w:lang w:eastAsia="ar-SA"/>
        </w:rPr>
        <w:t>ειδικούς</w:t>
      </w:r>
      <w:r w:rsidRPr="00C836AC">
        <w:rPr>
          <w:rFonts w:ascii="Calibri" w:eastAsia="Times New Roman" w:hAnsi="Calibri" w:cs="Calibri"/>
          <w:color w:val="000000"/>
          <w:spacing w:val="54"/>
          <w:szCs w:val="24"/>
          <w:lang w:eastAsia="ar-SA"/>
        </w:rPr>
        <w:t xml:space="preserve"> </w:t>
      </w:r>
      <w:r w:rsidRPr="00C836AC">
        <w:rPr>
          <w:rFonts w:ascii="Calibri" w:eastAsia="Times New Roman" w:hAnsi="Calibri" w:cs="Calibri"/>
          <w:color w:val="000000"/>
          <w:szCs w:val="24"/>
          <w:lang w:eastAsia="ar-SA"/>
        </w:rPr>
        <w:t>τεχνικούς</w:t>
      </w:r>
      <w:r w:rsidRPr="00C836AC">
        <w:rPr>
          <w:rFonts w:ascii="Calibri" w:eastAsia="Times New Roman" w:hAnsi="Calibri" w:cs="Calibri"/>
          <w:color w:val="000000"/>
          <w:spacing w:val="54"/>
          <w:szCs w:val="24"/>
          <w:lang w:eastAsia="ar-SA"/>
        </w:rPr>
        <w:t xml:space="preserve"> </w:t>
      </w:r>
      <w:r w:rsidRPr="00C836AC">
        <w:rPr>
          <w:rFonts w:ascii="Calibri" w:eastAsia="Times New Roman" w:hAnsi="Calibri" w:cs="Calibri"/>
          <w:color w:val="000000"/>
          <w:szCs w:val="24"/>
          <w:lang w:eastAsia="ar-SA"/>
        </w:rPr>
        <w:t>ως</w:t>
      </w:r>
      <w:r w:rsidRPr="00C836AC">
        <w:rPr>
          <w:rFonts w:ascii="Calibri" w:eastAsia="Times New Roman" w:hAnsi="Calibri" w:cs="Calibri"/>
          <w:color w:val="000000"/>
          <w:spacing w:val="51"/>
          <w:szCs w:val="24"/>
          <w:lang w:eastAsia="ar-SA"/>
        </w:rPr>
        <w:t xml:space="preserve"> </w:t>
      </w:r>
      <w:r w:rsidRPr="00C836AC">
        <w:rPr>
          <w:rFonts w:ascii="Calibri" w:eastAsia="Times New Roman" w:hAnsi="Calibri" w:cs="Calibri"/>
          <w:color w:val="000000"/>
          <w:szCs w:val="24"/>
          <w:lang w:eastAsia="ar-SA"/>
        </w:rPr>
        <w:t>παραγρ.</w:t>
      </w:r>
      <w:r w:rsidRPr="00C836AC">
        <w:rPr>
          <w:rFonts w:ascii="Calibri" w:eastAsia="Times New Roman" w:hAnsi="Calibri" w:cs="Calibri"/>
          <w:color w:val="000000"/>
          <w:spacing w:val="53"/>
          <w:szCs w:val="24"/>
          <w:lang w:eastAsia="ar-SA"/>
        </w:rPr>
        <w:t xml:space="preserve"> </w:t>
      </w:r>
      <w:r w:rsidRPr="00C836AC">
        <w:rPr>
          <w:rFonts w:ascii="Calibri" w:eastAsia="Times New Roman" w:hAnsi="Calibri" w:cs="Calibri"/>
          <w:color w:val="000000"/>
          <w:szCs w:val="24"/>
          <w:lang w:eastAsia="ar-SA"/>
        </w:rPr>
        <w:t>5</w:t>
      </w:r>
      <w:r w:rsidRPr="00C836AC">
        <w:rPr>
          <w:rFonts w:ascii="Calibri" w:eastAsia="Times New Roman" w:hAnsi="Calibri" w:cs="Calibri"/>
          <w:color w:val="000000"/>
          <w:spacing w:val="52"/>
          <w:szCs w:val="24"/>
          <w:lang w:eastAsia="ar-SA"/>
        </w:rPr>
        <w:t xml:space="preserve"> </w:t>
      </w:r>
      <w:r w:rsidRPr="00C836AC">
        <w:rPr>
          <w:rFonts w:ascii="Calibri" w:eastAsia="Times New Roman" w:hAnsi="Calibri" w:cs="Calibri"/>
          <w:color w:val="000000"/>
          <w:szCs w:val="24"/>
          <w:lang w:eastAsia="ar-SA"/>
        </w:rPr>
        <w:t>που</w:t>
      </w:r>
      <w:r w:rsidRPr="00C836AC">
        <w:rPr>
          <w:rFonts w:ascii="Calibri" w:eastAsia="Times New Roman" w:hAnsi="Calibri" w:cs="Calibri"/>
          <w:color w:val="000000"/>
          <w:spacing w:val="52"/>
          <w:szCs w:val="24"/>
          <w:lang w:eastAsia="ar-SA"/>
        </w:rPr>
        <w:t xml:space="preserve"> </w:t>
      </w:r>
      <w:r w:rsidRPr="00C836AC">
        <w:rPr>
          <w:rFonts w:ascii="Calibri" w:eastAsia="Times New Roman" w:hAnsi="Calibri" w:cs="Calibri"/>
          <w:color w:val="000000"/>
          <w:szCs w:val="24"/>
          <w:lang w:eastAsia="ar-SA"/>
        </w:rPr>
        <w:t>θα</w:t>
      </w:r>
      <w:r w:rsidRPr="00C836AC">
        <w:rPr>
          <w:rFonts w:ascii="Calibri" w:eastAsia="Times New Roman" w:hAnsi="Calibri" w:cs="Calibri"/>
          <w:color w:val="000000"/>
          <w:spacing w:val="53"/>
          <w:szCs w:val="24"/>
          <w:lang w:eastAsia="ar-SA"/>
        </w:rPr>
        <w:t xml:space="preserve"> </w:t>
      </w:r>
      <w:r w:rsidRPr="00C836AC">
        <w:rPr>
          <w:rFonts w:ascii="Calibri" w:eastAsia="Times New Roman" w:hAnsi="Calibri" w:cs="Calibri"/>
          <w:color w:val="000000"/>
          <w:szCs w:val="24"/>
          <w:lang w:eastAsia="ar-SA"/>
        </w:rPr>
        <w:t>παραμείνουν</w:t>
      </w:r>
      <w:r w:rsidRPr="00C836AC">
        <w:rPr>
          <w:rFonts w:ascii="Calibri" w:eastAsia="Times New Roman" w:hAnsi="Calibri" w:cs="Calibri"/>
          <w:color w:val="000000"/>
          <w:spacing w:val="53"/>
          <w:szCs w:val="24"/>
          <w:lang w:eastAsia="ar-SA"/>
        </w:rPr>
        <w:t xml:space="preserve"> </w:t>
      </w:r>
      <w:r w:rsidRPr="00C836AC">
        <w:rPr>
          <w:rFonts w:ascii="Calibri" w:eastAsia="Times New Roman" w:hAnsi="Calibri" w:cs="Calibri"/>
          <w:color w:val="000000"/>
          <w:szCs w:val="24"/>
          <w:lang w:eastAsia="ar-SA"/>
        </w:rPr>
        <w:t>στη διάθεση</w:t>
      </w:r>
      <w:r w:rsidRPr="00C836AC">
        <w:rPr>
          <w:rFonts w:ascii="Calibri" w:eastAsia="Times New Roman" w:hAnsi="Calibri" w:cs="Calibri"/>
          <w:color w:val="000000"/>
          <w:spacing w:val="24"/>
          <w:szCs w:val="24"/>
          <w:lang w:eastAsia="ar-SA"/>
        </w:rPr>
        <w:t xml:space="preserve"> </w:t>
      </w:r>
      <w:r w:rsidRPr="00C836AC">
        <w:rPr>
          <w:rFonts w:ascii="Calibri" w:eastAsia="Times New Roman" w:hAnsi="Calibri" w:cs="Calibri"/>
          <w:color w:val="000000"/>
          <w:szCs w:val="24"/>
          <w:lang w:eastAsia="ar-SA"/>
        </w:rPr>
        <w:t>της</w:t>
      </w:r>
      <w:r w:rsidRPr="00C836AC">
        <w:rPr>
          <w:rFonts w:ascii="Calibri" w:eastAsia="Times New Roman" w:hAnsi="Calibri" w:cs="Calibri"/>
          <w:color w:val="000000"/>
          <w:spacing w:val="25"/>
          <w:szCs w:val="24"/>
          <w:lang w:eastAsia="ar-SA"/>
        </w:rPr>
        <w:t xml:space="preserve"> </w:t>
      </w:r>
      <w:r w:rsidRPr="00C836AC">
        <w:rPr>
          <w:rFonts w:ascii="Calibri" w:eastAsia="Times New Roman" w:hAnsi="Calibri" w:cs="Calibri"/>
          <w:color w:val="000000"/>
          <w:szCs w:val="24"/>
          <w:lang w:eastAsia="ar-SA"/>
        </w:rPr>
        <w:t>επιτροπής</w:t>
      </w:r>
      <w:r w:rsidRPr="00C836AC">
        <w:rPr>
          <w:rFonts w:ascii="Calibri" w:eastAsia="Times New Roman" w:hAnsi="Calibri" w:cs="Calibri"/>
          <w:color w:val="000000"/>
          <w:spacing w:val="23"/>
          <w:szCs w:val="24"/>
          <w:lang w:eastAsia="ar-SA"/>
        </w:rPr>
        <w:t xml:space="preserve"> </w:t>
      </w:r>
      <w:r w:rsidRPr="00C836AC">
        <w:rPr>
          <w:rFonts w:ascii="Calibri" w:eastAsia="Times New Roman" w:hAnsi="Calibri" w:cs="Calibri"/>
          <w:color w:val="000000"/>
          <w:szCs w:val="24"/>
          <w:lang w:eastAsia="ar-SA"/>
        </w:rPr>
        <w:t>για</w:t>
      </w:r>
      <w:r w:rsidRPr="00C836AC">
        <w:rPr>
          <w:rFonts w:ascii="Calibri" w:eastAsia="Times New Roman" w:hAnsi="Calibri" w:cs="Calibri"/>
          <w:color w:val="000000"/>
          <w:spacing w:val="24"/>
          <w:szCs w:val="24"/>
          <w:lang w:eastAsia="ar-SA"/>
        </w:rPr>
        <w:t xml:space="preserve"> </w:t>
      </w:r>
      <w:r w:rsidRPr="00C836AC">
        <w:rPr>
          <w:rFonts w:ascii="Calibri" w:eastAsia="Times New Roman" w:hAnsi="Calibri" w:cs="Calibri"/>
          <w:color w:val="000000"/>
          <w:szCs w:val="24"/>
          <w:lang w:eastAsia="ar-SA"/>
        </w:rPr>
        <w:t>επίδειξη</w:t>
      </w:r>
      <w:r w:rsidRPr="00C836AC">
        <w:rPr>
          <w:rFonts w:ascii="Calibri" w:eastAsia="Times New Roman" w:hAnsi="Calibri" w:cs="Calibri"/>
          <w:color w:val="000000"/>
          <w:spacing w:val="24"/>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24"/>
          <w:szCs w:val="24"/>
          <w:lang w:eastAsia="ar-SA"/>
        </w:rPr>
        <w:t xml:space="preserve"> </w:t>
      </w:r>
      <w:r w:rsidRPr="00C836AC">
        <w:rPr>
          <w:rFonts w:ascii="Calibri" w:eastAsia="Times New Roman" w:hAnsi="Calibri" w:cs="Calibri"/>
          <w:color w:val="000000"/>
          <w:szCs w:val="24"/>
          <w:lang w:eastAsia="ar-SA"/>
        </w:rPr>
        <w:t>εξηγήσεις</w:t>
      </w:r>
      <w:r w:rsidRPr="00C836AC">
        <w:rPr>
          <w:rFonts w:ascii="Calibri" w:eastAsia="Times New Roman" w:hAnsi="Calibri" w:cs="Calibri"/>
          <w:color w:val="000000"/>
          <w:spacing w:val="23"/>
          <w:szCs w:val="24"/>
          <w:lang w:eastAsia="ar-SA"/>
        </w:rPr>
        <w:t xml:space="preserve"> </w:t>
      </w:r>
      <w:r w:rsidRPr="00C836AC">
        <w:rPr>
          <w:rFonts w:ascii="Calibri" w:eastAsia="Times New Roman" w:hAnsi="Calibri" w:cs="Calibri"/>
          <w:color w:val="000000"/>
          <w:szCs w:val="24"/>
          <w:lang w:eastAsia="ar-SA"/>
        </w:rPr>
        <w:t>πάνω</w:t>
      </w:r>
      <w:r w:rsidRPr="00C836AC">
        <w:rPr>
          <w:rFonts w:ascii="Calibri" w:eastAsia="Times New Roman" w:hAnsi="Calibri" w:cs="Calibri"/>
          <w:color w:val="000000"/>
          <w:spacing w:val="25"/>
          <w:szCs w:val="24"/>
          <w:lang w:eastAsia="ar-SA"/>
        </w:rPr>
        <w:t xml:space="preserve"> </w:t>
      </w:r>
      <w:r w:rsidRPr="00C836AC">
        <w:rPr>
          <w:rFonts w:ascii="Calibri" w:eastAsia="Times New Roman" w:hAnsi="Calibri" w:cs="Calibri"/>
          <w:color w:val="000000"/>
          <w:szCs w:val="24"/>
          <w:lang w:eastAsia="ar-SA"/>
        </w:rPr>
        <w:t>στο</w:t>
      </w:r>
      <w:r w:rsidRPr="00C836AC">
        <w:rPr>
          <w:rFonts w:ascii="Calibri" w:eastAsia="Times New Roman" w:hAnsi="Calibri" w:cs="Calibri"/>
          <w:color w:val="000000"/>
          <w:spacing w:val="26"/>
          <w:szCs w:val="24"/>
          <w:lang w:eastAsia="ar-SA"/>
        </w:rPr>
        <w:t xml:space="preserve"> </w:t>
      </w:r>
      <w:r w:rsidRPr="00C836AC">
        <w:rPr>
          <w:rFonts w:ascii="Calibri" w:eastAsia="Times New Roman" w:hAnsi="Calibri" w:cs="Calibri"/>
          <w:color w:val="000000"/>
          <w:szCs w:val="24"/>
          <w:lang w:eastAsia="ar-SA"/>
        </w:rPr>
        <w:t>χειρισμό,</w:t>
      </w:r>
      <w:r w:rsidRPr="00C836AC">
        <w:rPr>
          <w:rFonts w:ascii="Calibri" w:eastAsia="Times New Roman" w:hAnsi="Calibri" w:cs="Calibri"/>
          <w:color w:val="000000"/>
          <w:spacing w:val="25"/>
          <w:szCs w:val="24"/>
          <w:lang w:eastAsia="ar-SA"/>
        </w:rPr>
        <w:t xml:space="preserve"> </w:t>
      </w:r>
      <w:r w:rsidRPr="00C836AC">
        <w:rPr>
          <w:rFonts w:ascii="Calibri" w:eastAsia="Times New Roman" w:hAnsi="Calibri" w:cs="Calibri"/>
          <w:color w:val="000000"/>
          <w:spacing w:val="1"/>
          <w:szCs w:val="24"/>
          <w:lang w:eastAsia="ar-SA"/>
        </w:rPr>
        <w:t>τη</w:t>
      </w:r>
      <w:r w:rsidRPr="00C836AC">
        <w:rPr>
          <w:rFonts w:ascii="Calibri" w:eastAsia="Times New Roman" w:hAnsi="Calibri" w:cs="Calibri"/>
          <w:color w:val="000000"/>
          <w:spacing w:val="21"/>
          <w:szCs w:val="24"/>
          <w:lang w:eastAsia="ar-SA"/>
        </w:rPr>
        <w:t xml:space="preserve"> </w:t>
      </w:r>
      <w:r w:rsidRPr="00C836AC">
        <w:rPr>
          <w:rFonts w:ascii="Calibri" w:eastAsia="Times New Roman" w:hAnsi="Calibri" w:cs="Calibri"/>
          <w:color w:val="000000"/>
          <w:szCs w:val="24"/>
          <w:lang w:eastAsia="ar-SA"/>
        </w:rPr>
        <w:t>λειτουργία</w:t>
      </w:r>
      <w:r w:rsidRPr="00C836AC">
        <w:rPr>
          <w:rFonts w:ascii="Calibri" w:eastAsia="Times New Roman" w:hAnsi="Calibri" w:cs="Calibri"/>
          <w:color w:val="000000"/>
          <w:spacing w:val="24"/>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21"/>
          <w:szCs w:val="24"/>
          <w:lang w:eastAsia="ar-SA"/>
        </w:rPr>
        <w:t xml:space="preserve"> </w:t>
      </w:r>
      <w:r w:rsidRPr="00C836AC">
        <w:rPr>
          <w:rFonts w:ascii="Calibri" w:eastAsia="Times New Roman" w:hAnsi="Calibri" w:cs="Calibri"/>
          <w:color w:val="000000"/>
          <w:spacing w:val="1"/>
          <w:szCs w:val="24"/>
          <w:lang w:eastAsia="ar-SA"/>
        </w:rPr>
        <w:t>τη</w:t>
      </w:r>
      <w:r w:rsidRPr="00C836AC">
        <w:rPr>
          <w:rFonts w:ascii="Calibri" w:eastAsia="Times New Roman" w:hAnsi="Calibri" w:cs="Calibri"/>
          <w:color w:val="000000"/>
          <w:spacing w:val="23"/>
          <w:szCs w:val="24"/>
          <w:lang w:eastAsia="ar-SA"/>
        </w:rPr>
        <w:t xml:space="preserve"> </w:t>
      </w:r>
      <w:r w:rsidRPr="00C836AC">
        <w:rPr>
          <w:rFonts w:ascii="Calibri" w:eastAsia="Times New Roman" w:hAnsi="Calibri" w:cs="Calibri"/>
          <w:color w:val="000000"/>
          <w:szCs w:val="24"/>
          <w:lang w:eastAsia="ar-SA"/>
        </w:rPr>
        <w:t>θεωρία του</w:t>
      </w:r>
      <w:r w:rsidRPr="00C836AC">
        <w:rPr>
          <w:rFonts w:ascii="Calibri" w:eastAsia="Times New Roman" w:hAnsi="Calibri" w:cs="Calibri"/>
          <w:color w:val="000000"/>
          <w:spacing w:val="16"/>
          <w:szCs w:val="24"/>
          <w:lang w:eastAsia="ar-SA"/>
        </w:rPr>
        <w:t xml:space="preserve"> </w:t>
      </w:r>
      <w:r w:rsidRPr="00C836AC">
        <w:rPr>
          <w:rFonts w:ascii="Calibri" w:eastAsia="Times New Roman" w:hAnsi="Calibri" w:cs="Calibri"/>
          <w:color w:val="000000"/>
          <w:szCs w:val="24"/>
          <w:lang w:eastAsia="ar-SA"/>
        </w:rPr>
        <w:t>υπό</w:t>
      </w:r>
      <w:r w:rsidRPr="00C836AC">
        <w:rPr>
          <w:rFonts w:ascii="Calibri" w:eastAsia="Times New Roman" w:hAnsi="Calibri" w:cs="Calibri"/>
          <w:color w:val="000000"/>
          <w:spacing w:val="15"/>
          <w:szCs w:val="24"/>
          <w:lang w:eastAsia="ar-SA"/>
        </w:rPr>
        <w:t xml:space="preserve"> </w:t>
      </w:r>
      <w:r w:rsidRPr="00C836AC">
        <w:rPr>
          <w:rFonts w:ascii="Calibri" w:eastAsia="Times New Roman" w:hAnsi="Calibri" w:cs="Calibri"/>
          <w:color w:val="000000"/>
          <w:szCs w:val="24"/>
          <w:lang w:eastAsia="ar-SA"/>
        </w:rPr>
        <w:t>προμήθεια</w:t>
      </w:r>
      <w:r w:rsidRPr="00C836AC">
        <w:rPr>
          <w:rFonts w:ascii="Calibri" w:eastAsia="Times New Roman" w:hAnsi="Calibri" w:cs="Calibri"/>
          <w:color w:val="000000"/>
          <w:spacing w:val="12"/>
          <w:szCs w:val="24"/>
          <w:lang w:eastAsia="ar-SA"/>
        </w:rPr>
        <w:t xml:space="preserve"> </w:t>
      </w:r>
      <w:r w:rsidRPr="00C836AC">
        <w:rPr>
          <w:rFonts w:ascii="Calibri" w:eastAsia="Times New Roman" w:hAnsi="Calibri" w:cs="Calibri"/>
          <w:color w:val="000000"/>
          <w:szCs w:val="24"/>
          <w:lang w:eastAsia="ar-SA"/>
        </w:rPr>
        <w:t>συστήματος.</w:t>
      </w:r>
      <w:r w:rsidRPr="00C836AC">
        <w:rPr>
          <w:rFonts w:ascii="Calibri" w:eastAsia="Times New Roman" w:hAnsi="Calibri" w:cs="Calibri"/>
          <w:color w:val="000000"/>
          <w:spacing w:val="15"/>
          <w:szCs w:val="24"/>
          <w:lang w:eastAsia="ar-SA"/>
        </w:rPr>
        <w:t xml:space="preserve"> </w:t>
      </w:r>
      <w:r w:rsidRPr="00C836AC">
        <w:rPr>
          <w:rFonts w:ascii="Calibri" w:eastAsia="Times New Roman" w:hAnsi="Calibri" w:cs="Calibri"/>
          <w:color w:val="000000"/>
          <w:szCs w:val="24"/>
          <w:lang w:eastAsia="ar-SA"/>
        </w:rPr>
        <w:t>Η</w:t>
      </w:r>
      <w:r w:rsidRPr="00C836AC">
        <w:rPr>
          <w:rFonts w:ascii="Calibri" w:eastAsia="Times New Roman" w:hAnsi="Calibri" w:cs="Calibri"/>
          <w:color w:val="000000"/>
          <w:spacing w:val="12"/>
          <w:szCs w:val="24"/>
          <w:lang w:eastAsia="ar-SA"/>
        </w:rPr>
        <w:t xml:space="preserve"> </w:t>
      </w:r>
      <w:r w:rsidRPr="00C836AC">
        <w:rPr>
          <w:rFonts w:ascii="Calibri" w:eastAsia="Times New Roman" w:hAnsi="Calibri" w:cs="Calibri"/>
          <w:color w:val="000000"/>
          <w:szCs w:val="24"/>
          <w:lang w:eastAsia="ar-SA"/>
        </w:rPr>
        <w:t>διάρκεια</w:t>
      </w:r>
      <w:r w:rsidRPr="00C836AC">
        <w:rPr>
          <w:rFonts w:ascii="Calibri" w:eastAsia="Times New Roman" w:hAnsi="Calibri" w:cs="Calibri"/>
          <w:color w:val="000000"/>
          <w:spacing w:val="14"/>
          <w:szCs w:val="24"/>
          <w:lang w:eastAsia="ar-SA"/>
        </w:rPr>
        <w:t xml:space="preserve"> </w:t>
      </w:r>
      <w:r w:rsidRPr="00C836AC">
        <w:rPr>
          <w:rFonts w:ascii="Calibri" w:eastAsia="Times New Roman" w:hAnsi="Calibri" w:cs="Calibri"/>
          <w:color w:val="000000"/>
          <w:szCs w:val="24"/>
          <w:lang w:eastAsia="ar-SA"/>
        </w:rPr>
        <w:t>της</w:t>
      </w:r>
      <w:r w:rsidRPr="00C836AC">
        <w:rPr>
          <w:rFonts w:ascii="Calibri" w:eastAsia="Times New Roman" w:hAnsi="Calibri" w:cs="Calibri"/>
          <w:color w:val="000000"/>
          <w:spacing w:val="13"/>
          <w:szCs w:val="24"/>
          <w:lang w:eastAsia="ar-SA"/>
        </w:rPr>
        <w:t xml:space="preserve"> </w:t>
      </w:r>
      <w:r w:rsidRPr="00C836AC">
        <w:rPr>
          <w:rFonts w:ascii="Calibri" w:eastAsia="Times New Roman" w:hAnsi="Calibri" w:cs="Calibri"/>
          <w:color w:val="000000"/>
          <w:szCs w:val="24"/>
          <w:lang w:eastAsia="ar-SA"/>
        </w:rPr>
        <w:t>επίδειξης</w:t>
      </w:r>
      <w:r w:rsidRPr="00C836AC">
        <w:rPr>
          <w:rFonts w:ascii="Calibri" w:eastAsia="Times New Roman" w:hAnsi="Calibri" w:cs="Calibri"/>
          <w:color w:val="000000"/>
          <w:spacing w:val="16"/>
          <w:szCs w:val="24"/>
          <w:lang w:eastAsia="ar-SA"/>
        </w:rPr>
        <w:t xml:space="preserve"> </w:t>
      </w:r>
      <w:r w:rsidRPr="00C836AC">
        <w:rPr>
          <w:rFonts w:ascii="Calibri" w:eastAsia="Times New Roman" w:hAnsi="Calibri" w:cs="Calibri"/>
          <w:color w:val="000000"/>
          <w:szCs w:val="24"/>
          <w:lang w:eastAsia="ar-SA"/>
        </w:rPr>
        <w:t>αυτής</w:t>
      </w:r>
      <w:r w:rsidRPr="00C836AC">
        <w:rPr>
          <w:rFonts w:ascii="Calibri" w:eastAsia="Times New Roman" w:hAnsi="Calibri" w:cs="Calibri"/>
          <w:color w:val="000000"/>
          <w:spacing w:val="13"/>
          <w:szCs w:val="24"/>
          <w:lang w:eastAsia="ar-SA"/>
        </w:rPr>
        <w:t xml:space="preserve"> </w:t>
      </w:r>
      <w:r w:rsidRPr="00C836AC">
        <w:rPr>
          <w:rFonts w:ascii="Calibri" w:eastAsia="Times New Roman" w:hAnsi="Calibri" w:cs="Calibri"/>
          <w:color w:val="000000"/>
          <w:szCs w:val="24"/>
          <w:lang w:eastAsia="ar-SA"/>
        </w:rPr>
        <w:t>θα</w:t>
      </w:r>
      <w:r w:rsidRPr="00C836AC">
        <w:rPr>
          <w:rFonts w:ascii="Calibri" w:eastAsia="Times New Roman" w:hAnsi="Calibri" w:cs="Calibri"/>
          <w:color w:val="000000"/>
          <w:spacing w:val="12"/>
          <w:szCs w:val="24"/>
          <w:lang w:eastAsia="ar-SA"/>
        </w:rPr>
        <w:t xml:space="preserve"> </w:t>
      </w:r>
      <w:r w:rsidRPr="00C836AC">
        <w:rPr>
          <w:rFonts w:ascii="Calibri" w:eastAsia="Times New Roman" w:hAnsi="Calibri" w:cs="Calibri"/>
          <w:color w:val="000000"/>
          <w:szCs w:val="24"/>
          <w:lang w:eastAsia="ar-SA"/>
        </w:rPr>
        <w:t>είναι</w:t>
      </w:r>
      <w:r w:rsidRPr="00C836AC">
        <w:rPr>
          <w:rFonts w:ascii="Calibri" w:eastAsia="Times New Roman" w:hAnsi="Calibri" w:cs="Calibri"/>
          <w:color w:val="000000"/>
          <w:spacing w:val="20"/>
          <w:szCs w:val="24"/>
          <w:lang w:eastAsia="ar-SA"/>
        </w:rPr>
        <w:t xml:space="preserve"> </w:t>
      </w:r>
      <w:r w:rsidRPr="00C836AC">
        <w:rPr>
          <w:rFonts w:ascii="Calibri" w:eastAsia="Times New Roman" w:hAnsi="Calibri" w:cs="Calibri"/>
          <w:color w:val="000000"/>
          <w:spacing w:val="-1"/>
          <w:szCs w:val="24"/>
          <w:lang w:eastAsia="ar-SA"/>
        </w:rPr>
        <w:t>από</w:t>
      </w:r>
      <w:r w:rsidRPr="00C836AC">
        <w:rPr>
          <w:rFonts w:ascii="Calibri" w:eastAsia="Times New Roman" w:hAnsi="Calibri" w:cs="Calibri"/>
          <w:color w:val="000000"/>
          <w:spacing w:val="15"/>
          <w:szCs w:val="24"/>
          <w:lang w:eastAsia="ar-SA"/>
        </w:rPr>
        <w:t xml:space="preserve"> </w:t>
      </w:r>
      <w:r w:rsidRPr="00C836AC">
        <w:rPr>
          <w:rFonts w:ascii="Calibri" w:eastAsia="Times New Roman" w:hAnsi="Calibri" w:cs="Calibri"/>
          <w:color w:val="000000"/>
          <w:spacing w:val="1"/>
          <w:szCs w:val="24"/>
          <w:lang w:eastAsia="ar-SA"/>
        </w:rPr>
        <w:t>μία</w:t>
      </w:r>
      <w:r w:rsidRPr="00C836AC">
        <w:rPr>
          <w:rFonts w:ascii="Calibri" w:eastAsia="Times New Roman" w:hAnsi="Calibri" w:cs="Calibri"/>
          <w:color w:val="000000"/>
          <w:spacing w:val="11"/>
          <w:szCs w:val="24"/>
          <w:lang w:eastAsia="ar-SA"/>
        </w:rPr>
        <w:t xml:space="preserve"> </w:t>
      </w:r>
      <w:r w:rsidRPr="00C836AC">
        <w:rPr>
          <w:rFonts w:ascii="Calibri" w:eastAsia="Times New Roman" w:hAnsi="Calibri" w:cs="Calibri"/>
          <w:color w:val="000000"/>
          <w:spacing w:val="1"/>
          <w:szCs w:val="24"/>
          <w:lang w:eastAsia="ar-SA"/>
        </w:rPr>
        <w:t>(1)</w:t>
      </w:r>
      <w:r w:rsidRPr="00C836AC">
        <w:rPr>
          <w:rFonts w:ascii="Calibri" w:eastAsia="Times New Roman" w:hAnsi="Calibri" w:cs="Calibri"/>
          <w:color w:val="000000"/>
          <w:spacing w:val="12"/>
          <w:szCs w:val="24"/>
          <w:lang w:eastAsia="ar-SA"/>
        </w:rPr>
        <w:t xml:space="preserve"> </w:t>
      </w:r>
      <w:r w:rsidRPr="00C836AC">
        <w:rPr>
          <w:rFonts w:ascii="Calibri" w:eastAsia="Times New Roman" w:hAnsi="Calibri" w:cs="Calibri"/>
          <w:color w:val="000000"/>
          <w:szCs w:val="24"/>
          <w:lang w:eastAsia="ar-SA"/>
        </w:rPr>
        <w:t>ημέρα</w:t>
      </w:r>
      <w:r w:rsidRPr="00C836AC">
        <w:rPr>
          <w:rFonts w:ascii="Calibri" w:eastAsia="Times New Roman" w:hAnsi="Calibri" w:cs="Calibri"/>
          <w:color w:val="000000"/>
          <w:spacing w:val="15"/>
          <w:szCs w:val="24"/>
          <w:lang w:eastAsia="ar-SA"/>
        </w:rPr>
        <w:t xml:space="preserve"> </w:t>
      </w:r>
      <w:r w:rsidRPr="00C836AC">
        <w:rPr>
          <w:rFonts w:ascii="Calibri" w:eastAsia="Times New Roman" w:hAnsi="Calibri" w:cs="Calibri"/>
          <w:color w:val="000000"/>
          <w:spacing w:val="-1"/>
          <w:szCs w:val="24"/>
          <w:lang w:eastAsia="ar-SA"/>
        </w:rPr>
        <w:t>έως</w:t>
      </w:r>
      <w:r w:rsidRPr="00C836AC">
        <w:rPr>
          <w:rFonts w:ascii="Calibri" w:eastAsia="Times New Roman" w:hAnsi="Calibri" w:cs="Calibri"/>
          <w:color w:val="000000"/>
          <w:spacing w:val="14"/>
          <w:szCs w:val="24"/>
          <w:lang w:eastAsia="ar-SA"/>
        </w:rPr>
        <w:t xml:space="preserve"> </w:t>
      </w:r>
      <w:r w:rsidRPr="00C836AC">
        <w:rPr>
          <w:rFonts w:ascii="Calibri" w:eastAsia="Times New Roman" w:hAnsi="Calibri" w:cs="Calibri"/>
          <w:color w:val="000000"/>
          <w:szCs w:val="24"/>
          <w:lang w:eastAsia="ar-SA"/>
        </w:rPr>
        <w:t xml:space="preserve">έξι </w:t>
      </w:r>
      <w:r w:rsidRPr="00C836AC">
        <w:rPr>
          <w:rFonts w:ascii="Calibri" w:eastAsia="Times New Roman" w:hAnsi="Calibri" w:cs="Calibri"/>
          <w:color w:val="000000"/>
          <w:spacing w:val="1"/>
          <w:szCs w:val="24"/>
          <w:lang w:eastAsia="ar-SA"/>
        </w:rPr>
        <w:t>(6)</w:t>
      </w:r>
      <w:r w:rsidRPr="00C836AC">
        <w:rPr>
          <w:rFonts w:ascii="Calibri" w:eastAsia="Times New Roman" w:hAnsi="Calibri" w:cs="Calibri"/>
          <w:color w:val="000000"/>
          <w:spacing w:val="53"/>
          <w:szCs w:val="24"/>
          <w:lang w:eastAsia="ar-SA"/>
        </w:rPr>
        <w:t xml:space="preserve"> </w:t>
      </w:r>
      <w:r w:rsidRPr="00C836AC">
        <w:rPr>
          <w:rFonts w:ascii="Calibri" w:eastAsia="Times New Roman" w:hAnsi="Calibri" w:cs="Calibri"/>
          <w:color w:val="000000"/>
          <w:spacing w:val="-1"/>
          <w:szCs w:val="24"/>
          <w:lang w:eastAsia="ar-SA"/>
        </w:rPr>
        <w:t>το</w:t>
      </w:r>
      <w:r w:rsidRPr="00C836AC">
        <w:rPr>
          <w:rFonts w:ascii="Calibri" w:eastAsia="Times New Roman" w:hAnsi="Calibri" w:cs="Calibri"/>
          <w:color w:val="000000"/>
          <w:spacing w:val="58"/>
          <w:szCs w:val="24"/>
          <w:lang w:eastAsia="ar-SA"/>
        </w:rPr>
        <w:t xml:space="preserve"> </w:t>
      </w:r>
      <w:r w:rsidRPr="00C836AC">
        <w:rPr>
          <w:rFonts w:ascii="Calibri" w:eastAsia="Times New Roman" w:hAnsi="Calibri" w:cs="Calibri"/>
          <w:color w:val="000000"/>
          <w:szCs w:val="24"/>
          <w:lang w:eastAsia="ar-SA"/>
        </w:rPr>
        <w:t>περισσότερο</w:t>
      </w:r>
      <w:r w:rsidRPr="00C836AC">
        <w:rPr>
          <w:rFonts w:ascii="Calibri" w:eastAsia="Times New Roman" w:hAnsi="Calibri" w:cs="Calibri"/>
          <w:color w:val="000000"/>
          <w:spacing w:val="57"/>
          <w:szCs w:val="24"/>
          <w:lang w:eastAsia="ar-SA"/>
        </w:rPr>
        <w:t xml:space="preserve"> </w:t>
      </w:r>
      <w:r w:rsidRPr="00C836AC">
        <w:rPr>
          <w:rFonts w:ascii="Calibri" w:eastAsia="Times New Roman" w:hAnsi="Calibri" w:cs="Calibri"/>
          <w:color w:val="000000"/>
          <w:szCs w:val="24"/>
          <w:lang w:eastAsia="ar-SA"/>
        </w:rPr>
        <w:t>ανάλογα</w:t>
      </w:r>
      <w:r w:rsidRPr="00C836AC">
        <w:rPr>
          <w:rFonts w:ascii="Calibri" w:eastAsia="Times New Roman" w:hAnsi="Calibri" w:cs="Calibri"/>
          <w:color w:val="000000"/>
          <w:spacing w:val="53"/>
          <w:szCs w:val="24"/>
          <w:lang w:eastAsia="ar-SA"/>
        </w:rPr>
        <w:t xml:space="preserve"> </w:t>
      </w:r>
      <w:r w:rsidRPr="00C836AC">
        <w:rPr>
          <w:rFonts w:ascii="Calibri" w:eastAsia="Times New Roman" w:hAnsi="Calibri" w:cs="Calibri"/>
          <w:color w:val="000000"/>
          <w:spacing w:val="1"/>
          <w:szCs w:val="24"/>
          <w:lang w:eastAsia="ar-SA"/>
        </w:rPr>
        <w:t>με</w:t>
      </w:r>
      <w:r w:rsidRPr="00C836AC">
        <w:rPr>
          <w:rFonts w:ascii="Calibri" w:eastAsia="Times New Roman" w:hAnsi="Calibri" w:cs="Calibri"/>
          <w:color w:val="000000"/>
          <w:spacing w:val="53"/>
          <w:szCs w:val="24"/>
          <w:lang w:eastAsia="ar-SA"/>
        </w:rPr>
        <w:t xml:space="preserve"> </w:t>
      </w:r>
      <w:r w:rsidRPr="00C836AC">
        <w:rPr>
          <w:rFonts w:ascii="Calibri" w:eastAsia="Times New Roman" w:hAnsi="Calibri" w:cs="Calibri"/>
          <w:color w:val="000000"/>
          <w:szCs w:val="24"/>
          <w:lang w:eastAsia="ar-SA"/>
        </w:rPr>
        <w:t>την</w:t>
      </w:r>
      <w:r w:rsidRPr="00C836AC">
        <w:rPr>
          <w:rFonts w:ascii="Calibri" w:eastAsia="Times New Roman" w:hAnsi="Calibri" w:cs="Calibri"/>
          <w:color w:val="000000"/>
          <w:spacing w:val="55"/>
          <w:szCs w:val="24"/>
          <w:lang w:eastAsia="ar-SA"/>
        </w:rPr>
        <w:t xml:space="preserve"> </w:t>
      </w:r>
      <w:r w:rsidRPr="00C836AC">
        <w:rPr>
          <w:rFonts w:ascii="Calibri" w:eastAsia="Times New Roman" w:hAnsi="Calibri" w:cs="Calibri"/>
          <w:color w:val="000000"/>
          <w:szCs w:val="24"/>
          <w:lang w:eastAsia="ar-SA"/>
        </w:rPr>
        <w:t>απαίτηση</w:t>
      </w:r>
      <w:r w:rsidRPr="00C836AC">
        <w:rPr>
          <w:rFonts w:ascii="Calibri" w:eastAsia="Times New Roman" w:hAnsi="Calibri" w:cs="Calibri"/>
          <w:color w:val="000000"/>
          <w:spacing w:val="55"/>
          <w:szCs w:val="24"/>
          <w:lang w:eastAsia="ar-SA"/>
        </w:rPr>
        <w:t xml:space="preserve"> </w:t>
      </w:r>
      <w:r w:rsidRPr="00C836AC">
        <w:rPr>
          <w:rFonts w:ascii="Calibri" w:eastAsia="Times New Roman" w:hAnsi="Calibri" w:cs="Calibri"/>
          <w:color w:val="000000"/>
          <w:szCs w:val="24"/>
          <w:lang w:eastAsia="ar-SA"/>
        </w:rPr>
        <w:t>της</w:t>
      </w:r>
      <w:r w:rsidRPr="00C836AC">
        <w:rPr>
          <w:rFonts w:ascii="Calibri" w:eastAsia="Times New Roman" w:hAnsi="Calibri" w:cs="Calibri"/>
          <w:color w:val="000000"/>
          <w:spacing w:val="54"/>
          <w:szCs w:val="24"/>
          <w:lang w:eastAsia="ar-SA"/>
        </w:rPr>
        <w:t xml:space="preserve"> </w:t>
      </w:r>
      <w:r w:rsidRPr="00C836AC">
        <w:rPr>
          <w:rFonts w:ascii="Calibri" w:eastAsia="Times New Roman" w:hAnsi="Calibri" w:cs="Calibri"/>
          <w:color w:val="000000"/>
          <w:szCs w:val="24"/>
          <w:lang w:eastAsia="ar-SA"/>
        </w:rPr>
        <w:t>επιτροπής,</w:t>
      </w:r>
      <w:r w:rsidRPr="00C836AC">
        <w:rPr>
          <w:rFonts w:ascii="Calibri" w:eastAsia="Times New Roman" w:hAnsi="Calibri" w:cs="Calibri"/>
          <w:color w:val="000000"/>
          <w:spacing w:val="56"/>
          <w:szCs w:val="24"/>
          <w:lang w:eastAsia="ar-SA"/>
        </w:rPr>
        <w:t xml:space="preserve"> </w:t>
      </w:r>
      <w:r w:rsidRPr="00C836AC">
        <w:rPr>
          <w:rFonts w:ascii="Calibri" w:eastAsia="Times New Roman" w:hAnsi="Calibri" w:cs="Calibri"/>
          <w:color w:val="000000"/>
          <w:szCs w:val="24"/>
          <w:lang w:eastAsia="ar-SA"/>
        </w:rPr>
        <w:t>χωρίς</w:t>
      </w:r>
      <w:r w:rsidRPr="00C836AC">
        <w:rPr>
          <w:rFonts w:ascii="Calibri" w:eastAsia="Times New Roman" w:hAnsi="Calibri" w:cs="Calibri"/>
          <w:color w:val="000000"/>
          <w:spacing w:val="54"/>
          <w:szCs w:val="24"/>
          <w:lang w:eastAsia="ar-SA"/>
        </w:rPr>
        <w:t xml:space="preserve"> </w:t>
      </w:r>
      <w:r w:rsidRPr="00C836AC">
        <w:rPr>
          <w:rFonts w:ascii="Calibri" w:eastAsia="Times New Roman" w:hAnsi="Calibri" w:cs="Calibri"/>
          <w:color w:val="000000"/>
          <w:szCs w:val="24"/>
          <w:lang w:eastAsia="ar-SA"/>
        </w:rPr>
        <w:t>οικονομική</w:t>
      </w:r>
      <w:r w:rsidRPr="00C836AC">
        <w:rPr>
          <w:rFonts w:ascii="Calibri" w:eastAsia="Times New Roman" w:hAnsi="Calibri" w:cs="Calibri"/>
          <w:color w:val="000000"/>
          <w:spacing w:val="55"/>
          <w:szCs w:val="24"/>
          <w:lang w:eastAsia="ar-SA"/>
        </w:rPr>
        <w:t xml:space="preserve"> </w:t>
      </w:r>
      <w:r w:rsidRPr="00C836AC">
        <w:rPr>
          <w:rFonts w:ascii="Calibri" w:eastAsia="Times New Roman" w:hAnsi="Calibri" w:cs="Calibri"/>
          <w:color w:val="000000"/>
          <w:szCs w:val="24"/>
          <w:lang w:eastAsia="ar-SA"/>
        </w:rPr>
        <w:t>επιβάρυνση</w:t>
      </w:r>
      <w:r w:rsidRPr="00C836AC">
        <w:rPr>
          <w:rFonts w:ascii="Calibri" w:eastAsia="Times New Roman" w:hAnsi="Calibri" w:cs="Calibri"/>
          <w:color w:val="000000"/>
          <w:spacing w:val="52"/>
          <w:szCs w:val="24"/>
          <w:lang w:eastAsia="ar-SA"/>
        </w:rPr>
        <w:t xml:space="preserve"> </w:t>
      </w:r>
      <w:r w:rsidRPr="00C836AC">
        <w:rPr>
          <w:rFonts w:ascii="Calibri" w:eastAsia="Times New Roman" w:hAnsi="Calibri" w:cs="Calibri"/>
          <w:color w:val="000000"/>
          <w:spacing w:val="-2"/>
          <w:szCs w:val="24"/>
          <w:lang w:eastAsia="ar-SA"/>
        </w:rPr>
        <w:t xml:space="preserve">της </w:t>
      </w:r>
      <w:r w:rsidRPr="00C836AC">
        <w:rPr>
          <w:rFonts w:ascii="Calibri" w:eastAsia="Times New Roman" w:hAnsi="Calibri" w:cs="Calibri"/>
          <w:color w:val="000000"/>
          <w:szCs w:val="24"/>
          <w:lang w:eastAsia="ar-SA"/>
        </w:rPr>
        <w:t>Υπηρεσίας.</w:t>
      </w:r>
    </w:p>
    <w:p w:rsidR="00C836AC" w:rsidRPr="00C836AC" w:rsidRDefault="00C836AC" w:rsidP="00C836AC">
      <w:pPr>
        <w:suppressAutoHyphens/>
        <w:spacing w:before="119" w:after="0" w:line="270"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zCs w:val="24"/>
          <w:lang w:eastAsia="ar-SA"/>
        </w:rPr>
        <w:t>10.5.</w:t>
      </w:r>
      <w:r w:rsidRPr="00C836AC">
        <w:rPr>
          <w:rFonts w:ascii="Calibri" w:eastAsia="Times New Roman" w:hAnsi="Calibri" w:cs="Calibri"/>
          <w:color w:val="000000"/>
          <w:szCs w:val="24"/>
          <w:lang w:eastAsia="ar-SA"/>
        </w:rPr>
        <w:t>Πριν</w:t>
      </w:r>
      <w:r w:rsidRPr="00C836AC">
        <w:rPr>
          <w:rFonts w:ascii="Calibri" w:eastAsia="Times New Roman" w:hAnsi="Calibri" w:cs="Calibri"/>
          <w:color w:val="000000"/>
          <w:spacing w:val="38"/>
          <w:szCs w:val="24"/>
          <w:lang w:eastAsia="ar-SA"/>
        </w:rPr>
        <w:t xml:space="preserve"> </w:t>
      </w:r>
      <w:r w:rsidRPr="00C836AC">
        <w:rPr>
          <w:rFonts w:ascii="Calibri" w:eastAsia="Times New Roman" w:hAnsi="Calibri" w:cs="Calibri"/>
          <w:color w:val="000000"/>
          <w:szCs w:val="24"/>
          <w:lang w:eastAsia="ar-SA"/>
        </w:rPr>
        <w:t>γίνει</w:t>
      </w:r>
      <w:r w:rsidRPr="00C836AC">
        <w:rPr>
          <w:rFonts w:ascii="Calibri" w:eastAsia="Times New Roman" w:hAnsi="Calibri" w:cs="Calibri"/>
          <w:color w:val="000000"/>
          <w:spacing w:val="38"/>
          <w:szCs w:val="24"/>
          <w:lang w:eastAsia="ar-SA"/>
        </w:rPr>
        <w:t xml:space="preserve"> </w:t>
      </w:r>
      <w:r w:rsidRPr="00C836AC">
        <w:rPr>
          <w:rFonts w:ascii="Calibri" w:eastAsia="Times New Roman" w:hAnsi="Calibri" w:cs="Calibri"/>
          <w:color w:val="000000"/>
          <w:szCs w:val="24"/>
          <w:lang w:eastAsia="ar-SA"/>
        </w:rPr>
        <w:t>η</w:t>
      </w:r>
      <w:r w:rsidRPr="00C836AC">
        <w:rPr>
          <w:rFonts w:ascii="Calibri" w:eastAsia="Times New Roman" w:hAnsi="Calibri" w:cs="Calibri"/>
          <w:color w:val="000000"/>
          <w:spacing w:val="36"/>
          <w:szCs w:val="24"/>
          <w:lang w:eastAsia="ar-SA"/>
        </w:rPr>
        <w:t xml:space="preserve"> </w:t>
      </w:r>
      <w:r w:rsidRPr="00C836AC">
        <w:rPr>
          <w:rFonts w:ascii="Calibri" w:eastAsia="Times New Roman" w:hAnsi="Calibri" w:cs="Calibri"/>
          <w:color w:val="000000"/>
          <w:szCs w:val="24"/>
          <w:lang w:eastAsia="ar-SA"/>
        </w:rPr>
        <w:t>παραλαβή</w:t>
      </w:r>
      <w:r w:rsidRPr="00C836AC">
        <w:rPr>
          <w:rFonts w:ascii="Calibri" w:eastAsia="Times New Roman" w:hAnsi="Calibri" w:cs="Calibri"/>
          <w:color w:val="000000"/>
          <w:spacing w:val="39"/>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40"/>
          <w:szCs w:val="24"/>
          <w:lang w:eastAsia="ar-SA"/>
        </w:rPr>
        <w:t xml:space="preserve"> </w:t>
      </w:r>
      <w:r w:rsidRPr="00C836AC">
        <w:rPr>
          <w:rFonts w:ascii="Calibri" w:eastAsia="Times New Roman" w:hAnsi="Calibri" w:cs="Calibri"/>
          <w:color w:val="000000"/>
          <w:szCs w:val="24"/>
          <w:lang w:eastAsia="ar-SA"/>
        </w:rPr>
        <w:t>διατιθέμενου</w:t>
      </w:r>
      <w:r w:rsidRPr="00C836AC">
        <w:rPr>
          <w:rFonts w:ascii="Calibri" w:eastAsia="Times New Roman" w:hAnsi="Calibri" w:cs="Calibri"/>
          <w:color w:val="000000"/>
          <w:spacing w:val="38"/>
          <w:szCs w:val="24"/>
          <w:lang w:eastAsia="ar-SA"/>
        </w:rPr>
        <w:t xml:space="preserve"> </w:t>
      </w:r>
      <w:r w:rsidRPr="00C836AC">
        <w:rPr>
          <w:rFonts w:ascii="Calibri" w:eastAsia="Times New Roman" w:hAnsi="Calibri" w:cs="Calibri"/>
          <w:color w:val="000000"/>
          <w:szCs w:val="24"/>
          <w:lang w:eastAsia="ar-SA"/>
        </w:rPr>
        <w:t>μηχανήματος</w:t>
      </w:r>
      <w:r w:rsidRPr="00C836AC">
        <w:rPr>
          <w:rFonts w:ascii="Calibri" w:eastAsia="Times New Roman" w:hAnsi="Calibri" w:cs="Calibri"/>
          <w:color w:val="000000"/>
          <w:spacing w:val="39"/>
          <w:szCs w:val="24"/>
          <w:lang w:eastAsia="ar-SA"/>
        </w:rPr>
        <w:t xml:space="preserve"> </w:t>
      </w:r>
      <w:r w:rsidRPr="00C836AC">
        <w:rPr>
          <w:rFonts w:ascii="Calibri" w:eastAsia="Times New Roman" w:hAnsi="Calibri" w:cs="Calibri"/>
          <w:color w:val="000000"/>
          <w:szCs w:val="24"/>
          <w:lang w:eastAsia="ar-SA"/>
        </w:rPr>
        <w:t>θα</w:t>
      </w:r>
      <w:r w:rsidRPr="00C836AC">
        <w:rPr>
          <w:rFonts w:ascii="Calibri" w:eastAsia="Times New Roman" w:hAnsi="Calibri" w:cs="Calibri"/>
          <w:color w:val="000000"/>
          <w:spacing w:val="36"/>
          <w:szCs w:val="24"/>
          <w:lang w:eastAsia="ar-SA"/>
        </w:rPr>
        <w:t xml:space="preserve"> </w:t>
      </w:r>
      <w:r w:rsidRPr="00C836AC">
        <w:rPr>
          <w:rFonts w:ascii="Calibri" w:eastAsia="Times New Roman" w:hAnsi="Calibri" w:cs="Calibri"/>
          <w:color w:val="000000"/>
          <w:szCs w:val="24"/>
          <w:lang w:eastAsia="ar-SA"/>
        </w:rPr>
        <w:t>πρέπει</w:t>
      </w:r>
      <w:r w:rsidRPr="00C836AC">
        <w:rPr>
          <w:rFonts w:ascii="Calibri" w:eastAsia="Times New Roman" w:hAnsi="Calibri" w:cs="Calibri"/>
          <w:color w:val="000000"/>
          <w:spacing w:val="39"/>
          <w:szCs w:val="24"/>
          <w:lang w:eastAsia="ar-SA"/>
        </w:rPr>
        <w:t xml:space="preserve"> </w:t>
      </w:r>
      <w:r w:rsidRPr="00C836AC">
        <w:rPr>
          <w:rFonts w:ascii="Calibri" w:eastAsia="Times New Roman" w:hAnsi="Calibri" w:cs="Calibri"/>
          <w:color w:val="000000"/>
          <w:szCs w:val="24"/>
          <w:lang w:eastAsia="ar-SA"/>
        </w:rPr>
        <w:t>να</w:t>
      </w:r>
      <w:r w:rsidRPr="00C836AC">
        <w:rPr>
          <w:rFonts w:ascii="Calibri" w:eastAsia="Times New Roman" w:hAnsi="Calibri" w:cs="Calibri"/>
          <w:color w:val="000000"/>
          <w:spacing w:val="37"/>
          <w:szCs w:val="24"/>
          <w:lang w:eastAsia="ar-SA"/>
        </w:rPr>
        <w:t xml:space="preserve"> </w:t>
      </w:r>
      <w:r w:rsidRPr="00C836AC">
        <w:rPr>
          <w:rFonts w:ascii="Calibri" w:eastAsia="Times New Roman" w:hAnsi="Calibri" w:cs="Calibri"/>
          <w:color w:val="000000"/>
          <w:szCs w:val="24"/>
          <w:lang w:eastAsia="ar-SA"/>
        </w:rPr>
        <w:t>δοκιμασθεί</w:t>
      </w:r>
      <w:r w:rsidRPr="00C836AC">
        <w:rPr>
          <w:rFonts w:ascii="Calibri" w:eastAsia="Times New Roman" w:hAnsi="Calibri" w:cs="Calibri"/>
          <w:color w:val="000000"/>
          <w:spacing w:val="37"/>
          <w:szCs w:val="24"/>
          <w:lang w:eastAsia="ar-SA"/>
        </w:rPr>
        <w:t xml:space="preserve"> </w:t>
      </w:r>
      <w:r w:rsidRPr="00C836AC">
        <w:rPr>
          <w:rFonts w:ascii="Calibri" w:eastAsia="Times New Roman" w:hAnsi="Calibri" w:cs="Calibri"/>
          <w:color w:val="000000"/>
          <w:szCs w:val="24"/>
          <w:lang w:eastAsia="ar-SA"/>
        </w:rPr>
        <w:t>σε</w:t>
      </w:r>
      <w:r w:rsidRPr="00C836AC">
        <w:rPr>
          <w:rFonts w:ascii="Calibri" w:eastAsia="Times New Roman" w:hAnsi="Calibri" w:cs="Calibri"/>
          <w:color w:val="000000"/>
          <w:spacing w:val="39"/>
          <w:szCs w:val="24"/>
          <w:lang w:eastAsia="ar-SA"/>
        </w:rPr>
        <w:t xml:space="preserve"> </w:t>
      </w:r>
      <w:r w:rsidRPr="00C836AC">
        <w:rPr>
          <w:rFonts w:ascii="Calibri" w:eastAsia="Times New Roman" w:hAnsi="Calibri" w:cs="Calibri"/>
          <w:color w:val="000000"/>
          <w:szCs w:val="24"/>
          <w:lang w:eastAsia="ar-SA"/>
        </w:rPr>
        <w:t>δουλειά ρουτίνας για</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τουλάχιστον</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πέντε</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pacing w:val="1"/>
          <w:szCs w:val="24"/>
          <w:lang w:eastAsia="ar-SA"/>
        </w:rPr>
        <w:t>(5)</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pacing w:val="1"/>
          <w:szCs w:val="24"/>
          <w:lang w:eastAsia="ar-SA"/>
        </w:rPr>
        <w:t>μέρες</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pacing w:val="1"/>
          <w:szCs w:val="24"/>
          <w:lang w:eastAsia="ar-SA"/>
        </w:rPr>
        <w:t>και</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ίσως</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περισσότερο</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αν</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απαιτηθεί</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pacing w:val="-1"/>
          <w:szCs w:val="24"/>
          <w:lang w:eastAsia="ar-SA"/>
        </w:rPr>
        <w:t>από</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την υπηρεσία.</w:t>
      </w:r>
    </w:p>
    <w:p w:rsidR="00C836AC" w:rsidRPr="00C836AC" w:rsidRDefault="00C836AC" w:rsidP="00C836AC">
      <w:pPr>
        <w:suppressAutoHyphens/>
        <w:spacing w:before="496" w:after="0" w:line="280" w:lineRule="exact"/>
        <w:jc w:val="both"/>
        <w:rPr>
          <w:rFonts w:ascii="Calibri" w:eastAsia="Times New Roman" w:hAnsi="Calibri" w:cs="Calibri"/>
          <w:b/>
          <w:color w:val="000000"/>
          <w:szCs w:val="24"/>
          <w:lang w:eastAsia="ar-SA"/>
        </w:rPr>
      </w:pPr>
      <w:r w:rsidRPr="00C836AC">
        <w:rPr>
          <w:rFonts w:ascii="Calibri" w:eastAsia="Times New Roman" w:hAnsi="Calibri" w:cs="Calibri"/>
          <w:b/>
          <w:color w:val="000000"/>
          <w:szCs w:val="24"/>
          <w:lang w:eastAsia="ar-SA"/>
        </w:rPr>
        <w:t>11.ΔΙΑΦΟΡΑ</w:t>
      </w:r>
    </w:p>
    <w:p w:rsidR="00C836AC" w:rsidRPr="00C836AC" w:rsidRDefault="00C836AC" w:rsidP="00C836AC">
      <w:pPr>
        <w:suppressAutoHyphens/>
        <w:spacing w:before="124" w:after="0" w:line="280"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zCs w:val="24"/>
          <w:lang w:eastAsia="ar-SA"/>
        </w:rPr>
        <w:t>11.1.</w:t>
      </w:r>
      <w:r w:rsidRPr="00C836AC">
        <w:rPr>
          <w:rFonts w:ascii="Calibri" w:eastAsia="Times New Roman" w:hAnsi="Calibri" w:cs="Calibri"/>
          <w:color w:val="000000"/>
          <w:szCs w:val="24"/>
          <w:lang w:eastAsia="ar-SA"/>
        </w:rPr>
        <w:t>Επισημάνσεις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παραδόσεως</w:t>
      </w:r>
    </w:p>
    <w:p w:rsidR="00C836AC" w:rsidRPr="00C836AC" w:rsidRDefault="00C836AC" w:rsidP="00C836AC">
      <w:pPr>
        <w:suppressAutoHyphens/>
        <w:spacing w:before="119" w:after="0" w:line="270"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zCs w:val="24"/>
          <w:lang w:eastAsia="ar-SA"/>
        </w:rPr>
        <w:t>11.1.1.</w:t>
      </w:r>
      <w:r w:rsidRPr="00C836AC">
        <w:rPr>
          <w:rFonts w:ascii="Calibri" w:eastAsia="Times New Roman" w:hAnsi="Calibri" w:cs="Calibri"/>
          <w:color w:val="000000"/>
          <w:szCs w:val="24"/>
          <w:lang w:eastAsia="ar-SA"/>
        </w:rPr>
        <w:t>Σε</w:t>
      </w:r>
      <w:r w:rsidRPr="00C836AC">
        <w:rPr>
          <w:rFonts w:ascii="Calibri" w:eastAsia="Times New Roman" w:hAnsi="Calibri" w:cs="Calibri"/>
          <w:color w:val="000000"/>
          <w:spacing w:val="31"/>
          <w:szCs w:val="24"/>
          <w:lang w:eastAsia="ar-SA"/>
        </w:rPr>
        <w:t xml:space="preserve"> </w:t>
      </w:r>
      <w:r w:rsidRPr="00C836AC">
        <w:rPr>
          <w:rFonts w:ascii="Calibri" w:eastAsia="Times New Roman" w:hAnsi="Calibri" w:cs="Calibri"/>
          <w:color w:val="000000"/>
          <w:szCs w:val="24"/>
          <w:lang w:eastAsia="ar-SA"/>
        </w:rPr>
        <w:t>κατάλληλη</w:t>
      </w:r>
      <w:r w:rsidRPr="00C836AC">
        <w:rPr>
          <w:rFonts w:ascii="Calibri" w:eastAsia="Times New Roman" w:hAnsi="Calibri" w:cs="Calibri"/>
          <w:color w:val="000000"/>
          <w:spacing w:val="31"/>
          <w:szCs w:val="24"/>
          <w:lang w:eastAsia="ar-SA"/>
        </w:rPr>
        <w:t xml:space="preserve"> </w:t>
      </w:r>
      <w:r w:rsidRPr="00C836AC">
        <w:rPr>
          <w:rFonts w:ascii="Calibri" w:eastAsia="Times New Roman" w:hAnsi="Calibri" w:cs="Calibri"/>
          <w:color w:val="000000"/>
          <w:szCs w:val="24"/>
          <w:lang w:eastAsia="ar-SA"/>
        </w:rPr>
        <w:t>θέση</w:t>
      </w:r>
      <w:r w:rsidRPr="00C836AC">
        <w:rPr>
          <w:rFonts w:ascii="Calibri" w:eastAsia="Times New Roman" w:hAnsi="Calibri" w:cs="Calibri"/>
          <w:color w:val="000000"/>
          <w:spacing w:val="29"/>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32"/>
          <w:szCs w:val="24"/>
          <w:lang w:eastAsia="ar-SA"/>
        </w:rPr>
        <w:t xml:space="preserve"> </w:t>
      </w:r>
      <w:r w:rsidRPr="00C836AC">
        <w:rPr>
          <w:rFonts w:ascii="Calibri" w:eastAsia="Times New Roman" w:hAnsi="Calibri" w:cs="Calibri"/>
          <w:color w:val="000000"/>
          <w:szCs w:val="24"/>
          <w:lang w:eastAsia="ar-SA"/>
        </w:rPr>
        <w:t>μηχανήματος</w:t>
      </w:r>
      <w:r w:rsidRPr="00C836AC">
        <w:rPr>
          <w:rFonts w:ascii="Calibri" w:eastAsia="Times New Roman" w:hAnsi="Calibri" w:cs="Calibri"/>
          <w:color w:val="000000"/>
          <w:spacing w:val="33"/>
          <w:szCs w:val="24"/>
          <w:lang w:eastAsia="ar-SA"/>
        </w:rPr>
        <w:t xml:space="preserve"> </w:t>
      </w:r>
      <w:r w:rsidRPr="00C836AC">
        <w:rPr>
          <w:rFonts w:ascii="Calibri" w:eastAsia="Times New Roman" w:hAnsi="Calibri" w:cs="Calibri"/>
          <w:color w:val="000000"/>
          <w:szCs w:val="24"/>
          <w:lang w:eastAsia="ar-SA"/>
        </w:rPr>
        <w:t>να</w:t>
      </w:r>
      <w:r w:rsidRPr="00C836AC">
        <w:rPr>
          <w:rFonts w:ascii="Calibri" w:eastAsia="Times New Roman" w:hAnsi="Calibri" w:cs="Calibri"/>
          <w:color w:val="000000"/>
          <w:spacing w:val="32"/>
          <w:szCs w:val="24"/>
          <w:lang w:eastAsia="ar-SA"/>
        </w:rPr>
        <w:t xml:space="preserve"> </w:t>
      </w:r>
      <w:r w:rsidRPr="00C836AC">
        <w:rPr>
          <w:rFonts w:ascii="Calibri" w:eastAsia="Times New Roman" w:hAnsi="Calibri" w:cs="Calibri"/>
          <w:color w:val="000000"/>
          <w:szCs w:val="24"/>
          <w:lang w:eastAsia="ar-SA"/>
        </w:rPr>
        <w:t>επικολληθεί</w:t>
      </w:r>
      <w:r w:rsidRPr="00C836AC">
        <w:rPr>
          <w:rFonts w:ascii="Calibri" w:eastAsia="Times New Roman" w:hAnsi="Calibri" w:cs="Calibri"/>
          <w:color w:val="000000"/>
          <w:spacing w:val="29"/>
          <w:szCs w:val="24"/>
          <w:lang w:eastAsia="ar-SA"/>
        </w:rPr>
        <w:t xml:space="preserve"> </w:t>
      </w:r>
      <w:r w:rsidRPr="00C836AC">
        <w:rPr>
          <w:rFonts w:ascii="Calibri" w:eastAsia="Times New Roman" w:hAnsi="Calibri" w:cs="Calibri"/>
          <w:color w:val="000000"/>
          <w:szCs w:val="24"/>
          <w:lang w:eastAsia="ar-SA"/>
        </w:rPr>
        <w:t>πινακίδα</w:t>
      </w:r>
      <w:r w:rsidRPr="00C836AC">
        <w:rPr>
          <w:rFonts w:ascii="Calibri" w:eastAsia="Times New Roman" w:hAnsi="Calibri" w:cs="Calibri"/>
          <w:color w:val="000000"/>
          <w:spacing w:val="32"/>
          <w:szCs w:val="24"/>
          <w:lang w:eastAsia="ar-SA"/>
        </w:rPr>
        <w:t xml:space="preserve"> </w:t>
      </w:r>
      <w:r w:rsidRPr="00C836AC">
        <w:rPr>
          <w:rFonts w:ascii="Calibri" w:eastAsia="Times New Roman" w:hAnsi="Calibri" w:cs="Calibri"/>
          <w:color w:val="000000"/>
          <w:spacing w:val="1"/>
          <w:szCs w:val="24"/>
          <w:lang w:eastAsia="ar-SA"/>
        </w:rPr>
        <w:t>με</w:t>
      </w:r>
      <w:r w:rsidRPr="00C836AC">
        <w:rPr>
          <w:rFonts w:ascii="Calibri" w:eastAsia="Times New Roman" w:hAnsi="Calibri" w:cs="Calibri"/>
          <w:color w:val="000000"/>
          <w:spacing w:val="29"/>
          <w:szCs w:val="24"/>
          <w:lang w:eastAsia="ar-SA"/>
        </w:rPr>
        <w:t xml:space="preserve"> </w:t>
      </w:r>
      <w:r w:rsidRPr="00C836AC">
        <w:rPr>
          <w:rFonts w:ascii="Calibri" w:eastAsia="Times New Roman" w:hAnsi="Calibri" w:cs="Calibri"/>
          <w:color w:val="000000"/>
          <w:szCs w:val="24"/>
          <w:lang w:eastAsia="ar-SA"/>
        </w:rPr>
        <w:t>μέριμνα</w:t>
      </w:r>
      <w:r w:rsidRPr="00C836AC">
        <w:rPr>
          <w:rFonts w:ascii="Calibri" w:eastAsia="Times New Roman" w:hAnsi="Calibri" w:cs="Calibri"/>
          <w:color w:val="000000"/>
          <w:spacing w:val="32"/>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32"/>
          <w:szCs w:val="24"/>
          <w:lang w:eastAsia="ar-SA"/>
        </w:rPr>
        <w:t xml:space="preserve"> </w:t>
      </w:r>
      <w:r w:rsidRPr="00C836AC">
        <w:rPr>
          <w:rFonts w:ascii="Calibri" w:eastAsia="Times New Roman" w:hAnsi="Calibri" w:cs="Calibri"/>
          <w:color w:val="000000"/>
          <w:szCs w:val="24"/>
          <w:lang w:eastAsia="ar-SA"/>
        </w:rPr>
        <w:t>προμηθευτή στην οποία</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θα αναγράφονται:</w:t>
      </w:r>
    </w:p>
    <w:p w:rsidR="00C836AC" w:rsidRPr="00C836AC" w:rsidRDefault="00C836AC" w:rsidP="00C836AC">
      <w:pPr>
        <w:suppressAutoHyphens/>
        <w:spacing w:before="119" w:after="0" w:line="270"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zCs w:val="24"/>
          <w:lang w:eastAsia="ar-SA"/>
        </w:rPr>
        <w:t>11.1.1.1.</w:t>
      </w:r>
      <w:r w:rsidRPr="00C836AC">
        <w:rPr>
          <w:rFonts w:ascii="Calibri" w:eastAsia="Times New Roman" w:hAnsi="Calibri" w:cs="Calibri"/>
          <w:color w:val="000000"/>
          <w:szCs w:val="24"/>
          <w:lang w:eastAsia="ar-SA"/>
        </w:rPr>
        <w:t>Η</w:t>
      </w:r>
      <w:r w:rsidRPr="00C836AC">
        <w:rPr>
          <w:rFonts w:ascii="Calibri" w:eastAsia="Times New Roman" w:hAnsi="Calibri" w:cs="Calibri"/>
          <w:color w:val="000000"/>
          <w:spacing w:val="24"/>
          <w:szCs w:val="24"/>
          <w:lang w:eastAsia="ar-SA"/>
        </w:rPr>
        <w:t xml:space="preserve"> </w:t>
      </w:r>
      <w:r w:rsidRPr="00C836AC">
        <w:rPr>
          <w:rFonts w:ascii="Calibri" w:eastAsia="Times New Roman" w:hAnsi="Calibri" w:cs="Calibri"/>
          <w:color w:val="000000"/>
          <w:szCs w:val="24"/>
          <w:lang w:eastAsia="ar-SA"/>
        </w:rPr>
        <w:t>ονομασία,</w:t>
      </w:r>
      <w:r w:rsidRPr="00C836AC">
        <w:rPr>
          <w:rFonts w:ascii="Calibri" w:eastAsia="Times New Roman" w:hAnsi="Calibri" w:cs="Calibri"/>
          <w:color w:val="000000"/>
          <w:spacing w:val="22"/>
          <w:szCs w:val="24"/>
          <w:lang w:eastAsia="ar-SA"/>
        </w:rPr>
        <w:t xml:space="preserve"> </w:t>
      </w:r>
      <w:r w:rsidRPr="00C836AC">
        <w:rPr>
          <w:rFonts w:ascii="Calibri" w:eastAsia="Times New Roman" w:hAnsi="Calibri" w:cs="Calibri"/>
          <w:color w:val="000000"/>
          <w:spacing w:val="1"/>
          <w:szCs w:val="24"/>
          <w:lang w:eastAsia="ar-SA"/>
        </w:rPr>
        <w:t>το</w:t>
      </w:r>
      <w:r w:rsidRPr="00C836AC">
        <w:rPr>
          <w:rFonts w:ascii="Calibri" w:eastAsia="Times New Roman" w:hAnsi="Calibri" w:cs="Calibri"/>
          <w:color w:val="000000"/>
          <w:spacing w:val="25"/>
          <w:szCs w:val="24"/>
          <w:lang w:eastAsia="ar-SA"/>
        </w:rPr>
        <w:t xml:space="preserve"> </w:t>
      </w:r>
      <w:r w:rsidRPr="00C836AC">
        <w:rPr>
          <w:rFonts w:ascii="Calibri" w:eastAsia="Times New Roman" w:hAnsi="Calibri" w:cs="Calibri"/>
          <w:color w:val="000000"/>
          <w:szCs w:val="24"/>
          <w:lang w:eastAsia="ar-SA"/>
        </w:rPr>
        <w:t>μοντέλο</w:t>
      </w:r>
      <w:r w:rsidRPr="00C836AC">
        <w:rPr>
          <w:rFonts w:ascii="Calibri" w:eastAsia="Times New Roman" w:hAnsi="Calibri" w:cs="Calibri"/>
          <w:color w:val="000000"/>
          <w:spacing w:val="23"/>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24"/>
          <w:szCs w:val="24"/>
          <w:lang w:eastAsia="ar-SA"/>
        </w:rPr>
        <w:t xml:space="preserve"> </w:t>
      </w:r>
      <w:r w:rsidRPr="00C836AC">
        <w:rPr>
          <w:rFonts w:ascii="Calibri" w:eastAsia="Times New Roman" w:hAnsi="Calibri" w:cs="Calibri"/>
          <w:color w:val="000000"/>
          <w:szCs w:val="24"/>
          <w:lang w:eastAsia="ar-SA"/>
        </w:rPr>
        <w:t>ο</w:t>
      </w:r>
      <w:r w:rsidRPr="00C836AC">
        <w:rPr>
          <w:rFonts w:ascii="Calibri" w:eastAsia="Times New Roman" w:hAnsi="Calibri" w:cs="Calibri"/>
          <w:color w:val="000000"/>
          <w:spacing w:val="28"/>
          <w:szCs w:val="24"/>
          <w:lang w:eastAsia="ar-SA"/>
        </w:rPr>
        <w:t xml:space="preserve"> </w:t>
      </w:r>
      <w:r w:rsidRPr="00C836AC">
        <w:rPr>
          <w:rFonts w:ascii="Calibri" w:eastAsia="Times New Roman" w:hAnsi="Calibri" w:cs="Calibri"/>
          <w:color w:val="000000"/>
          <w:szCs w:val="24"/>
          <w:lang w:val="en-GB" w:eastAsia="ar-SA"/>
        </w:rPr>
        <w:t>SERIAL</w:t>
      </w:r>
      <w:r w:rsidRPr="00C836AC">
        <w:rPr>
          <w:rFonts w:ascii="Calibri" w:eastAsia="Times New Roman" w:hAnsi="Calibri" w:cs="Calibri"/>
          <w:color w:val="000000"/>
          <w:spacing w:val="26"/>
          <w:szCs w:val="24"/>
          <w:lang w:eastAsia="ar-SA"/>
        </w:rPr>
        <w:t xml:space="preserve"> </w:t>
      </w:r>
      <w:r w:rsidRPr="00C836AC">
        <w:rPr>
          <w:rFonts w:ascii="Calibri" w:eastAsia="Times New Roman" w:hAnsi="Calibri" w:cs="Calibri"/>
          <w:color w:val="000000"/>
          <w:spacing w:val="-1"/>
          <w:szCs w:val="24"/>
          <w:lang w:val="en-GB" w:eastAsia="ar-SA"/>
        </w:rPr>
        <w:t>NUMBER</w:t>
      </w:r>
      <w:r w:rsidRPr="00C836AC">
        <w:rPr>
          <w:rFonts w:ascii="Calibri" w:eastAsia="Times New Roman" w:hAnsi="Calibri" w:cs="Calibri"/>
          <w:color w:val="000000"/>
          <w:spacing w:val="26"/>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25"/>
          <w:szCs w:val="24"/>
          <w:lang w:eastAsia="ar-SA"/>
        </w:rPr>
        <w:t xml:space="preserve"> </w:t>
      </w:r>
      <w:r w:rsidRPr="00C836AC">
        <w:rPr>
          <w:rFonts w:ascii="Calibri" w:eastAsia="Times New Roman" w:hAnsi="Calibri" w:cs="Calibri"/>
          <w:color w:val="000000"/>
          <w:szCs w:val="24"/>
          <w:lang w:eastAsia="ar-SA"/>
        </w:rPr>
        <w:t>μηχανήματος.</w:t>
      </w:r>
      <w:r w:rsidRPr="00C836AC">
        <w:rPr>
          <w:rFonts w:ascii="Calibri" w:eastAsia="Times New Roman" w:hAnsi="Calibri" w:cs="Calibri"/>
          <w:color w:val="000000"/>
          <w:spacing w:val="25"/>
          <w:szCs w:val="24"/>
          <w:lang w:eastAsia="ar-SA"/>
        </w:rPr>
        <w:t xml:space="preserve"> </w:t>
      </w:r>
      <w:r w:rsidRPr="00C836AC">
        <w:rPr>
          <w:rFonts w:ascii="Calibri" w:eastAsia="Times New Roman" w:hAnsi="Calibri" w:cs="Calibri"/>
          <w:color w:val="000000"/>
          <w:spacing w:val="1"/>
          <w:szCs w:val="24"/>
          <w:lang w:eastAsia="ar-SA"/>
        </w:rPr>
        <w:t>11</w:t>
      </w:r>
      <w:r w:rsidRPr="00C836AC">
        <w:rPr>
          <w:rFonts w:ascii="Calibri" w:eastAsia="Times New Roman" w:hAnsi="Calibri" w:cs="Calibri"/>
          <w:b/>
          <w:color w:val="000000"/>
          <w:szCs w:val="24"/>
          <w:lang w:eastAsia="ar-SA"/>
        </w:rPr>
        <w:t>.1.1.2.</w:t>
      </w:r>
      <w:r w:rsidRPr="00C836AC">
        <w:rPr>
          <w:rFonts w:ascii="Calibri" w:eastAsia="Times New Roman" w:hAnsi="Calibri" w:cs="Calibri"/>
          <w:color w:val="000000"/>
          <w:szCs w:val="24"/>
          <w:lang w:eastAsia="ar-SA"/>
        </w:rPr>
        <w:t>Τα</w:t>
      </w:r>
      <w:r w:rsidRPr="00C836AC">
        <w:rPr>
          <w:rFonts w:ascii="Calibri" w:eastAsia="Times New Roman" w:hAnsi="Calibri" w:cs="Calibri"/>
          <w:color w:val="000000"/>
          <w:spacing w:val="22"/>
          <w:szCs w:val="24"/>
          <w:lang w:eastAsia="ar-SA"/>
        </w:rPr>
        <w:t xml:space="preserve"> </w:t>
      </w:r>
      <w:r w:rsidRPr="00C836AC">
        <w:rPr>
          <w:rFonts w:ascii="Calibri" w:eastAsia="Times New Roman" w:hAnsi="Calibri" w:cs="Calibri"/>
          <w:color w:val="000000"/>
          <w:szCs w:val="24"/>
          <w:lang w:eastAsia="ar-SA"/>
        </w:rPr>
        <w:t>στοιχεία</w:t>
      </w:r>
      <w:r w:rsidRPr="00C836AC">
        <w:rPr>
          <w:rFonts w:ascii="Calibri" w:eastAsia="Times New Roman" w:hAnsi="Calibri" w:cs="Calibri"/>
          <w:color w:val="000000"/>
          <w:spacing w:val="24"/>
          <w:szCs w:val="24"/>
          <w:lang w:eastAsia="ar-SA"/>
        </w:rPr>
        <w:t xml:space="preserve"> </w:t>
      </w:r>
      <w:r w:rsidRPr="00C836AC">
        <w:rPr>
          <w:rFonts w:ascii="Calibri" w:eastAsia="Times New Roman" w:hAnsi="Calibri" w:cs="Calibri"/>
          <w:color w:val="000000"/>
          <w:szCs w:val="24"/>
          <w:lang w:eastAsia="ar-SA"/>
        </w:rPr>
        <w:t xml:space="preserve">του κατασκευαστή </w:t>
      </w:r>
      <w:r w:rsidRPr="00C836AC">
        <w:rPr>
          <w:rFonts w:ascii="Calibri" w:eastAsia="Times New Roman" w:hAnsi="Calibri" w:cs="Calibri"/>
          <w:color w:val="000000"/>
          <w:spacing w:val="1"/>
          <w:szCs w:val="24"/>
          <w:lang w:eastAsia="ar-SA"/>
        </w:rPr>
        <w:t>και</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προμηθευτή.</w:t>
      </w:r>
    </w:p>
    <w:p w:rsidR="00C836AC" w:rsidRPr="00C836AC" w:rsidRDefault="00C836AC" w:rsidP="00C836AC">
      <w:pPr>
        <w:suppressAutoHyphens/>
        <w:spacing w:after="0" w:line="270"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zCs w:val="24"/>
          <w:lang w:eastAsia="ar-SA"/>
        </w:rPr>
        <w:t>11.1.1.3.</w:t>
      </w:r>
      <w:r w:rsidRPr="00C836AC">
        <w:rPr>
          <w:rFonts w:ascii="Calibri" w:eastAsia="Times New Roman" w:hAnsi="Calibri" w:cs="Calibri"/>
          <w:b/>
          <w:color w:val="000000"/>
          <w:spacing w:val="31"/>
          <w:szCs w:val="24"/>
          <w:lang w:eastAsia="ar-SA"/>
        </w:rPr>
        <w:t xml:space="preserve"> </w:t>
      </w:r>
      <w:r w:rsidRPr="00C836AC">
        <w:rPr>
          <w:rFonts w:ascii="Calibri" w:eastAsia="Times New Roman" w:hAnsi="Calibri" w:cs="Calibri"/>
          <w:color w:val="000000"/>
          <w:szCs w:val="24"/>
          <w:lang w:eastAsia="ar-SA"/>
        </w:rPr>
        <w:t>Ο</w:t>
      </w:r>
      <w:r w:rsidRPr="00C836AC">
        <w:rPr>
          <w:rFonts w:ascii="Calibri" w:eastAsia="Times New Roman" w:hAnsi="Calibri" w:cs="Calibri"/>
          <w:color w:val="000000"/>
          <w:spacing w:val="28"/>
          <w:szCs w:val="24"/>
          <w:lang w:eastAsia="ar-SA"/>
        </w:rPr>
        <w:t xml:space="preserve"> </w:t>
      </w:r>
      <w:r w:rsidRPr="00C836AC">
        <w:rPr>
          <w:rFonts w:ascii="Calibri" w:eastAsia="Times New Roman" w:hAnsi="Calibri" w:cs="Calibri"/>
          <w:color w:val="000000"/>
          <w:szCs w:val="24"/>
          <w:lang w:eastAsia="ar-SA"/>
        </w:rPr>
        <w:t>αριθμός</w:t>
      </w:r>
      <w:r w:rsidRPr="00C836AC">
        <w:rPr>
          <w:rFonts w:ascii="Calibri" w:eastAsia="Times New Roman" w:hAnsi="Calibri" w:cs="Calibri"/>
          <w:color w:val="000000"/>
          <w:spacing w:val="28"/>
          <w:szCs w:val="24"/>
          <w:lang w:eastAsia="ar-SA"/>
        </w:rPr>
        <w:t xml:space="preserve"> </w:t>
      </w:r>
      <w:r w:rsidRPr="00C836AC">
        <w:rPr>
          <w:rFonts w:ascii="Calibri" w:eastAsia="Times New Roman" w:hAnsi="Calibri" w:cs="Calibri"/>
          <w:color w:val="000000"/>
          <w:szCs w:val="24"/>
          <w:lang w:eastAsia="ar-SA"/>
        </w:rPr>
        <w:t>σύμβασης</w:t>
      </w:r>
      <w:r w:rsidRPr="00C836AC">
        <w:rPr>
          <w:rFonts w:ascii="Calibri" w:eastAsia="Times New Roman" w:hAnsi="Calibri" w:cs="Calibri"/>
          <w:color w:val="000000"/>
          <w:spacing w:val="30"/>
          <w:szCs w:val="24"/>
          <w:lang w:eastAsia="ar-SA"/>
        </w:rPr>
        <w:t xml:space="preserve"> </w:t>
      </w:r>
      <w:r w:rsidRPr="00C836AC">
        <w:rPr>
          <w:rFonts w:ascii="Calibri" w:eastAsia="Times New Roman" w:hAnsi="Calibri" w:cs="Calibri"/>
          <w:color w:val="000000"/>
          <w:szCs w:val="24"/>
          <w:lang w:eastAsia="ar-SA"/>
        </w:rPr>
        <w:t>για</w:t>
      </w:r>
      <w:r w:rsidRPr="00C836AC">
        <w:rPr>
          <w:rFonts w:ascii="Calibri" w:eastAsia="Times New Roman" w:hAnsi="Calibri" w:cs="Calibri"/>
          <w:color w:val="000000"/>
          <w:spacing w:val="26"/>
          <w:szCs w:val="24"/>
          <w:lang w:eastAsia="ar-SA"/>
        </w:rPr>
        <w:t xml:space="preserve"> </w:t>
      </w:r>
      <w:r w:rsidRPr="00C836AC">
        <w:rPr>
          <w:rFonts w:ascii="Calibri" w:eastAsia="Times New Roman" w:hAnsi="Calibri" w:cs="Calibri"/>
          <w:color w:val="000000"/>
          <w:szCs w:val="24"/>
          <w:lang w:eastAsia="ar-SA"/>
        </w:rPr>
        <w:t>την</w:t>
      </w:r>
      <w:r w:rsidRPr="00C836AC">
        <w:rPr>
          <w:rFonts w:ascii="Calibri" w:eastAsia="Times New Roman" w:hAnsi="Calibri" w:cs="Calibri"/>
          <w:color w:val="000000"/>
          <w:spacing w:val="29"/>
          <w:szCs w:val="24"/>
          <w:lang w:eastAsia="ar-SA"/>
        </w:rPr>
        <w:t xml:space="preserve"> </w:t>
      </w:r>
      <w:r w:rsidRPr="00C836AC">
        <w:rPr>
          <w:rFonts w:ascii="Calibri" w:eastAsia="Times New Roman" w:hAnsi="Calibri" w:cs="Calibri"/>
          <w:color w:val="000000"/>
          <w:szCs w:val="24"/>
          <w:lang w:eastAsia="ar-SA"/>
        </w:rPr>
        <w:t>προμήθεια</w:t>
      </w:r>
      <w:r w:rsidRPr="00C836AC">
        <w:rPr>
          <w:rFonts w:ascii="Calibri" w:eastAsia="Times New Roman" w:hAnsi="Calibri" w:cs="Calibri"/>
          <w:color w:val="000000"/>
          <w:spacing w:val="27"/>
          <w:szCs w:val="24"/>
          <w:lang w:eastAsia="ar-SA"/>
        </w:rPr>
        <w:t xml:space="preserve"> </w:t>
      </w:r>
      <w:r w:rsidRPr="00C836AC">
        <w:rPr>
          <w:rFonts w:ascii="Calibri" w:eastAsia="Times New Roman" w:hAnsi="Calibri" w:cs="Calibri"/>
          <w:color w:val="000000"/>
          <w:szCs w:val="24"/>
          <w:lang w:eastAsia="ar-SA"/>
        </w:rPr>
        <w:t>των</w:t>
      </w:r>
      <w:r w:rsidRPr="00C836AC">
        <w:rPr>
          <w:rFonts w:ascii="Calibri" w:eastAsia="Times New Roman" w:hAnsi="Calibri" w:cs="Calibri"/>
          <w:color w:val="000000"/>
          <w:spacing w:val="29"/>
          <w:szCs w:val="24"/>
          <w:lang w:eastAsia="ar-SA"/>
        </w:rPr>
        <w:t xml:space="preserve"> </w:t>
      </w:r>
      <w:r w:rsidRPr="00C836AC">
        <w:rPr>
          <w:rFonts w:ascii="Calibri" w:eastAsia="Times New Roman" w:hAnsi="Calibri" w:cs="Calibri"/>
          <w:color w:val="000000"/>
          <w:szCs w:val="24"/>
          <w:lang w:eastAsia="ar-SA"/>
        </w:rPr>
        <w:t>αντιδραστηρίων</w:t>
      </w:r>
      <w:r w:rsidRPr="00C836AC">
        <w:rPr>
          <w:rFonts w:ascii="Calibri" w:eastAsia="Times New Roman" w:hAnsi="Calibri" w:cs="Calibri"/>
          <w:color w:val="000000"/>
          <w:spacing w:val="26"/>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28"/>
          <w:szCs w:val="24"/>
          <w:lang w:eastAsia="ar-SA"/>
        </w:rPr>
        <w:t xml:space="preserve"> </w:t>
      </w:r>
      <w:r w:rsidRPr="00C836AC">
        <w:rPr>
          <w:rFonts w:ascii="Calibri" w:eastAsia="Times New Roman" w:hAnsi="Calibri" w:cs="Calibri"/>
          <w:color w:val="000000"/>
          <w:spacing w:val="-1"/>
          <w:szCs w:val="24"/>
          <w:lang w:eastAsia="ar-SA"/>
        </w:rPr>
        <w:t>το</w:t>
      </w:r>
      <w:r w:rsidRPr="00C836AC">
        <w:rPr>
          <w:rFonts w:ascii="Calibri" w:eastAsia="Times New Roman" w:hAnsi="Calibri" w:cs="Calibri"/>
          <w:color w:val="000000"/>
          <w:spacing w:val="30"/>
          <w:szCs w:val="24"/>
          <w:lang w:eastAsia="ar-SA"/>
        </w:rPr>
        <w:t xml:space="preserve"> </w:t>
      </w:r>
      <w:r w:rsidRPr="00C836AC">
        <w:rPr>
          <w:rFonts w:ascii="Calibri" w:eastAsia="Times New Roman" w:hAnsi="Calibri" w:cs="Calibri"/>
          <w:color w:val="000000"/>
          <w:szCs w:val="24"/>
          <w:lang w:eastAsia="ar-SA"/>
        </w:rPr>
        <w:t>έτος</w:t>
      </w:r>
      <w:r w:rsidRPr="00C836AC">
        <w:rPr>
          <w:rFonts w:ascii="Calibri" w:eastAsia="Times New Roman" w:hAnsi="Calibri" w:cs="Calibri"/>
          <w:color w:val="000000"/>
          <w:spacing w:val="27"/>
          <w:szCs w:val="24"/>
          <w:lang w:eastAsia="ar-SA"/>
        </w:rPr>
        <w:t xml:space="preserve"> </w:t>
      </w:r>
      <w:r w:rsidRPr="00C836AC">
        <w:rPr>
          <w:rFonts w:ascii="Calibri" w:eastAsia="Times New Roman" w:hAnsi="Calibri" w:cs="Calibri"/>
          <w:color w:val="000000"/>
          <w:szCs w:val="24"/>
          <w:lang w:eastAsia="ar-SA"/>
        </w:rPr>
        <w:t>της</w:t>
      </w:r>
      <w:r w:rsidRPr="00C836AC">
        <w:rPr>
          <w:rFonts w:ascii="Calibri" w:eastAsia="Times New Roman" w:hAnsi="Calibri" w:cs="Calibri"/>
          <w:color w:val="000000"/>
          <w:spacing w:val="28"/>
          <w:szCs w:val="24"/>
          <w:lang w:eastAsia="ar-SA"/>
        </w:rPr>
        <w:t xml:space="preserve"> </w:t>
      </w:r>
      <w:r w:rsidRPr="00C836AC">
        <w:rPr>
          <w:rFonts w:ascii="Calibri" w:eastAsia="Times New Roman" w:hAnsi="Calibri" w:cs="Calibri"/>
          <w:color w:val="000000"/>
          <w:szCs w:val="24"/>
          <w:lang w:eastAsia="ar-SA"/>
        </w:rPr>
        <w:t>υπογραφής της.</w:t>
      </w:r>
    </w:p>
    <w:p w:rsidR="00C836AC" w:rsidRPr="00C836AC" w:rsidRDefault="00C836AC" w:rsidP="00C836AC">
      <w:pPr>
        <w:suppressAutoHyphens/>
        <w:spacing w:before="119" w:after="0" w:line="270"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zCs w:val="24"/>
          <w:lang w:eastAsia="ar-SA"/>
        </w:rPr>
        <w:t>11.1.2.</w:t>
      </w:r>
      <w:r w:rsidRPr="00C836AC">
        <w:rPr>
          <w:rFonts w:ascii="Calibri" w:eastAsia="Times New Roman" w:hAnsi="Calibri" w:cs="Calibri"/>
          <w:b/>
          <w:color w:val="000000"/>
          <w:spacing w:val="10"/>
          <w:szCs w:val="24"/>
          <w:lang w:eastAsia="ar-SA"/>
        </w:rPr>
        <w:t xml:space="preserve"> </w:t>
      </w:r>
      <w:r w:rsidRPr="00C836AC">
        <w:rPr>
          <w:rFonts w:ascii="Calibri" w:eastAsia="Times New Roman" w:hAnsi="Calibri" w:cs="Calibri"/>
          <w:color w:val="000000"/>
          <w:spacing w:val="1"/>
          <w:szCs w:val="24"/>
          <w:lang w:eastAsia="ar-SA"/>
        </w:rPr>
        <w:t>Οι</w:t>
      </w:r>
      <w:r w:rsidRPr="00C836AC">
        <w:rPr>
          <w:rFonts w:ascii="Calibri" w:eastAsia="Times New Roman" w:hAnsi="Calibri" w:cs="Calibri"/>
          <w:color w:val="000000"/>
          <w:spacing w:val="5"/>
          <w:szCs w:val="24"/>
          <w:lang w:eastAsia="ar-SA"/>
        </w:rPr>
        <w:t xml:space="preserve"> </w:t>
      </w:r>
      <w:r w:rsidRPr="00C836AC">
        <w:rPr>
          <w:rFonts w:ascii="Calibri" w:eastAsia="Times New Roman" w:hAnsi="Calibri" w:cs="Calibri"/>
          <w:color w:val="000000"/>
          <w:szCs w:val="24"/>
          <w:lang w:eastAsia="ar-SA"/>
        </w:rPr>
        <w:t>όροι</w:t>
      </w:r>
      <w:r w:rsidRPr="00C836AC">
        <w:rPr>
          <w:rFonts w:ascii="Calibri" w:eastAsia="Times New Roman" w:hAnsi="Calibri" w:cs="Calibri"/>
          <w:color w:val="000000"/>
          <w:spacing w:val="4"/>
          <w:szCs w:val="24"/>
          <w:lang w:eastAsia="ar-SA"/>
        </w:rPr>
        <w:t xml:space="preserve"> </w:t>
      </w:r>
      <w:r w:rsidRPr="00C836AC">
        <w:rPr>
          <w:rFonts w:ascii="Calibri" w:eastAsia="Times New Roman" w:hAnsi="Calibri" w:cs="Calibri"/>
          <w:color w:val="000000"/>
          <w:szCs w:val="24"/>
          <w:lang w:eastAsia="ar-SA"/>
        </w:rPr>
        <w:t>της</w:t>
      </w:r>
      <w:r w:rsidRPr="00C836AC">
        <w:rPr>
          <w:rFonts w:ascii="Calibri" w:eastAsia="Times New Roman" w:hAnsi="Calibri" w:cs="Calibri"/>
          <w:color w:val="000000"/>
          <w:spacing w:val="8"/>
          <w:szCs w:val="24"/>
          <w:lang w:eastAsia="ar-SA"/>
        </w:rPr>
        <w:t xml:space="preserve"> </w:t>
      </w:r>
      <w:r w:rsidRPr="00C836AC">
        <w:rPr>
          <w:rFonts w:ascii="Calibri" w:eastAsia="Times New Roman" w:hAnsi="Calibri" w:cs="Calibri"/>
          <w:color w:val="000000"/>
          <w:szCs w:val="24"/>
          <w:lang w:eastAsia="ar-SA"/>
        </w:rPr>
        <w:t>παρούσας</w:t>
      </w:r>
      <w:r w:rsidRPr="00C836AC">
        <w:rPr>
          <w:rFonts w:ascii="Calibri" w:eastAsia="Times New Roman" w:hAnsi="Calibri" w:cs="Calibri"/>
          <w:color w:val="000000"/>
          <w:spacing w:val="9"/>
          <w:szCs w:val="24"/>
          <w:lang w:eastAsia="ar-SA"/>
        </w:rPr>
        <w:t xml:space="preserve"> </w:t>
      </w:r>
      <w:r w:rsidRPr="00C836AC">
        <w:rPr>
          <w:rFonts w:ascii="Calibri" w:eastAsia="Times New Roman" w:hAnsi="Calibri" w:cs="Calibri"/>
          <w:color w:val="000000"/>
          <w:szCs w:val="24"/>
          <w:lang w:eastAsia="ar-SA"/>
        </w:rPr>
        <w:t>τεχνικής</w:t>
      </w:r>
      <w:r w:rsidRPr="00C836AC">
        <w:rPr>
          <w:rFonts w:ascii="Calibri" w:eastAsia="Times New Roman" w:hAnsi="Calibri" w:cs="Calibri"/>
          <w:color w:val="000000"/>
          <w:spacing w:val="9"/>
          <w:szCs w:val="24"/>
          <w:lang w:eastAsia="ar-SA"/>
        </w:rPr>
        <w:t xml:space="preserve"> </w:t>
      </w:r>
      <w:r w:rsidRPr="00C836AC">
        <w:rPr>
          <w:rFonts w:ascii="Calibri" w:eastAsia="Times New Roman" w:hAnsi="Calibri" w:cs="Calibri"/>
          <w:color w:val="000000"/>
          <w:szCs w:val="24"/>
          <w:lang w:eastAsia="ar-SA"/>
        </w:rPr>
        <w:t>περιγραφής</w:t>
      </w:r>
      <w:r w:rsidRPr="00C836AC">
        <w:rPr>
          <w:rFonts w:ascii="Calibri" w:eastAsia="Times New Roman" w:hAnsi="Calibri" w:cs="Calibri"/>
          <w:color w:val="000000"/>
          <w:spacing w:val="9"/>
          <w:szCs w:val="24"/>
          <w:lang w:eastAsia="ar-SA"/>
        </w:rPr>
        <w:t xml:space="preserve"> </w:t>
      </w:r>
      <w:r w:rsidRPr="00C836AC">
        <w:rPr>
          <w:rFonts w:ascii="Calibri" w:eastAsia="Times New Roman" w:hAnsi="Calibri" w:cs="Calibri"/>
          <w:color w:val="000000"/>
          <w:szCs w:val="24"/>
          <w:lang w:eastAsia="ar-SA"/>
        </w:rPr>
        <w:t>που</w:t>
      </w:r>
      <w:r w:rsidRPr="00C836AC">
        <w:rPr>
          <w:rFonts w:ascii="Calibri" w:eastAsia="Times New Roman" w:hAnsi="Calibri" w:cs="Calibri"/>
          <w:color w:val="000000"/>
          <w:spacing w:val="6"/>
          <w:szCs w:val="24"/>
          <w:lang w:eastAsia="ar-SA"/>
        </w:rPr>
        <w:t xml:space="preserve"> </w:t>
      </w:r>
      <w:r w:rsidRPr="00C836AC">
        <w:rPr>
          <w:rFonts w:ascii="Calibri" w:eastAsia="Times New Roman" w:hAnsi="Calibri" w:cs="Calibri"/>
          <w:color w:val="000000"/>
          <w:spacing w:val="1"/>
          <w:szCs w:val="24"/>
          <w:lang w:eastAsia="ar-SA"/>
        </w:rPr>
        <w:t>περιέχονται</w:t>
      </w:r>
      <w:r w:rsidRPr="00C836AC">
        <w:rPr>
          <w:rFonts w:ascii="Calibri" w:eastAsia="Times New Roman" w:hAnsi="Calibri" w:cs="Calibri"/>
          <w:color w:val="000000"/>
          <w:spacing w:val="4"/>
          <w:szCs w:val="24"/>
          <w:lang w:eastAsia="ar-SA"/>
        </w:rPr>
        <w:t xml:space="preserve"> </w:t>
      </w:r>
      <w:r w:rsidRPr="00C836AC">
        <w:rPr>
          <w:rFonts w:ascii="Calibri" w:eastAsia="Times New Roman" w:hAnsi="Calibri" w:cs="Calibri"/>
          <w:color w:val="000000"/>
          <w:spacing w:val="1"/>
          <w:szCs w:val="24"/>
          <w:lang w:eastAsia="ar-SA"/>
        </w:rPr>
        <w:t>στις</w:t>
      </w:r>
      <w:r w:rsidRPr="00C836AC">
        <w:rPr>
          <w:rFonts w:ascii="Calibri" w:eastAsia="Times New Roman" w:hAnsi="Calibri" w:cs="Calibri"/>
          <w:color w:val="000000"/>
          <w:spacing w:val="5"/>
          <w:szCs w:val="24"/>
          <w:lang w:eastAsia="ar-SA"/>
        </w:rPr>
        <w:t xml:space="preserve"> </w:t>
      </w:r>
      <w:r w:rsidRPr="00C836AC">
        <w:rPr>
          <w:rFonts w:ascii="Calibri" w:eastAsia="Times New Roman" w:hAnsi="Calibri" w:cs="Calibri"/>
          <w:color w:val="000000"/>
          <w:szCs w:val="24"/>
          <w:lang w:eastAsia="ar-SA"/>
        </w:rPr>
        <w:t>παραγράφους</w:t>
      </w:r>
      <w:r w:rsidRPr="00C836AC">
        <w:rPr>
          <w:rFonts w:ascii="Calibri" w:eastAsia="Times New Roman" w:hAnsi="Calibri" w:cs="Calibri"/>
          <w:color w:val="000000"/>
          <w:spacing w:val="6"/>
          <w:szCs w:val="24"/>
          <w:lang w:eastAsia="ar-SA"/>
        </w:rPr>
        <w:t xml:space="preserve"> </w:t>
      </w:r>
      <w:r w:rsidRPr="00C836AC">
        <w:rPr>
          <w:rFonts w:ascii="Calibri" w:eastAsia="Times New Roman" w:hAnsi="Calibri" w:cs="Calibri"/>
          <w:color w:val="000000"/>
          <w:szCs w:val="24"/>
          <w:lang w:eastAsia="ar-SA"/>
        </w:rPr>
        <w:t>1</w:t>
      </w:r>
      <w:r w:rsidRPr="00C836AC">
        <w:rPr>
          <w:rFonts w:ascii="Calibri" w:eastAsia="Times New Roman" w:hAnsi="Calibri" w:cs="Calibri"/>
          <w:color w:val="000000"/>
          <w:spacing w:val="9"/>
          <w:szCs w:val="24"/>
          <w:lang w:eastAsia="ar-SA"/>
        </w:rPr>
        <w:t xml:space="preserve"> </w:t>
      </w:r>
      <w:r w:rsidRPr="00C836AC">
        <w:rPr>
          <w:rFonts w:ascii="Calibri" w:eastAsia="Times New Roman" w:hAnsi="Calibri" w:cs="Calibri"/>
          <w:color w:val="000000"/>
          <w:spacing w:val="-1"/>
          <w:szCs w:val="24"/>
          <w:lang w:eastAsia="ar-SA"/>
        </w:rPr>
        <w:t>έως</w:t>
      </w:r>
      <w:r w:rsidRPr="00C836AC">
        <w:rPr>
          <w:rFonts w:ascii="Calibri" w:eastAsia="Times New Roman" w:hAnsi="Calibri" w:cs="Calibri"/>
          <w:color w:val="000000"/>
          <w:spacing w:val="64"/>
          <w:szCs w:val="24"/>
          <w:lang w:eastAsia="ar-SA"/>
        </w:rPr>
        <w:t xml:space="preserve"> </w:t>
      </w:r>
      <w:r w:rsidRPr="00C836AC">
        <w:rPr>
          <w:rFonts w:ascii="Calibri" w:eastAsia="Times New Roman" w:hAnsi="Calibri" w:cs="Calibri"/>
          <w:color w:val="000000"/>
          <w:szCs w:val="24"/>
          <w:lang w:eastAsia="ar-SA"/>
        </w:rPr>
        <w:t>5</w:t>
      </w:r>
      <w:r w:rsidRPr="00C836AC">
        <w:rPr>
          <w:rFonts w:ascii="Calibri" w:eastAsia="Times New Roman" w:hAnsi="Calibri" w:cs="Calibri"/>
          <w:color w:val="000000"/>
          <w:spacing w:val="6"/>
          <w:szCs w:val="24"/>
          <w:lang w:eastAsia="ar-SA"/>
        </w:rPr>
        <w:t xml:space="preserve"> </w:t>
      </w:r>
      <w:r w:rsidRPr="00C836AC">
        <w:rPr>
          <w:rFonts w:ascii="Calibri" w:eastAsia="Times New Roman" w:hAnsi="Calibri" w:cs="Calibri"/>
          <w:color w:val="000000"/>
          <w:szCs w:val="24"/>
          <w:lang w:eastAsia="ar-SA"/>
        </w:rPr>
        <w:t>είναι απαράβατοι.</w:t>
      </w:r>
    </w:p>
    <w:p w:rsidR="00C836AC" w:rsidRPr="00C836AC" w:rsidRDefault="00C836AC" w:rsidP="00C836AC">
      <w:pPr>
        <w:suppressAutoHyphens/>
        <w:spacing w:after="0" w:line="269"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zCs w:val="24"/>
          <w:lang w:eastAsia="ar-SA"/>
        </w:rPr>
        <w:t>11.1.3.</w:t>
      </w:r>
      <w:r w:rsidRPr="00C836AC">
        <w:rPr>
          <w:rFonts w:ascii="Calibri" w:eastAsia="Times New Roman" w:hAnsi="Calibri" w:cs="Calibri"/>
          <w:b/>
          <w:color w:val="000000"/>
          <w:spacing w:val="55"/>
          <w:szCs w:val="24"/>
          <w:lang w:eastAsia="ar-SA"/>
        </w:rPr>
        <w:t xml:space="preserve"> </w:t>
      </w:r>
      <w:r w:rsidRPr="00C836AC">
        <w:rPr>
          <w:rFonts w:ascii="Calibri" w:eastAsia="Times New Roman" w:hAnsi="Calibri" w:cs="Calibri"/>
          <w:color w:val="000000"/>
          <w:spacing w:val="1"/>
          <w:szCs w:val="24"/>
          <w:lang w:eastAsia="ar-SA"/>
        </w:rPr>
        <w:t>Οι</w:t>
      </w:r>
      <w:r w:rsidRPr="00C836AC">
        <w:rPr>
          <w:rFonts w:ascii="Calibri" w:eastAsia="Times New Roman" w:hAnsi="Calibri" w:cs="Calibri"/>
          <w:color w:val="000000"/>
          <w:spacing w:val="50"/>
          <w:szCs w:val="24"/>
          <w:lang w:eastAsia="ar-SA"/>
        </w:rPr>
        <w:t xml:space="preserve"> </w:t>
      </w:r>
      <w:r w:rsidRPr="00C836AC">
        <w:rPr>
          <w:rFonts w:ascii="Calibri" w:eastAsia="Times New Roman" w:hAnsi="Calibri" w:cs="Calibri"/>
          <w:color w:val="000000"/>
          <w:szCs w:val="24"/>
          <w:lang w:eastAsia="ar-SA"/>
        </w:rPr>
        <w:t>όροι</w:t>
      </w:r>
      <w:r w:rsidRPr="00C836AC">
        <w:rPr>
          <w:rFonts w:ascii="Calibri" w:eastAsia="Times New Roman" w:hAnsi="Calibri" w:cs="Calibri"/>
          <w:color w:val="000000"/>
          <w:spacing w:val="50"/>
          <w:szCs w:val="24"/>
          <w:lang w:eastAsia="ar-SA"/>
        </w:rPr>
        <w:t xml:space="preserve"> </w:t>
      </w:r>
      <w:r w:rsidRPr="00C836AC">
        <w:rPr>
          <w:rFonts w:ascii="Calibri" w:eastAsia="Times New Roman" w:hAnsi="Calibri" w:cs="Calibri"/>
          <w:color w:val="000000"/>
          <w:szCs w:val="24"/>
          <w:lang w:eastAsia="ar-SA"/>
        </w:rPr>
        <w:t>της</w:t>
      </w:r>
      <w:r w:rsidRPr="00C836AC">
        <w:rPr>
          <w:rFonts w:ascii="Calibri" w:eastAsia="Times New Roman" w:hAnsi="Calibri" w:cs="Calibri"/>
          <w:color w:val="000000"/>
          <w:spacing w:val="52"/>
          <w:szCs w:val="24"/>
          <w:lang w:eastAsia="ar-SA"/>
        </w:rPr>
        <w:t xml:space="preserve"> </w:t>
      </w:r>
      <w:r w:rsidRPr="00C836AC">
        <w:rPr>
          <w:rFonts w:ascii="Calibri" w:eastAsia="Times New Roman" w:hAnsi="Calibri" w:cs="Calibri"/>
          <w:color w:val="000000"/>
          <w:szCs w:val="24"/>
          <w:lang w:eastAsia="ar-SA"/>
        </w:rPr>
        <w:t>παρούσας</w:t>
      </w:r>
      <w:r w:rsidRPr="00C836AC">
        <w:rPr>
          <w:rFonts w:ascii="Calibri" w:eastAsia="Times New Roman" w:hAnsi="Calibri" w:cs="Calibri"/>
          <w:color w:val="000000"/>
          <w:spacing w:val="52"/>
          <w:szCs w:val="24"/>
          <w:lang w:eastAsia="ar-SA"/>
        </w:rPr>
        <w:t xml:space="preserve"> </w:t>
      </w:r>
      <w:r w:rsidRPr="00C836AC">
        <w:rPr>
          <w:rFonts w:ascii="Calibri" w:eastAsia="Times New Roman" w:hAnsi="Calibri" w:cs="Calibri"/>
          <w:color w:val="000000"/>
          <w:szCs w:val="24"/>
          <w:lang w:eastAsia="ar-SA"/>
        </w:rPr>
        <w:t>τεχνικής</w:t>
      </w:r>
      <w:r w:rsidRPr="00C836AC">
        <w:rPr>
          <w:rFonts w:ascii="Calibri" w:eastAsia="Times New Roman" w:hAnsi="Calibri" w:cs="Calibri"/>
          <w:color w:val="000000"/>
          <w:spacing w:val="52"/>
          <w:szCs w:val="24"/>
          <w:lang w:eastAsia="ar-SA"/>
        </w:rPr>
        <w:t xml:space="preserve"> </w:t>
      </w:r>
      <w:r w:rsidRPr="00C836AC">
        <w:rPr>
          <w:rFonts w:ascii="Calibri" w:eastAsia="Times New Roman" w:hAnsi="Calibri" w:cs="Calibri"/>
          <w:color w:val="000000"/>
          <w:szCs w:val="24"/>
          <w:lang w:eastAsia="ar-SA"/>
        </w:rPr>
        <w:t>περιγραφής</w:t>
      </w:r>
      <w:r w:rsidRPr="00C836AC">
        <w:rPr>
          <w:rFonts w:ascii="Calibri" w:eastAsia="Times New Roman" w:hAnsi="Calibri" w:cs="Calibri"/>
          <w:color w:val="000000"/>
          <w:spacing w:val="54"/>
          <w:szCs w:val="24"/>
          <w:lang w:eastAsia="ar-SA"/>
        </w:rPr>
        <w:t xml:space="preserve"> </w:t>
      </w:r>
      <w:r w:rsidRPr="00C836AC">
        <w:rPr>
          <w:rFonts w:ascii="Calibri" w:eastAsia="Times New Roman" w:hAnsi="Calibri" w:cs="Calibri"/>
          <w:color w:val="000000"/>
          <w:szCs w:val="24"/>
          <w:lang w:eastAsia="ar-SA"/>
        </w:rPr>
        <w:t>που</w:t>
      </w:r>
      <w:r w:rsidRPr="00C836AC">
        <w:rPr>
          <w:rFonts w:ascii="Calibri" w:eastAsia="Times New Roman" w:hAnsi="Calibri" w:cs="Calibri"/>
          <w:color w:val="000000"/>
          <w:spacing w:val="52"/>
          <w:szCs w:val="24"/>
          <w:lang w:eastAsia="ar-SA"/>
        </w:rPr>
        <w:t xml:space="preserve"> </w:t>
      </w:r>
      <w:r w:rsidRPr="00C836AC">
        <w:rPr>
          <w:rFonts w:ascii="Calibri" w:eastAsia="Times New Roman" w:hAnsi="Calibri" w:cs="Calibri"/>
          <w:color w:val="000000"/>
          <w:szCs w:val="24"/>
          <w:lang w:eastAsia="ar-SA"/>
        </w:rPr>
        <w:t>περιέχονται</w:t>
      </w:r>
      <w:r w:rsidRPr="00C836AC">
        <w:rPr>
          <w:rFonts w:ascii="Calibri" w:eastAsia="Times New Roman" w:hAnsi="Calibri" w:cs="Calibri"/>
          <w:color w:val="000000"/>
          <w:spacing w:val="50"/>
          <w:szCs w:val="24"/>
          <w:lang w:eastAsia="ar-SA"/>
        </w:rPr>
        <w:t xml:space="preserve"> </w:t>
      </w:r>
      <w:r w:rsidRPr="00C836AC">
        <w:rPr>
          <w:rFonts w:ascii="Calibri" w:eastAsia="Times New Roman" w:hAnsi="Calibri" w:cs="Calibri"/>
          <w:color w:val="000000"/>
          <w:szCs w:val="24"/>
          <w:lang w:eastAsia="ar-SA"/>
        </w:rPr>
        <w:t>στην</w:t>
      </w:r>
      <w:r w:rsidRPr="00C836AC">
        <w:rPr>
          <w:rFonts w:ascii="Calibri" w:eastAsia="Times New Roman" w:hAnsi="Calibri" w:cs="Calibri"/>
          <w:color w:val="000000"/>
          <w:spacing w:val="50"/>
          <w:szCs w:val="24"/>
          <w:lang w:eastAsia="ar-SA"/>
        </w:rPr>
        <w:t xml:space="preserve"> </w:t>
      </w:r>
      <w:r w:rsidRPr="00C836AC">
        <w:rPr>
          <w:rFonts w:ascii="Calibri" w:eastAsia="Times New Roman" w:hAnsi="Calibri" w:cs="Calibri"/>
          <w:color w:val="000000"/>
          <w:szCs w:val="24"/>
          <w:lang w:eastAsia="ar-SA"/>
        </w:rPr>
        <w:t>παράγραφο</w:t>
      </w:r>
      <w:r w:rsidRPr="00C836AC">
        <w:rPr>
          <w:rFonts w:ascii="Calibri" w:eastAsia="Times New Roman" w:hAnsi="Calibri" w:cs="Calibri"/>
          <w:color w:val="000000"/>
          <w:spacing w:val="52"/>
          <w:szCs w:val="24"/>
          <w:lang w:eastAsia="ar-SA"/>
        </w:rPr>
        <w:t xml:space="preserve"> </w:t>
      </w:r>
      <w:r w:rsidRPr="00C836AC">
        <w:rPr>
          <w:rFonts w:ascii="Calibri" w:eastAsia="Times New Roman" w:hAnsi="Calibri" w:cs="Calibri"/>
          <w:color w:val="000000"/>
          <w:spacing w:val="1"/>
          <w:szCs w:val="24"/>
          <w:lang w:eastAsia="ar-SA"/>
        </w:rPr>
        <w:t>6.2.</w:t>
      </w:r>
      <w:r w:rsidRPr="00C836AC">
        <w:rPr>
          <w:rFonts w:ascii="Calibri" w:eastAsia="Times New Roman" w:hAnsi="Calibri" w:cs="Calibri"/>
          <w:color w:val="000000"/>
          <w:spacing w:val="50"/>
          <w:szCs w:val="24"/>
          <w:lang w:eastAsia="ar-SA"/>
        </w:rPr>
        <w:t xml:space="preserve"> </w:t>
      </w:r>
      <w:r w:rsidRPr="00C836AC">
        <w:rPr>
          <w:rFonts w:ascii="Calibri" w:eastAsia="Times New Roman" w:hAnsi="Calibri" w:cs="Calibri"/>
          <w:color w:val="000000"/>
          <w:szCs w:val="24"/>
          <w:lang w:eastAsia="ar-SA"/>
        </w:rPr>
        <w:t>είναι δεσμευτικοί</w:t>
      </w:r>
      <w:r w:rsidRPr="00C836AC">
        <w:rPr>
          <w:rFonts w:ascii="Calibri" w:eastAsia="Times New Roman" w:hAnsi="Calibri" w:cs="Calibri"/>
          <w:color w:val="000000"/>
          <w:spacing w:val="53"/>
          <w:szCs w:val="24"/>
          <w:lang w:eastAsia="ar-SA"/>
        </w:rPr>
        <w:t xml:space="preserve"> </w:t>
      </w:r>
      <w:r w:rsidRPr="00C836AC">
        <w:rPr>
          <w:rFonts w:ascii="Calibri" w:eastAsia="Times New Roman" w:hAnsi="Calibri" w:cs="Calibri"/>
          <w:color w:val="000000"/>
          <w:szCs w:val="24"/>
          <w:lang w:eastAsia="ar-SA"/>
        </w:rPr>
        <w:t>για</w:t>
      </w:r>
      <w:r w:rsidRPr="00C836AC">
        <w:rPr>
          <w:rFonts w:ascii="Calibri" w:eastAsia="Times New Roman" w:hAnsi="Calibri" w:cs="Calibri"/>
          <w:color w:val="000000"/>
          <w:spacing w:val="52"/>
          <w:szCs w:val="24"/>
          <w:lang w:eastAsia="ar-SA"/>
        </w:rPr>
        <w:t xml:space="preserve"> </w:t>
      </w:r>
      <w:r w:rsidRPr="00C836AC">
        <w:rPr>
          <w:rFonts w:ascii="Calibri" w:eastAsia="Times New Roman" w:hAnsi="Calibri" w:cs="Calibri"/>
          <w:color w:val="000000"/>
          <w:spacing w:val="1"/>
          <w:szCs w:val="24"/>
          <w:lang w:eastAsia="ar-SA"/>
        </w:rPr>
        <w:t>τον</w:t>
      </w:r>
      <w:r w:rsidRPr="00C836AC">
        <w:rPr>
          <w:rFonts w:ascii="Calibri" w:eastAsia="Times New Roman" w:hAnsi="Calibri" w:cs="Calibri"/>
          <w:color w:val="000000"/>
          <w:spacing w:val="52"/>
          <w:szCs w:val="24"/>
          <w:lang w:eastAsia="ar-SA"/>
        </w:rPr>
        <w:t xml:space="preserve"> </w:t>
      </w:r>
      <w:r w:rsidRPr="00C836AC">
        <w:rPr>
          <w:rFonts w:ascii="Calibri" w:eastAsia="Times New Roman" w:hAnsi="Calibri" w:cs="Calibri"/>
          <w:color w:val="000000"/>
          <w:szCs w:val="24"/>
          <w:lang w:eastAsia="ar-SA"/>
        </w:rPr>
        <w:t>προμηθευτή</w:t>
      </w:r>
      <w:r w:rsidRPr="00C836AC">
        <w:rPr>
          <w:rFonts w:ascii="Calibri" w:eastAsia="Times New Roman" w:hAnsi="Calibri" w:cs="Calibri"/>
          <w:color w:val="000000"/>
          <w:spacing w:val="53"/>
          <w:szCs w:val="24"/>
          <w:lang w:eastAsia="ar-SA"/>
        </w:rPr>
        <w:t xml:space="preserve"> </w:t>
      </w:r>
      <w:r w:rsidRPr="00C836AC">
        <w:rPr>
          <w:rFonts w:ascii="Calibri" w:eastAsia="Times New Roman" w:hAnsi="Calibri" w:cs="Calibri"/>
          <w:color w:val="000000"/>
          <w:szCs w:val="24"/>
          <w:lang w:eastAsia="ar-SA"/>
        </w:rPr>
        <w:t>και</w:t>
      </w:r>
      <w:r w:rsidRPr="00C836AC">
        <w:rPr>
          <w:rFonts w:ascii="Calibri" w:eastAsia="Times New Roman" w:hAnsi="Calibri" w:cs="Calibri"/>
          <w:color w:val="000000"/>
          <w:spacing w:val="52"/>
          <w:szCs w:val="24"/>
          <w:lang w:eastAsia="ar-SA"/>
        </w:rPr>
        <w:t xml:space="preserve"> </w:t>
      </w:r>
      <w:r w:rsidRPr="00C836AC">
        <w:rPr>
          <w:rFonts w:ascii="Calibri" w:eastAsia="Times New Roman" w:hAnsi="Calibri" w:cs="Calibri"/>
          <w:color w:val="000000"/>
          <w:szCs w:val="24"/>
          <w:lang w:eastAsia="ar-SA"/>
        </w:rPr>
        <w:t>πρέπει</w:t>
      </w:r>
      <w:r w:rsidRPr="00C836AC">
        <w:rPr>
          <w:rFonts w:ascii="Calibri" w:eastAsia="Times New Roman" w:hAnsi="Calibri" w:cs="Calibri"/>
          <w:color w:val="000000"/>
          <w:spacing w:val="53"/>
          <w:szCs w:val="24"/>
          <w:lang w:eastAsia="ar-SA"/>
        </w:rPr>
        <w:t xml:space="preserve"> </w:t>
      </w:r>
      <w:r w:rsidRPr="00C836AC">
        <w:rPr>
          <w:rFonts w:ascii="Calibri" w:eastAsia="Times New Roman" w:hAnsi="Calibri" w:cs="Calibri"/>
          <w:color w:val="000000"/>
          <w:szCs w:val="24"/>
          <w:lang w:eastAsia="ar-SA"/>
        </w:rPr>
        <w:t>να</w:t>
      </w:r>
      <w:r w:rsidRPr="00C836AC">
        <w:rPr>
          <w:rFonts w:ascii="Calibri" w:eastAsia="Times New Roman" w:hAnsi="Calibri" w:cs="Calibri"/>
          <w:color w:val="000000"/>
          <w:spacing w:val="54"/>
          <w:szCs w:val="24"/>
          <w:lang w:eastAsia="ar-SA"/>
        </w:rPr>
        <w:t xml:space="preserve"> </w:t>
      </w:r>
      <w:r w:rsidRPr="00C836AC">
        <w:rPr>
          <w:rFonts w:ascii="Calibri" w:eastAsia="Times New Roman" w:hAnsi="Calibri" w:cs="Calibri"/>
          <w:color w:val="000000"/>
          <w:szCs w:val="24"/>
          <w:lang w:eastAsia="ar-SA"/>
        </w:rPr>
        <w:t>περιλαμβάνονται</w:t>
      </w:r>
      <w:r w:rsidRPr="00C836AC">
        <w:rPr>
          <w:rFonts w:ascii="Calibri" w:eastAsia="Times New Roman" w:hAnsi="Calibri" w:cs="Calibri"/>
          <w:color w:val="000000"/>
          <w:spacing w:val="52"/>
          <w:szCs w:val="24"/>
          <w:lang w:eastAsia="ar-SA"/>
        </w:rPr>
        <w:t xml:space="preserve"> </w:t>
      </w:r>
      <w:r w:rsidRPr="00C836AC">
        <w:rPr>
          <w:rFonts w:ascii="Calibri" w:eastAsia="Times New Roman" w:hAnsi="Calibri" w:cs="Calibri"/>
          <w:color w:val="000000"/>
          <w:spacing w:val="1"/>
          <w:szCs w:val="24"/>
          <w:lang w:eastAsia="ar-SA"/>
        </w:rPr>
        <w:t>στη</w:t>
      </w:r>
      <w:r w:rsidRPr="00C836AC">
        <w:rPr>
          <w:rFonts w:ascii="Calibri" w:eastAsia="Times New Roman" w:hAnsi="Calibri" w:cs="Calibri"/>
          <w:color w:val="000000"/>
          <w:spacing w:val="52"/>
          <w:szCs w:val="24"/>
          <w:lang w:eastAsia="ar-SA"/>
        </w:rPr>
        <w:t xml:space="preserve"> </w:t>
      </w:r>
      <w:r w:rsidRPr="00C836AC">
        <w:rPr>
          <w:rFonts w:ascii="Calibri" w:eastAsia="Times New Roman" w:hAnsi="Calibri" w:cs="Calibri"/>
          <w:color w:val="000000"/>
          <w:szCs w:val="24"/>
          <w:lang w:eastAsia="ar-SA"/>
        </w:rPr>
        <w:t>σύμβαση</w:t>
      </w:r>
      <w:r w:rsidRPr="00C836AC">
        <w:rPr>
          <w:rFonts w:ascii="Calibri" w:eastAsia="Times New Roman" w:hAnsi="Calibri" w:cs="Calibri"/>
          <w:color w:val="000000"/>
          <w:spacing w:val="52"/>
          <w:szCs w:val="24"/>
          <w:lang w:eastAsia="ar-SA"/>
        </w:rPr>
        <w:t xml:space="preserve"> </w:t>
      </w:r>
      <w:r w:rsidRPr="00C836AC">
        <w:rPr>
          <w:rFonts w:ascii="Calibri" w:eastAsia="Times New Roman" w:hAnsi="Calibri" w:cs="Calibri"/>
          <w:color w:val="000000"/>
          <w:szCs w:val="24"/>
          <w:lang w:eastAsia="ar-SA"/>
        </w:rPr>
        <w:t>προμήθειας</w:t>
      </w:r>
      <w:r w:rsidRPr="00C836AC">
        <w:rPr>
          <w:rFonts w:ascii="Calibri" w:eastAsia="Times New Roman" w:hAnsi="Calibri" w:cs="Calibri"/>
          <w:color w:val="000000"/>
          <w:spacing w:val="53"/>
          <w:szCs w:val="24"/>
          <w:lang w:eastAsia="ar-SA"/>
        </w:rPr>
        <w:t xml:space="preserve"> </w:t>
      </w:r>
      <w:r w:rsidRPr="00C836AC">
        <w:rPr>
          <w:rFonts w:ascii="Calibri" w:eastAsia="Times New Roman" w:hAnsi="Calibri" w:cs="Calibri"/>
          <w:color w:val="000000"/>
          <w:spacing w:val="-1"/>
          <w:szCs w:val="24"/>
          <w:lang w:eastAsia="ar-SA"/>
        </w:rPr>
        <w:t xml:space="preserve">των </w:t>
      </w:r>
      <w:r w:rsidRPr="00C836AC">
        <w:rPr>
          <w:rFonts w:ascii="Calibri" w:eastAsia="Times New Roman" w:hAnsi="Calibri" w:cs="Calibri"/>
          <w:color w:val="000000"/>
          <w:szCs w:val="24"/>
          <w:lang w:eastAsia="ar-SA"/>
        </w:rPr>
        <w:t>αντιδραστηρίων.</w:t>
      </w:r>
    </w:p>
    <w:p w:rsidR="00C836AC" w:rsidRPr="00C836AC" w:rsidRDefault="00C836AC" w:rsidP="00C836AC">
      <w:pPr>
        <w:suppressAutoHyphens/>
        <w:spacing w:before="119" w:after="0" w:line="270"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zCs w:val="24"/>
          <w:lang w:eastAsia="ar-SA"/>
        </w:rPr>
        <w:t>11.1.4</w:t>
      </w:r>
      <w:r w:rsidRPr="00C836AC">
        <w:rPr>
          <w:rFonts w:ascii="Calibri" w:eastAsia="Times New Roman" w:hAnsi="Calibri" w:cs="Calibri"/>
          <w:color w:val="000000"/>
          <w:szCs w:val="24"/>
          <w:lang w:eastAsia="ar-SA"/>
        </w:rPr>
        <w:t>.Όσον</w:t>
      </w:r>
      <w:r w:rsidRPr="00C836AC">
        <w:rPr>
          <w:rFonts w:ascii="Calibri" w:eastAsia="Times New Roman" w:hAnsi="Calibri" w:cs="Calibri"/>
          <w:color w:val="000000"/>
          <w:spacing w:val="5"/>
          <w:szCs w:val="24"/>
          <w:lang w:eastAsia="ar-SA"/>
        </w:rPr>
        <w:t xml:space="preserve"> </w:t>
      </w:r>
      <w:r w:rsidRPr="00C836AC">
        <w:rPr>
          <w:rFonts w:ascii="Calibri" w:eastAsia="Times New Roman" w:hAnsi="Calibri" w:cs="Calibri"/>
          <w:color w:val="000000"/>
          <w:szCs w:val="24"/>
          <w:lang w:eastAsia="ar-SA"/>
        </w:rPr>
        <w:t>αφορά</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την</w:t>
      </w:r>
      <w:r w:rsidRPr="00C836AC">
        <w:rPr>
          <w:rFonts w:ascii="Calibri" w:eastAsia="Times New Roman" w:hAnsi="Calibri" w:cs="Calibri"/>
          <w:color w:val="000000"/>
          <w:spacing w:val="5"/>
          <w:szCs w:val="24"/>
          <w:lang w:eastAsia="ar-SA"/>
        </w:rPr>
        <w:t xml:space="preserve"> </w:t>
      </w:r>
      <w:r w:rsidRPr="00C836AC">
        <w:rPr>
          <w:rFonts w:ascii="Calibri" w:eastAsia="Times New Roman" w:hAnsi="Calibri" w:cs="Calibri"/>
          <w:color w:val="000000"/>
          <w:szCs w:val="24"/>
          <w:lang w:eastAsia="ar-SA"/>
        </w:rPr>
        <w:t>εκτέλεση</w:t>
      </w:r>
      <w:r w:rsidRPr="00C836AC">
        <w:rPr>
          <w:rFonts w:ascii="Calibri" w:eastAsia="Times New Roman" w:hAnsi="Calibri" w:cs="Calibri"/>
          <w:color w:val="000000"/>
          <w:spacing w:val="5"/>
          <w:szCs w:val="24"/>
          <w:lang w:eastAsia="ar-SA"/>
        </w:rPr>
        <w:t xml:space="preserve"> </w:t>
      </w:r>
      <w:r w:rsidRPr="00C836AC">
        <w:rPr>
          <w:rFonts w:ascii="Calibri" w:eastAsia="Times New Roman" w:hAnsi="Calibri" w:cs="Calibri"/>
          <w:color w:val="000000"/>
          <w:szCs w:val="24"/>
          <w:lang w:eastAsia="ar-SA"/>
        </w:rPr>
        <w:t>της</w:t>
      </w:r>
      <w:r w:rsidRPr="00C836AC">
        <w:rPr>
          <w:rFonts w:ascii="Calibri" w:eastAsia="Times New Roman" w:hAnsi="Calibri" w:cs="Calibri"/>
          <w:color w:val="000000"/>
          <w:spacing w:val="6"/>
          <w:szCs w:val="24"/>
          <w:lang w:eastAsia="ar-SA"/>
        </w:rPr>
        <w:t xml:space="preserve"> </w:t>
      </w:r>
      <w:r w:rsidRPr="00C836AC">
        <w:rPr>
          <w:rFonts w:ascii="Calibri" w:eastAsia="Times New Roman" w:hAnsi="Calibri" w:cs="Calibri"/>
          <w:color w:val="000000"/>
          <w:szCs w:val="24"/>
          <w:lang w:eastAsia="ar-SA"/>
        </w:rPr>
        <w:t>Σύμβασης,</w:t>
      </w:r>
      <w:r w:rsidRPr="00C836AC">
        <w:rPr>
          <w:rFonts w:ascii="Calibri" w:eastAsia="Times New Roman" w:hAnsi="Calibri" w:cs="Calibri"/>
          <w:color w:val="000000"/>
          <w:spacing w:val="6"/>
          <w:szCs w:val="24"/>
          <w:lang w:eastAsia="ar-SA"/>
        </w:rPr>
        <w:t xml:space="preserve"> </w:t>
      </w:r>
      <w:r w:rsidRPr="00C836AC">
        <w:rPr>
          <w:rFonts w:ascii="Calibri" w:eastAsia="Times New Roman" w:hAnsi="Calibri" w:cs="Calibri"/>
          <w:color w:val="000000"/>
          <w:szCs w:val="24"/>
          <w:lang w:eastAsia="ar-SA"/>
        </w:rPr>
        <w:t>εκπρόθεσμη</w:t>
      </w:r>
      <w:r w:rsidRPr="00C836AC">
        <w:rPr>
          <w:rFonts w:ascii="Calibri" w:eastAsia="Times New Roman" w:hAnsi="Calibri" w:cs="Calibri"/>
          <w:color w:val="000000"/>
          <w:spacing w:val="4"/>
          <w:szCs w:val="24"/>
          <w:lang w:eastAsia="ar-SA"/>
        </w:rPr>
        <w:t xml:space="preserve"> </w:t>
      </w:r>
      <w:r w:rsidRPr="00C836AC">
        <w:rPr>
          <w:rFonts w:ascii="Calibri" w:eastAsia="Times New Roman" w:hAnsi="Calibri" w:cs="Calibri"/>
          <w:color w:val="000000"/>
          <w:szCs w:val="24"/>
          <w:lang w:eastAsia="ar-SA"/>
        </w:rPr>
        <w:t>παράδοση,</w:t>
      </w:r>
      <w:r w:rsidRPr="00C836AC">
        <w:rPr>
          <w:rFonts w:ascii="Calibri" w:eastAsia="Times New Roman" w:hAnsi="Calibri" w:cs="Calibri"/>
          <w:color w:val="000000"/>
          <w:spacing w:val="6"/>
          <w:szCs w:val="24"/>
          <w:lang w:eastAsia="ar-SA"/>
        </w:rPr>
        <w:t xml:space="preserve"> </w:t>
      </w:r>
      <w:r w:rsidRPr="00C836AC">
        <w:rPr>
          <w:rFonts w:ascii="Calibri" w:eastAsia="Times New Roman" w:hAnsi="Calibri" w:cs="Calibri"/>
          <w:color w:val="000000"/>
          <w:szCs w:val="24"/>
          <w:lang w:eastAsia="ar-SA"/>
        </w:rPr>
        <w:t>ακαταλληλότητα</w:t>
      </w:r>
      <w:r w:rsidRPr="00C836AC">
        <w:rPr>
          <w:rFonts w:ascii="Calibri" w:eastAsia="Times New Roman" w:hAnsi="Calibri" w:cs="Calibri"/>
          <w:color w:val="000000"/>
          <w:spacing w:val="5"/>
          <w:szCs w:val="24"/>
          <w:lang w:eastAsia="ar-SA"/>
        </w:rPr>
        <w:t xml:space="preserve"> </w:t>
      </w:r>
      <w:r w:rsidRPr="00C836AC">
        <w:rPr>
          <w:rFonts w:ascii="Calibri" w:eastAsia="Times New Roman" w:hAnsi="Calibri" w:cs="Calibri"/>
          <w:color w:val="000000"/>
          <w:spacing w:val="1"/>
          <w:szCs w:val="24"/>
          <w:lang w:eastAsia="ar-SA"/>
        </w:rPr>
        <w:t>των</w:t>
      </w:r>
      <w:r w:rsidRPr="00C836AC">
        <w:rPr>
          <w:rFonts w:ascii="Calibri" w:eastAsia="Times New Roman" w:hAnsi="Calibri" w:cs="Calibri"/>
          <w:color w:val="000000"/>
          <w:spacing w:val="4"/>
          <w:szCs w:val="24"/>
          <w:lang w:eastAsia="ar-SA"/>
        </w:rPr>
        <w:t xml:space="preserve"> </w:t>
      </w:r>
      <w:r w:rsidRPr="00C836AC">
        <w:rPr>
          <w:rFonts w:ascii="Calibri" w:eastAsia="Times New Roman" w:hAnsi="Calibri" w:cs="Calibri"/>
          <w:color w:val="000000"/>
          <w:szCs w:val="24"/>
          <w:lang w:eastAsia="ar-SA"/>
        </w:rPr>
        <w:t>ειδών, απόρριψη</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 xml:space="preserve">αυτών </w:t>
      </w:r>
      <w:r w:rsidRPr="00C836AC">
        <w:rPr>
          <w:rFonts w:ascii="Calibri" w:eastAsia="Times New Roman" w:hAnsi="Calibri" w:cs="Calibri"/>
          <w:color w:val="000000"/>
          <w:spacing w:val="1"/>
          <w:szCs w:val="24"/>
          <w:lang w:eastAsia="ar-SA"/>
        </w:rPr>
        <w:t>και</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αντικατάσταση</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κ.λ.π.</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ισχύουν</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pacing w:val="1"/>
          <w:szCs w:val="24"/>
          <w:lang w:eastAsia="ar-SA"/>
        </w:rPr>
        <w:t>οι</w:t>
      </w:r>
      <w:r w:rsidRPr="00C836AC">
        <w:rPr>
          <w:rFonts w:ascii="Calibri" w:eastAsia="Times New Roman" w:hAnsi="Calibri" w:cs="Calibri"/>
          <w:color w:val="000000"/>
          <w:spacing w:val="-4"/>
          <w:szCs w:val="24"/>
          <w:lang w:eastAsia="ar-SA"/>
        </w:rPr>
        <w:t xml:space="preserve"> </w:t>
      </w:r>
      <w:r w:rsidRPr="00C836AC">
        <w:rPr>
          <w:rFonts w:ascii="Calibri" w:eastAsia="Times New Roman" w:hAnsi="Calibri" w:cs="Calibri"/>
          <w:color w:val="000000"/>
          <w:szCs w:val="24"/>
          <w:lang w:eastAsia="ar-SA"/>
        </w:rPr>
        <w:t>διατάξεις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Ν</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 4412/16.</w:t>
      </w:r>
    </w:p>
    <w:p w:rsidR="00C836AC" w:rsidRPr="00C836AC" w:rsidRDefault="00C836AC" w:rsidP="00C836AC">
      <w:pPr>
        <w:suppressAutoHyphens/>
        <w:spacing w:before="498" w:after="0" w:line="280" w:lineRule="exact"/>
        <w:jc w:val="both"/>
        <w:rPr>
          <w:rFonts w:ascii="Calibri" w:eastAsia="Times New Roman" w:hAnsi="Calibri" w:cs="Calibri"/>
          <w:b/>
          <w:color w:val="000000"/>
          <w:szCs w:val="24"/>
          <w:lang w:eastAsia="ar-SA"/>
        </w:rPr>
      </w:pPr>
      <w:r w:rsidRPr="00C836AC">
        <w:rPr>
          <w:rFonts w:ascii="Calibri" w:eastAsia="Times New Roman" w:hAnsi="Calibri" w:cs="Calibri"/>
          <w:b/>
          <w:color w:val="000000"/>
          <w:spacing w:val="1"/>
          <w:szCs w:val="24"/>
          <w:lang w:eastAsia="ar-SA"/>
        </w:rPr>
        <w:t>Άλλοι</w:t>
      </w:r>
      <w:r w:rsidRPr="00C836AC">
        <w:rPr>
          <w:rFonts w:ascii="Calibri" w:eastAsia="Times New Roman" w:hAnsi="Calibri" w:cs="Calibri"/>
          <w:b/>
          <w:color w:val="000000"/>
          <w:spacing w:val="-1"/>
          <w:szCs w:val="24"/>
          <w:lang w:eastAsia="ar-SA"/>
        </w:rPr>
        <w:t xml:space="preserve"> </w:t>
      </w:r>
      <w:r w:rsidRPr="00C836AC">
        <w:rPr>
          <w:rFonts w:ascii="Calibri" w:eastAsia="Times New Roman" w:hAnsi="Calibri" w:cs="Calibri"/>
          <w:b/>
          <w:color w:val="000000"/>
          <w:szCs w:val="24"/>
          <w:lang w:eastAsia="ar-SA"/>
        </w:rPr>
        <w:t>Ειδικοί Όροι</w:t>
      </w:r>
    </w:p>
    <w:p w:rsidR="00C836AC" w:rsidRPr="00C836AC" w:rsidRDefault="00C836AC" w:rsidP="00C836AC">
      <w:pPr>
        <w:suppressAutoHyphens/>
        <w:spacing w:after="0" w:line="270" w:lineRule="exact"/>
        <w:jc w:val="both"/>
        <w:rPr>
          <w:rFonts w:ascii="Calibri" w:eastAsia="Times New Roman" w:hAnsi="Calibri" w:cs="Calibri"/>
          <w:color w:val="000000"/>
          <w:szCs w:val="24"/>
          <w:lang w:eastAsia="ar-SA"/>
        </w:rPr>
      </w:pPr>
      <w:r w:rsidRPr="00C836AC">
        <w:rPr>
          <w:rFonts w:ascii="Calibri" w:eastAsia="Times New Roman" w:hAnsi="Calibri" w:cs="Calibri"/>
          <w:b/>
          <w:color w:val="000000"/>
          <w:szCs w:val="24"/>
          <w:lang w:eastAsia="ar-SA"/>
        </w:rPr>
        <w:t>-</w:t>
      </w:r>
      <w:r w:rsidRPr="00C836AC">
        <w:rPr>
          <w:rFonts w:ascii="Calibri" w:eastAsia="Times New Roman" w:hAnsi="Calibri" w:cs="Calibri"/>
          <w:color w:val="000000"/>
          <w:szCs w:val="24"/>
          <w:lang w:eastAsia="ar-SA"/>
        </w:rPr>
        <w:t>Το</w:t>
      </w:r>
      <w:r w:rsidRPr="00C836AC">
        <w:rPr>
          <w:rFonts w:ascii="Calibri" w:eastAsia="Times New Roman" w:hAnsi="Calibri" w:cs="Calibri"/>
          <w:color w:val="000000"/>
          <w:spacing w:val="57"/>
          <w:szCs w:val="24"/>
          <w:lang w:eastAsia="ar-SA"/>
        </w:rPr>
        <w:t xml:space="preserve"> </w:t>
      </w:r>
      <w:r w:rsidRPr="00C836AC">
        <w:rPr>
          <w:rFonts w:ascii="Calibri" w:eastAsia="Times New Roman" w:hAnsi="Calibri" w:cs="Calibri"/>
          <w:color w:val="000000"/>
          <w:szCs w:val="24"/>
          <w:lang w:eastAsia="ar-SA"/>
        </w:rPr>
        <w:t>Νοσοκομείο</w:t>
      </w:r>
      <w:r w:rsidRPr="00C836AC">
        <w:rPr>
          <w:rFonts w:ascii="Calibri" w:eastAsia="Times New Roman" w:hAnsi="Calibri" w:cs="Calibri"/>
          <w:color w:val="000000"/>
          <w:spacing w:val="112"/>
          <w:szCs w:val="24"/>
          <w:lang w:eastAsia="ar-SA"/>
        </w:rPr>
        <w:t xml:space="preserve"> </w:t>
      </w:r>
      <w:r w:rsidRPr="00C836AC">
        <w:rPr>
          <w:rFonts w:ascii="Calibri" w:eastAsia="Times New Roman" w:hAnsi="Calibri" w:cs="Calibri"/>
          <w:color w:val="000000"/>
          <w:spacing w:val="-1"/>
          <w:szCs w:val="24"/>
          <w:lang w:eastAsia="ar-SA"/>
        </w:rPr>
        <w:t>δεν</w:t>
      </w:r>
      <w:r w:rsidRPr="00C836AC">
        <w:rPr>
          <w:rFonts w:ascii="Calibri" w:eastAsia="Times New Roman" w:hAnsi="Calibri" w:cs="Calibri"/>
          <w:color w:val="000000"/>
          <w:spacing w:val="4"/>
          <w:szCs w:val="24"/>
          <w:lang w:eastAsia="ar-SA"/>
        </w:rPr>
        <w:t xml:space="preserve"> </w:t>
      </w:r>
      <w:r w:rsidRPr="00C836AC">
        <w:rPr>
          <w:rFonts w:ascii="Calibri" w:eastAsia="Times New Roman" w:hAnsi="Calibri" w:cs="Calibri"/>
          <w:color w:val="000000"/>
          <w:szCs w:val="24"/>
          <w:lang w:eastAsia="ar-SA"/>
        </w:rPr>
        <w:t>θα</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δεχθεί</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καμία</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διαφοροποίηση</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pacing w:val="1"/>
          <w:szCs w:val="24"/>
          <w:lang w:eastAsia="ar-SA"/>
        </w:rPr>
        <w:t>στις</w:t>
      </w:r>
      <w:r w:rsidRPr="00C836AC">
        <w:rPr>
          <w:rFonts w:ascii="Calibri" w:eastAsia="Times New Roman" w:hAnsi="Calibri" w:cs="Calibri"/>
          <w:color w:val="000000"/>
          <w:szCs w:val="24"/>
          <w:lang w:eastAsia="ar-SA"/>
        </w:rPr>
        <w:t xml:space="preserve"> τιμές,</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ανά</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 xml:space="preserve">εξέταση, </w:t>
      </w:r>
      <w:r w:rsidRPr="00C836AC">
        <w:rPr>
          <w:rFonts w:ascii="Calibri" w:eastAsia="Times New Roman" w:hAnsi="Calibri" w:cs="Calibri"/>
          <w:color w:val="000000"/>
          <w:spacing w:val="1"/>
          <w:szCs w:val="24"/>
          <w:lang w:eastAsia="ar-SA"/>
        </w:rPr>
        <w:t>που</w:t>
      </w:r>
      <w:r w:rsidRPr="00C836AC">
        <w:rPr>
          <w:rFonts w:ascii="Calibri" w:eastAsia="Times New Roman" w:hAnsi="Calibri" w:cs="Calibri"/>
          <w:color w:val="000000"/>
          <w:szCs w:val="24"/>
          <w:lang w:eastAsia="ar-SA"/>
        </w:rPr>
        <w:t xml:space="preserve"> περιλαμβάνονται </w:t>
      </w:r>
      <w:r w:rsidRPr="00C836AC">
        <w:rPr>
          <w:rFonts w:ascii="Calibri" w:eastAsia="Times New Roman" w:hAnsi="Calibri" w:cs="Calibri"/>
          <w:color w:val="000000"/>
          <w:spacing w:val="1"/>
          <w:szCs w:val="24"/>
          <w:lang w:eastAsia="ar-SA"/>
        </w:rPr>
        <w:t>στη</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σύμβαση,</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για</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 xml:space="preserve">ολόκληρο </w:t>
      </w:r>
      <w:r w:rsidRPr="00C836AC">
        <w:rPr>
          <w:rFonts w:ascii="Calibri" w:eastAsia="Times New Roman" w:hAnsi="Calibri" w:cs="Calibri"/>
          <w:color w:val="000000"/>
          <w:spacing w:val="1"/>
          <w:szCs w:val="24"/>
          <w:lang w:eastAsia="ar-SA"/>
        </w:rPr>
        <w:t>το</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χρονικό</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διάστημα</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pacing w:val="-1"/>
          <w:szCs w:val="24"/>
          <w:lang w:eastAsia="ar-SA"/>
        </w:rPr>
        <w:t>της</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σύμβασης</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pacing w:val="1"/>
          <w:szCs w:val="24"/>
          <w:lang w:eastAsia="ar-SA"/>
        </w:rPr>
        <w:t>και</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για</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οποιαδήποτε</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αιτία.</w:t>
      </w:r>
    </w:p>
    <w:p w:rsidR="00C836AC" w:rsidRPr="00C836AC" w:rsidRDefault="00C836AC" w:rsidP="00C836AC">
      <w:pPr>
        <w:suppressAutoHyphens/>
        <w:spacing w:before="240" w:after="0" w:line="269" w:lineRule="exact"/>
        <w:jc w:val="both"/>
        <w:rPr>
          <w:rFonts w:ascii="Calibri" w:eastAsia="Times New Roman" w:hAnsi="Calibri" w:cs="Calibri"/>
          <w:szCs w:val="24"/>
          <w:highlight w:val="lightGray"/>
          <w:lang w:eastAsia="ar-SA"/>
        </w:rPr>
      </w:pPr>
      <w:r w:rsidRPr="00C836AC">
        <w:rPr>
          <w:rFonts w:ascii="Calibri" w:eastAsia="Times New Roman" w:hAnsi="Calibri" w:cs="Calibri"/>
          <w:i/>
          <w:color w:val="000000"/>
          <w:szCs w:val="24"/>
          <w:lang w:eastAsia="ar-SA"/>
        </w:rPr>
        <w:lastRenderedPageBreak/>
        <w:t>-</w:t>
      </w:r>
      <w:r w:rsidRPr="00C836AC">
        <w:rPr>
          <w:rFonts w:ascii="Calibri" w:eastAsia="Times New Roman" w:hAnsi="Calibri" w:cs="Calibri"/>
          <w:i/>
          <w:color w:val="000000"/>
          <w:spacing w:val="8"/>
          <w:szCs w:val="24"/>
          <w:lang w:eastAsia="ar-SA"/>
        </w:rPr>
        <w:t xml:space="preserve"> </w:t>
      </w:r>
      <w:r w:rsidRPr="00C836AC">
        <w:rPr>
          <w:rFonts w:ascii="Calibri" w:eastAsia="Times New Roman" w:hAnsi="Calibri" w:cs="Calibri"/>
          <w:b/>
          <w:i/>
          <w:color w:val="000000"/>
          <w:szCs w:val="24"/>
          <w:lang w:eastAsia="ar-SA"/>
        </w:rPr>
        <w:t>Ο</w:t>
      </w:r>
      <w:r w:rsidRPr="00C836AC">
        <w:rPr>
          <w:rFonts w:ascii="Calibri" w:eastAsia="Times New Roman" w:hAnsi="Calibri" w:cs="Calibri"/>
          <w:b/>
          <w:i/>
          <w:color w:val="000000"/>
          <w:spacing w:val="9"/>
          <w:szCs w:val="24"/>
          <w:lang w:eastAsia="ar-SA"/>
        </w:rPr>
        <w:t xml:space="preserve"> </w:t>
      </w:r>
      <w:r w:rsidRPr="00C836AC">
        <w:rPr>
          <w:rFonts w:ascii="Calibri" w:eastAsia="Times New Roman" w:hAnsi="Calibri" w:cs="Calibri"/>
          <w:b/>
          <w:i/>
          <w:color w:val="000000"/>
          <w:szCs w:val="24"/>
          <w:lang w:eastAsia="ar-SA"/>
        </w:rPr>
        <w:t>προμηθευτής</w:t>
      </w:r>
      <w:r w:rsidRPr="00C836AC">
        <w:rPr>
          <w:rFonts w:ascii="Calibri" w:eastAsia="Times New Roman" w:hAnsi="Calibri" w:cs="Calibri"/>
          <w:b/>
          <w:i/>
          <w:color w:val="000000"/>
          <w:spacing w:val="64"/>
          <w:szCs w:val="24"/>
          <w:lang w:eastAsia="ar-SA"/>
        </w:rPr>
        <w:t xml:space="preserve"> </w:t>
      </w:r>
      <w:r w:rsidRPr="00C836AC">
        <w:rPr>
          <w:rFonts w:ascii="Calibri" w:eastAsia="Times New Roman" w:hAnsi="Calibri" w:cs="Calibri"/>
          <w:b/>
          <w:i/>
          <w:color w:val="000000"/>
          <w:szCs w:val="24"/>
          <w:lang w:eastAsia="ar-SA"/>
        </w:rPr>
        <w:t>δεσμεύεται</w:t>
      </w:r>
      <w:r w:rsidRPr="00C836AC">
        <w:rPr>
          <w:rFonts w:ascii="Calibri" w:eastAsia="Times New Roman" w:hAnsi="Calibri" w:cs="Calibri"/>
          <w:b/>
          <w:i/>
          <w:color w:val="000000"/>
          <w:spacing w:val="8"/>
          <w:szCs w:val="24"/>
          <w:lang w:eastAsia="ar-SA"/>
        </w:rPr>
        <w:t xml:space="preserve"> </w:t>
      </w:r>
      <w:r w:rsidRPr="00C836AC">
        <w:rPr>
          <w:rFonts w:ascii="Calibri" w:eastAsia="Times New Roman" w:hAnsi="Calibri" w:cs="Calibri"/>
          <w:b/>
          <w:i/>
          <w:color w:val="000000"/>
          <w:szCs w:val="24"/>
          <w:lang w:eastAsia="ar-SA"/>
        </w:rPr>
        <w:t>για</w:t>
      </w:r>
      <w:r w:rsidRPr="00C836AC">
        <w:rPr>
          <w:rFonts w:ascii="Calibri" w:eastAsia="Times New Roman" w:hAnsi="Calibri" w:cs="Calibri"/>
          <w:b/>
          <w:i/>
          <w:color w:val="000000"/>
          <w:spacing w:val="9"/>
          <w:szCs w:val="24"/>
          <w:lang w:eastAsia="ar-SA"/>
        </w:rPr>
        <w:t xml:space="preserve"> </w:t>
      </w:r>
      <w:r w:rsidRPr="00C836AC">
        <w:rPr>
          <w:rFonts w:ascii="Calibri" w:eastAsia="Times New Roman" w:hAnsi="Calibri" w:cs="Calibri"/>
          <w:b/>
          <w:i/>
          <w:color w:val="000000"/>
          <w:szCs w:val="24"/>
          <w:lang w:eastAsia="ar-SA"/>
        </w:rPr>
        <w:t>την</w:t>
      </w:r>
      <w:r w:rsidRPr="00C836AC">
        <w:rPr>
          <w:rFonts w:ascii="Calibri" w:eastAsia="Times New Roman" w:hAnsi="Calibri" w:cs="Calibri"/>
          <w:b/>
          <w:i/>
          <w:color w:val="000000"/>
          <w:spacing w:val="7"/>
          <w:szCs w:val="24"/>
          <w:lang w:eastAsia="ar-SA"/>
        </w:rPr>
        <w:t xml:space="preserve"> </w:t>
      </w:r>
      <w:r w:rsidRPr="00C836AC">
        <w:rPr>
          <w:rFonts w:ascii="Calibri" w:eastAsia="Times New Roman" w:hAnsi="Calibri" w:cs="Calibri"/>
          <w:b/>
          <w:i/>
          <w:color w:val="000000"/>
          <w:szCs w:val="24"/>
          <w:lang w:eastAsia="ar-SA"/>
        </w:rPr>
        <w:t>τελική</w:t>
      </w:r>
      <w:r w:rsidRPr="00C836AC">
        <w:rPr>
          <w:rFonts w:ascii="Calibri" w:eastAsia="Times New Roman" w:hAnsi="Calibri" w:cs="Calibri"/>
          <w:b/>
          <w:i/>
          <w:color w:val="000000"/>
          <w:spacing w:val="7"/>
          <w:szCs w:val="24"/>
          <w:lang w:eastAsia="ar-SA"/>
        </w:rPr>
        <w:t xml:space="preserve"> </w:t>
      </w:r>
      <w:r w:rsidRPr="00C836AC">
        <w:rPr>
          <w:rFonts w:ascii="Calibri" w:eastAsia="Times New Roman" w:hAnsi="Calibri" w:cs="Calibri"/>
          <w:b/>
          <w:i/>
          <w:color w:val="000000"/>
          <w:szCs w:val="24"/>
          <w:lang w:eastAsia="ar-SA"/>
        </w:rPr>
        <w:t>τιμή</w:t>
      </w:r>
      <w:r w:rsidRPr="00C836AC">
        <w:rPr>
          <w:rFonts w:ascii="Calibri" w:eastAsia="Times New Roman" w:hAnsi="Calibri" w:cs="Calibri"/>
          <w:b/>
          <w:i/>
          <w:color w:val="000000"/>
          <w:spacing w:val="8"/>
          <w:szCs w:val="24"/>
          <w:lang w:eastAsia="ar-SA"/>
        </w:rPr>
        <w:t xml:space="preserve"> </w:t>
      </w:r>
      <w:r w:rsidRPr="00C836AC">
        <w:rPr>
          <w:rFonts w:ascii="Calibri" w:eastAsia="Times New Roman" w:hAnsi="Calibri" w:cs="Calibri"/>
          <w:b/>
          <w:i/>
          <w:color w:val="000000"/>
          <w:szCs w:val="24"/>
          <w:lang w:eastAsia="ar-SA"/>
        </w:rPr>
        <w:t>κόστους</w:t>
      </w:r>
      <w:r w:rsidRPr="00C836AC">
        <w:rPr>
          <w:rFonts w:ascii="Calibri" w:eastAsia="Times New Roman" w:hAnsi="Calibri" w:cs="Calibri"/>
          <w:b/>
          <w:i/>
          <w:color w:val="000000"/>
          <w:spacing w:val="7"/>
          <w:szCs w:val="24"/>
          <w:lang w:eastAsia="ar-SA"/>
        </w:rPr>
        <w:t xml:space="preserve"> </w:t>
      </w:r>
      <w:r w:rsidRPr="00C836AC">
        <w:rPr>
          <w:rFonts w:ascii="Calibri" w:eastAsia="Times New Roman" w:hAnsi="Calibri" w:cs="Calibri"/>
          <w:b/>
          <w:i/>
          <w:color w:val="000000"/>
          <w:szCs w:val="24"/>
          <w:lang w:eastAsia="ar-SA"/>
        </w:rPr>
        <w:t>αναλωσίμων</w:t>
      </w:r>
      <w:r w:rsidRPr="00C836AC">
        <w:rPr>
          <w:rFonts w:ascii="Calibri" w:eastAsia="Times New Roman" w:hAnsi="Calibri" w:cs="Calibri"/>
          <w:b/>
          <w:i/>
          <w:color w:val="000000"/>
          <w:spacing w:val="5"/>
          <w:szCs w:val="24"/>
          <w:lang w:eastAsia="ar-SA"/>
        </w:rPr>
        <w:t xml:space="preserve"> </w:t>
      </w:r>
      <w:r w:rsidRPr="00C836AC">
        <w:rPr>
          <w:rFonts w:ascii="Calibri" w:eastAsia="Times New Roman" w:hAnsi="Calibri" w:cs="Calibri"/>
          <w:b/>
          <w:i/>
          <w:color w:val="000000"/>
          <w:szCs w:val="24"/>
          <w:lang w:eastAsia="ar-SA"/>
        </w:rPr>
        <w:t>ανά</w:t>
      </w:r>
      <w:r w:rsidRPr="00C836AC">
        <w:rPr>
          <w:rFonts w:ascii="Calibri" w:eastAsia="Times New Roman" w:hAnsi="Calibri" w:cs="Calibri"/>
          <w:b/>
          <w:i/>
          <w:color w:val="000000"/>
          <w:spacing w:val="6"/>
          <w:szCs w:val="24"/>
          <w:lang w:eastAsia="ar-SA"/>
        </w:rPr>
        <w:t xml:space="preserve"> </w:t>
      </w:r>
      <w:r w:rsidRPr="00C836AC">
        <w:rPr>
          <w:rFonts w:ascii="Calibri" w:eastAsia="Times New Roman" w:hAnsi="Calibri" w:cs="Calibri"/>
          <w:b/>
          <w:i/>
          <w:color w:val="000000"/>
          <w:szCs w:val="24"/>
          <w:lang w:eastAsia="ar-SA"/>
        </w:rPr>
        <w:t>εξέταση.</w:t>
      </w:r>
      <w:r w:rsidRPr="00C836AC">
        <w:rPr>
          <w:rFonts w:ascii="Calibri" w:eastAsia="Times New Roman" w:hAnsi="Calibri" w:cs="Calibri"/>
          <w:b/>
          <w:i/>
          <w:color w:val="000000"/>
          <w:spacing w:val="9"/>
          <w:szCs w:val="24"/>
          <w:lang w:eastAsia="ar-SA"/>
        </w:rPr>
        <w:t xml:space="preserve"> </w:t>
      </w:r>
      <w:r w:rsidRPr="00C836AC">
        <w:rPr>
          <w:rFonts w:ascii="Calibri" w:eastAsia="Times New Roman" w:hAnsi="Calibri" w:cs="Calibri"/>
          <w:b/>
          <w:i/>
          <w:color w:val="000000"/>
          <w:szCs w:val="24"/>
          <w:lang w:eastAsia="ar-SA"/>
        </w:rPr>
        <w:t>Σε</w:t>
      </w:r>
      <w:r w:rsidRPr="00C836AC">
        <w:rPr>
          <w:rFonts w:ascii="Calibri" w:eastAsia="Times New Roman" w:hAnsi="Calibri" w:cs="Calibri"/>
          <w:b/>
          <w:i/>
          <w:color w:val="000000"/>
          <w:spacing w:val="7"/>
          <w:szCs w:val="24"/>
          <w:lang w:eastAsia="ar-SA"/>
        </w:rPr>
        <w:t xml:space="preserve"> </w:t>
      </w:r>
      <w:r w:rsidRPr="00C836AC">
        <w:rPr>
          <w:rFonts w:ascii="Calibri" w:eastAsia="Times New Roman" w:hAnsi="Calibri" w:cs="Calibri"/>
          <w:b/>
          <w:i/>
          <w:color w:val="000000"/>
          <w:szCs w:val="24"/>
          <w:lang w:eastAsia="ar-SA"/>
        </w:rPr>
        <w:t>περίπτωση που</w:t>
      </w:r>
      <w:r w:rsidRPr="00C836AC">
        <w:rPr>
          <w:rFonts w:ascii="Calibri" w:eastAsia="Times New Roman" w:hAnsi="Calibri" w:cs="Calibri"/>
          <w:b/>
          <w:i/>
          <w:color w:val="000000"/>
          <w:spacing w:val="50"/>
          <w:szCs w:val="24"/>
          <w:lang w:eastAsia="ar-SA"/>
        </w:rPr>
        <w:t xml:space="preserve"> </w:t>
      </w:r>
      <w:r w:rsidRPr="00C836AC">
        <w:rPr>
          <w:rFonts w:ascii="Calibri" w:eastAsia="Times New Roman" w:hAnsi="Calibri" w:cs="Calibri"/>
          <w:b/>
          <w:i/>
          <w:color w:val="000000"/>
          <w:szCs w:val="24"/>
          <w:lang w:eastAsia="ar-SA"/>
        </w:rPr>
        <w:t>υπάρξει</w:t>
      </w:r>
      <w:r w:rsidRPr="00C836AC">
        <w:rPr>
          <w:rFonts w:ascii="Calibri" w:eastAsia="Times New Roman" w:hAnsi="Calibri" w:cs="Calibri"/>
          <w:b/>
          <w:i/>
          <w:color w:val="000000"/>
          <w:spacing w:val="50"/>
          <w:szCs w:val="24"/>
          <w:lang w:eastAsia="ar-SA"/>
        </w:rPr>
        <w:t xml:space="preserve"> </w:t>
      </w:r>
      <w:r w:rsidRPr="00C836AC">
        <w:rPr>
          <w:rFonts w:ascii="Calibri" w:eastAsia="Times New Roman" w:hAnsi="Calibri" w:cs="Calibri"/>
          <w:b/>
          <w:i/>
          <w:color w:val="000000"/>
          <w:szCs w:val="24"/>
          <w:lang w:eastAsia="ar-SA"/>
        </w:rPr>
        <w:t>διαφορά</w:t>
      </w:r>
      <w:r w:rsidRPr="00C836AC">
        <w:rPr>
          <w:rFonts w:ascii="Calibri" w:eastAsia="Times New Roman" w:hAnsi="Calibri" w:cs="Calibri"/>
          <w:b/>
          <w:i/>
          <w:color w:val="000000"/>
          <w:spacing w:val="52"/>
          <w:szCs w:val="24"/>
          <w:lang w:eastAsia="ar-SA"/>
        </w:rPr>
        <w:t xml:space="preserve"> </w:t>
      </w:r>
      <w:r w:rsidRPr="00C836AC">
        <w:rPr>
          <w:rFonts w:ascii="Calibri" w:eastAsia="Times New Roman" w:hAnsi="Calibri" w:cs="Calibri"/>
          <w:b/>
          <w:i/>
          <w:color w:val="000000"/>
          <w:szCs w:val="24"/>
          <w:lang w:eastAsia="ar-SA"/>
        </w:rPr>
        <w:t>μεταξύ</w:t>
      </w:r>
      <w:r w:rsidRPr="00C836AC">
        <w:rPr>
          <w:rFonts w:ascii="Calibri" w:eastAsia="Times New Roman" w:hAnsi="Calibri" w:cs="Calibri"/>
          <w:b/>
          <w:i/>
          <w:color w:val="000000"/>
          <w:spacing w:val="50"/>
          <w:szCs w:val="24"/>
          <w:lang w:eastAsia="ar-SA"/>
        </w:rPr>
        <w:t xml:space="preserve"> </w:t>
      </w:r>
      <w:r w:rsidRPr="00C836AC">
        <w:rPr>
          <w:rFonts w:ascii="Calibri" w:eastAsia="Times New Roman" w:hAnsi="Calibri" w:cs="Calibri"/>
          <w:b/>
          <w:i/>
          <w:color w:val="000000"/>
          <w:spacing w:val="1"/>
          <w:szCs w:val="24"/>
          <w:lang w:eastAsia="ar-SA"/>
        </w:rPr>
        <w:t>των</w:t>
      </w:r>
      <w:r w:rsidRPr="00C836AC">
        <w:rPr>
          <w:rFonts w:ascii="Calibri" w:eastAsia="Times New Roman" w:hAnsi="Calibri" w:cs="Calibri"/>
          <w:b/>
          <w:i/>
          <w:color w:val="000000"/>
          <w:spacing w:val="49"/>
          <w:szCs w:val="24"/>
          <w:lang w:eastAsia="ar-SA"/>
        </w:rPr>
        <w:t xml:space="preserve"> </w:t>
      </w:r>
      <w:r w:rsidRPr="00C836AC">
        <w:rPr>
          <w:rFonts w:ascii="Calibri" w:eastAsia="Times New Roman" w:hAnsi="Calibri" w:cs="Calibri"/>
          <w:b/>
          <w:i/>
          <w:color w:val="000000"/>
          <w:szCs w:val="24"/>
          <w:lang w:eastAsia="ar-SA"/>
        </w:rPr>
        <w:t>πραγματοποιηθέντων</w:t>
      </w:r>
      <w:r w:rsidRPr="00C836AC">
        <w:rPr>
          <w:rFonts w:ascii="Calibri" w:eastAsia="Times New Roman" w:hAnsi="Calibri" w:cs="Calibri"/>
          <w:b/>
          <w:i/>
          <w:color w:val="000000"/>
          <w:spacing w:val="50"/>
          <w:szCs w:val="24"/>
          <w:lang w:eastAsia="ar-SA"/>
        </w:rPr>
        <w:t xml:space="preserve"> </w:t>
      </w:r>
      <w:r w:rsidRPr="00C836AC">
        <w:rPr>
          <w:rFonts w:ascii="Calibri" w:eastAsia="Times New Roman" w:hAnsi="Calibri" w:cs="Calibri"/>
          <w:b/>
          <w:i/>
          <w:color w:val="000000"/>
          <w:spacing w:val="1"/>
          <w:szCs w:val="24"/>
          <w:lang w:eastAsia="ar-SA"/>
        </w:rPr>
        <w:t>εξετάσεων</w:t>
      </w:r>
      <w:r w:rsidRPr="00C836AC">
        <w:rPr>
          <w:rFonts w:ascii="Calibri" w:eastAsia="Times New Roman" w:hAnsi="Calibri" w:cs="Calibri"/>
          <w:b/>
          <w:i/>
          <w:color w:val="000000"/>
          <w:spacing w:val="50"/>
          <w:szCs w:val="24"/>
          <w:lang w:eastAsia="ar-SA"/>
        </w:rPr>
        <w:t xml:space="preserve"> </w:t>
      </w:r>
      <w:r w:rsidRPr="00C836AC">
        <w:rPr>
          <w:rFonts w:ascii="Calibri" w:eastAsia="Times New Roman" w:hAnsi="Calibri" w:cs="Calibri"/>
          <w:b/>
          <w:i/>
          <w:color w:val="000000"/>
          <w:szCs w:val="24"/>
          <w:lang w:eastAsia="ar-SA"/>
        </w:rPr>
        <w:t>και</w:t>
      </w:r>
      <w:r w:rsidRPr="00C836AC">
        <w:rPr>
          <w:rFonts w:ascii="Calibri" w:eastAsia="Times New Roman" w:hAnsi="Calibri" w:cs="Calibri"/>
          <w:b/>
          <w:i/>
          <w:color w:val="000000"/>
          <w:spacing w:val="50"/>
          <w:szCs w:val="24"/>
          <w:lang w:eastAsia="ar-SA"/>
        </w:rPr>
        <w:t xml:space="preserve"> </w:t>
      </w:r>
      <w:r w:rsidRPr="00C836AC">
        <w:rPr>
          <w:rFonts w:ascii="Calibri" w:eastAsia="Times New Roman" w:hAnsi="Calibri" w:cs="Calibri"/>
          <w:b/>
          <w:i/>
          <w:color w:val="000000"/>
          <w:spacing w:val="1"/>
          <w:szCs w:val="24"/>
          <w:lang w:eastAsia="ar-SA"/>
        </w:rPr>
        <w:t>των</w:t>
      </w:r>
      <w:r w:rsidRPr="00C836AC">
        <w:rPr>
          <w:rFonts w:ascii="Calibri" w:eastAsia="Times New Roman" w:hAnsi="Calibri" w:cs="Calibri"/>
          <w:b/>
          <w:i/>
          <w:color w:val="000000"/>
          <w:spacing w:val="49"/>
          <w:szCs w:val="24"/>
          <w:lang w:eastAsia="ar-SA"/>
        </w:rPr>
        <w:t xml:space="preserve"> </w:t>
      </w:r>
      <w:r w:rsidRPr="00C836AC">
        <w:rPr>
          <w:rFonts w:ascii="Calibri" w:eastAsia="Times New Roman" w:hAnsi="Calibri" w:cs="Calibri"/>
          <w:b/>
          <w:i/>
          <w:color w:val="000000"/>
          <w:szCs w:val="24"/>
          <w:lang w:eastAsia="ar-SA"/>
        </w:rPr>
        <w:t>αντιδραστηρίων</w:t>
      </w:r>
      <w:r w:rsidRPr="00C836AC">
        <w:rPr>
          <w:rFonts w:ascii="Calibri" w:eastAsia="Times New Roman" w:hAnsi="Calibri" w:cs="Calibri"/>
          <w:b/>
          <w:i/>
          <w:color w:val="000000"/>
          <w:spacing w:val="52"/>
          <w:szCs w:val="24"/>
          <w:lang w:eastAsia="ar-SA"/>
        </w:rPr>
        <w:t xml:space="preserve"> </w:t>
      </w:r>
      <w:r w:rsidRPr="00C836AC">
        <w:rPr>
          <w:rFonts w:ascii="Calibri" w:eastAsia="Times New Roman" w:hAnsi="Calibri" w:cs="Calibri"/>
          <w:b/>
          <w:i/>
          <w:color w:val="000000"/>
          <w:szCs w:val="24"/>
          <w:lang w:eastAsia="ar-SA"/>
        </w:rPr>
        <w:t>– αναλωσίμων</w:t>
      </w:r>
      <w:r w:rsidRPr="00C836AC">
        <w:rPr>
          <w:rFonts w:ascii="Calibri" w:eastAsia="Times New Roman" w:hAnsi="Calibri" w:cs="Calibri"/>
          <w:b/>
          <w:i/>
          <w:color w:val="000000"/>
          <w:spacing w:val="21"/>
          <w:szCs w:val="24"/>
          <w:lang w:eastAsia="ar-SA"/>
        </w:rPr>
        <w:t xml:space="preserve"> </w:t>
      </w:r>
      <w:r w:rsidRPr="00C836AC">
        <w:rPr>
          <w:rFonts w:ascii="Calibri" w:eastAsia="Times New Roman" w:hAnsi="Calibri" w:cs="Calibri"/>
          <w:b/>
          <w:i/>
          <w:color w:val="000000"/>
          <w:szCs w:val="24"/>
          <w:lang w:eastAsia="ar-SA"/>
        </w:rPr>
        <w:t>που</w:t>
      </w:r>
      <w:r w:rsidRPr="00C836AC">
        <w:rPr>
          <w:rFonts w:ascii="Calibri" w:eastAsia="Times New Roman" w:hAnsi="Calibri" w:cs="Calibri"/>
          <w:b/>
          <w:i/>
          <w:color w:val="000000"/>
          <w:spacing w:val="22"/>
          <w:szCs w:val="24"/>
          <w:lang w:eastAsia="ar-SA"/>
        </w:rPr>
        <w:t xml:space="preserve"> </w:t>
      </w:r>
      <w:r w:rsidRPr="00C836AC">
        <w:rPr>
          <w:rFonts w:ascii="Calibri" w:eastAsia="Times New Roman" w:hAnsi="Calibri" w:cs="Calibri"/>
          <w:b/>
          <w:i/>
          <w:color w:val="000000"/>
          <w:szCs w:val="24"/>
          <w:lang w:eastAsia="ar-SA"/>
        </w:rPr>
        <w:t>χρησιμοποιήθηκαν</w:t>
      </w:r>
      <w:r w:rsidRPr="00C836AC">
        <w:rPr>
          <w:rFonts w:ascii="Calibri" w:eastAsia="Times New Roman" w:hAnsi="Calibri" w:cs="Calibri"/>
          <w:b/>
          <w:i/>
          <w:color w:val="000000"/>
          <w:spacing w:val="94"/>
          <w:szCs w:val="24"/>
          <w:lang w:eastAsia="ar-SA"/>
        </w:rPr>
        <w:t xml:space="preserve"> </w:t>
      </w:r>
      <w:r w:rsidRPr="00C836AC">
        <w:rPr>
          <w:rFonts w:ascii="Calibri" w:eastAsia="Times New Roman" w:hAnsi="Calibri" w:cs="Calibri"/>
          <w:b/>
          <w:i/>
          <w:color w:val="000000"/>
          <w:szCs w:val="24"/>
          <w:lang w:eastAsia="ar-SA"/>
        </w:rPr>
        <w:t>η</w:t>
      </w:r>
      <w:r w:rsidRPr="00C836AC">
        <w:rPr>
          <w:rFonts w:ascii="Calibri" w:eastAsia="Times New Roman" w:hAnsi="Calibri" w:cs="Calibri"/>
          <w:b/>
          <w:i/>
          <w:color w:val="000000"/>
          <w:spacing w:val="22"/>
          <w:szCs w:val="24"/>
          <w:lang w:eastAsia="ar-SA"/>
        </w:rPr>
        <w:t xml:space="preserve"> </w:t>
      </w:r>
      <w:r w:rsidRPr="00C836AC">
        <w:rPr>
          <w:rFonts w:ascii="Calibri" w:eastAsia="Times New Roman" w:hAnsi="Calibri" w:cs="Calibri"/>
          <w:b/>
          <w:i/>
          <w:color w:val="000000"/>
          <w:szCs w:val="24"/>
          <w:lang w:eastAsia="ar-SA"/>
        </w:rPr>
        <w:t>εταιρεία</w:t>
      </w:r>
      <w:r w:rsidRPr="00C836AC">
        <w:rPr>
          <w:rFonts w:ascii="Calibri" w:eastAsia="Times New Roman" w:hAnsi="Calibri" w:cs="Calibri"/>
          <w:b/>
          <w:i/>
          <w:color w:val="000000"/>
          <w:spacing w:val="22"/>
          <w:szCs w:val="24"/>
          <w:lang w:eastAsia="ar-SA"/>
        </w:rPr>
        <w:t xml:space="preserve"> </w:t>
      </w:r>
      <w:r w:rsidRPr="00C836AC">
        <w:rPr>
          <w:rFonts w:ascii="Calibri" w:eastAsia="Times New Roman" w:hAnsi="Calibri" w:cs="Calibri"/>
          <w:b/>
          <w:i/>
          <w:color w:val="000000"/>
          <w:spacing w:val="-1"/>
          <w:szCs w:val="24"/>
          <w:lang w:eastAsia="ar-SA"/>
        </w:rPr>
        <w:t>είναι</w:t>
      </w:r>
      <w:r w:rsidRPr="00C836AC">
        <w:rPr>
          <w:rFonts w:ascii="Calibri" w:eastAsia="Times New Roman" w:hAnsi="Calibri" w:cs="Calibri"/>
          <w:b/>
          <w:i/>
          <w:color w:val="000000"/>
          <w:spacing w:val="23"/>
          <w:szCs w:val="24"/>
          <w:lang w:eastAsia="ar-SA"/>
        </w:rPr>
        <w:t xml:space="preserve"> </w:t>
      </w:r>
      <w:r w:rsidRPr="00C836AC">
        <w:rPr>
          <w:rFonts w:ascii="Calibri" w:eastAsia="Times New Roman" w:hAnsi="Calibri" w:cs="Calibri"/>
          <w:b/>
          <w:i/>
          <w:color w:val="000000"/>
          <w:szCs w:val="24"/>
          <w:lang w:eastAsia="ar-SA"/>
        </w:rPr>
        <w:t>υποχρεωμένη</w:t>
      </w:r>
      <w:r w:rsidRPr="00C836AC">
        <w:rPr>
          <w:rFonts w:ascii="Calibri" w:eastAsia="Times New Roman" w:hAnsi="Calibri" w:cs="Calibri"/>
          <w:b/>
          <w:i/>
          <w:color w:val="000000"/>
          <w:spacing w:val="22"/>
          <w:szCs w:val="24"/>
          <w:lang w:eastAsia="ar-SA"/>
        </w:rPr>
        <w:t xml:space="preserve"> </w:t>
      </w:r>
      <w:r w:rsidRPr="00C836AC">
        <w:rPr>
          <w:rFonts w:ascii="Calibri" w:eastAsia="Times New Roman" w:hAnsi="Calibri" w:cs="Calibri"/>
          <w:b/>
          <w:i/>
          <w:color w:val="000000"/>
          <w:spacing w:val="-1"/>
          <w:szCs w:val="24"/>
          <w:lang w:eastAsia="ar-SA"/>
        </w:rPr>
        <w:t>να</w:t>
      </w:r>
      <w:r w:rsidRPr="00C836AC">
        <w:rPr>
          <w:rFonts w:ascii="Calibri" w:eastAsia="Times New Roman" w:hAnsi="Calibri" w:cs="Calibri"/>
          <w:b/>
          <w:i/>
          <w:color w:val="000000"/>
          <w:spacing w:val="24"/>
          <w:szCs w:val="24"/>
          <w:lang w:eastAsia="ar-SA"/>
        </w:rPr>
        <w:t xml:space="preserve"> </w:t>
      </w:r>
      <w:r w:rsidRPr="00C836AC">
        <w:rPr>
          <w:rFonts w:ascii="Calibri" w:eastAsia="Times New Roman" w:hAnsi="Calibri" w:cs="Calibri"/>
          <w:b/>
          <w:i/>
          <w:color w:val="000000"/>
          <w:szCs w:val="24"/>
          <w:lang w:eastAsia="ar-SA"/>
        </w:rPr>
        <w:t>προσκομίσει</w:t>
      </w:r>
      <w:r w:rsidRPr="00C836AC">
        <w:rPr>
          <w:rFonts w:ascii="Calibri" w:eastAsia="Times New Roman" w:hAnsi="Calibri" w:cs="Calibri"/>
          <w:b/>
          <w:i/>
          <w:color w:val="000000"/>
          <w:spacing w:val="21"/>
          <w:szCs w:val="24"/>
          <w:lang w:eastAsia="ar-SA"/>
        </w:rPr>
        <w:t xml:space="preserve"> </w:t>
      </w:r>
      <w:r w:rsidRPr="00C836AC">
        <w:rPr>
          <w:rFonts w:ascii="Calibri" w:eastAsia="Times New Roman" w:hAnsi="Calibri" w:cs="Calibri"/>
          <w:b/>
          <w:i/>
          <w:color w:val="000000"/>
          <w:szCs w:val="24"/>
          <w:lang w:eastAsia="ar-SA"/>
        </w:rPr>
        <w:t>τα</w:t>
      </w:r>
      <w:r w:rsidRPr="00C836AC">
        <w:rPr>
          <w:rFonts w:ascii="Calibri" w:eastAsia="Times New Roman" w:hAnsi="Calibri" w:cs="Calibri"/>
          <w:b/>
          <w:i/>
          <w:color w:val="000000"/>
          <w:spacing w:val="22"/>
          <w:szCs w:val="24"/>
          <w:lang w:eastAsia="ar-SA"/>
        </w:rPr>
        <w:t xml:space="preserve"> </w:t>
      </w:r>
      <w:r w:rsidRPr="00C836AC">
        <w:rPr>
          <w:rFonts w:ascii="Calibri" w:eastAsia="Times New Roman" w:hAnsi="Calibri" w:cs="Calibri"/>
          <w:b/>
          <w:i/>
          <w:color w:val="000000"/>
          <w:szCs w:val="24"/>
          <w:lang w:eastAsia="ar-SA"/>
        </w:rPr>
        <w:t>επιπλέον αντιδραστήρια</w:t>
      </w:r>
      <w:r w:rsidRPr="00C836AC">
        <w:rPr>
          <w:rFonts w:ascii="Calibri" w:eastAsia="Times New Roman" w:hAnsi="Calibri" w:cs="Calibri"/>
          <w:b/>
          <w:i/>
          <w:color w:val="000000"/>
          <w:spacing w:val="2"/>
          <w:szCs w:val="24"/>
          <w:lang w:eastAsia="ar-SA"/>
        </w:rPr>
        <w:t xml:space="preserve"> </w:t>
      </w:r>
      <w:r w:rsidRPr="00C836AC">
        <w:rPr>
          <w:rFonts w:ascii="Calibri" w:eastAsia="Times New Roman" w:hAnsi="Calibri" w:cs="Calibri"/>
          <w:b/>
          <w:i/>
          <w:color w:val="000000"/>
          <w:szCs w:val="24"/>
          <w:lang w:eastAsia="ar-SA"/>
        </w:rPr>
        <w:t>-</w:t>
      </w:r>
      <w:r w:rsidRPr="00C836AC">
        <w:rPr>
          <w:rFonts w:ascii="Calibri" w:eastAsia="Times New Roman" w:hAnsi="Calibri" w:cs="Calibri"/>
          <w:b/>
          <w:i/>
          <w:color w:val="000000"/>
          <w:spacing w:val="-2"/>
          <w:szCs w:val="24"/>
          <w:lang w:eastAsia="ar-SA"/>
        </w:rPr>
        <w:t xml:space="preserve"> </w:t>
      </w:r>
      <w:r w:rsidRPr="00C836AC">
        <w:rPr>
          <w:rFonts w:ascii="Calibri" w:eastAsia="Times New Roman" w:hAnsi="Calibri" w:cs="Calibri"/>
          <w:b/>
          <w:i/>
          <w:color w:val="000000"/>
          <w:szCs w:val="24"/>
          <w:lang w:eastAsia="ar-SA"/>
        </w:rPr>
        <w:t>αναλώσιμα</w:t>
      </w:r>
      <w:r w:rsidRPr="00C836AC">
        <w:rPr>
          <w:rFonts w:ascii="Calibri" w:eastAsia="Times New Roman" w:hAnsi="Calibri" w:cs="Calibri"/>
          <w:b/>
          <w:i/>
          <w:color w:val="000000"/>
          <w:spacing w:val="52"/>
          <w:szCs w:val="24"/>
          <w:lang w:eastAsia="ar-SA"/>
        </w:rPr>
        <w:t xml:space="preserve"> </w:t>
      </w:r>
      <w:r w:rsidRPr="00C836AC">
        <w:rPr>
          <w:rFonts w:ascii="Calibri" w:eastAsia="Times New Roman" w:hAnsi="Calibri" w:cs="Calibri"/>
          <w:b/>
          <w:i/>
          <w:color w:val="000000"/>
          <w:spacing w:val="-1"/>
          <w:szCs w:val="24"/>
          <w:lang w:eastAsia="ar-SA"/>
        </w:rPr>
        <w:t>που</w:t>
      </w:r>
      <w:r w:rsidRPr="00C836AC">
        <w:rPr>
          <w:rFonts w:ascii="Calibri" w:eastAsia="Times New Roman" w:hAnsi="Calibri" w:cs="Calibri"/>
          <w:b/>
          <w:i/>
          <w:color w:val="000000"/>
          <w:szCs w:val="24"/>
          <w:lang w:eastAsia="ar-SA"/>
        </w:rPr>
        <w:t xml:space="preserve"> απαιτούνται δωρεάν</w:t>
      </w:r>
    </w:p>
    <w:p w:rsidR="00C836AC" w:rsidRPr="00C836AC" w:rsidRDefault="00C836AC" w:rsidP="00C836AC">
      <w:pPr>
        <w:suppressAutoHyphens/>
        <w:spacing w:before="1" w:after="0" w:line="269" w:lineRule="exact"/>
        <w:jc w:val="both"/>
        <w:rPr>
          <w:rFonts w:ascii="Calibri" w:eastAsia="Times New Roman" w:hAnsi="Calibri" w:cs="Calibri"/>
          <w:b/>
          <w:i/>
          <w:color w:val="000000"/>
          <w:spacing w:val="101"/>
          <w:szCs w:val="24"/>
          <w:lang w:eastAsia="ar-SA"/>
        </w:rPr>
      </w:pPr>
      <w:r w:rsidRPr="00C836AC">
        <w:rPr>
          <w:rFonts w:ascii="Calibri" w:eastAsia="Times New Roman" w:hAnsi="Calibri" w:cs="Calibri"/>
          <w:i/>
          <w:color w:val="000000"/>
          <w:szCs w:val="24"/>
          <w:lang w:eastAsia="ar-SA"/>
        </w:rPr>
        <w:t>-</w:t>
      </w:r>
      <w:r w:rsidRPr="00C836AC">
        <w:rPr>
          <w:rFonts w:ascii="Calibri" w:eastAsia="Times New Roman" w:hAnsi="Calibri" w:cs="Calibri"/>
          <w:i/>
          <w:color w:val="000000"/>
          <w:spacing w:val="73"/>
          <w:szCs w:val="24"/>
          <w:lang w:eastAsia="ar-SA"/>
        </w:rPr>
        <w:t xml:space="preserve"> </w:t>
      </w:r>
      <w:r w:rsidRPr="00C836AC">
        <w:rPr>
          <w:rFonts w:ascii="Calibri" w:eastAsia="Times New Roman" w:hAnsi="Calibri" w:cs="Calibri"/>
          <w:b/>
          <w:i/>
          <w:color w:val="000000"/>
          <w:szCs w:val="24"/>
          <w:lang w:eastAsia="ar-SA"/>
        </w:rPr>
        <w:t>Η</w:t>
      </w:r>
      <w:r w:rsidRPr="00C836AC">
        <w:rPr>
          <w:rFonts w:ascii="Calibri" w:eastAsia="Times New Roman" w:hAnsi="Calibri" w:cs="Calibri"/>
          <w:b/>
          <w:i/>
          <w:color w:val="000000"/>
          <w:spacing w:val="73"/>
          <w:szCs w:val="24"/>
          <w:lang w:eastAsia="ar-SA"/>
        </w:rPr>
        <w:t xml:space="preserve"> </w:t>
      </w:r>
      <w:r w:rsidRPr="00C836AC">
        <w:rPr>
          <w:rFonts w:ascii="Calibri" w:eastAsia="Times New Roman" w:hAnsi="Calibri" w:cs="Calibri"/>
          <w:b/>
          <w:i/>
          <w:color w:val="000000"/>
          <w:szCs w:val="24"/>
          <w:lang w:eastAsia="ar-SA"/>
        </w:rPr>
        <w:t>πιστοποίηση</w:t>
      </w:r>
      <w:r w:rsidRPr="00C836AC">
        <w:rPr>
          <w:rFonts w:ascii="Calibri" w:eastAsia="Times New Roman" w:hAnsi="Calibri" w:cs="Calibri"/>
          <w:b/>
          <w:i/>
          <w:color w:val="000000"/>
          <w:spacing w:val="72"/>
          <w:szCs w:val="24"/>
          <w:lang w:eastAsia="ar-SA"/>
        </w:rPr>
        <w:t xml:space="preserve"> </w:t>
      </w:r>
      <w:r w:rsidRPr="00C836AC">
        <w:rPr>
          <w:rFonts w:ascii="Calibri" w:eastAsia="Times New Roman" w:hAnsi="Calibri" w:cs="Calibri"/>
          <w:b/>
          <w:i/>
          <w:color w:val="000000"/>
          <w:spacing w:val="1"/>
          <w:szCs w:val="24"/>
          <w:lang w:eastAsia="ar-SA"/>
        </w:rPr>
        <w:t>των</w:t>
      </w:r>
      <w:r w:rsidRPr="00C836AC">
        <w:rPr>
          <w:rFonts w:ascii="Calibri" w:eastAsia="Times New Roman" w:hAnsi="Calibri" w:cs="Calibri"/>
          <w:b/>
          <w:i/>
          <w:color w:val="000000"/>
          <w:spacing w:val="71"/>
          <w:szCs w:val="24"/>
          <w:lang w:eastAsia="ar-SA"/>
        </w:rPr>
        <w:t xml:space="preserve"> </w:t>
      </w:r>
      <w:r w:rsidRPr="00C836AC">
        <w:rPr>
          <w:rFonts w:ascii="Calibri" w:eastAsia="Times New Roman" w:hAnsi="Calibri" w:cs="Calibri"/>
          <w:b/>
          <w:i/>
          <w:color w:val="000000"/>
          <w:szCs w:val="24"/>
          <w:lang w:eastAsia="ar-SA"/>
        </w:rPr>
        <w:t>διενεργηθέντων</w:t>
      </w:r>
      <w:r w:rsidRPr="00C836AC">
        <w:rPr>
          <w:rFonts w:ascii="Calibri" w:eastAsia="Times New Roman" w:hAnsi="Calibri" w:cs="Calibri"/>
          <w:b/>
          <w:i/>
          <w:color w:val="000000"/>
          <w:spacing w:val="71"/>
          <w:szCs w:val="24"/>
          <w:lang w:eastAsia="ar-SA"/>
        </w:rPr>
        <w:t xml:space="preserve"> </w:t>
      </w:r>
      <w:r w:rsidRPr="00C836AC">
        <w:rPr>
          <w:rFonts w:ascii="Calibri" w:eastAsia="Times New Roman" w:hAnsi="Calibri" w:cs="Calibri"/>
          <w:b/>
          <w:i/>
          <w:color w:val="000000"/>
          <w:szCs w:val="24"/>
          <w:lang w:eastAsia="ar-SA"/>
        </w:rPr>
        <w:t>εξετάσεων</w:t>
      </w:r>
      <w:r w:rsidRPr="00C836AC">
        <w:rPr>
          <w:rFonts w:ascii="Calibri" w:eastAsia="Times New Roman" w:hAnsi="Calibri" w:cs="Calibri"/>
          <w:b/>
          <w:i/>
          <w:color w:val="000000"/>
          <w:spacing w:val="72"/>
          <w:szCs w:val="24"/>
          <w:lang w:eastAsia="ar-SA"/>
        </w:rPr>
        <w:t xml:space="preserve"> </w:t>
      </w:r>
      <w:r w:rsidRPr="00C836AC">
        <w:rPr>
          <w:rFonts w:ascii="Calibri" w:eastAsia="Times New Roman" w:hAnsi="Calibri" w:cs="Calibri"/>
          <w:b/>
          <w:i/>
          <w:color w:val="000000"/>
          <w:szCs w:val="24"/>
          <w:lang w:eastAsia="ar-SA"/>
        </w:rPr>
        <w:t>και</w:t>
      </w:r>
      <w:r w:rsidRPr="00C836AC">
        <w:rPr>
          <w:rFonts w:ascii="Calibri" w:eastAsia="Times New Roman" w:hAnsi="Calibri" w:cs="Calibri"/>
          <w:b/>
          <w:i/>
          <w:color w:val="000000"/>
          <w:spacing w:val="72"/>
          <w:szCs w:val="24"/>
          <w:lang w:eastAsia="ar-SA"/>
        </w:rPr>
        <w:t xml:space="preserve"> </w:t>
      </w:r>
      <w:r w:rsidRPr="00C836AC">
        <w:rPr>
          <w:rFonts w:ascii="Calibri" w:eastAsia="Times New Roman" w:hAnsi="Calibri" w:cs="Calibri"/>
          <w:b/>
          <w:i/>
          <w:color w:val="000000"/>
          <w:spacing w:val="1"/>
          <w:szCs w:val="24"/>
          <w:lang w:eastAsia="ar-SA"/>
        </w:rPr>
        <w:t>των</w:t>
      </w:r>
      <w:r w:rsidRPr="00C836AC">
        <w:rPr>
          <w:rFonts w:ascii="Calibri" w:eastAsia="Times New Roman" w:hAnsi="Calibri" w:cs="Calibri"/>
          <w:b/>
          <w:i/>
          <w:color w:val="000000"/>
          <w:spacing w:val="71"/>
          <w:szCs w:val="24"/>
          <w:lang w:eastAsia="ar-SA"/>
        </w:rPr>
        <w:t xml:space="preserve"> </w:t>
      </w:r>
      <w:r w:rsidRPr="00C836AC">
        <w:rPr>
          <w:rFonts w:ascii="Calibri" w:eastAsia="Times New Roman" w:hAnsi="Calibri" w:cs="Calibri"/>
          <w:b/>
          <w:i/>
          <w:color w:val="000000"/>
          <w:szCs w:val="24"/>
          <w:lang w:eastAsia="ar-SA"/>
        </w:rPr>
        <w:t>αντιδραστηρίων-αναλωσίμων</w:t>
      </w:r>
      <w:r w:rsidRPr="00C836AC">
        <w:rPr>
          <w:rFonts w:ascii="Calibri" w:eastAsia="Times New Roman" w:hAnsi="Calibri" w:cs="Calibri"/>
          <w:b/>
          <w:i/>
          <w:color w:val="000000"/>
          <w:spacing w:val="194"/>
          <w:szCs w:val="24"/>
          <w:lang w:eastAsia="ar-SA"/>
        </w:rPr>
        <w:t xml:space="preserve"> </w:t>
      </w:r>
      <w:r w:rsidRPr="00C836AC">
        <w:rPr>
          <w:rFonts w:ascii="Calibri" w:eastAsia="Times New Roman" w:hAnsi="Calibri" w:cs="Calibri"/>
          <w:b/>
          <w:i/>
          <w:color w:val="000000"/>
          <w:spacing w:val="-1"/>
          <w:szCs w:val="24"/>
          <w:lang w:eastAsia="ar-SA"/>
        </w:rPr>
        <w:t xml:space="preserve">που </w:t>
      </w:r>
      <w:r w:rsidRPr="00C836AC">
        <w:rPr>
          <w:rFonts w:ascii="Calibri" w:eastAsia="Times New Roman" w:hAnsi="Calibri" w:cs="Calibri"/>
          <w:b/>
          <w:i/>
          <w:color w:val="000000"/>
          <w:szCs w:val="24"/>
          <w:lang w:eastAsia="ar-SA"/>
        </w:rPr>
        <w:t>χρησιμοποιήθηκαν</w:t>
      </w:r>
      <w:r w:rsidRPr="00C836AC">
        <w:rPr>
          <w:rFonts w:ascii="Calibri" w:eastAsia="Times New Roman" w:hAnsi="Calibri" w:cs="Calibri"/>
          <w:b/>
          <w:i/>
          <w:color w:val="000000"/>
          <w:spacing w:val="53"/>
          <w:szCs w:val="24"/>
          <w:lang w:eastAsia="ar-SA"/>
        </w:rPr>
        <w:t xml:space="preserve"> </w:t>
      </w:r>
      <w:r w:rsidRPr="00C836AC">
        <w:rPr>
          <w:rFonts w:ascii="Calibri" w:eastAsia="Times New Roman" w:hAnsi="Calibri" w:cs="Calibri"/>
          <w:b/>
          <w:i/>
          <w:color w:val="000000"/>
          <w:spacing w:val="-1"/>
          <w:szCs w:val="24"/>
          <w:lang w:eastAsia="ar-SA"/>
        </w:rPr>
        <w:t>θα</w:t>
      </w:r>
      <w:r w:rsidRPr="00C836AC">
        <w:rPr>
          <w:rFonts w:ascii="Calibri" w:eastAsia="Times New Roman" w:hAnsi="Calibri" w:cs="Calibri"/>
          <w:b/>
          <w:i/>
          <w:color w:val="000000"/>
          <w:spacing w:val="52"/>
          <w:szCs w:val="24"/>
          <w:lang w:eastAsia="ar-SA"/>
        </w:rPr>
        <w:t xml:space="preserve"> </w:t>
      </w:r>
      <w:r w:rsidRPr="00C836AC">
        <w:rPr>
          <w:rFonts w:ascii="Calibri" w:eastAsia="Times New Roman" w:hAnsi="Calibri" w:cs="Calibri"/>
          <w:b/>
          <w:i/>
          <w:color w:val="000000"/>
          <w:szCs w:val="24"/>
          <w:lang w:eastAsia="ar-SA"/>
        </w:rPr>
        <w:t>γίνεται</w:t>
      </w:r>
      <w:r w:rsidRPr="00C836AC">
        <w:rPr>
          <w:rFonts w:ascii="Calibri" w:eastAsia="Times New Roman" w:hAnsi="Calibri" w:cs="Calibri"/>
          <w:b/>
          <w:i/>
          <w:color w:val="000000"/>
          <w:spacing w:val="53"/>
          <w:szCs w:val="24"/>
          <w:lang w:eastAsia="ar-SA"/>
        </w:rPr>
        <w:t xml:space="preserve"> </w:t>
      </w:r>
      <w:r w:rsidRPr="00C836AC">
        <w:rPr>
          <w:rFonts w:ascii="Calibri" w:eastAsia="Times New Roman" w:hAnsi="Calibri" w:cs="Calibri"/>
          <w:b/>
          <w:i/>
          <w:color w:val="000000"/>
          <w:szCs w:val="24"/>
          <w:lang w:eastAsia="ar-SA"/>
        </w:rPr>
        <w:t>από</w:t>
      </w:r>
      <w:r w:rsidRPr="00C836AC">
        <w:rPr>
          <w:rFonts w:ascii="Calibri" w:eastAsia="Times New Roman" w:hAnsi="Calibri" w:cs="Calibri"/>
          <w:b/>
          <w:i/>
          <w:color w:val="000000"/>
          <w:spacing w:val="54"/>
          <w:szCs w:val="24"/>
          <w:lang w:eastAsia="ar-SA"/>
        </w:rPr>
        <w:t xml:space="preserve"> </w:t>
      </w:r>
      <w:r w:rsidRPr="00C836AC">
        <w:rPr>
          <w:rFonts w:ascii="Calibri" w:eastAsia="Times New Roman" w:hAnsi="Calibri" w:cs="Calibri"/>
          <w:b/>
          <w:i/>
          <w:color w:val="000000"/>
          <w:szCs w:val="24"/>
          <w:lang w:eastAsia="ar-SA"/>
        </w:rPr>
        <w:t>επιτροπές</w:t>
      </w:r>
      <w:r w:rsidRPr="00C836AC">
        <w:rPr>
          <w:rFonts w:ascii="Calibri" w:eastAsia="Times New Roman" w:hAnsi="Calibri" w:cs="Calibri"/>
          <w:b/>
          <w:i/>
          <w:color w:val="000000"/>
          <w:spacing w:val="258"/>
          <w:szCs w:val="24"/>
          <w:lang w:eastAsia="ar-SA"/>
        </w:rPr>
        <w:t xml:space="preserve"> </w:t>
      </w:r>
      <w:r w:rsidRPr="00C836AC">
        <w:rPr>
          <w:rFonts w:ascii="Calibri" w:eastAsia="Times New Roman" w:hAnsi="Calibri" w:cs="Calibri"/>
          <w:b/>
          <w:i/>
          <w:color w:val="000000"/>
          <w:spacing w:val="-1"/>
          <w:szCs w:val="24"/>
          <w:lang w:eastAsia="ar-SA"/>
        </w:rPr>
        <w:t>που</w:t>
      </w:r>
      <w:r w:rsidRPr="00C836AC">
        <w:rPr>
          <w:rFonts w:ascii="Calibri" w:eastAsia="Times New Roman" w:hAnsi="Calibri" w:cs="Calibri"/>
          <w:b/>
          <w:i/>
          <w:color w:val="000000"/>
          <w:spacing w:val="53"/>
          <w:szCs w:val="24"/>
          <w:lang w:eastAsia="ar-SA"/>
        </w:rPr>
        <w:t xml:space="preserve"> </w:t>
      </w:r>
      <w:r w:rsidRPr="00C836AC">
        <w:rPr>
          <w:rFonts w:ascii="Calibri" w:eastAsia="Times New Roman" w:hAnsi="Calibri" w:cs="Calibri"/>
          <w:b/>
          <w:i/>
          <w:color w:val="000000"/>
          <w:spacing w:val="-1"/>
          <w:szCs w:val="24"/>
          <w:lang w:eastAsia="ar-SA"/>
        </w:rPr>
        <w:t>θα</w:t>
      </w:r>
      <w:r w:rsidRPr="00C836AC">
        <w:rPr>
          <w:rFonts w:ascii="Calibri" w:eastAsia="Times New Roman" w:hAnsi="Calibri" w:cs="Calibri"/>
          <w:b/>
          <w:i/>
          <w:color w:val="000000"/>
          <w:spacing w:val="55"/>
          <w:szCs w:val="24"/>
          <w:lang w:eastAsia="ar-SA"/>
        </w:rPr>
        <w:t xml:space="preserve"> </w:t>
      </w:r>
      <w:r w:rsidRPr="00C836AC">
        <w:rPr>
          <w:rFonts w:ascii="Calibri" w:eastAsia="Times New Roman" w:hAnsi="Calibri" w:cs="Calibri"/>
          <w:b/>
          <w:i/>
          <w:color w:val="000000"/>
          <w:szCs w:val="24"/>
          <w:lang w:eastAsia="ar-SA"/>
        </w:rPr>
        <w:t>ορισθούν</w:t>
      </w:r>
      <w:r w:rsidRPr="00C836AC">
        <w:rPr>
          <w:rFonts w:ascii="Calibri" w:eastAsia="Times New Roman" w:hAnsi="Calibri" w:cs="Calibri"/>
          <w:b/>
          <w:i/>
          <w:color w:val="000000"/>
          <w:spacing w:val="155"/>
          <w:szCs w:val="24"/>
          <w:lang w:eastAsia="ar-SA"/>
        </w:rPr>
        <w:t xml:space="preserve"> </w:t>
      </w:r>
      <w:r w:rsidRPr="00C836AC">
        <w:rPr>
          <w:rFonts w:ascii="Calibri" w:eastAsia="Times New Roman" w:hAnsi="Calibri" w:cs="Calibri"/>
          <w:b/>
          <w:i/>
          <w:color w:val="000000"/>
          <w:szCs w:val="24"/>
          <w:lang w:eastAsia="ar-SA"/>
        </w:rPr>
        <w:t>για</w:t>
      </w:r>
      <w:r w:rsidRPr="00C836AC">
        <w:rPr>
          <w:rFonts w:ascii="Calibri" w:eastAsia="Times New Roman" w:hAnsi="Calibri" w:cs="Calibri"/>
          <w:b/>
          <w:i/>
          <w:color w:val="000000"/>
          <w:spacing w:val="54"/>
          <w:szCs w:val="24"/>
          <w:lang w:eastAsia="ar-SA"/>
        </w:rPr>
        <w:t xml:space="preserve"> </w:t>
      </w:r>
      <w:r w:rsidRPr="00C836AC">
        <w:rPr>
          <w:rFonts w:ascii="Calibri" w:eastAsia="Times New Roman" w:hAnsi="Calibri" w:cs="Calibri"/>
          <w:b/>
          <w:i/>
          <w:color w:val="000000"/>
          <w:spacing w:val="-2"/>
          <w:szCs w:val="24"/>
          <w:lang w:eastAsia="ar-SA"/>
        </w:rPr>
        <w:t>το</w:t>
      </w:r>
      <w:r w:rsidRPr="00C836AC">
        <w:rPr>
          <w:rFonts w:ascii="Calibri" w:eastAsia="Times New Roman" w:hAnsi="Calibri" w:cs="Calibri"/>
          <w:b/>
          <w:i/>
          <w:color w:val="000000"/>
          <w:spacing w:val="55"/>
          <w:szCs w:val="24"/>
          <w:lang w:eastAsia="ar-SA"/>
        </w:rPr>
        <w:t xml:space="preserve"> </w:t>
      </w:r>
      <w:r w:rsidRPr="00C836AC">
        <w:rPr>
          <w:rFonts w:ascii="Calibri" w:eastAsia="Times New Roman" w:hAnsi="Calibri" w:cs="Calibri"/>
          <w:b/>
          <w:i/>
          <w:color w:val="000000"/>
          <w:szCs w:val="24"/>
          <w:lang w:eastAsia="ar-SA"/>
        </w:rPr>
        <w:t>σκοπό</w:t>
      </w:r>
      <w:r w:rsidRPr="00C836AC">
        <w:rPr>
          <w:rFonts w:ascii="Calibri" w:eastAsia="Times New Roman" w:hAnsi="Calibri" w:cs="Calibri"/>
          <w:b/>
          <w:i/>
          <w:color w:val="000000"/>
          <w:spacing w:val="51"/>
          <w:szCs w:val="24"/>
          <w:lang w:eastAsia="ar-SA"/>
        </w:rPr>
        <w:t xml:space="preserve"> </w:t>
      </w:r>
      <w:r w:rsidRPr="00C836AC">
        <w:rPr>
          <w:rFonts w:ascii="Calibri" w:eastAsia="Times New Roman" w:hAnsi="Calibri" w:cs="Calibri"/>
          <w:b/>
          <w:i/>
          <w:color w:val="000000"/>
          <w:szCs w:val="24"/>
          <w:lang w:eastAsia="ar-SA"/>
        </w:rPr>
        <w:t>αυτό</w:t>
      </w:r>
      <w:r w:rsidRPr="00C836AC">
        <w:rPr>
          <w:rFonts w:ascii="Calibri" w:eastAsia="Times New Roman" w:hAnsi="Calibri" w:cs="Calibri"/>
          <w:b/>
          <w:i/>
          <w:color w:val="000000"/>
          <w:spacing w:val="52"/>
          <w:szCs w:val="24"/>
          <w:lang w:eastAsia="ar-SA"/>
        </w:rPr>
        <w:t xml:space="preserve"> </w:t>
      </w:r>
      <w:r w:rsidRPr="00C836AC">
        <w:rPr>
          <w:rFonts w:ascii="Calibri" w:eastAsia="Times New Roman" w:hAnsi="Calibri" w:cs="Calibri"/>
          <w:b/>
          <w:i/>
          <w:color w:val="000000"/>
          <w:szCs w:val="24"/>
          <w:lang w:eastAsia="ar-SA"/>
        </w:rPr>
        <w:t>από</w:t>
      </w:r>
      <w:r w:rsidRPr="00C836AC">
        <w:rPr>
          <w:rFonts w:ascii="Calibri" w:eastAsia="Times New Roman" w:hAnsi="Calibri" w:cs="Calibri"/>
          <w:b/>
          <w:i/>
          <w:color w:val="000000"/>
          <w:spacing w:val="52"/>
          <w:szCs w:val="24"/>
          <w:lang w:eastAsia="ar-SA"/>
        </w:rPr>
        <w:t xml:space="preserve"> </w:t>
      </w:r>
      <w:r w:rsidRPr="00C836AC">
        <w:rPr>
          <w:rFonts w:ascii="Calibri" w:eastAsia="Times New Roman" w:hAnsi="Calibri" w:cs="Calibri"/>
          <w:b/>
          <w:i/>
          <w:color w:val="000000"/>
          <w:spacing w:val="-2"/>
          <w:szCs w:val="24"/>
          <w:lang w:eastAsia="ar-SA"/>
        </w:rPr>
        <w:t xml:space="preserve">το </w:t>
      </w:r>
      <w:r w:rsidRPr="00C836AC">
        <w:rPr>
          <w:rFonts w:ascii="Calibri" w:eastAsia="Times New Roman" w:hAnsi="Calibri" w:cs="Calibri"/>
          <w:b/>
          <w:i/>
          <w:color w:val="000000"/>
          <w:szCs w:val="24"/>
          <w:lang w:eastAsia="ar-SA"/>
        </w:rPr>
        <w:t>Νοσοκομείο</w:t>
      </w:r>
      <w:r w:rsidRPr="00C836AC">
        <w:rPr>
          <w:rFonts w:ascii="Calibri" w:eastAsia="Times New Roman" w:hAnsi="Calibri" w:cs="Calibri"/>
          <w:b/>
          <w:i/>
          <w:color w:val="000000"/>
          <w:spacing w:val="2"/>
          <w:szCs w:val="24"/>
          <w:lang w:eastAsia="ar-SA"/>
        </w:rPr>
        <w:t xml:space="preserve"> </w:t>
      </w:r>
      <w:r w:rsidRPr="00C836AC">
        <w:rPr>
          <w:rFonts w:ascii="Calibri" w:eastAsia="Times New Roman" w:hAnsi="Calibri" w:cs="Calibri"/>
          <w:b/>
          <w:i/>
          <w:color w:val="000000"/>
          <w:spacing w:val="-1"/>
          <w:szCs w:val="24"/>
          <w:lang w:eastAsia="ar-SA"/>
        </w:rPr>
        <w:t>ανά</w:t>
      </w:r>
      <w:r w:rsidRPr="00C836AC">
        <w:rPr>
          <w:rFonts w:ascii="Calibri" w:eastAsia="Times New Roman" w:hAnsi="Calibri" w:cs="Calibri"/>
          <w:b/>
          <w:i/>
          <w:color w:val="000000"/>
          <w:spacing w:val="52"/>
          <w:szCs w:val="24"/>
          <w:lang w:eastAsia="ar-SA"/>
        </w:rPr>
        <w:t xml:space="preserve"> </w:t>
      </w:r>
      <w:r w:rsidRPr="00C836AC">
        <w:rPr>
          <w:rFonts w:ascii="Calibri" w:eastAsia="Times New Roman" w:hAnsi="Calibri" w:cs="Calibri"/>
          <w:b/>
          <w:i/>
          <w:color w:val="000000"/>
          <w:szCs w:val="24"/>
          <w:lang w:eastAsia="ar-SA"/>
        </w:rPr>
        <w:t>χρονικό</w:t>
      </w:r>
      <w:r w:rsidRPr="00C836AC">
        <w:rPr>
          <w:rFonts w:ascii="Calibri" w:eastAsia="Times New Roman" w:hAnsi="Calibri" w:cs="Calibri"/>
          <w:b/>
          <w:i/>
          <w:color w:val="000000"/>
          <w:spacing w:val="-1"/>
          <w:szCs w:val="24"/>
          <w:lang w:eastAsia="ar-SA"/>
        </w:rPr>
        <w:t xml:space="preserve"> </w:t>
      </w:r>
      <w:r w:rsidRPr="00C836AC">
        <w:rPr>
          <w:rFonts w:ascii="Calibri" w:eastAsia="Times New Roman" w:hAnsi="Calibri" w:cs="Calibri"/>
          <w:b/>
          <w:i/>
          <w:color w:val="000000"/>
          <w:szCs w:val="24"/>
          <w:lang w:eastAsia="ar-SA"/>
        </w:rPr>
        <w:t>διάστημα</w:t>
      </w:r>
      <w:r w:rsidRPr="00C836AC">
        <w:rPr>
          <w:rFonts w:ascii="Calibri" w:eastAsia="Times New Roman" w:hAnsi="Calibri" w:cs="Calibri"/>
          <w:b/>
          <w:i/>
          <w:color w:val="000000"/>
          <w:spacing w:val="1"/>
          <w:szCs w:val="24"/>
          <w:lang w:eastAsia="ar-SA"/>
        </w:rPr>
        <w:t xml:space="preserve"> </w:t>
      </w:r>
      <w:r w:rsidRPr="00C836AC">
        <w:rPr>
          <w:rFonts w:ascii="Calibri" w:eastAsia="Times New Roman" w:hAnsi="Calibri" w:cs="Calibri"/>
          <w:b/>
          <w:i/>
          <w:color w:val="000000"/>
          <w:szCs w:val="24"/>
          <w:lang w:eastAsia="ar-SA"/>
        </w:rPr>
        <w:t>χρήσης</w:t>
      </w:r>
      <w:r w:rsidRPr="00C836AC">
        <w:rPr>
          <w:rFonts w:ascii="Calibri" w:eastAsia="Times New Roman" w:hAnsi="Calibri" w:cs="Calibri"/>
          <w:b/>
          <w:i/>
          <w:color w:val="000000"/>
          <w:spacing w:val="50"/>
          <w:szCs w:val="24"/>
          <w:lang w:eastAsia="ar-SA"/>
        </w:rPr>
        <w:t xml:space="preserve"> </w:t>
      </w:r>
      <w:r w:rsidRPr="00C836AC">
        <w:rPr>
          <w:rFonts w:ascii="Calibri" w:eastAsia="Times New Roman" w:hAnsi="Calibri" w:cs="Calibri"/>
          <w:b/>
          <w:i/>
          <w:color w:val="000000"/>
          <w:szCs w:val="24"/>
          <w:lang w:eastAsia="ar-SA"/>
        </w:rPr>
        <w:t>έξι μηνών</w:t>
      </w:r>
    </w:p>
    <w:p w:rsidR="00C836AC" w:rsidRPr="00C836AC" w:rsidRDefault="00C836AC" w:rsidP="00C836AC">
      <w:pPr>
        <w:suppressAutoHyphens/>
        <w:spacing w:after="0" w:line="269" w:lineRule="exact"/>
        <w:jc w:val="both"/>
        <w:rPr>
          <w:rFonts w:ascii="Calibri" w:eastAsia="Times New Roman" w:hAnsi="Calibri" w:cs="Calibri"/>
          <w:color w:val="000000"/>
          <w:spacing w:val="1"/>
          <w:szCs w:val="24"/>
          <w:lang w:eastAsia="ar-SA"/>
        </w:rPr>
      </w:pPr>
    </w:p>
    <w:p w:rsidR="00C836AC" w:rsidRPr="00C836AC" w:rsidRDefault="00C836AC" w:rsidP="00C836AC">
      <w:pPr>
        <w:suppressAutoHyphens/>
        <w:spacing w:after="0" w:line="269" w:lineRule="exact"/>
        <w:jc w:val="both"/>
        <w:rPr>
          <w:rFonts w:ascii="Calibri" w:eastAsia="Times New Roman" w:hAnsi="Calibri" w:cs="Calibri"/>
          <w:color w:val="000000"/>
          <w:szCs w:val="24"/>
          <w:lang w:eastAsia="ar-SA"/>
        </w:rPr>
      </w:pPr>
      <w:r w:rsidRPr="00C836AC">
        <w:rPr>
          <w:rFonts w:ascii="Calibri" w:eastAsia="Times New Roman" w:hAnsi="Calibri" w:cs="Calibri"/>
          <w:color w:val="000000"/>
          <w:spacing w:val="1"/>
          <w:szCs w:val="24"/>
          <w:lang w:eastAsia="ar-SA"/>
        </w:rPr>
        <w:t>Στο κόστος των αντιδραστηρίων θα συμπεριληφθεί και</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pacing w:val="-1"/>
          <w:szCs w:val="24"/>
          <w:lang w:eastAsia="ar-SA"/>
        </w:rPr>
        <w:t>το</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κόστος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για</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pacing w:val="1"/>
          <w:szCs w:val="24"/>
          <w:lang w:eastAsia="ar-SA"/>
        </w:rPr>
        <w:t>τα</w:t>
      </w:r>
      <w:r w:rsidRPr="00C836AC">
        <w:rPr>
          <w:rFonts w:ascii="Calibri" w:eastAsia="Times New Roman" w:hAnsi="Calibri" w:cs="Calibri"/>
          <w:color w:val="000000"/>
          <w:szCs w:val="24"/>
          <w:lang w:eastAsia="ar-SA"/>
        </w:rPr>
        <w:t xml:space="preserve"> απαιτούμενα</w:t>
      </w:r>
      <w:r w:rsidRPr="00C836AC">
        <w:rPr>
          <w:rFonts w:ascii="Calibri" w:eastAsia="Times New Roman" w:hAnsi="Calibri" w:cs="Calibri"/>
          <w:color w:val="000000"/>
          <w:spacing w:val="1"/>
          <w:szCs w:val="24"/>
          <w:lang w:eastAsia="ar-SA"/>
        </w:rPr>
        <w:t xml:space="preserve"> υλικά</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ελέγχου και λοιπά αναλώσιμα.</w:t>
      </w:r>
      <w:r w:rsidRPr="00C836AC">
        <w:rPr>
          <w:rFonts w:ascii="Calibri" w:eastAsia="Times New Roman" w:hAnsi="Calibri" w:cs="Calibri"/>
          <w:color w:val="000000"/>
          <w:spacing w:val="51"/>
          <w:szCs w:val="24"/>
          <w:lang w:eastAsia="ar-SA"/>
        </w:rPr>
        <w:t xml:space="preserve"> </w:t>
      </w:r>
      <w:r w:rsidRPr="00C836AC">
        <w:rPr>
          <w:rFonts w:ascii="Calibri" w:eastAsia="Times New Roman" w:hAnsi="Calibri" w:cs="Calibri"/>
          <w:color w:val="000000"/>
          <w:spacing w:val="-1"/>
          <w:szCs w:val="24"/>
          <w:lang w:eastAsia="ar-SA"/>
        </w:rPr>
        <w:t>Για</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pacing w:val="2"/>
          <w:szCs w:val="24"/>
          <w:lang w:eastAsia="ar-SA"/>
        </w:rPr>
        <w:t>τον</w:t>
      </w:r>
      <w:r w:rsidRPr="00C836AC">
        <w:rPr>
          <w:rFonts w:ascii="Calibri" w:eastAsia="Times New Roman" w:hAnsi="Calibri" w:cs="Calibri"/>
          <w:color w:val="000000"/>
          <w:spacing w:val="-4"/>
          <w:szCs w:val="24"/>
          <w:lang w:eastAsia="ar-SA"/>
        </w:rPr>
        <w:t xml:space="preserve"> </w:t>
      </w:r>
      <w:r w:rsidRPr="00C836AC">
        <w:rPr>
          <w:rFonts w:ascii="Calibri" w:eastAsia="Times New Roman" w:hAnsi="Calibri" w:cs="Calibri"/>
          <w:color w:val="000000"/>
          <w:szCs w:val="24"/>
          <w:lang w:eastAsia="ar-SA"/>
        </w:rPr>
        <w:t>υπολογισμό της ποσότητας των αναλωσίμων</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και υλικών ελέγχου</w:t>
      </w:r>
      <w:r w:rsidRPr="00C836AC">
        <w:rPr>
          <w:rFonts w:ascii="Calibri" w:eastAsia="Times New Roman" w:hAnsi="Calibri" w:cs="Calibri"/>
          <w:color w:val="000000"/>
          <w:spacing w:val="-1"/>
          <w:szCs w:val="24"/>
          <w:lang w:eastAsia="ar-SA"/>
        </w:rPr>
        <w:t xml:space="preserve"> που έχουν υπολογιστεί στην τιμή της προσφοράς θα </w:t>
      </w:r>
      <w:r w:rsidRPr="00C836AC">
        <w:rPr>
          <w:rFonts w:ascii="Calibri" w:eastAsia="Times New Roman" w:hAnsi="Calibri" w:cs="Calibri"/>
          <w:color w:val="000000"/>
          <w:szCs w:val="24"/>
          <w:lang w:eastAsia="ar-SA"/>
        </w:rPr>
        <w:t>συνταχθεί</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σχετικός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πίνακας,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λαμβάνοντας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pacing w:val="1"/>
          <w:szCs w:val="24"/>
          <w:lang w:eastAsia="ar-SA"/>
        </w:rPr>
        <w:t>υπ’</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 xml:space="preserve">όψιν </w:t>
      </w:r>
      <w:r w:rsidRPr="00C836AC">
        <w:rPr>
          <w:rFonts w:ascii="Calibri" w:eastAsia="Times New Roman" w:hAnsi="Calibri" w:cs="Calibri"/>
          <w:color w:val="000000"/>
          <w:spacing w:val="1"/>
          <w:szCs w:val="24"/>
          <w:lang w:eastAsia="ar-SA"/>
        </w:rPr>
        <w:t>τις</w:t>
      </w:r>
      <w:r w:rsidRPr="00C836AC">
        <w:rPr>
          <w:rFonts w:ascii="Calibri" w:eastAsia="Times New Roman" w:hAnsi="Calibri" w:cs="Calibri"/>
          <w:color w:val="000000"/>
          <w:szCs w:val="24"/>
          <w:lang w:eastAsia="ar-SA"/>
        </w:rPr>
        <w:t xml:space="preserve"> απαιτήσεις</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του</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κατασκευαστή.</w:t>
      </w:r>
      <w:r w:rsidRPr="00C836AC">
        <w:rPr>
          <w:rFonts w:ascii="Calibri" w:eastAsia="Times New Roman" w:hAnsi="Calibri" w:cs="Calibri"/>
          <w:color w:val="000000"/>
          <w:spacing w:val="48"/>
          <w:szCs w:val="24"/>
          <w:lang w:eastAsia="ar-SA"/>
        </w:rPr>
        <w:t xml:space="preserve"> </w:t>
      </w:r>
      <w:r w:rsidRPr="00C836AC">
        <w:rPr>
          <w:rFonts w:ascii="Calibri" w:eastAsia="Times New Roman" w:hAnsi="Calibri" w:cs="Calibri"/>
          <w:color w:val="000000"/>
          <w:szCs w:val="24"/>
          <w:lang w:eastAsia="ar-SA"/>
        </w:rPr>
        <w:t>Ο</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προμηθευτής</w:t>
      </w:r>
      <w:r w:rsidRPr="00C836AC">
        <w:rPr>
          <w:rFonts w:ascii="Calibri" w:eastAsia="Times New Roman" w:hAnsi="Calibri" w:cs="Calibri"/>
          <w:color w:val="000000"/>
          <w:spacing w:val="-1"/>
          <w:szCs w:val="24"/>
          <w:lang w:eastAsia="ar-SA"/>
        </w:rPr>
        <w:t xml:space="preserve"> θα</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δεσμεύεται</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για την</w:t>
      </w:r>
      <w:r w:rsidRPr="00C836AC">
        <w:rPr>
          <w:rFonts w:ascii="Calibri" w:eastAsia="Times New Roman" w:hAnsi="Calibri" w:cs="Calibri"/>
          <w:color w:val="000000"/>
          <w:spacing w:val="-2"/>
          <w:szCs w:val="24"/>
          <w:lang w:eastAsia="ar-SA"/>
        </w:rPr>
        <w:t xml:space="preserve"> </w:t>
      </w:r>
      <w:r w:rsidRPr="00C836AC">
        <w:rPr>
          <w:rFonts w:ascii="Calibri" w:eastAsia="Times New Roman" w:hAnsi="Calibri" w:cs="Calibri"/>
          <w:color w:val="000000"/>
          <w:szCs w:val="24"/>
          <w:lang w:eastAsia="ar-SA"/>
        </w:rPr>
        <w:t xml:space="preserve">τελική </w:t>
      </w:r>
      <w:r w:rsidRPr="00C836AC">
        <w:rPr>
          <w:rFonts w:ascii="Calibri" w:eastAsia="Times New Roman" w:hAnsi="Calibri" w:cs="Calibri"/>
          <w:color w:val="000000"/>
          <w:spacing w:val="1"/>
          <w:szCs w:val="24"/>
          <w:lang w:eastAsia="ar-SA"/>
        </w:rPr>
        <w:t>τιμή</w:t>
      </w:r>
      <w:r w:rsidRPr="00C836AC">
        <w:rPr>
          <w:rFonts w:ascii="Calibri" w:eastAsia="Times New Roman" w:hAnsi="Calibri" w:cs="Calibri"/>
          <w:color w:val="000000"/>
          <w:szCs w:val="24"/>
          <w:lang w:eastAsia="ar-SA"/>
        </w:rPr>
        <w:t xml:space="preserve"> κόστους αναλωσίμων</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zCs w:val="24"/>
          <w:lang w:eastAsia="ar-SA"/>
        </w:rPr>
        <w:t>ανά</w:t>
      </w:r>
      <w:r w:rsidRPr="00C836AC">
        <w:rPr>
          <w:rFonts w:ascii="Calibri" w:eastAsia="Times New Roman" w:hAnsi="Calibri" w:cs="Calibri"/>
          <w:color w:val="000000"/>
          <w:spacing w:val="-1"/>
          <w:szCs w:val="24"/>
          <w:lang w:eastAsia="ar-SA"/>
        </w:rPr>
        <w:t xml:space="preserve"> </w:t>
      </w:r>
      <w:r w:rsidRPr="00C836AC">
        <w:rPr>
          <w:rFonts w:ascii="Calibri" w:eastAsia="Times New Roman" w:hAnsi="Calibri" w:cs="Calibri"/>
          <w:color w:val="000000"/>
          <w:szCs w:val="24"/>
          <w:lang w:eastAsia="ar-SA"/>
        </w:rPr>
        <w:t>εξέταση.</w:t>
      </w:r>
    </w:p>
    <w:p w:rsidR="00C836AC" w:rsidRPr="00C836AC" w:rsidRDefault="00C836AC" w:rsidP="00C836AC">
      <w:pPr>
        <w:suppressAutoHyphens/>
        <w:spacing w:after="0" w:line="280" w:lineRule="exact"/>
        <w:jc w:val="both"/>
        <w:rPr>
          <w:rFonts w:ascii="Calibri" w:eastAsia="Times New Roman" w:hAnsi="Calibri" w:cs="Calibri"/>
          <w:b/>
          <w:color w:val="000000"/>
          <w:szCs w:val="24"/>
          <w:lang w:eastAsia="ar-SA"/>
        </w:rPr>
      </w:pPr>
    </w:p>
    <w:p w:rsidR="00C836AC" w:rsidRPr="00C836AC" w:rsidRDefault="00C836AC" w:rsidP="00C836AC">
      <w:pPr>
        <w:suppressAutoHyphens/>
        <w:spacing w:after="0" w:line="280" w:lineRule="exact"/>
        <w:jc w:val="both"/>
        <w:rPr>
          <w:rFonts w:ascii="Calibri" w:eastAsia="Times New Roman" w:hAnsi="Calibri" w:cs="Calibri"/>
          <w:b/>
          <w:color w:val="000000"/>
          <w:szCs w:val="24"/>
          <w:lang w:eastAsia="ar-SA"/>
        </w:rPr>
      </w:pPr>
      <w:r w:rsidRPr="00C836AC">
        <w:rPr>
          <w:rFonts w:ascii="Calibri" w:eastAsia="Times New Roman" w:hAnsi="Calibri" w:cs="Calibri"/>
          <w:b/>
          <w:color w:val="000000"/>
          <w:szCs w:val="24"/>
          <w:lang w:eastAsia="ar-SA"/>
        </w:rPr>
        <w:t>ΠΙΝΑΚΑΣ</w:t>
      </w:r>
      <w:r w:rsidRPr="00C836AC">
        <w:rPr>
          <w:rFonts w:ascii="Calibri" w:eastAsia="Times New Roman" w:hAnsi="Calibri" w:cs="Calibri"/>
          <w:b/>
          <w:color w:val="000000"/>
          <w:spacing w:val="-2"/>
          <w:szCs w:val="24"/>
          <w:lang w:eastAsia="ar-SA"/>
        </w:rPr>
        <w:t xml:space="preserve"> </w:t>
      </w:r>
      <w:r w:rsidRPr="00C836AC">
        <w:rPr>
          <w:rFonts w:ascii="Calibri" w:eastAsia="Times New Roman" w:hAnsi="Calibri" w:cs="Calibri"/>
          <w:b/>
          <w:color w:val="000000"/>
          <w:szCs w:val="24"/>
          <w:lang w:eastAsia="ar-SA"/>
        </w:rPr>
        <w:t>ΑΝΑΛΥΣΗΣ</w:t>
      </w:r>
      <w:r w:rsidRPr="00C836AC">
        <w:rPr>
          <w:rFonts w:ascii="Calibri" w:eastAsia="Times New Roman" w:hAnsi="Calibri" w:cs="Calibri"/>
          <w:b/>
          <w:color w:val="000000"/>
          <w:spacing w:val="-3"/>
          <w:szCs w:val="24"/>
          <w:lang w:eastAsia="ar-SA"/>
        </w:rPr>
        <w:t xml:space="preserve"> </w:t>
      </w:r>
      <w:r w:rsidRPr="00C836AC">
        <w:rPr>
          <w:rFonts w:ascii="Calibri" w:eastAsia="Times New Roman" w:hAnsi="Calibri" w:cs="Calibri"/>
          <w:b/>
          <w:color w:val="000000"/>
          <w:szCs w:val="24"/>
          <w:lang w:eastAsia="ar-SA"/>
        </w:rPr>
        <w:t>ΤΙΜΗΣ</w:t>
      </w:r>
      <w:r w:rsidRPr="00C836AC">
        <w:rPr>
          <w:rFonts w:ascii="Calibri" w:eastAsia="Times New Roman" w:hAnsi="Calibri" w:cs="Calibri"/>
          <w:b/>
          <w:color w:val="000000"/>
          <w:spacing w:val="1"/>
          <w:szCs w:val="24"/>
          <w:lang w:eastAsia="ar-SA"/>
        </w:rPr>
        <w:t xml:space="preserve"> </w:t>
      </w:r>
      <w:r w:rsidRPr="00C836AC">
        <w:rPr>
          <w:rFonts w:ascii="Calibri" w:eastAsia="Times New Roman" w:hAnsi="Calibri" w:cs="Calibri"/>
          <w:b/>
          <w:color w:val="000000"/>
          <w:szCs w:val="24"/>
          <w:lang w:eastAsia="ar-SA"/>
        </w:rPr>
        <w:t>ΕΞΕΤΑΣΕΩΝ</w:t>
      </w:r>
    </w:p>
    <w:p w:rsidR="00C836AC" w:rsidRPr="00C836AC" w:rsidRDefault="00C836AC" w:rsidP="00C836AC">
      <w:pPr>
        <w:suppressAutoHyphens/>
        <w:spacing w:before="239" w:after="598" w:line="270" w:lineRule="exact"/>
        <w:ind w:right="-58"/>
        <w:jc w:val="both"/>
        <w:rPr>
          <w:rFonts w:ascii="Calibri" w:eastAsia="Times New Roman" w:hAnsi="Calibri" w:cs="Calibri"/>
          <w:color w:val="000000"/>
          <w:szCs w:val="24"/>
          <w:lang w:eastAsia="ar-SA"/>
        </w:rPr>
      </w:pPr>
      <w:r w:rsidRPr="00C836AC">
        <w:rPr>
          <w:rFonts w:ascii="Calibri" w:eastAsia="Times New Roman" w:hAnsi="Calibri" w:cs="Calibri"/>
          <w:color w:val="000000"/>
          <w:szCs w:val="24"/>
          <w:lang w:eastAsia="ar-SA"/>
        </w:rPr>
        <w:t xml:space="preserve">Επιπροσθέτως ανά προσφερόμενο είδος θα συνταχθεί πίνακας σύμφωνα </w:t>
      </w:r>
      <w:r w:rsidRPr="00C836AC">
        <w:rPr>
          <w:rFonts w:ascii="Calibri" w:eastAsia="Times New Roman" w:hAnsi="Calibri" w:cs="Calibri"/>
          <w:color w:val="000000"/>
          <w:spacing w:val="2"/>
          <w:szCs w:val="24"/>
          <w:lang w:eastAsia="ar-SA"/>
        </w:rPr>
        <w:t>με</w:t>
      </w:r>
      <w:r w:rsidRPr="00C836AC">
        <w:rPr>
          <w:rFonts w:ascii="Calibri" w:eastAsia="Times New Roman" w:hAnsi="Calibri" w:cs="Calibri"/>
          <w:color w:val="000000"/>
          <w:spacing w:val="-3"/>
          <w:szCs w:val="24"/>
          <w:lang w:eastAsia="ar-SA"/>
        </w:rPr>
        <w:t xml:space="preserve"> </w:t>
      </w:r>
      <w:r w:rsidRPr="00C836AC">
        <w:rPr>
          <w:rFonts w:ascii="Calibri" w:eastAsia="Times New Roman" w:hAnsi="Calibri" w:cs="Calibri"/>
          <w:color w:val="000000"/>
          <w:spacing w:val="-1"/>
          <w:szCs w:val="24"/>
          <w:lang w:eastAsia="ar-SA"/>
        </w:rPr>
        <w:t>το</w:t>
      </w:r>
      <w:r w:rsidRPr="00C836AC">
        <w:rPr>
          <w:rFonts w:ascii="Calibri" w:eastAsia="Times New Roman" w:hAnsi="Calibri" w:cs="Calibri"/>
          <w:color w:val="000000"/>
          <w:spacing w:val="2"/>
          <w:szCs w:val="24"/>
          <w:lang w:eastAsia="ar-SA"/>
        </w:rPr>
        <w:t xml:space="preserve"> παρακάτω </w:t>
      </w:r>
      <w:r w:rsidRPr="00C836AC">
        <w:rPr>
          <w:rFonts w:ascii="Calibri" w:eastAsia="Times New Roman" w:hAnsi="Calibri" w:cs="Calibri"/>
          <w:color w:val="000000"/>
          <w:szCs w:val="24"/>
          <w:lang w:eastAsia="ar-SA"/>
        </w:rPr>
        <w:t>υπόδειγμα.</w:t>
      </w:r>
    </w:p>
    <w:p w:rsidR="00C836AC" w:rsidRPr="00C836AC" w:rsidRDefault="00C836AC" w:rsidP="00C836AC">
      <w:pPr>
        <w:suppressAutoHyphens/>
        <w:spacing w:before="239" w:after="598" w:line="270" w:lineRule="exact"/>
        <w:ind w:right="-58"/>
        <w:jc w:val="both"/>
        <w:rPr>
          <w:rFonts w:ascii="Calibri" w:eastAsia="Times New Roman" w:hAnsi="Calibri" w:cs="Calibri"/>
          <w:color w:val="000000"/>
          <w:szCs w:val="24"/>
          <w:lang w:eastAsia="ar-SA"/>
        </w:rPr>
        <w:sectPr w:rsidR="00C836AC" w:rsidRPr="00C836AC">
          <w:headerReference w:type="default" r:id="rId7"/>
          <w:footerReference w:type="default" r:id="rId8"/>
          <w:pgSz w:w="11906" w:h="16838"/>
          <w:pgMar w:top="1440" w:right="1800" w:bottom="1440" w:left="1800" w:header="708" w:footer="708" w:gutter="0"/>
          <w:cols w:space="708"/>
          <w:docGrid w:linePitch="360"/>
        </w:sectPr>
      </w:pPr>
    </w:p>
    <w:tbl>
      <w:tblPr>
        <w:tblW w:w="15452" w:type="dxa"/>
        <w:tblInd w:w="-441" w:type="dxa"/>
        <w:tblLayout w:type="fixed"/>
        <w:tblCellMar>
          <w:left w:w="10" w:type="dxa"/>
          <w:right w:w="10" w:type="dxa"/>
        </w:tblCellMar>
        <w:tblLook w:val="04A0" w:firstRow="1" w:lastRow="0" w:firstColumn="1" w:lastColumn="0" w:noHBand="0" w:noVBand="1"/>
      </w:tblPr>
      <w:tblGrid>
        <w:gridCol w:w="561"/>
        <w:gridCol w:w="716"/>
        <w:gridCol w:w="992"/>
        <w:gridCol w:w="992"/>
        <w:gridCol w:w="1134"/>
        <w:gridCol w:w="993"/>
        <w:gridCol w:w="992"/>
        <w:gridCol w:w="918"/>
        <w:gridCol w:w="74"/>
        <w:gridCol w:w="2268"/>
        <w:gridCol w:w="1418"/>
        <w:gridCol w:w="850"/>
        <w:gridCol w:w="1418"/>
        <w:gridCol w:w="2126"/>
      </w:tblGrid>
      <w:tr w:rsidR="00C836AC" w:rsidRPr="00C836AC" w:rsidTr="006915EB">
        <w:trPr>
          <w:trHeight w:hRule="exact" w:val="1003"/>
        </w:trPr>
        <w:tc>
          <w:tcPr>
            <w:tcW w:w="7298" w:type="dxa"/>
            <w:gridSpan w:val="8"/>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0" w:line="298" w:lineRule="exact"/>
              <w:jc w:val="both"/>
              <w:rPr>
                <w:rFonts w:ascii="Tahoma" w:eastAsia="Arial Unicode MS" w:hAnsi="Tahoma" w:cs="Tahoma"/>
                <w:sz w:val="20"/>
                <w:szCs w:val="20"/>
                <w:lang w:eastAsia="el-GR"/>
              </w:rPr>
            </w:pPr>
            <w:r w:rsidRPr="00C836AC">
              <w:rPr>
                <w:rFonts w:ascii="Tahoma" w:eastAsia="Arial Unicode MS" w:hAnsi="Tahoma" w:cs="Tahoma"/>
                <w:sz w:val="20"/>
                <w:szCs w:val="20"/>
                <w:lang w:eastAsia="el-GR"/>
              </w:rPr>
              <w:lastRenderedPageBreak/>
              <w:t>ΠΙΝΑΚΑΣ 1: ΥΠΟΔΕΙΓΜΑ ΠΙΝΑΚΑ ΑΝΑΛΥΣΗΣ ΣΥΝΟΛΙΚΟΥ ΚΟΣΤΟΥΣ ΑΝΤΙΔΡΑΣΤΗΡΙΩΝ ΓΙΑ ΤΙΣ ΑΙΤΟΥΜΕΝΕΣ ΕΞΕΤΑΣΕΙΣ/ΕΙΔΗ ΤΟΥ ΝΟΣΟΚΟΜΕΙΟΥ</w:t>
            </w:r>
          </w:p>
        </w:tc>
        <w:tc>
          <w:tcPr>
            <w:tcW w:w="8154" w:type="dxa"/>
            <w:gridSpan w:val="6"/>
            <w:tcBorders>
              <w:top w:val="single" w:sz="4" w:space="0" w:color="auto"/>
              <w:left w:val="single" w:sz="4" w:space="0" w:color="auto"/>
              <w:right w:val="single" w:sz="4" w:space="0" w:color="auto"/>
            </w:tcBorders>
            <w:shd w:val="clear" w:color="auto" w:fill="FFFFFF"/>
          </w:tcPr>
          <w:p w:rsidR="00C836AC" w:rsidRPr="00C836AC" w:rsidRDefault="00C836AC" w:rsidP="00C836AC">
            <w:pPr>
              <w:widowControl w:val="0"/>
              <w:suppressAutoHyphens/>
              <w:spacing w:before="60" w:after="0" w:line="230" w:lineRule="exact"/>
              <w:jc w:val="both"/>
              <w:rPr>
                <w:rFonts w:ascii="Tahoma" w:eastAsia="Arial Unicode MS" w:hAnsi="Tahoma" w:cs="Tahoma"/>
                <w:sz w:val="20"/>
                <w:szCs w:val="20"/>
                <w:lang w:val="en-GB" w:eastAsia="el-GR"/>
              </w:rPr>
            </w:pPr>
            <w:r w:rsidRPr="00C836AC">
              <w:rPr>
                <w:rFonts w:ascii="Tahoma" w:eastAsia="Arial Unicode MS" w:hAnsi="Tahoma" w:cs="Tahoma"/>
                <w:sz w:val="20"/>
                <w:szCs w:val="20"/>
                <w:lang w:eastAsia="el-GR"/>
              </w:rPr>
              <w:t xml:space="preserve">     </w:t>
            </w:r>
            <w:r w:rsidRPr="00C836AC">
              <w:rPr>
                <w:rFonts w:ascii="Tahoma" w:eastAsia="Arial Unicode MS" w:hAnsi="Tahoma" w:cs="Tahoma"/>
                <w:sz w:val="20"/>
                <w:szCs w:val="20"/>
                <w:lang w:val="en-GB" w:eastAsia="el-GR"/>
              </w:rPr>
              <w:t>ΔΙΑΚΗΡΥΞΗ : ……………..</w:t>
            </w:r>
          </w:p>
        </w:tc>
      </w:tr>
      <w:tr w:rsidR="00C836AC" w:rsidRPr="00C836AC" w:rsidTr="006915EB">
        <w:trPr>
          <w:trHeight w:hRule="exact" w:val="1246"/>
        </w:trPr>
        <w:tc>
          <w:tcPr>
            <w:tcW w:w="2269" w:type="dxa"/>
            <w:gridSpan w:val="3"/>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0" w:line="360" w:lineRule="auto"/>
              <w:ind w:left="60"/>
              <w:jc w:val="both"/>
              <w:rPr>
                <w:rFonts w:ascii="Tahoma" w:eastAsia="Microsoft Sans Serif" w:hAnsi="Tahoma" w:cs="Tahoma"/>
                <w:color w:val="000000"/>
                <w:sz w:val="18"/>
                <w:szCs w:val="18"/>
                <w:shd w:val="clear" w:color="auto" w:fill="FFFFFF"/>
                <w:lang w:val="en-GB" w:eastAsia="el-GR"/>
              </w:rPr>
            </w:pPr>
          </w:p>
          <w:p w:rsidR="00C836AC" w:rsidRPr="00C836AC" w:rsidRDefault="00C836AC" w:rsidP="00C836AC">
            <w:pPr>
              <w:widowControl w:val="0"/>
              <w:suppressAutoHyphens/>
              <w:spacing w:after="0" w:line="360" w:lineRule="auto"/>
              <w:jc w:val="both"/>
              <w:rPr>
                <w:rFonts w:ascii="Tahoma" w:eastAsia="Arial Unicode MS" w:hAnsi="Tahoma" w:cs="Tahoma"/>
                <w:sz w:val="18"/>
                <w:szCs w:val="18"/>
                <w:lang w:val="en-GB" w:eastAsia="el-GR"/>
              </w:rPr>
            </w:pPr>
            <w:r w:rsidRPr="00C836AC">
              <w:rPr>
                <w:rFonts w:ascii="Tahoma" w:eastAsia="Microsoft Sans Serif" w:hAnsi="Tahoma" w:cs="Tahoma"/>
                <w:color w:val="000000"/>
                <w:sz w:val="18"/>
                <w:szCs w:val="18"/>
                <w:shd w:val="clear" w:color="auto" w:fill="FFFFFF"/>
                <w:lang w:val="en-GB" w:eastAsia="el-GR"/>
              </w:rPr>
              <w:t>ΑΙΤΟΥΜΕΝΕΣ ΕΞΕΤΑΣΕΙΣ ΝΟΣΟΚΟΜΕΙΟΥ</w:t>
            </w:r>
          </w:p>
        </w:tc>
        <w:tc>
          <w:tcPr>
            <w:tcW w:w="13183" w:type="dxa"/>
            <w:gridSpan w:val="11"/>
            <w:tcBorders>
              <w:top w:val="single" w:sz="4" w:space="0" w:color="auto"/>
              <w:left w:val="single" w:sz="4" w:space="0" w:color="auto"/>
              <w:right w:val="single" w:sz="4" w:space="0" w:color="auto"/>
            </w:tcBorders>
            <w:shd w:val="clear" w:color="auto" w:fill="FFFFFF"/>
          </w:tcPr>
          <w:p w:rsidR="00C836AC" w:rsidRPr="00C836AC" w:rsidRDefault="00C836AC" w:rsidP="00C836AC">
            <w:pPr>
              <w:widowControl w:val="0"/>
              <w:suppressAutoHyphens/>
              <w:spacing w:after="0" w:line="360" w:lineRule="auto"/>
              <w:jc w:val="both"/>
              <w:rPr>
                <w:rFonts w:ascii="Tahoma" w:eastAsia="Microsoft Sans Serif" w:hAnsi="Tahoma" w:cs="Tahoma"/>
                <w:color w:val="000000"/>
                <w:sz w:val="18"/>
                <w:szCs w:val="18"/>
                <w:shd w:val="clear" w:color="auto" w:fill="FFFFFF"/>
                <w:lang w:eastAsia="el-GR"/>
              </w:rPr>
            </w:pPr>
          </w:p>
          <w:p w:rsidR="00C836AC" w:rsidRPr="00C836AC" w:rsidRDefault="00C836AC" w:rsidP="00C836AC">
            <w:pPr>
              <w:widowControl w:val="0"/>
              <w:suppressAutoHyphens/>
              <w:spacing w:after="0" w:line="360" w:lineRule="auto"/>
              <w:jc w:val="both"/>
              <w:rPr>
                <w:rFonts w:ascii="Tahoma" w:eastAsia="Microsoft Sans Serif" w:hAnsi="Tahoma" w:cs="Tahoma"/>
                <w:color w:val="000000"/>
                <w:sz w:val="18"/>
                <w:szCs w:val="18"/>
                <w:shd w:val="clear" w:color="auto" w:fill="FFFFFF"/>
                <w:lang w:eastAsia="el-GR"/>
              </w:rPr>
            </w:pPr>
          </w:p>
          <w:p w:rsidR="00C836AC" w:rsidRPr="00C836AC" w:rsidRDefault="00C836AC" w:rsidP="00C836AC">
            <w:pPr>
              <w:widowControl w:val="0"/>
              <w:suppressAutoHyphens/>
              <w:spacing w:after="0" w:line="360" w:lineRule="auto"/>
              <w:jc w:val="both"/>
              <w:rPr>
                <w:rFonts w:ascii="Tahoma" w:eastAsia="Microsoft Sans Serif" w:hAnsi="Tahoma" w:cs="Tahoma"/>
                <w:color w:val="000000"/>
                <w:sz w:val="18"/>
                <w:szCs w:val="18"/>
                <w:shd w:val="clear" w:color="auto" w:fill="FFFFFF"/>
                <w:lang w:eastAsia="el-GR"/>
              </w:rPr>
            </w:pPr>
          </w:p>
          <w:p w:rsidR="00C836AC" w:rsidRPr="00C836AC" w:rsidRDefault="00C836AC" w:rsidP="00C836AC">
            <w:pPr>
              <w:widowControl w:val="0"/>
              <w:suppressAutoHyphens/>
              <w:spacing w:after="0" w:line="360" w:lineRule="auto"/>
              <w:jc w:val="both"/>
              <w:rPr>
                <w:rFonts w:ascii="Tahoma" w:eastAsia="Arial Unicode MS" w:hAnsi="Tahoma" w:cs="Tahoma"/>
                <w:sz w:val="18"/>
                <w:szCs w:val="18"/>
                <w:lang w:eastAsia="el-GR"/>
              </w:rPr>
            </w:pPr>
            <w:r w:rsidRPr="00C836AC">
              <w:rPr>
                <w:rFonts w:ascii="Tahoma" w:eastAsia="Microsoft Sans Serif" w:hAnsi="Tahoma" w:cs="Tahoma"/>
                <w:color w:val="000000"/>
                <w:sz w:val="18"/>
                <w:szCs w:val="18"/>
                <w:shd w:val="clear" w:color="auto" w:fill="FFFFFF"/>
                <w:lang w:eastAsia="el-GR"/>
              </w:rPr>
              <w:t>ΑΠΑΙΤΟΥΜΕΝΑ ΑΝΤΙΔΡΑΣΤΗΡΙΑ ΒΑΣΕΙ ΤΩΝ ΑΙΤΟΥΜΕΝΩΝ ΕΞΕΤΑΣΕΩΝ ΤΟΥ ΝΟΣΟΚΟΜΕΙΟΥ ΚΑΙ ΤΟΥ ΠΡΟΣΦΕΡΟΜΕΝΟΥ ΣΥΝΟΔΟΥ ΕΞΟΠΛΙΣΜΟΥ</w:t>
            </w:r>
          </w:p>
        </w:tc>
      </w:tr>
      <w:tr w:rsidR="00C836AC" w:rsidRPr="00C836AC" w:rsidTr="006915EB">
        <w:trPr>
          <w:trHeight w:hRule="exact" w:val="480"/>
        </w:trPr>
        <w:tc>
          <w:tcPr>
            <w:tcW w:w="561" w:type="dxa"/>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0" w:line="150" w:lineRule="exact"/>
              <w:jc w:val="both"/>
              <w:rPr>
                <w:rFonts w:ascii="Tahoma" w:eastAsia="Microsoft Sans Serif" w:hAnsi="Tahoma" w:cs="Tahoma"/>
                <w:color w:val="000000"/>
                <w:sz w:val="18"/>
                <w:szCs w:val="18"/>
                <w:shd w:val="clear" w:color="auto" w:fill="FFFFFF"/>
                <w:lang w:eastAsia="el-GR"/>
              </w:rPr>
            </w:pPr>
          </w:p>
          <w:p w:rsidR="00C836AC" w:rsidRPr="00C836AC" w:rsidRDefault="00C836AC" w:rsidP="00C836AC">
            <w:pPr>
              <w:widowControl w:val="0"/>
              <w:suppressAutoHyphens/>
              <w:spacing w:after="0" w:line="150" w:lineRule="exact"/>
              <w:jc w:val="both"/>
              <w:rPr>
                <w:rFonts w:ascii="Tahoma" w:eastAsia="Arial Unicode MS" w:hAnsi="Tahoma" w:cs="Tahoma"/>
                <w:sz w:val="18"/>
                <w:szCs w:val="18"/>
                <w:lang w:val="en-GB" w:eastAsia="el-GR"/>
              </w:rPr>
            </w:pPr>
            <w:r w:rsidRPr="00C836AC">
              <w:rPr>
                <w:rFonts w:ascii="Tahoma" w:eastAsia="Microsoft Sans Serif" w:hAnsi="Tahoma" w:cs="Tahoma"/>
                <w:color w:val="000000"/>
                <w:sz w:val="18"/>
                <w:szCs w:val="18"/>
                <w:shd w:val="clear" w:color="auto" w:fill="FFFFFF"/>
                <w:lang w:val="en-GB" w:eastAsia="el-GR"/>
              </w:rPr>
              <w:t>1</w:t>
            </w:r>
          </w:p>
        </w:tc>
        <w:tc>
          <w:tcPr>
            <w:tcW w:w="716" w:type="dxa"/>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0" w:line="150" w:lineRule="exact"/>
              <w:jc w:val="both"/>
              <w:rPr>
                <w:rFonts w:ascii="Tahoma" w:eastAsia="Microsoft Sans Serif" w:hAnsi="Tahoma" w:cs="Tahoma"/>
                <w:color w:val="000000"/>
                <w:sz w:val="18"/>
                <w:szCs w:val="18"/>
                <w:shd w:val="clear" w:color="auto" w:fill="FFFFFF"/>
                <w:lang w:val="en-GB" w:eastAsia="el-GR"/>
              </w:rPr>
            </w:pPr>
          </w:p>
          <w:p w:rsidR="00C836AC" w:rsidRPr="00C836AC" w:rsidRDefault="00C836AC" w:rsidP="00C836AC">
            <w:pPr>
              <w:widowControl w:val="0"/>
              <w:suppressAutoHyphens/>
              <w:spacing w:after="0" w:line="150" w:lineRule="exact"/>
              <w:jc w:val="both"/>
              <w:rPr>
                <w:rFonts w:ascii="Tahoma" w:eastAsia="Arial Unicode MS" w:hAnsi="Tahoma" w:cs="Tahoma"/>
                <w:sz w:val="18"/>
                <w:szCs w:val="18"/>
                <w:lang w:val="en-GB" w:eastAsia="el-GR"/>
              </w:rPr>
            </w:pPr>
            <w:r w:rsidRPr="00C836AC">
              <w:rPr>
                <w:rFonts w:ascii="Tahoma" w:eastAsia="Microsoft Sans Serif" w:hAnsi="Tahoma" w:cs="Tahoma"/>
                <w:color w:val="000000"/>
                <w:sz w:val="18"/>
                <w:szCs w:val="18"/>
                <w:shd w:val="clear" w:color="auto" w:fill="FFFFFF"/>
                <w:lang w:val="en-GB" w:eastAsia="el-GR"/>
              </w:rPr>
              <w:t>2</w:t>
            </w:r>
          </w:p>
        </w:tc>
        <w:tc>
          <w:tcPr>
            <w:tcW w:w="992" w:type="dxa"/>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0" w:line="150" w:lineRule="exact"/>
              <w:jc w:val="both"/>
              <w:rPr>
                <w:rFonts w:ascii="Tahoma" w:eastAsia="Microsoft Sans Serif" w:hAnsi="Tahoma" w:cs="Tahoma"/>
                <w:color w:val="000000"/>
                <w:sz w:val="18"/>
                <w:szCs w:val="18"/>
                <w:shd w:val="clear" w:color="auto" w:fill="FFFFFF"/>
                <w:lang w:val="en-GB" w:eastAsia="el-GR"/>
              </w:rPr>
            </w:pPr>
          </w:p>
          <w:p w:rsidR="00C836AC" w:rsidRPr="00C836AC" w:rsidRDefault="00C836AC" w:rsidP="00C836AC">
            <w:pPr>
              <w:widowControl w:val="0"/>
              <w:suppressAutoHyphens/>
              <w:spacing w:after="0" w:line="150" w:lineRule="exact"/>
              <w:jc w:val="both"/>
              <w:rPr>
                <w:rFonts w:ascii="Tahoma" w:eastAsia="Arial Unicode MS" w:hAnsi="Tahoma" w:cs="Tahoma"/>
                <w:sz w:val="18"/>
                <w:szCs w:val="18"/>
                <w:lang w:val="en-GB" w:eastAsia="el-GR"/>
              </w:rPr>
            </w:pPr>
            <w:r w:rsidRPr="00C836AC">
              <w:rPr>
                <w:rFonts w:ascii="Tahoma" w:eastAsia="Microsoft Sans Serif" w:hAnsi="Tahoma" w:cs="Tahoma"/>
                <w:color w:val="000000"/>
                <w:sz w:val="18"/>
                <w:szCs w:val="18"/>
                <w:shd w:val="clear" w:color="auto" w:fill="FFFFFF"/>
                <w:lang w:val="en-GB" w:eastAsia="el-GR"/>
              </w:rPr>
              <w:t>3</w:t>
            </w:r>
          </w:p>
        </w:tc>
        <w:tc>
          <w:tcPr>
            <w:tcW w:w="992" w:type="dxa"/>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0" w:line="150" w:lineRule="exact"/>
              <w:jc w:val="both"/>
              <w:rPr>
                <w:rFonts w:ascii="Tahoma" w:eastAsia="Microsoft Sans Serif" w:hAnsi="Tahoma" w:cs="Tahoma"/>
                <w:color w:val="000000"/>
                <w:sz w:val="18"/>
                <w:szCs w:val="18"/>
                <w:shd w:val="clear" w:color="auto" w:fill="FFFFFF"/>
                <w:lang w:val="en-GB" w:eastAsia="el-GR"/>
              </w:rPr>
            </w:pPr>
          </w:p>
          <w:p w:rsidR="00C836AC" w:rsidRPr="00C836AC" w:rsidRDefault="00C836AC" w:rsidP="00C836AC">
            <w:pPr>
              <w:widowControl w:val="0"/>
              <w:suppressAutoHyphens/>
              <w:spacing w:after="0" w:line="150" w:lineRule="exact"/>
              <w:jc w:val="both"/>
              <w:rPr>
                <w:rFonts w:ascii="Tahoma" w:eastAsia="Arial Unicode MS" w:hAnsi="Tahoma" w:cs="Tahoma"/>
                <w:sz w:val="18"/>
                <w:szCs w:val="18"/>
                <w:lang w:val="en-GB" w:eastAsia="el-GR"/>
              </w:rPr>
            </w:pPr>
            <w:r w:rsidRPr="00C836AC">
              <w:rPr>
                <w:rFonts w:ascii="Tahoma" w:eastAsia="Microsoft Sans Serif" w:hAnsi="Tahoma" w:cs="Tahoma"/>
                <w:color w:val="000000"/>
                <w:sz w:val="18"/>
                <w:szCs w:val="18"/>
                <w:shd w:val="clear" w:color="auto" w:fill="FFFFFF"/>
                <w:lang w:val="en-GB" w:eastAsia="el-GR"/>
              </w:rPr>
              <w:t>4</w:t>
            </w:r>
          </w:p>
        </w:tc>
        <w:tc>
          <w:tcPr>
            <w:tcW w:w="1134" w:type="dxa"/>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0" w:line="150" w:lineRule="exact"/>
              <w:jc w:val="both"/>
              <w:rPr>
                <w:rFonts w:ascii="Tahoma" w:eastAsia="Microsoft Sans Serif" w:hAnsi="Tahoma" w:cs="Tahoma"/>
                <w:color w:val="000000"/>
                <w:sz w:val="18"/>
                <w:szCs w:val="18"/>
                <w:shd w:val="clear" w:color="auto" w:fill="FFFFFF"/>
                <w:lang w:val="en-GB" w:eastAsia="el-GR"/>
              </w:rPr>
            </w:pPr>
          </w:p>
          <w:p w:rsidR="00C836AC" w:rsidRPr="00C836AC" w:rsidRDefault="00C836AC" w:rsidP="00C836AC">
            <w:pPr>
              <w:widowControl w:val="0"/>
              <w:suppressAutoHyphens/>
              <w:spacing w:after="0" w:line="150" w:lineRule="exact"/>
              <w:jc w:val="both"/>
              <w:rPr>
                <w:rFonts w:ascii="Tahoma" w:eastAsia="Arial Unicode MS" w:hAnsi="Tahoma" w:cs="Tahoma"/>
                <w:sz w:val="18"/>
                <w:szCs w:val="18"/>
                <w:lang w:val="en-GB" w:eastAsia="el-GR"/>
              </w:rPr>
            </w:pPr>
            <w:r w:rsidRPr="00C836AC">
              <w:rPr>
                <w:rFonts w:ascii="Tahoma" w:eastAsia="Microsoft Sans Serif" w:hAnsi="Tahoma" w:cs="Tahoma"/>
                <w:color w:val="000000"/>
                <w:sz w:val="18"/>
                <w:szCs w:val="18"/>
                <w:shd w:val="clear" w:color="auto" w:fill="FFFFFF"/>
                <w:lang w:val="en-GB" w:eastAsia="el-GR"/>
              </w:rPr>
              <w:t>5</w:t>
            </w:r>
          </w:p>
        </w:tc>
        <w:tc>
          <w:tcPr>
            <w:tcW w:w="993" w:type="dxa"/>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0" w:line="150" w:lineRule="exact"/>
              <w:jc w:val="both"/>
              <w:rPr>
                <w:rFonts w:ascii="Tahoma" w:eastAsia="Microsoft Sans Serif" w:hAnsi="Tahoma" w:cs="Tahoma"/>
                <w:color w:val="000000"/>
                <w:sz w:val="18"/>
                <w:szCs w:val="18"/>
                <w:shd w:val="clear" w:color="auto" w:fill="FFFFFF"/>
                <w:lang w:val="en-GB" w:eastAsia="el-GR"/>
              </w:rPr>
            </w:pPr>
          </w:p>
          <w:p w:rsidR="00C836AC" w:rsidRPr="00C836AC" w:rsidRDefault="00C836AC" w:rsidP="00C836AC">
            <w:pPr>
              <w:widowControl w:val="0"/>
              <w:suppressAutoHyphens/>
              <w:spacing w:after="0" w:line="150" w:lineRule="exact"/>
              <w:jc w:val="both"/>
              <w:rPr>
                <w:rFonts w:ascii="Tahoma" w:eastAsia="Arial Unicode MS" w:hAnsi="Tahoma" w:cs="Tahoma"/>
                <w:sz w:val="18"/>
                <w:szCs w:val="18"/>
                <w:lang w:val="en-GB" w:eastAsia="el-GR"/>
              </w:rPr>
            </w:pPr>
            <w:r w:rsidRPr="00C836AC">
              <w:rPr>
                <w:rFonts w:ascii="Tahoma" w:eastAsia="Microsoft Sans Serif" w:hAnsi="Tahoma" w:cs="Tahoma"/>
                <w:color w:val="000000"/>
                <w:sz w:val="18"/>
                <w:szCs w:val="18"/>
                <w:shd w:val="clear" w:color="auto" w:fill="FFFFFF"/>
                <w:lang w:val="en-GB" w:eastAsia="el-GR"/>
              </w:rPr>
              <w:t>6</w:t>
            </w:r>
          </w:p>
        </w:tc>
        <w:tc>
          <w:tcPr>
            <w:tcW w:w="992" w:type="dxa"/>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0" w:line="150" w:lineRule="exact"/>
              <w:ind w:right="240"/>
              <w:jc w:val="both"/>
              <w:rPr>
                <w:rFonts w:ascii="Tahoma" w:eastAsia="Microsoft Sans Serif" w:hAnsi="Tahoma" w:cs="Tahoma"/>
                <w:color w:val="000000"/>
                <w:sz w:val="18"/>
                <w:szCs w:val="18"/>
                <w:shd w:val="clear" w:color="auto" w:fill="FFFFFF"/>
                <w:lang w:val="en-GB" w:eastAsia="el-GR"/>
              </w:rPr>
            </w:pPr>
          </w:p>
          <w:p w:rsidR="00C836AC" w:rsidRPr="00C836AC" w:rsidRDefault="00C836AC" w:rsidP="00C836AC">
            <w:pPr>
              <w:widowControl w:val="0"/>
              <w:suppressAutoHyphens/>
              <w:spacing w:after="0" w:line="150" w:lineRule="exact"/>
              <w:ind w:right="240"/>
              <w:jc w:val="both"/>
              <w:rPr>
                <w:rFonts w:ascii="Tahoma" w:eastAsia="Arial Unicode MS" w:hAnsi="Tahoma" w:cs="Tahoma"/>
                <w:sz w:val="18"/>
                <w:szCs w:val="18"/>
                <w:lang w:val="en-GB" w:eastAsia="el-GR"/>
              </w:rPr>
            </w:pPr>
            <w:r w:rsidRPr="00C836AC">
              <w:rPr>
                <w:rFonts w:ascii="Tahoma" w:eastAsia="Microsoft Sans Serif" w:hAnsi="Tahoma" w:cs="Tahoma"/>
                <w:color w:val="000000"/>
                <w:sz w:val="18"/>
                <w:szCs w:val="18"/>
                <w:shd w:val="clear" w:color="auto" w:fill="FFFFFF"/>
                <w:lang w:val="en-GB" w:eastAsia="el-GR"/>
              </w:rPr>
              <w:t>7</w:t>
            </w:r>
          </w:p>
        </w:tc>
        <w:tc>
          <w:tcPr>
            <w:tcW w:w="992" w:type="dxa"/>
            <w:gridSpan w:val="2"/>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0" w:line="150" w:lineRule="exact"/>
              <w:jc w:val="both"/>
              <w:rPr>
                <w:rFonts w:ascii="Tahoma" w:eastAsia="Microsoft Sans Serif" w:hAnsi="Tahoma" w:cs="Tahoma"/>
                <w:color w:val="000000"/>
                <w:sz w:val="18"/>
                <w:szCs w:val="18"/>
                <w:shd w:val="clear" w:color="auto" w:fill="FFFFFF"/>
                <w:lang w:val="en-GB" w:eastAsia="el-GR"/>
              </w:rPr>
            </w:pPr>
          </w:p>
          <w:p w:rsidR="00C836AC" w:rsidRPr="00C836AC" w:rsidRDefault="00C836AC" w:rsidP="00C836AC">
            <w:pPr>
              <w:widowControl w:val="0"/>
              <w:suppressAutoHyphens/>
              <w:spacing w:after="0" w:line="150" w:lineRule="exact"/>
              <w:jc w:val="both"/>
              <w:rPr>
                <w:rFonts w:ascii="Tahoma" w:eastAsia="Arial Unicode MS" w:hAnsi="Tahoma" w:cs="Tahoma"/>
                <w:sz w:val="18"/>
                <w:szCs w:val="18"/>
                <w:lang w:val="en-GB" w:eastAsia="el-GR"/>
              </w:rPr>
            </w:pPr>
            <w:r w:rsidRPr="00C836AC">
              <w:rPr>
                <w:rFonts w:ascii="Tahoma" w:eastAsia="Microsoft Sans Serif" w:hAnsi="Tahoma" w:cs="Tahoma"/>
                <w:color w:val="000000"/>
                <w:sz w:val="18"/>
                <w:szCs w:val="18"/>
                <w:shd w:val="clear" w:color="auto" w:fill="FFFFFF"/>
                <w:lang w:val="en-GB" w:eastAsia="el-GR"/>
              </w:rPr>
              <w:t>8</w:t>
            </w:r>
          </w:p>
        </w:tc>
        <w:tc>
          <w:tcPr>
            <w:tcW w:w="2268" w:type="dxa"/>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0" w:line="150" w:lineRule="exact"/>
              <w:jc w:val="both"/>
              <w:rPr>
                <w:rFonts w:ascii="Tahoma" w:eastAsia="Microsoft Sans Serif" w:hAnsi="Tahoma" w:cs="Tahoma"/>
                <w:color w:val="000000"/>
                <w:sz w:val="18"/>
                <w:szCs w:val="18"/>
                <w:shd w:val="clear" w:color="auto" w:fill="FFFFFF"/>
                <w:lang w:val="en-GB" w:eastAsia="el-GR"/>
              </w:rPr>
            </w:pPr>
          </w:p>
          <w:p w:rsidR="00C836AC" w:rsidRPr="00C836AC" w:rsidRDefault="00C836AC" w:rsidP="00C836AC">
            <w:pPr>
              <w:widowControl w:val="0"/>
              <w:suppressAutoHyphens/>
              <w:spacing w:after="0" w:line="150" w:lineRule="exact"/>
              <w:jc w:val="both"/>
              <w:rPr>
                <w:rFonts w:ascii="Tahoma" w:eastAsia="Arial Unicode MS" w:hAnsi="Tahoma" w:cs="Tahoma"/>
                <w:sz w:val="18"/>
                <w:szCs w:val="18"/>
                <w:lang w:val="en-GB" w:eastAsia="el-GR"/>
              </w:rPr>
            </w:pPr>
            <w:r w:rsidRPr="00C836AC">
              <w:rPr>
                <w:rFonts w:ascii="Tahoma" w:eastAsia="Microsoft Sans Serif" w:hAnsi="Tahoma" w:cs="Tahoma"/>
                <w:color w:val="000000"/>
                <w:sz w:val="18"/>
                <w:szCs w:val="18"/>
                <w:shd w:val="clear" w:color="auto" w:fill="FFFFFF"/>
                <w:lang w:val="en-GB" w:eastAsia="el-GR"/>
              </w:rPr>
              <w:t>9</w:t>
            </w:r>
          </w:p>
        </w:tc>
        <w:tc>
          <w:tcPr>
            <w:tcW w:w="1418" w:type="dxa"/>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0" w:line="150" w:lineRule="exact"/>
              <w:jc w:val="both"/>
              <w:rPr>
                <w:rFonts w:ascii="Tahoma" w:eastAsia="Microsoft Sans Serif" w:hAnsi="Tahoma" w:cs="Tahoma"/>
                <w:color w:val="000000"/>
                <w:sz w:val="18"/>
                <w:szCs w:val="18"/>
                <w:shd w:val="clear" w:color="auto" w:fill="FFFFFF"/>
                <w:lang w:val="en-GB" w:eastAsia="el-GR"/>
              </w:rPr>
            </w:pPr>
          </w:p>
          <w:p w:rsidR="00C836AC" w:rsidRPr="00C836AC" w:rsidRDefault="00C836AC" w:rsidP="00C836AC">
            <w:pPr>
              <w:widowControl w:val="0"/>
              <w:suppressAutoHyphens/>
              <w:spacing w:after="0" w:line="150" w:lineRule="exact"/>
              <w:jc w:val="both"/>
              <w:rPr>
                <w:rFonts w:ascii="Tahoma" w:eastAsia="Arial Unicode MS" w:hAnsi="Tahoma" w:cs="Tahoma"/>
                <w:sz w:val="18"/>
                <w:szCs w:val="18"/>
                <w:lang w:val="en-GB" w:eastAsia="el-GR"/>
              </w:rPr>
            </w:pPr>
            <w:r w:rsidRPr="00C836AC">
              <w:rPr>
                <w:rFonts w:ascii="Tahoma" w:eastAsia="Microsoft Sans Serif" w:hAnsi="Tahoma" w:cs="Tahoma"/>
                <w:color w:val="000000"/>
                <w:sz w:val="18"/>
                <w:szCs w:val="18"/>
                <w:shd w:val="clear" w:color="auto" w:fill="FFFFFF"/>
                <w:lang w:val="en-GB" w:eastAsia="el-GR"/>
              </w:rPr>
              <w:t>10</w:t>
            </w:r>
          </w:p>
        </w:tc>
        <w:tc>
          <w:tcPr>
            <w:tcW w:w="850" w:type="dxa"/>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0" w:line="150" w:lineRule="exact"/>
              <w:jc w:val="both"/>
              <w:rPr>
                <w:rFonts w:ascii="Tahoma" w:eastAsia="Microsoft Sans Serif" w:hAnsi="Tahoma" w:cs="Tahoma"/>
                <w:color w:val="000000"/>
                <w:sz w:val="18"/>
                <w:szCs w:val="18"/>
                <w:shd w:val="clear" w:color="auto" w:fill="FFFFFF"/>
                <w:lang w:val="en-GB" w:eastAsia="el-GR"/>
              </w:rPr>
            </w:pPr>
          </w:p>
          <w:p w:rsidR="00C836AC" w:rsidRPr="00C836AC" w:rsidRDefault="00C836AC" w:rsidP="00C836AC">
            <w:pPr>
              <w:widowControl w:val="0"/>
              <w:suppressAutoHyphens/>
              <w:spacing w:after="0" w:line="150" w:lineRule="exact"/>
              <w:jc w:val="both"/>
              <w:rPr>
                <w:rFonts w:ascii="Tahoma" w:eastAsia="Arial Unicode MS" w:hAnsi="Tahoma" w:cs="Tahoma"/>
                <w:sz w:val="18"/>
                <w:szCs w:val="18"/>
                <w:lang w:val="en-GB" w:eastAsia="el-GR"/>
              </w:rPr>
            </w:pPr>
            <w:r w:rsidRPr="00C836AC">
              <w:rPr>
                <w:rFonts w:ascii="Tahoma" w:eastAsia="Microsoft Sans Serif" w:hAnsi="Tahoma" w:cs="Tahoma"/>
                <w:color w:val="000000"/>
                <w:sz w:val="18"/>
                <w:szCs w:val="18"/>
                <w:shd w:val="clear" w:color="auto" w:fill="FFFFFF"/>
                <w:lang w:val="en-GB" w:eastAsia="el-GR"/>
              </w:rPr>
              <w:t>11</w:t>
            </w:r>
          </w:p>
        </w:tc>
        <w:tc>
          <w:tcPr>
            <w:tcW w:w="1418" w:type="dxa"/>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0" w:line="150" w:lineRule="exact"/>
              <w:jc w:val="both"/>
              <w:rPr>
                <w:rFonts w:ascii="Tahoma" w:eastAsia="Microsoft Sans Serif" w:hAnsi="Tahoma" w:cs="Tahoma"/>
                <w:color w:val="000000"/>
                <w:sz w:val="18"/>
                <w:szCs w:val="18"/>
                <w:shd w:val="clear" w:color="auto" w:fill="FFFFFF"/>
                <w:lang w:val="en-GB" w:eastAsia="el-GR"/>
              </w:rPr>
            </w:pPr>
          </w:p>
          <w:p w:rsidR="00C836AC" w:rsidRPr="00C836AC" w:rsidRDefault="00C836AC" w:rsidP="00C836AC">
            <w:pPr>
              <w:widowControl w:val="0"/>
              <w:suppressAutoHyphens/>
              <w:spacing w:after="0" w:line="150" w:lineRule="exact"/>
              <w:jc w:val="both"/>
              <w:rPr>
                <w:rFonts w:ascii="Tahoma" w:eastAsia="Arial Unicode MS" w:hAnsi="Tahoma" w:cs="Tahoma"/>
                <w:sz w:val="18"/>
                <w:szCs w:val="18"/>
                <w:lang w:val="en-GB" w:eastAsia="el-GR"/>
              </w:rPr>
            </w:pPr>
            <w:r w:rsidRPr="00C836AC">
              <w:rPr>
                <w:rFonts w:ascii="Tahoma" w:eastAsia="Microsoft Sans Serif" w:hAnsi="Tahoma" w:cs="Tahoma"/>
                <w:color w:val="000000"/>
                <w:sz w:val="18"/>
                <w:szCs w:val="18"/>
                <w:shd w:val="clear" w:color="auto" w:fill="FFFFFF"/>
                <w:lang w:val="en-GB" w:eastAsia="el-GR"/>
              </w:rPr>
              <w:t>12</w:t>
            </w:r>
          </w:p>
        </w:tc>
        <w:tc>
          <w:tcPr>
            <w:tcW w:w="2126" w:type="dxa"/>
            <w:tcBorders>
              <w:top w:val="single" w:sz="4" w:space="0" w:color="auto"/>
              <w:left w:val="single" w:sz="4" w:space="0" w:color="auto"/>
              <w:right w:val="single" w:sz="4" w:space="0" w:color="auto"/>
            </w:tcBorders>
            <w:shd w:val="clear" w:color="auto" w:fill="FFFFFF"/>
          </w:tcPr>
          <w:p w:rsidR="00C836AC" w:rsidRPr="00C836AC" w:rsidRDefault="00C836AC" w:rsidP="00C836AC">
            <w:pPr>
              <w:widowControl w:val="0"/>
              <w:suppressAutoHyphens/>
              <w:spacing w:after="0" w:line="150" w:lineRule="exact"/>
              <w:jc w:val="both"/>
              <w:rPr>
                <w:rFonts w:ascii="Tahoma" w:eastAsia="Microsoft Sans Serif" w:hAnsi="Tahoma" w:cs="Tahoma"/>
                <w:color w:val="000000"/>
                <w:sz w:val="18"/>
                <w:szCs w:val="18"/>
                <w:shd w:val="clear" w:color="auto" w:fill="FFFFFF"/>
                <w:lang w:val="en-GB" w:eastAsia="el-GR"/>
              </w:rPr>
            </w:pPr>
          </w:p>
          <w:p w:rsidR="00C836AC" w:rsidRPr="00C836AC" w:rsidRDefault="00C836AC" w:rsidP="00C836AC">
            <w:pPr>
              <w:widowControl w:val="0"/>
              <w:suppressAutoHyphens/>
              <w:spacing w:after="0" w:line="150" w:lineRule="exact"/>
              <w:jc w:val="both"/>
              <w:rPr>
                <w:rFonts w:ascii="Tahoma" w:eastAsia="Arial Unicode MS" w:hAnsi="Tahoma" w:cs="Tahoma"/>
                <w:sz w:val="18"/>
                <w:szCs w:val="18"/>
                <w:lang w:val="en-GB" w:eastAsia="el-GR"/>
              </w:rPr>
            </w:pPr>
            <w:r w:rsidRPr="00C836AC">
              <w:rPr>
                <w:rFonts w:ascii="Tahoma" w:eastAsia="Microsoft Sans Serif" w:hAnsi="Tahoma" w:cs="Tahoma"/>
                <w:color w:val="000000"/>
                <w:sz w:val="18"/>
                <w:szCs w:val="18"/>
                <w:shd w:val="clear" w:color="auto" w:fill="FFFFFF"/>
                <w:lang w:val="en-GB" w:eastAsia="el-GR"/>
              </w:rPr>
              <w:t>13</w:t>
            </w:r>
          </w:p>
        </w:tc>
      </w:tr>
      <w:tr w:rsidR="00C836AC" w:rsidRPr="00C836AC" w:rsidTr="006915EB">
        <w:trPr>
          <w:trHeight w:hRule="exact" w:val="2787"/>
        </w:trPr>
        <w:tc>
          <w:tcPr>
            <w:tcW w:w="561" w:type="dxa"/>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0" w:line="150" w:lineRule="exact"/>
              <w:ind w:left="200"/>
              <w:jc w:val="both"/>
              <w:rPr>
                <w:rFonts w:ascii="Tahoma" w:eastAsia="Microsoft Sans Serif" w:hAnsi="Tahoma" w:cs="Tahoma"/>
                <w:color w:val="000000"/>
                <w:sz w:val="16"/>
                <w:szCs w:val="16"/>
                <w:shd w:val="clear" w:color="auto" w:fill="FFFFFF"/>
                <w:lang w:val="en-GB" w:eastAsia="el-GR"/>
              </w:rPr>
            </w:pPr>
          </w:p>
          <w:p w:rsidR="00C836AC" w:rsidRPr="00C836AC" w:rsidRDefault="00C836AC" w:rsidP="00C836AC">
            <w:pPr>
              <w:widowControl w:val="0"/>
              <w:suppressAutoHyphens/>
              <w:spacing w:after="0" w:line="150" w:lineRule="exact"/>
              <w:ind w:left="200"/>
              <w:jc w:val="both"/>
              <w:rPr>
                <w:rFonts w:ascii="Tahoma" w:eastAsia="Arial Unicode MS" w:hAnsi="Tahoma" w:cs="Tahoma"/>
                <w:sz w:val="16"/>
                <w:szCs w:val="16"/>
                <w:lang w:val="en-GB" w:eastAsia="el-GR"/>
              </w:rPr>
            </w:pPr>
            <w:r w:rsidRPr="00C836AC">
              <w:rPr>
                <w:rFonts w:ascii="Tahoma" w:eastAsia="Microsoft Sans Serif" w:hAnsi="Tahoma" w:cs="Tahoma"/>
                <w:color w:val="000000"/>
                <w:sz w:val="16"/>
                <w:szCs w:val="16"/>
                <w:shd w:val="clear" w:color="auto" w:fill="FFFFFF"/>
                <w:lang w:val="en-GB" w:eastAsia="el-GR"/>
              </w:rPr>
              <w:t>Α/Α</w:t>
            </w:r>
          </w:p>
        </w:tc>
        <w:tc>
          <w:tcPr>
            <w:tcW w:w="716" w:type="dxa"/>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0" w:line="150" w:lineRule="exact"/>
              <w:jc w:val="both"/>
              <w:rPr>
                <w:rFonts w:ascii="Tahoma" w:eastAsia="Microsoft Sans Serif" w:hAnsi="Tahoma" w:cs="Tahoma"/>
                <w:color w:val="000000"/>
                <w:sz w:val="16"/>
                <w:szCs w:val="16"/>
                <w:shd w:val="clear" w:color="auto" w:fill="FFFFFF"/>
                <w:lang w:val="en-GB" w:eastAsia="el-GR"/>
              </w:rPr>
            </w:pPr>
          </w:p>
          <w:p w:rsidR="00C836AC" w:rsidRPr="00C836AC" w:rsidRDefault="00C836AC" w:rsidP="00C836AC">
            <w:pPr>
              <w:widowControl w:val="0"/>
              <w:suppressAutoHyphens/>
              <w:spacing w:after="0" w:line="150" w:lineRule="exact"/>
              <w:jc w:val="both"/>
              <w:rPr>
                <w:rFonts w:ascii="Tahoma" w:eastAsia="Arial Unicode MS" w:hAnsi="Tahoma" w:cs="Tahoma"/>
                <w:sz w:val="16"/>
                <w:szCs w:val="16"/>
                <w:lang w:val="en-GB" w:eastAsia="el-GR"/>
              </w:rPr>
            </w:pPr>
            <w:r w:rsidRPr="00C836AC">
              <w:rPr>
                <w:rFonts w:ascii="Tahoma" w:eastAsia="Microsoft Sans Serif" w:hAnsi="Tahoma" w:cs="Tahoma"/>
                <w:color w:val="000000"/>
                <w:sz w:val="16"/>
                <w:szCs w:val="16"/>
                <w:shd w:val="clear" w:color="auto" w:fill="FFFFFF"/>
                <w:lang w:val="en-GB" w:eastAsia="el-GR"/>
              </w:rPr>
              <w:t>ΕΞΕΤΑΣΗ</w:t>
            </w:r>
          </w:p>
        </w:tc>
        <w:tc>
          <w:tcPr>
            <w:tcW w:w="992" w:type="dxa"/>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60" w:line="150" w:lineRule="exact"/>
              <w:jc w:val="both"/>
              <w:rPr>
                <w:rFonts w:ascii="Tahoma" w:eastAsia="Microsoft Sans Serif" w:hAnsi="Tahoma" w:cs="Tahoma"/>
                <w:color w:val="000000"/>
                <w:sz w:val="16"/>
                <w:szCs w:val="16"/>
                <w:shd w:val="clear" w:color="auto" w:fill="FFFFFF"/>
                <w:lang w:val="en-GB" w:eastAsia="el-GR"/>
              </w:rPr>
            </w:pPr>
          </w:p>
          <w:p w:rsidR="00C836AC" w:rsidRPr="00C836AC" w:rsidRDefault="00C836AC" w:rsidP="00C836AC">
            <w:pPr>
              <w:widowControl w:val="0"/>
              <w:suppressAutoHyphens/>
              <w:spacing w:after="60" w:line="150" w:lineRule="exact"/>
              <w:jc w:val="both"/>
              <w:rPr>
                <w:rFonts w:ascii="Tahoma" w:eastAsia="Arial Unicode MS" w:hAnsi="Tahoma" w:cs="Tahoma"/>
                <w:sz w:val="16"/>
                <w:szCs w:val="16"/>
                <w:lang w:val="en-GB" w:eastAsia="el-GR"/>
              </w:rPr>
            </w:pPr>
            <w:r w:rsidRPr="00C836AC">
              <w:rPr>
                <w:rFonts w:ascii="Tahoma" w:eastAsia="Microsoft Sans Serif" w:hAnsi="Tahoma" w:cs="Tahoma"/>
                <w:color w:val="000000"/>
                <w:sz w:val="16"/>
                <w:szCs w:val="16"/>
                <w:shd w:val="clear" w:color="auto" w:fill="FFFFFF"/>
                <w:lang w:val="en-GB" w:eastAsia="el-GR"/>
              </w:rPr>
              <w:t xml:space="preserve">ΕΤΗΣΙΟΣ ΑΡΙΘΜΟΣ ΕΞΕΤΑΣΕΩΝ </w:t>
            </w:r>
          </w:p>
        </w:tc>
        <w:tc>
          <w:tcPr>
            <w:tcW w:w="992" w:type="dxa"/>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0" w:line="211" w:lineRule="exact"/>
              <w:jc w:val="both"/>
              <w:rPr>
                <w:rFonts w:ascii="Tahoma" w:eastAsia="Microsoft Sans Serif" w:hAnsi="Tahoma" w:cs="Tahoma"/>
                <w:color w:val="000000"/>
                <w:sz w:val="16"/>
                <w:szCs w:val="16"/>
                <w:shd w:val="clear" w:color="auto" w:fill="FFFFFF"/>
                <w:lang w:val="en-GB" w:eastAsia="el-GR"/>
              </w:rPr>
            </w:pPr>
          </w:p>
          <w:p w:rsidR="00C836AC" w:rsidRPr="00C836AC" w:rsidRDefault="00C836AC" w:rsidP="00C836AC">
            <w:pPr>
              <w:widowControl w:val="0"/>
              <w:suppressAutoHyphens/>
              <w:spacing w:after="0" w:line="211" w:lineRule="exact"/>
              <w:jc w:val="both"/>
              <w:rPr>
                <w:rFonts w:ascii="Tahoma" w:eastAsia="Arial Unicode MS" w:hAnsi="Tahoma" w:cs="Tahoma"/>
                <w:sz w:val="16"/>
                <w:szCs w:val="16"/>
                <w:lang w:val="en-GB" w:eastAsia="el-GR"/>
              </w:rPr>
            </w:pPr>
            <w:r w:rsidRPr="00C836AC">
              <w:rPr>
                <w:rFonts w:ascii="Tahoma" w:eastAsia="Microsoft Sans Serif" w:hAnsi="Tahoma" w:cs="Tahoma"/>
                <w:color w:val="000000"/>
                <w:sz w:val="16"/>
                <w:szCs w:val="16"/>
                <w:shd w:val="clear" w:color="auto" w:fill="FFFFFF"/>
                <w:lang w:val="en-GB" w:eastAsia="el-GR"/>
              </w:rPr>
              <w:t xml:space="preserve">ΠΕΡΙΓΡΑΦΗ ΠΡΟΣΦ. ΕΙΔΟΥΣ </w:t>
            </w:r>
          </w:p>
        </w:tc>
        <w:tc>
          <w:tcPr>
            <w:tcW w:w="1134" w:type="dxa"/>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60" w:line="150" w:lineRule="exact"/>
              <w:jc w:val="both"/>
              <w:rPr>
                <w:rFonts w:ascii="Tahoma" w:eastAsia="Microsoft Sans Serif" w:hAnsi="Tahoma" w:cs="Tahoma"/>
                <w:color w:val="000000"/>
                <w:sz w:val="16"/>
                <w:szCs w:val="16"/>
                <w:shd w:val="clear" w:color="auto" w:fill="FFFFFF"/>
                <w:lang w:val="en-GB" w:eastAsia="el-GR"/>
              </w:rPr>
            </w:pPr>
          </w:p>
          <w:p w:rsidR="00C836AC" w:rsidRPr="00C836AC" w:rsidRDefault="00C836AC" w:rsidP="00C836AC">
            <w:pPr>
              <w:widowControl w:val="0"/>
              <w:suppressAutoHyphens/>
              <w:spacing w:after="60" w:line="150" w:lineRule="exact"/>
              <w:jc w:val="both"/>
              <w:rPr>
                <w:rFonts w:ascii="Tahoma" w:eastAsia="Arial Unicode MS" w:hAnsi="Tahoma" w:cs="Tahoma"/>
                <w:sz w:val="16"/>
                <w:szCs w:val="16"/>
                <w:lang w:val="en-GB" w:eastAsia="el-GR"/>
              </w:rPr>
            </w:pPr>
            <w:r w:rsidRPr="00C836AC">
              <w:rPr>
                <w:rFonts w:ascii="Tahoma" w:eastAsia="Microsoft Sans Serif" w:hAnsi="Tahoma" w:cs="Tahoma"/>
                <w:color w:val="000000"/>
                <w:sz w:val="16"/>
                <w:szCs w:val="16"/>
                <w:shd w:val="clear" w:color="auto" w:fill="FFFFFF"/>
                <w:lang w:val="en-GB" w:eastAsia="el-GR"/>
              </w:rPr>
              <w:t>ΚΩΔ.</w:t>
            </w:r>
          </w:p>
          <w:p w:rsidR="00C836AC" w:rsidRPr="00C836AC" w:rsidRDefault="00C836AC" w:rsidP="00C836AC">
            <w:pPr>
              <w:widowControl w:val="0"/>
              <w:suppressAutoHyphens/>
              <w:spacing w:before="60" w:after="0" w:line="150" w:lineRule="exact"/>
              <w:jc w:val="both"/>
              <w:rPr>
                <w:rFonts w:ascii="Tahoma" w:eastAsia="Arial Unicode MS" w:hAnsi="Tahoma" w:cs="Tahoma"/>
                <w:sz w:val="16"/>
                <w:szCs w:val="16"/>
                <w:lang w:val="en-GB" w:eastAsia="el-GR"/>
              </w:rPr>
            </w:pPr>
            <w:r w:rsidRPr="00C836AC">
              <w:rPr>
                <w:rFonts w:ascii="Tahoma" w:eastAsia="Microsoft Sans Serif" w:hAnsi="Tahoma" w:cs="Tahoma"/>
                <w:color w:val="000000"/>
                <w:sz w:val="16"/>
                <w:szCs w:val="16"/>
                <w:shd w:val="clear" w:color="auto" w:fill="FFFFFF"/>
                <w:lang w:val="en-GB" w:eastAsia="el-GR"/>
              </w:rPr>
              <w:t>ΕΡΓΟΣΤΑΣΙΟΥ ΚΑΤΑΣΚΕΥΗΣ</w:t>
            </w:r>
          </w:p>
        </w:tc>
        <w:tc>
          <w:tcPr>
            <w:tcW w:w="993" w:type="dxa"/>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60" w:line="150" w:lineRule="exact"/>
              <w:jc w:val="both"/>
              <w:rPr>
                <w:rFonts w:ascii="Tahoma" w:eastAsia="Microsoft Sans Serif" w:hAnsi="Tahoma" w:cs="Tahoma"/>
                <w:color w:val="000000"/>
                <w:sz w:val="16"/>
                <w:szCs w:val="16"/>
                <w:shd w:val="clear" w:color="auto" w:fill="FFFFFF"/>
                <w:lang w:val="en-GB" w:eastAsia="el-GR"/>
              </w:rPr>
            </w:pPr>
          </w:p>
          <w:p w:rsidR="00C836AC" w:rsidRPr="00C836AC" w:rsidRDefault="00C836AC" w:rsidP="00C836AC">
            <w:pPr>
              <w:widowControl w:val="0"/>
              <w:suppressAutoHyphens/>
              <w:spacing w:after="60" w:line="150" w:lineRule="exact"/>
              <w:jc w:val="both"/>
              <w:rPr>
                <w:rFonts w:ascii="Tahoma" w:eastAsia="Microsoft Sans Serif" w:hAnsi="Tahoma" w:cs="Tahoma"/>
                <w:color w:val="000000"/>
                <w:sz w:val="16"/>
                <w:szCs w:val="16"/>
                <w:shd w:val="clear" w:color="auto" w:fill="FFFFFF"/>
                <w:lang w:val="en-GB" w:eastAsia="el-GR"/>
              </w:rPr>
            </w:pPr>
            <w:r w:rsidRPr="00C836AC">
              <w:rPr>
                <w:rFonts w:ascii="Tahoma" w:eastAsia="Microsoft Sans Serif" w:hAnsi="Tahoma" w:cs="Tahoma"/>
                <w:color w:val="000000"/>
                <w:sz w:val="16"/>
                <w:szCs w:val="16"/>
                <w:shd w:val="clear" w:color="auto" w:fill="FFFFFF"/>
                <w:lang w:val="en-GB" w:eastAsia="el-GR"/>
              </w:rPr>
              <w:t>ΤΕΣΤ /</w:t>
            </w:r>
          </w:p>
          <w:p w:rsidR="00C836AC" w:rsidRPr="00C836AC" w:rsidRDefault="00C836AC" w:rsidP="00C836AC">
            <w:pPr>
              <w:widowControl w:val="0"/>
              <w:suppressAutoHyphens/>
              <w:spacing w:after="60" w:line="150" w:lineRule="exact"/>
              <w:jc w:val="both"/>
              <w:rPr>
                <w:rFonts w:ascii="Tahoma" w:eastAsia="Arial Unicode MS" w:hAnsi="Tahoma" w:cs="Tahoma"/>
                <w:sz w:val="16"/>
                <w:szCs w:val="16"/>
                <w:lang w:val="en-GB" w:eastAsia="el-GR"/>
              </w:rPr>
            </w:pPr>
            <w:r w:rsidRPr="00C836AC">
              <w:rPr>
                <w:rFonts w:ascii="Tahoma" w:eastAsia="Microsoft Sans Serif" w:hAnsi="Tahoma" w:cs="Tahoma"/>
                <w:color w:val="000000"/>
                <w:sz w:val="16"/>
                <w:szCs w:val="16"/>
                <w:shd w:val="clear" w:color="auto" w:fill="FFFFFF"/>
                <w:lang w:val="en-GB" w:eastAsia="el-GR"/>
              </w:rPr>
              <w:t>ΣΥΣΚΕΥΑΣΙΑ</w:t>
            </w:r>
          </w:p>
        </w:tc>
        <w:tc>
          <w:tcPr>
            <w:tcW w:w="992" w:type="dxa"/>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60" w:line="150" w:lineRule="exact"/>
              <w:ind w:left="80"/>
              <w:jc w:val="both"/>
              <w:rPr>
                <w:rFonts w:ascii="Tahoma" w:eastAsia="Microsoft Sans Serif" w:hAnsi="Tahoma" w:cs="Tahoma"/>
                <w:color w:val="000000"/>
                <w:sz w:val="16"/>
                <w:szCs w:val="16"/>
                <w:shd w:val="clear" w:color="auto" w:fill="FFFFFF"/>
                <w:lang w:val="en-GB" w:eastAsia="el-GR"/>
              </w:rPr>
            </w:pPr>
          </w:p>
          <w:p w:rsidR="00C836AC" w:rsidRPr="00C836AC" w:rsidRDefault="00C836AC" w:rsidP="00C836AC">
            <w:pPr>
              <w:widowControl w:val="0"/>
              <w:suppressAutoHyphens/>
              <w:spacing w:after="60" w:line="150" w:lineRule="exact"/>
              <w:ind w:left="80"/>
              <w:jc w:val="both"/>
              <w:rPr>
                <w:rFonts w:ascii="Tahoma" w:eastAsia="Arial Unicode MS" w:hAnsi="Tahoma" w:cs="Tahoma"/>
                <w:sz w:val="16"/>
                <w:szCs w:val="16"/>
                <w:lang w:val="en-GB" w:eastAsia="el-GR"/>
              </w:rPr>
            </w:pPr>
            <w:r w:rsidRPr="00C836AC">
              <w:rPr>
                <w:rFonts w:ascii="Tahoma" w:eastAsia="Microsoft Sans Serif" w:hAnsi="Tahoma" w:cs="Tahoma"/>
                <w:color w:val="000000"/>
                <w:sz w:val="16"/>
                <w:szCs w:val="16"/>
                <w:shd w:val="clear" w:color="auto" w:fill="FFFFFF"/>
                <w:lang w:val="en-GB" w:eastAsia="el-GR"/>
              </w:rPr>
              <w:t>ΤΙΜΗ/ΤΕΣΤ</w:t>
            </w:r>
          </w:p>
          <w:p w:rsidR="00C836AC" w:rsidRPr="00C836AC" w:rsidRDefault="00C836AC" w:rsidP="00C836AC">
            <w:pPr>
              <w:widowControl w:val="0"/>
              <w:suppressAutoHyphens/>
              <w:spacing w:before="60" w:after="0" w:line="150" w:lineRule="exact"/>
              <w:ind w:left="80"/>
              <w:jc w:val="both"/>
              <w:rPr>
                <w:rFonts w:ascii="Tahoma" w:eastAsia="Arial Unicode MS" w:hAnsi="Tahoma" w:cs="Tahoma"/>
                <w:sz w:val="16"/>
                <w:szCs w:val="16"/>
                <w:lang w:val="en-GB" w:eastAsia="el-GR"/>
              </w:rPr>
            </w:pPr>
          </w:p>
        </w:tc>
        <w:tc>
          <w:tcPr>
            <w:tcW w:w="992" w:type="dxa"/>
            <w:gridSpan w:val="2"/>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0" w:line="211" w:lineRule="exact"/>
              <w:jc w:val="both"/>
              <w:rPr>
                <w:rFonts w:ascii="Tahoma" w:eastAsia="Microsoft Sans Serif" w:hAnsi="Tahoma" w:cs="Tahoma"/>
                <w:color w:val="000000"/>
                <w:sz w:val="16"/>
                <w:szCs w:val="16"/>
                <w:shd w:val="clear" w:color="auto" w:fill="FFFFFF"/>
                <w:lang w:val="en-GB" w:eastAsia="el-GR"/>
              </w:rPr>
            </w:pPr>
          </w:p>
          <w:p w:rsidR="00C836AC" w:rsidRPr="00C836AC" w:rsidRDefault="00C836AC" w:rsidP="00C836AC">
            <w:pPr>
              <w:widowControl w:val="0"/>
              <w:suppressAutoHyphens/>
              <w:spacing w:after="0" w:line="211" w:lineRule="exact"/>
              <w:jc w:val="both"/>
              <w:rPr>
                <w:rFonts w:ascii="Tahoma" w:eastAsia="Arial Unicode MS" w:hAnsi="Tahoma" w:cs="Tahoma"/>
                <w:sz w:val="16"/>
                <w:szCs w:val="16"/>
                <w:lang w:val="en-GB" w:eastAsia="el-GR"/>
              </w:rPr>
            </w:pPr>
            <w:r w:rsidRPr="00C836AC">
              <w:rPr>
                <w:rFonts w:ascii="Tahoma" w:eastAsia="Microsoft Sans Serif" w:hAnsi="Tahoma" w:cs="Tahoma"/>
                <w:color w:val="000000"/>
                <w:sz w:val="16"/>
                <w:szCs w:val="16"/>
                <w:shd w:val="clear" w:color="auto" w:fill="FFFFFF"/>
                <w:lang w:val="en-GB" w:eastAsia="el-GR"/>
              </w:rPr>
              <w:t>ΤΙΜΗ/ΣΥΣΚ. ΧΩΡΙΣ ΦΠΑ</w:t>
            </w:r>
          </w:p>
        </w:tc>
        <w:tc>
          <w:tcPr>
            <w:tcW w:w="2268" w:type="dxa"/>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0" w:line="211" w:lineRule="exact"/>
              <w:jc w:val="both"/>
              <w:rPr>
                <w:rFonts w:ascii="Tahoma" w:eastAsia="Arial Unicode MS" w:hAnsi="Tahoma" w:cs="Tahoma"/>
                <w:sz w:val="16"/>
                <w:szCs w:val="16"/>
                <w:lang w:eastAsia="el-GR"/>
              </w:rPr>
            </w:pPr>
            <w:r w:rsidRPr="00C836AC">
              <w:rPr>
                <w:rFonts w:ascii="Tahoma" w:eastAsia="Microsoft Sans Serif" w:hAnsi="Tahoma" w:cs="Tahoma"/>
                <w:color w:val="000000"/>
                <w:sz w:val="16"/>
                <w:szCs w:val="16"/>
                <w:shd w:val="clear" w:color="auto" w:fill="FFFFFF"/>
                <w:lang w:eastAsia="el-GR"/>
              </w:rPr>
              <w:t>ΑΠΑΙΤΟΥΜΕΝΕΣ ΣΥΣΚ. ΓΙΑ ΤΟ ΣΥΝΟΛΟ ΤΩΝ ΑΙΤΟΥΜΕΝΩΝ ΕΞΕΤΑΣΕΩΝ ΤΟΥ ΝΟΣΟΚΟΜΕΙΟΥ</w:t>
            </w:r>
          </w:p>
        </w:tc>
        <w:tc>
          <w:tcPr>
            <w:tcW w:w="1418" w:type="dxa"/>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0" w:line="211" w:lineRule="exact"/>
              <w:jc w:val="both"/>
              <w:rPr>
                <w:rFonts w:ascii="Tahoma" w:eastAsia="Arial Unicode MS" w:hAnsi="Tahoma" w:cs="Tahoma"/>
                <w:sz w:val="16"/>
                <w:szCs w:val="16"/>
                <w:lang w:eastAsia="el-GR"/>
              </w:rPr>
            </w:pPr>
            <w:r w:rsidRPr="00C836AC">
              <w:rPr>
                <w:rFonts w:ascii="Tahoma" w:eastAsia="Microsoft Sans Serif" w:hAnsi="Tahoma" w:cs="Tahoma"/>
                <w:color w:val="000000"/>
                <w:sz w:val="16"/>
                <w:szCs w:val="16"/>
                <w:shd w:val="clear" w:color="auto" w:fill="FFFFFF"/>
                <w:lang w:eastAsia="el-GR"/>
              </w:rPr>
              <w:t>ΣΥΝΟΛΙΚΟ ΚΟΣΤΟΣ ΑΠΑΙΤ.ΣΥΣΚ.ΧΩΡΙΣΦΠΑ ΓΙΑ ΤΟ ΣΥΝΟΛΟ ΤΩΝ ΑΙΤΟΥΜΕΝΩΝ ΕΞΕΤΑΣΕΩΝ (10)=(8)Χ(9)</w:t>
            </w:r>
          </w:p>
        </w:tc>
        <w:tc>
          <w:tcPr>
            <w:tcW w:w="850" w:type="dxa"/>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0" w:line="150" w:lineRule="exact"/>
              <w:jc w:val="both"/>
              <w:rPr>
                <w:rFonts w:ascii="Tahoma" w:eastAsia="Microsoft Sans Serif" w:hAnsi="Tahoma" w:cs="Tahoma"/>
                <w:color w:val="000000"/>
                <w:sz w:val="16"/>
                <w:szCs w:val="16"/>
                <w:shd w:val="clear" w:color="auto" w:fill="FFFFFF"/>
                <w:lang w:eastAsia="el-GR"/>
              </w:rPr>
            </w:pPr>
          </w:p>
          <w:p w:rsidR="00C836AC" w:rsidRPr="00C836AC" w:rsidRDefault="00C836AC" w:rsidP="00C836AC">
            <w:pPr>
              <w:widowControl w:val="0"/>
              <w:suppressAutoHyphens/>
              <w:spacing w:after="0" w:line="150" w:lineRule="exact"/>
              <w:jc w:val="both"/>
              <w:rPr>
                <w:rFonts w:ascii="Tahoma" w:eastAsia="Arial Unicode MS" w:hAnsi="Tahoma" w:cs="Tahoma"/>
                <w:sz w:val="16"/>
                <w:szCs w:val="16"/>
                <w:lang w:val="en-GB" w:eastAsia="el-GR"/>
              </w:rPr>
            </w:pPr>
            <w:r w:rsidRPr="00C836AC">
              <w:rPr>
                <w:rFonts w:ascii="Tahoma" w:eastAsia="Microsoft Sans Serif" w:hAnsi="Tahoma" w:cs="Tahoma"/>
                <w:color w:val="000000"/>
                <w:sz w:val="16"/>
                <w:szCs w:val="16"/>
                <w:shd w:val="clear" w:color="auto" w:fill="FFFFFF"/>
                <w:lang w:val="en-GB" w:eastAsia="el-GR"/>
              </w:rPr>
              <w:t>% ΦΠΑ</w:t>
            </w:r>
          </w:p>
        </w:tc>
        <w:tc>
          <w:tcPr>
            <w:tcW w:w="1418" w:type="dxa"/>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0" w:line="211" w:lineRule="exact"/>
              <w:jc w:val="both"/>
              <w:rPr>
                <w:rFonts w:ascii="Tahoma" w:eastAsia="Arial Unicode MS" w:hAnsi="Tahoma" w:cs="Tahoma"/>
                <w:sz w:val="16"/>
                <w:szCs w:val="16"/>
                <w:lang w:val="en-GB" w:eastAsia="el-GR"/>
              </w:rPr>
            </w:pPr>
            <w:r w:rsidRPr="00C836AC">
              <w:rPr>
                <w:rFonts w:ascii="Tahoma" w:eastAsia="Microsoft Sans Serif" w:hAnsi="Tahoma" w:cs="Tahoma"/>
                <w:color w:val="000000"/>
                <w:sz w:val="16"/>
                <w:szCs w:val="16"/>
                <w:shd w:val="clear" w:color="auto" w:fill="FFFFFF"/>
                <w:lang w:val="en-GB" w:eastAsia="el-GR"/>
              </w:rPr>
              <w:t>ΣΥΝΟΛΟ ΦΠΑ (12)=(10)Χ(11)</w:t>
            </w:r>
          </w:p>
        </w:tc>
        <w:tc>
          <w:tcPr>
            <w:tcW w:w="2126" w:type="dxa"/>
            <w:tcBorders>
              <w:top w:val="single" w:sz="4" w:space="0" w:color="auto"/>
              <w:left w:val="single" w:sz="4" w:space="0" w:color="auto"/>
              <w:right w:val="single" w:sz="4" w:space="0" w:color="auto"/>
            </w:tcBorders>
            <w:shd w:val="clear" w:color="auto" w:fill="FFFFFF"/>
          </w:tcPr>
          <w:p w:rsidR="00C836AC" w:rsidRPr="00C836AC" w:rsidRDefault="00C836AC" w:rsidP="00C836AC">
            <w:pPr>
              <w:widowControl w:val="0"/>
              <w:suppressAutoHyphens/>
              <w:spacing w:after="0" w:line="211" w:lineRule="exact"/>
              <w:jc w:val="both"/>
              <w:rPr>
                <w:rFonts w:ascii="Tahoma" w:eastAsia="Arial Unicode MS" w:hAnsi="Tahoma" w:cs="Tahoma"/>
                <w:sz w:val="16"/>
                <w:szCs w:val="16"/>
                <w:lang w:eastAsia="el-GR"/>
              </w:rPr>
            </w:pPr>
            <w:r w:rsidRPr="00C836AC">
              <w:rPr>
                <w:rFonts w:ascii="Tahoma" w:eastAsia="Microsoft Sans Serif" w:hAnsi="Tahoma" w:cs="Tahoma"/>
                <w:color w:val="000000"/>
                <w:sz w:val="16"/>
                <w:szCs w:val="16"/>
                <w:shd w:val="clear" w:color="auto" w:fill="FFFFFF"/>
                <w:lang w:eastAsia="el-GR"/>
              </w:rPr>
              <w:t>ΣΥΝΟΛΙΚΟ ΚΟΣΤΟΣ ΑΠΑΙΤ. ΣΥΣΚ. ΜΕ ΦΠΑ ΓΙΑ ΤΟ ΣΥΝΟΛΟ ΤΩΝ ΑΙΤΟΥΜΕΝΩΝ ΕΞΕΤΑΣΕΩΝ (13)=(10)+(12)</w:t>
            </w:r>
          </w:p>
        </w:tc>
      </w:tr>
      <w:tr w:rsidR="00C836AC" w:rsidRPr="00C836AC" w:rsidTr="006915EB">
        <w:trPr>
          <w:trHeight w:hRule="exact" w:val="773"/>
        </w:trPr>
        <w:tc>
          <w:tcPr>
            <w:tcW w:w="561" w:type="dxa"/>
            <w:tcBorders>
              <w:top w:val="single" w:sz="4" w:space="0" w:color="auto"/>
              <w:left w:val="single" w:sz="4" w:space="0" w:color="auto"/>
            </w:tcBorders>
            <w:shd w:val="clear" w:color="auto" w:fill="FFFFFF"/>
          </w:tcPr>
          <w:p w:rsidR="00C836AC" w:rsidRPr="00C836AC" w:rsidRDefault="00C836AC" w:rsidP="00C836AC">
            <w:pPr>
              <w:suppressAutoHyphens/>
              <w:spacing w:after="120" w:line="240" w:lineRule="auto"/>
              <w:jc w:val="both"/>
              <w:rPr>
                <w:rFonts w:ascii="Calibri" w:eastAsia="Times New Roman" w:hAnsi="Calibri" w:cs="Calibri"/>
                <w:b/>
                <w:sz w:val="18"/>
                <w:szCs w:val="18"/>
                <w:lang w:eastAsia="zh-CN"/>
              </w:rPr>
            </w:pPr>
          </w:p>
        </w:tc>
        <w:tc>
          <w:tcPr>
            <w:tcW w:w="716" w:type="dxa"/>
            <w:tcBorders>
              <w:top w:val="single" w:sz="4" w:space="0" w:color="auto"/>
              <w:left w:val="single" w:sz="4" w:space="0" w:color="auto"/>
            </w:tcBorders>
            <w:shd w:val="clear" w:color="auto" w:fill="FFFFFF"/>
          </w:tcPr>
          <w:p w:rsidR="00C836AC" w:rsidRPr="00C836AC" w:rsidRDefault="00C836AC" w:rsidP="00C836AC">
            <w:pPr>
              <w:suppressAutoHyphens/>
              <w:spacing w:after="120" w:line="240" w:lineRule="auto"/>
              <w:jc w:val="both"/>
              <w:rPr>
                <w:rFonts w:ascii="Calibri" w:eastAsia="Times New Roman" w:hAnsi="Calibri" w:cs="Calibri"/>
                <w:b/>
                <w:sz w:val="18"/>
                <w:szCs w:val="18"/>
                <w:lang w:eastAsia="zh-CN"/>
              </w:rPr>
            </w:pPr>
          </w:p>
        </w:tc>
        <w:tc>
          <w:tcPr>
            <w:tcW w:w="992" w:type="dxa"/>
            <w:tcBorders>
              <w:top w:val="single" w:sz="4" w:space="0" w:color="auto"/>
              <w:left w:val="single" w:sz="4" w:space="0" w:color="auto"/>
            </w:tcBorders>
            <w:shd w:val="clear" w:color="auto" w:fill="FFFFFF"/>
          </w:tcPr>
          <w:p w:rsidR="00C836AC" w:rsidRPr="00C836AC" w:rsidRDefault="00C836AC" w:rsidP="00C836AC">
            <w:pPr>
              <w:suppressAutoHyphens/>
              <w:spacing w:after="120" w:line="240" w:lineRule="auto"/>
              <w:jc w:val="both"/>
              <w:rPr>
                <w:rFonts w:ascii="Calibri" w:eastAsia="Times New Roman" w:hAnsi="Calibri" w:cs="Calibri"/>
                <w:b/>
                <w:sz w:val="18"/>
                <w:szCs w:val="18"/>
                <w:lang w:eastAsia="zh-CN"/>
              </w:rPr>
            </w:pPr>
          </w:p>
        </w:tc>
        <w:tc>
          <w:tcPr>
            <w:tcW w:w="992" w:type="dxa"/>
            <w:tcBorders>
              <w:top w:val="single" w:sz="4" w:space="0" w:color="auto"/>
              <w:left w:val="single" w:sz="4" w:space="0" w:color="auto"/>
            </w:tcBorders>
            <w:shd w:val="clear" w:color="auto" w:fill="FFFFFF"/>
          </w:tcPr>
          <w:p w:rsidR="00C836AC" w:rsidRPr="00C836AC" w:rsidRDefault="00C836AC" w:rsidP="00C836AC">
            <w:pPr>
              <w:suppressAutoHyphens/>
              <w:spacing w:after="120" w:line="240" w:lineRule="auto"/>
              <w:jc w:val="both"/>
              <w:rPr>
                <w:rFonts w:ascii="Calibri" w:eastAsia="Times New Roman" w:hAnsi="Calibri" w:cs="Calibri"/>
                <w:b/>
                <w:sz w:val="18"/>
                <w:szCs w:val="18"/>
                <w:lang w:eastAsia="zh-CN"/>
              </w:rPr>
            </w:pPr>
          </w:p>
        </w:tc>
        <w:tc>
          <w:tcPr>
            <w:tcW w:w="1134" w:type="dxa"/>
            <w:tcBorders>
              <w:top w:val="single" w:sz="4" w:space="0" w:color="auto"/>
              <w:left w:val="single" w:sz="4" w:space="0" w:color="auto"/>
            </w:tcBorders>
            <w:shd w:val="clear" w:color="auto" w:fill="FFFFFF"/>
          </w:tcPr>
          <w:p w:rsidR="00C836AC" w:rsidRPr="00C836AC" w:rsidRDefault="00C836AC" w:rsidP="00C836AC">
            <w:pPr>
              <w:suppressAutoHyphens/>
              <w:spacing w:after="120" w:line="240" w:lineRule="auto"/>
              <w:jc w:val="both"/>
              <w:rPr>
                <w:rFonts w:ascii="Calibri" w:eastAsia="Times New Roman" w:hAnsi="Calibri" w:cs="Calibri"/>
                <w:b/>
                <w:sz w:val="18"/>
                <w:szCs w:val="18"/>
                <w:lang w:eastAsia="zh-CN"/>
              </w:rPr>
            </w:pPr>
          </w:p>
        </w:tc>
        <w:tc>
          <w:tcPr>
            <w:tcW w:w="993" w:type="dxa"/>
            <w:tcBorders>
              <w:top w:val="single" w:sz="4" w:space="0" w:color="auto"/>
              <w:left w:val="single" w:sz="4" w:space="0" w:color="auto"/>
            </w:tcBorders>
            <w:shd w:val="clear" w:color="auto" w:fill="FFFFFF"/>
          </w:tcPr>
          <w:p w:rsidR="00C836AC" w:rsidRPr="00C836AC" w:rsidRDefault="00C836AC" w:rsidP="00C836AC">
            <w:pPr>
              <w:suppressAutoHyphens/>
              <w:spacing w:after="120" w:line="240" w:lineRule="auto"/>
              <w:jc w:val="both"/>
              <w:rPr>
                <w:rFonts w:ascii="Calibri" w:eastAsia="Times New Roman" w:hAnsi="Calibri" w:cs="Calibri"/>
                <w:b/>
                <w:sz w:val="18"/>
                <w:szCs w:val="18"/>
                <w:lang w:eastAsia="zh-CN"/>
              </w:rPr>
            </w:pPr>
          </w:p>
        </w:tc>
        <w:tc>
          <w:tcPr>
            <w:tcW w:w="992" w:type="dxa"/>
            <w:tcBorders>
              <w:top w:val="single" w:sz="4" w:space="0" w:color="auto"/>
              <w:left w:val="single" w:sz="4" w:space="0" w:color="auto"/>
            </w:tcBorders>
            <w:shd w:val="clear" w:color="auto" w:fill="FFFFFF"/>
          </w:tcPr>
          <w:p w:rsidR="00C836AC" w:rsidRPr="00C836AC" w:rsidRDefault="00C836AC" w:rsidP="00C836AC">
            <w:pPr>
              <w:suppressAutoHyphens/>
              <w:spacing w:after="120" w:line="240" w:lineRule="auto"/>
              <w:jc w:val="both"/>
              <w:rPr>
                <w:rFonts w:ascii="Calibri" w:eastAsia="Times New Roman" w:hAnsi="Calibri" w:cs="Calibri"/>
                <w:b/>
                <w:sz w:val="18"/>
                <w:szCs w:val="18"/>
                <w:lang w:eastAsia="zh-CN"/>
              </w:rPr>
            </w:pPr>
          </w:p>
        </w:tc>
        <w:tc>
          <w:tcPr>
            <w:tcW w:w="992" w:type="dxa"/>
            <w:gridSpan w:val="2"/>
            <w:tcBorders>
              <w:top w:val="single" w:sz="4" w:space="0" w:color="auto"/>
              <w:left w:val="single" w:sz="4" w:space="0" w:color="auto"/>
            </w:tcBorders>
            <w:shd w:val="clear" w:color="auto" w:fill="FFFFFF"/>
          </w:tcPr>
          <w:p w:rsidR="00C836AC" w:rsidRPr="00C836AC" w:rsidRDefault="00C836AC" w:rsidP="00C836AC">
            <w:pPr>
              <w:suppressAutoHyphens/>
              <w:spacing w:after="120" w:line="240" w:lineRule="auto"/>
              <w:jc w:val="both"/>
              <w:rPr>
                <w:rFonts w:ascii="Calibri" w:eastAsia="Times New Roman" w:hAnsi="Calibri" w:cs="Calibri"/>
                <w:b/>
                <w:sz w:val="18"/>
                <w:szCs w:val="18"/>
                <w:lang w:eastAsia="zh-CN"/>
              </w:rPr>
            </w:pPr>
          </w:p>
        </w:tc>
        <w:tc>
          <w:tcPr>
            <w:tcW w:w="2268" w:type="dxa"/>
            <w:tcBorders>
              <w:top w:val="single" w:sz="4" w:space="0" w:color="auto"/>
              <w:left w:val="single" w:sz="4" w:space="0" w:color="auto"/>
            </w:tcBorders>
            <w:shd w:val="clear" w:color="auto" w:fill="FFFFFF"/>
          </w:tcPr>
          <w:p w:rsidR="00C836AC" w:rsidRPr="00C836AC" w:rsidRDefault="00C836AC" w:rsidP="00C836AC">
            <w:pPr>
              <w:suppressAutoHyphens/>
              <w:spacing w:after="120" w:line="240" w:lineRule="auto"/>
              <w:jc w:val="both"/>
              <w:rPr>
                <w:rFonts w:ascii="Calibri" w:eastAsia="Times New Roman" w:hAnsi="Calibri" w:cs="Calibri"/>
                <w:b/>
                <w:sz w:val="18"/>
                <w:szCs w:val="18"/>
                <w:lang w:eastAsia="zh-CN"/>
              </w:rPr>
            </w:pPr>
          </w:p>
        </w:tc>
        <w:tc>
          <w:tcPr>
            <w:tcW w:w="1418" w:type="dxa"/>
            <w:tcBorders>
              <w:top w:val="single" w:sz="4" w:space="0" w:color="auto"/>
              <w:left w:val="single" w:sz="4" w:space="0" w:color="auto"/>
            </w:tcBorders>
            <w:shd w:val="clear" w:color="auto" w:fill="FFFFFF"/>
          </w:tcPr>
          <w:p w:rsidR="00C836AC" w:rsidRPr="00C836AC" w:rsidRDefault="00C836AC" w:rsidP="00C836AC">
            <w:pPr>
              <w:suppressAutoHyphens/>
              <w:spacing w:after="120" w:line="240" w:lineRule="auto"/>
              <w:jc w:val="both"/>
              <w:rPr>
                <w:rFonts w:ascii="Calibri" w:eastAsia="Times New Roman" w:hAnsi="Calibri" w:cs="Calibri"/>
                <w:b/>
                <w:sz w:val="18"/>
                <w:szCs w:val="18"/>
                <w:lang w:eastAsia="zh-CN"/>
              </w:rPr>
            </w:pPr>
          </w:p>
        </w:tc>
        <w:tc>
          <w:tcPr>
            <w:tcW w:w="850" w:type="dxa"/>
            <w:tcBorders>
              <w:top w:val="single" w:sz="4" w:space="0" w:color="auto"/>
              <w:left w:val="single" w:sz="4" w:space="0" w:color="auto"/>
            </w:tcBorders>
            <w:shd w:val="clear" w:color="auto" w:fill="FFFFFF"/>
          </w:tcPr>
          <w:p w:rsidR="00C836AC" w:rsidRPr="00C836AC" w:rsidRDefault="00C836AC" w:rsidP="00C836AC">
            <w:pPr>
              <w:suppressAutoHyphens/>
              <w:spacing w:after="120" w:line="240" w:lineRule="auto"/>
              <w:jc w:val="both"/>
              <w:rPr>
                <w:rFonts w:ascii="Calibri" w:eastAsia="Times New Roman" w:hAnsi="Calibri" w:cs="Calibri"/>
                <w:b/>
                <w:sz w:val="18"/>
                <w:szCs w:val="18"/>
                <w:lang w:eastAsia="zh-CN"/>
              </w:rPr>
            </w:pPr>
          </w:p>
        </w:tc>
        <w:tc>
          <w:tcPr>
            <w:tcW w:w="1418" w:type="dxa"/>
            <w:tcBorders>
              <w:top w:val="single" w:sz="4" w:space="0" w:color="auto"/>
              <w:left w:val="single" w:sz="4" w:space="0" w:color="auto"/>
            </w:tcBorders>
            <w:shd w:val="clear" w:color="auto" w:fill="FFFFFF"/>
          </w:tcPr>
          <w:p w:rsidR="00C836AC" w:rsidRPr="00C836AC" w:rsidRDefault="00C836AC" w:rsidP="00C836AC">
            <w:pPr>
              <w:suppressAutoHyphens/>
              <w:spacing w:after="120" w:line="240" w:lineRule="auto"/>
              <w:jc w:val="both"/>
              <w:rPr>
                <w:rFonts w:ascii="Calibri" w:eastAsia="Times New Roman" w:hAnsi="Calibri" w:cs="Calibri"/>
                <w:b/>
                <w:sz w:val="18"/>
                <w:szCs w:val="18"/>
                <w:lang w:eastAsia="zh-CN"/>
              </w:rPr>
            </w:pPr>
          </w:p>
        </w:tc>
        <w:tc>
          <w:tcPr>
            <w:tcW w:w="2126" w:type="dxa"/>
            <w:tcBorders>
              <w:top w:val="single" w:sz="4" w:space="0" w:color="auto"/>
              <w:left w:val="single" w:sz="4" w:space="0" w:color="auto"/>
              <w:right w:val="single" w:sz="4" w:space="0" w:color="auto"/>
            </w:tcBorders>
            <w:shd w:val="clear" w:color="auto" w:fill="FFFFFF"/>
          </w:tcPr>
          <w:p w:rsidR="00C836AC" w:rsidRPr="00C836AC" w:rsidRDefault="00C836AC" w:rsidP="00C836AC">
            <w:pPr>
              <w:suppressAutoHyphens/>
              <w:spacing w:after="120" w:line="240" w:lineRule="auto"/>
              <w:jc w:val="both"/>
              <w:rPr>
                <w:rFonts w:ascii="Calibri" w:eastAsia="Times New Roman" w:hAnsi="Calibri" w:cs="Calibri"/>
                <w:b/>
                <w:sz w:val="18"/>
                <w:szCs w:val="18"/>
                <w:lang w:eastAsia="zh-CN"/>
              </w:rPr>
            </w:pPr>
          </w:p>
        </w:tc>
      </w:tr>
      <w:tr w:rsidR="00C836AC" w:rsidRPr="00C836AC" w:rsidTr="006915EB">
        <w:trPr>
          <w:trHeight w:hRule="exact" w:val="951"/>
        </w:trPr>
        <w:tc>
          <w:tcPr>
            <w:tcW w:w="1277" w:type="dxa"/>
            <w:gridSpan w:val="2"/>
            <w:tcBorders>
              <w:top w:val="single" w:sz="4" w:space="0" w:color="auto"/>
              <w:left w:val="single" w:sz="4" w:space="0" w:color="auto"/>
              <w:bottom w:val="single" w:sz="4" w:space="0" w:color="auto"/>
            </w:tcBorders>
            <w:shd w:val="clear" w:color="auto" w:fill="FFFFFF"/>
          </w:tcPr>
          <w:p w:rsidR="00C836AC" w:rsidRPr="00C836AC" w:rsidRDefault="00C836AC" w:rsidP="00C836AC">
            <w:pPr>
              <w:widowControl w:val="0"/>
              <w:suppressAutoHyphens/>
              <w:spacing w:after="0" w:line="150" w:lineRule="exact"/>
              <w:jc w:val="both"/>
              <w:rPr>
                <w:rFonts w:ascii="Tahoma" w:eastAsia="Microsoft Sans Serif" w:hAnsi="Tahoma" w:cs="Tahoma"/>
                <w:color w:val="000000"/>
                <w:sz w:val="18"/>
                <w:szCs w:val="18"/>
                <w:shd w:val="clear" w:color="auto" w:fill="FFFFFF"/>
                <w:lang w:eastAsia="el-GR"/>
              </w:rPr>
            </w:pPr>
          </w:p>
          <w:p w:rsidR="00C836AC" w:rsidRPr="00C836AC" w:rsidRDefault="00C836AC" w:rsidP="00C836AC">
            <w:pPr>
              <w:widowControl w:val="0"/>
              <w:suppressAutoHyphens/>
              <w:spacing w:after="0" w:line="150" w:lineRule="exact"/>
              <w:jc w:val="both"/>
              <w:rPr>
                <w:rFonts w:ascii="Tahoma" w:eastAsia="Arial Unicode MS" w:hAnsi="Tahoma" w:cs="Tahoma"/>
                <w:sz w:val="18"/>
                <w:szCs w:val="18"/>
                <w:lang w:val="en-GB" w:eastAsia="el-GR"/>
              </w:rPr>
            </w:pPr>
            <w:r w:rsidRPr="00C836AC">
              <w:rPr>
                <w:rFonts w:ascii="Tahoma" w:eastAsia="Microsoft Sans Serif" w:hAnsi="Tahoma" w:cs="Tahoma"/>
                <w:color w:val="000000"/>
                <w:sz w:val="18"/>
                <w:szCs w:val="18"/>
                <w:shd w:val="clear" w:color="auto" w:fill="FFFFFF"/>
                <w:lang w:val="en-GB" w:eastAsia="el-GR"/>
              </w:rPr>
              <w:t>ΣΥΝΟΛΑ (αριθμητικώς και ολογράφως)</w:t>
            </w:r>
          </w:p>
        </w:tc>
        <w:tc>
          <w:tcPr>
            <w:tcW w:w="992" w:type="dxa"/>
            <w:tcBorders>
              <w:top w:val="single" w:sz="4" w:space="0" w:color="auto"/>
              <w:left w:val="single" w:sz="4" w:space="0" w:color="auto"/>
              <w:bottom w:val="single" w:sz="4" w:space="0" w:color="auto"/>
            </w:tcBorders>
            <w:shd w:val="clear" w:color="auto" w:fill="FFFFFF"/>
          </w:tcPr>
          <w:p w:rsidR="00C836AC" w:rsidRPr="00C836AC" w:rsidRDefault="00C836AC" w:rsidP="00C836AC">
            <w:pPr>
              <w:widowControl w:val="0"/>
              <w:suppressAutoHyphens/>
              <w:spacing w:after="0" w:line="150" w:lineRule="exact"/>
              <w:ind w:right="20"/>
              <w:jc w:val="both"/>
              <w:rPr>
                <w:rFonts w:ascii="Tahoma" w:eastAsia="Microsoft Sans Serif" w:hAnsi="Tahoma" w:cs="Tahoma"/>
                <w:color w:val="000000"/>
                <w:sz w:val="18"/>
                <w:szCs w:val="18"/>
                <w:shd w:val="clear" w:color="auto" w:fill="FFFFFF"/>
                <w:lang w:val="en-GB" w:eastAsia="el-GR"/>
              </w:rPr>
            </w:pPr>
          </w:p>
          <w:p w:rsidR="00C836AC" w:rsidRPr="00C836AC" w:rsidRDefault="00C836AC" w:rsidP="00C836AC">
            <w:pPr>
              <w:widowControl w:val="0"/>
              <w:suppressAutoHyphens/>
              <w:spacing w:after="0" w:line="150" w:lineRule="exact"/>
              <w:ind w:right="20"/>
              <w:jc w:val="both"/>
              <w:rPr>
                <w:rFonts w:ascii="Tahoma" w:eastAsia="Arial Unicode MS" w:hAnsi="Tahoma" w:cs="Tahoma"/>
                <w:sz w:val="18"/>
                <w:szCs w:val="18"/>
                <w:lang w:val="en-GB" w:eastAsia="el-GR"/>
              </w:rPr>
            </w:pPr>
            <w:r w:rsidRPr="00C836AC">
              <w:rPr>
                <w:rFonts w:ascii="Tahoma" w:eastAsia="Microsoft Sans Serif" w:hAnsi="Tahoma" w:cs="Tahoma"/>
                <w:color w:val="000000"/>
                <w:sz w:val="18"/>
                <w:szCs w:val="18"/>
                <w:shd w:val="clear" w:color="auto" w:fill="FFFFFF"/>
                <w:lang w:val="en-GB" w:eastAsia="el-GR"/>
              </w:rPr>
              <w:t>0</w:t>
            </w:r>
          </w:p>
        </w:tc>
        <w:tc>
          <w:tcPr>
            <w:tcW w:w="992" w:type="dxa"/>
            <w:tcBorders>
              <w:top w:val="single" w:sz="4" w:space="0" w:color="auto"/>
              <w:left w:val="single" w:sz="4" w:space="0" w:color="auto"/>
              <w:bottom w:val="single" w:sz="4" w:space="0" w:color="auto"/>
            </w:tcBorders>
            <w:shd w:val="clear" w:color="auto" w:fill="FFFFFF"/>
          </w:tcPr>
          <w:p w:rsidR="00C836AC" w:rsidRPr="00C836AC" w:rsidRDefault="00C836AC" w:rsidP="00C836AC">
            <w:pPr>
              <w:suppressAutoHyphens/>
              <w:spacing w:after="120" w:line="240" w:lineRule="auto"/>
              <w:jc w:val="both"/>
              <w:rPr>
                <w:rFonts w:ascii="Calibri" w:eastAsia="Times New Roman" w:hAnsi="Calibri" w:cs="Calibri"/>
                <w:b/>
                <w:sz w:val="18"/>
                <w:szCs w:val="18"/>
                <w:lang w:val="en-GB" w:eastAsia="zh-CN"/>
              </w:rPr>
            </w:pPr>
          </w:p>
        </w:tc>
        <w:tc>
          <w:tcPr>
            <w:tcW w:w="1134" w:type="dxa"/>
            <w:tcBorders>
              <w:top w:val="single" w:sz="4" w:space="0" w:color="auto"/>
              <w:left w:val="single" w:sz="4" w:space="0" w:color="auto"/>
              <w:bottom w:val="single" w:sz="4" w:space="0" w:color="auto"/>
            </w:tcBorders>
            <w:shd w:val="clear" w:color="auto" w:fill="FFFFFF"/>
          </w:tcPr>
          <w:p w:rsidR="00C836AC" w:rsidRPr="00C836AC" w:rsidRDefault="00C836AC" w:rsidP="00C836AC">
            <w:pPr>
              <w:suppressAutoHyphens/>
              <w:spacing w:after="120" w:line="240" w:lineRule="auto"/>
              <w:jc w:val="both"/>
              <w:rPr>
                <w:rFonts w:ascii="Calibri" w:eastAsia="Times New Roman" w:hAnsi="Calibri" w:cs="Calibri"/>
                <w:b/>
                <w:sz w:val="18"/>
                <w:szCs w:val="18"/>
                <w:lang w:val="en-GB" w:eastAsia="zh-CN"/>
              </w:rPr>
            </w:pPr>
          </w:p>
        </w:tc>
        <w:tc>
          <w:tcPr>
            <w:tcW w:w="993" w:type="dxa"/>
            <w:tcBorders>
              <w:top w:val="single" w:sz="4" w:space="0" w:color="auto"/>
              <w:left w:val="single" w:sz="4" w:space="0" w:color="auto"/>
              <w:bottom w:val="single" w:sz="4" w:space="0" w:color="auto"/>
            </w:tcBorders>
            <w:shd w:val="clear" w:color="auto" w:fill="FFFFFF"/>
          </w:tcPr>
          <w:p w:rsidR="00C836AC" w:rsidRPr="00C836AC" w:rsidRDefault="00C836AC" w:rsidP="00C836AC">
            <w:pPr>
              <w:suppressAutoHyphens/>
              <w:spacing w:after="120" w:line="240" w:lineRule="auto"/>
              <w:jc w:val="both"/>
              <w:rPr>
                <w:rFonts w:ascii="Calibri" w:eastAsia="Times New Roman" w:hAnsi="Calibri" w:cs="Calibri"/>
                <w:b/>
                <w:sz w:val="18"/>
                <w:szCs w:val="18"/>
                <w:lang w:val="en-GB" w:eastAsia="zh-CN"/>
              </w:rPr>
            </w:pPr>
          </w:p>
        </w:tc>
        <w:tc>
          <w:tcPr>
            <w:tcW w:w="992" w:type="dxa"/>
            <w:tcBorders>
              <w:top w:val="single" w:sz="4" w:space="0" w:color="auto"/>
              <w:left w:val="single" w:sz="4" w:space="0" w:color="auto"/>
              <w:bottom w:val="single" w:sz="4" w:space="0" w:color="auto"/>
            </w:tcBorders>
            <w:shd w:val="clear" w:color="auto" w:fill="FFFFFF"/>
          </w:tcPr>
          <w:p w:rsidR="00C836AC" w:rsidRPr="00C836AC" w:rsidRDefault="00C836AC" w:rsidP="00C836AC">
            <w:pPr>
              <w:suppressAutoHyphens/>
              <w:spacing w:after="120" w:line="240" w:lineRule="auto"/>
              <w:jc w:val="both"/>
              <w:rPr>
                <w:rFonts w:ascii="Calibri" w:eastAsia="Times New Roman" w:hAnsi="Calibri" w:cs="Calibri"/>
                <w:b/>
                <w:sz w:val="18"/>
                <w:szCs w:val="18"/>
                <w:lang w:val="en-GB" w:eastAsia="zh-CN"/>
              </w:rPr>
            </w:pPr>
          </w:p>
        </w:tc>
        <w:tc>
          <w:tcPr>
            <w:tcW w:w="992" w:type="dxa"/>
            <w:gridSpan w:val="2"/>
            <w:tcBorders>
              <w:top w:val="single" w:sz="4" w:space="0" w:color="auto"/>
              <w:left w:val="single" w:sz="4" w:space="0" w:color="auto"/>
              <w:bottom w:val="single" w:sz="4" w:space="0" w:color="auto"/>
            </w:tcBorders>
            <w:shd w:val="clear" w:color="auto" w:fill="FFFFFF"/>
          </w:tcPr>
          <w:p w:rsidR="00C836AC" w:rsidRPr="00C836AC" w:rsidRDefault="00C836AC" w:rsidP="00C836AC">
            <w:pPr>
              <w:suppressAutoHyphens/>
              <w:spacing w:after="120" w:line="240" w:lineRule="auto"/>
              <w:jc w:val="both"/>
              <w:rPr>
                <w:rFonts w:ascii="Calibri" w:eastAsia="Times New Roman" w:hAnsi="Calibri" w:cs="Calibri"/>
                <w:b/>
                <w:sz w:val="18"/>
                <w:szCs w:val="18"/>
                <w:lang w:val="en-GB" w:eastAsia="zh-CN"/>
              </w:rPr>
            </w:pPr>
          </w:p>
        </w:tc>
        <w:tc>
          <w:tcPr>
            <w:tcW w:w="2268" w:type="dxa"/>
            <w:tcBorders>
              <w:top w:val="single" w:sz="4" w:space="0" w:color="auto"/>
              <w:left w:val="single" w:sz="4" w:space="0" w:color="auto"/>
              <w:bottom w:val="single" w:sz="4" w:space="0" w:color="auto"/>
            </w:tcBorders>
            <w:shd w:val="clear" w:color="auto" w:fill="FFFFFF"/>
          </w:tcPr>
          <w:p w:rsidR="00C836AC" w:rsidRPr="00C836AC" w:rsidRDefault="00C836AC" w:rsidP="00C836AC">
            <w:pPr>
              <w:suppressAutoHyphens/>
              <w:spacing w:after="120" w:line="240" w:lineRule="auto"/>
              <w:jc w:val="both"/>
              <w:rPr>
                <w:rFonts w:ascii="Calibri" w:eastAsia="Times New Roman" w:hAnsi="Calibri" w:cs="Calibri"/>
                <w:b/>
                <w:sz w:val="18"/>
                <w:szCs w:val="18"/>
                <w:lang w:val="en-GB" w:eastAsia="zh-CN"/>
              </w:rPr>
            </w:pPr>
          </w:p>
        </w:tc>
        <w:tc>
          <w:tcPr>
            <w:tcW w:w="1418" w:type="dxa"/>
            <w:tcBorders>
              <w:top w:val="single" w:sz="4" w:space="0" w:color="auto"/>
              <w:left w:val="single" w:sz="4" w:space="0" w:color="auto"/>
              <w:bottom w:val="single" w:sz="4" w:space="0" w:color="auto"/>
            </w:tcBorders>
            <w:shd w:val="clear" w:color="auto" w:fill="FFFFFF"/>
          </w:tcPr>
          <w:p w:rsidR="00C836AC" w:rsidRPr="00C836AC" w:rsidRDefault="00C836AC" w:rsidP="00C836AC">
            <w:pPr>
              <w:widowControl w:val="0"/>
              <w:suppressAutoHyphens/>
              <w:spacing w:after="0" w:line="150" w:lineRule="exact"/>
              <w:ind w:right="40"/>
              <w:jc w:val="both"/>
              <w:rPr>
                <w:rFonts w:ascii="Tahoma" w:eastAsia="Microsoft Sans Serif" w:hAnsi="Tahoma" w:cs="Tahoma"/>
                <w:color w:val="000000"/>
                <w:sz w:val="18"/>
                <w:szCs w:val="18"/>
                <w:shd w:val="clear" w:color="auto" w:fill="FFFFFF"/>
                <w:lang w:val="en-US" w:eastAsia="el-GR"/>
              </w:rPr>
            </w:pPr>
          </w:p>
          <w:p w:rsidR="00C836AC" w:rsidRPr="00C836AC" w:rsidRDefault="00C836AC" w:rsidP="00C836AC">
            <w:pPr>
              <w:widowControl w:val="0"/>
              <w:suppressAutoHyphens/>
              <w:spacing w:after="0" w:line="150" w:lineRule="exact"/>
              <w:ind w:right="40"/>
              <w:jc w:val="both"/>
              <w:rPr>
                <w:rFonts w:ascii="Tahoma" w:eastAsia="Arial Unicode MS" w:hAnsi="Tahoma" w:cs="Tahoma"/>
                <w:sz w:val="18"/>
                <w:szCs w:val="18"/>
                <w:lang w:val="en-GB" w:eastAsia="el-GR"/>
              </w:rPr>
            </w:pPr>
            <w:r w:rsidRPr="00C836AC">
              <w:rPr>
                <w:rFonts w:ascii="Tahoma" w:eastAsia="Microsoft Sans Serif" w:hAnsi="Tahoma" w:cs="Tahoma"/>
                <w:color w:val="000000"/>
                <w:sz w:val="18"/>
                <w:szCs w:val="18"/>
                <w:shd w:val="clear" w:color="auto" w:fill="FFFFFF"/>
                <w:lang w:val="en-GB" w:eastAsia="el-GR"/>
              </w:rPr>
              <w:t>0,00</w:t>
            </w:r>
          </w:p>
        </w:tc>
        <w:tc>
          <w:tcPr>
            <w:tcW w:w="850" w:type="dxa"/>
            <w:tcBorders>
              <w:top w:val="single" w:sz="4" w:space="0" w:color="auto"/>
              <w:left w:val="single" w:sz="4" w:space="0" w:color="auto"/>
              <w:bottom w:val="single" w:sz="4" w:space="0" w:color="auto"/>
            </w:tcBorders>
            <w:shd w:val="clear" w:color="auto" w:fill="FFFFFF"/>
          </w:tcPr>
          <w:p w:rsidR="00C836AC" w:rsidRPr="00C836AC" w:rsidRDefault="00C836AC" w:rsidP="00C836AC">
            <w:pPr>
              <w:suppressAutoHyphens/>
              <w:spacing w:after="120" w:line="240" w:lineRule="auto"/>
              <w:jc w:val="both"/>
              <w:rPr>
                <w:rFonts w:ascii="Calibri" w:eastAsia="Times New Roman" w:hAnsi="Calibri" w:cs="Calibri"/>
                <w:b/>
                <w:sz w:val="18"/>
                <w:szCs w:val="18"/>
                <w:lang w:val="en-GB" w:eastAsia="zh-CN"/>
              </w:rPr>
            </w:pPr>
          </w:p>
        </w:tc>
        <w:tc>
          <w:tcPr>
            <w:tcW w:w="1418" w:type="dxa"/>
            <w:tcBorders>
              <w:top w:val="single" w:sz="4" w:space="0" w:color="auto"/>
              <w:left w:val="single" w:sz="4" w:space="0" w:color="auto"/>
              <w:bottom w:val="single" w:sz="4" w:space="0" w:color="auto"/>
            </w:tcBorders>
            <w:shd w:val="clear" w:color="auto" w:fill="FFFFFF"/>
          </w:tcPr>
          <w:p w:rsidR="00C836AC" w:rsidRPr="00C836AC" w:rsidRDefault="00C836AC" w:rsidP="00C836AC">
            <w:pPr>
              <w:widowControl w:val="0"/>
              <w:suppressAutoHyphens/>
              <w:spacing w:after="0" w:line="150" w:lineRule="exact"/>
              <w:ind w:right="100"/>
              <w:jc w:val="both"/>
              <w:rPr>
                <w:rFonts w:ascii="Tahoma" w:eastAsia="Microsoft Sans Serif" w:hAnsi="Tahoma" w:cs="Tahoma"/>
                <w:color w:val="000000"/>
                <w:sz w:val="18"/>
                <w:szCs w:val="18"/>
                <w:shd w:val="clear" w:color="auto" w:fill="FFFFFF"/>
                <w:lang w:val="en-US" w:eastAsia="el-GR"/>
              </w:rPr>
            </w:pPr>
          </w:p>
          <w:p w:rsidR="00C836AC" w:rsidRPr="00C836AC" w:rsidRDefault="00C836AC" w:rsidP="00C836AC">
            <w:pPr>
              <w:widowControl w:val="0"/>
              <w:suppressAutoHyphens/>
              <w:spacing w:after="0" w:line="150" w:lineRule="exact"/>
              <w:ind w:right="100"/>
              <w:jc w:val="both"/>
              <w:rPr>
                <w:rFonts w:ascii="Tahoma" w:eastAsia="Arial Unicode MS" w:hAnsi="Tahoma" w:cs="Tahoma"/>
                <w:sz w:val="18"/>
                <w:szCs w:val="18"/>
                <w:lang w:val="en-GB" w:eastAsia="el-GR"/>
              </w:rPr>
            </w:pPr>
            <w:r w:rsidRPr="00C836AC">
              <w:rPr>
                <w:rFonts w:ascii="Tahoma" w:eastAsia="Microsoft Sans Serif" w:hAnsi="Tahoma" w:cs="Tahoma"/>
                <w:color w:val="000000"/>
                <w:sz w:val="18"/>
                <w:szCs w:val="18"/>
                <w:shd w:val="clear" w:color="auto" w:fill="FFFFFF"/>
                <w:lang w:val="en-GB" w:eastAsia="el-GR"/>
              </w:rPr>
              <w:t>0,00</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C836AC" w:rsidRPr="00C836AC" w:rsidRDefault="00C836AC" w:rsidP="00C836AC">
            <w:pPr>
              <w:widowControl w:val="0"/>
              <w:suppressAutoHyphens/>
              <w:spacing w:after="0" w:line="150" w:lineRule="exact"/>
              <w:ind w:right="100"/>
              <w:jc w:val="both"/>
              <w:rPr>
                <w:rFonts w:ascii="Tahoma" w:eastAsia="Microsoft Sans Serif" w:hAnsi="Tahoma" w:cs="Tahoma"/>
                <w:color w:val="000000"/>
                <w:sz w:val="18"/>
                <w:szCs w:val="18"/>
                <w:shd w:val="clear" w:color="auto" w:fill="FFFFFF"/>
                <w:lang w:val="en-US" w:eastAsia="el-GR"/>
              </w:rPr>
            </w:pPr>
          </w:p>
          <w:p w:rsidR="00C836AC" w:rsidRPr="00C836AC" w:rsidRDefault="00C836AC" w:rsidP="00C836AC">
            <w:pPr>
              <w:widowControl w:val="0"/>
              <w:suppressAutoHyphens/>
              <w:spacing w:after="0" w:line="150" w:lineRule="exact"/>
              <w:ind w:right="100"/>
              <w:jc w:val="both"/>
              <w:rPr>
                <w:rFonts w:ascii="Tahoma" w:eastAsia="Arial Unicode MS" w:hAnsi="Tahoma" w:cs="Tahoma"/>
                <w:sz w:val="18"/>
                <w:szCs w:val="18"/>
                <w:lang w:val="en-GB" w:eastAsia="el-GR"/>
              </w:rPr>
            </w:pPr>
            <w:r w:rsidRPr="00C836AC">
              <w:rPr>
                <w:rFonts w:ascii="Tahoma" w:eastAsia="Microsoft Sans Serif" w:hAnsi="Tahoma" w:cs="Tahoma"/>
                <w:color w:val="000000"/>
                <w:sz w:val="18"/>
                <w:szCs w:val="18"/>
                <w:shd w:val="clear" w:color="auto" w:fill="FFFFFF"/>
                <w:lang w:val="en-GB" w:eastAsia="el-GR"/>
              </w:rPr>
              <w:t>0,00</w:t>
            </w:r>
          </w:p>
        </w:tc>
      </w:tr>
    </w:tbl>
    <w:p w:rsidR="00C836AC" w:rsidRPr="00C836AC" w:rsidRDefault="00C836AC" w:rsidP="00C836AC">
      <w:pPr>
        <w:suppressAutoHyphens/>
        <w:spacing w:after="120" w:line="240" w:lineRule="auto"/>
        <w:jc w:val="both"/>
        <w:rPr>
          <w:rFonts w:ascii="Calibri" w:eastAsia="Times New Roman" w:hAnsi="Calibri" w:cs="Calibri"/>
          <w:szCs w:val="24"/>
          <w:lang w:val="en-GB" w:eastAsia="zh-CN"/>
        </w:rPr>
      </w:pPr>
    </w:p>
    <w:p w:rsidR="00C836AC" w:rsidRPr="00C836AC" w:rsidRDefault="00C836AC" w:rsidP="00C836AC">
      <w:pPr>
        <w:suppressAutoHyphens/>
        <w:spacing w:after="120" w:line="240" w:lineRule="auto"/>
        <w:jc w:val="both"/>
        <w:rPr>
          <w:rFonts w:ascii="Calibri" w:eastAsia="Times New Roman" w:hAnsi="Calibri" w:cs="Calibri"/>
          <w:szCs w:val="24"/>
          <w:lang w:val="en-GB" w:eastAsia="zh-CN"/>
        </w:rPr>
      </w:pPr>
      <w:r w:rsidRPr="00C836AC">
        <w:rPr>
          <w:rFonts w:ascii="Calibri" w:eastAsia="Times New Roman" w:hAnsi="Calibri" w:cs="Calibri"/>
          <w:szCs w:val="24"/>
          <w:lang w:val="en-GB" w:eastAsia="zh-CN"/>
        </w:rPr>
        <w:t>ΠΙΝΑΚΑΣ ΠΡΟΣΦΕΡΟΜΕΝΩΝ ΥΛΙΚΩΝ ΕΛΕΓΧΟΥ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42"/>
        <w:gridCol w:w="1642"/>
        <w:gridCol w:w="1642"/>
        <w:gridCol w:w="1642"/>
        <w:gridCol w:w="1643"/>
        <w:gridCol w:w="1643"/>
      </w:tblGrid>
      <w:tr w:rsidR="00C836AC" w:rsidRPr="00C836AC" w:rsidTr="006915EB">
        <w:tc>
          <w:tcPr>
            <w:tcW w:w="1642" w:type="dxa"/>
          </w:tcPr>
          <w:p w:rsidR="00C836AC" w:rsidRPr="00C836AC" w:rsidRDefault="00C836AC" w:rsidP="00C836AC">
            <w:pPr>
              <w:suppressAutoHyphens/>
              <w:autoSpaceDE w:val="0"/>
              <w:autoSpaceDN w:val="0"/>
              <w:adjustRightInd w:val="0"/>
              <w:spacing w:after="0" w:line="240" w:lineRule="auto"/>
              <w:jc w:val="both"/>
              <w:rPr>
                <w:rFonts w:ascii="Calibri" w:eastAsia="Times New Roman" w:hAnsi="Calibri" w:cs="Calibri"/>
                <w:sz w:val="16"/>
                <w:szCs w:val="16"/>
                <w:lang w:val="en-GB" w:eastAsia="el-GR"/>
              </w:rPr>
            </w:pPr>
            <w:r w:rsidRPr="00C836AC">
              <w:rPr>
                <w:rFonts w:ascii="Calibri" w:eastAsia="Times New Roman" w:hAnsi="Calibri" w:cs="Calibri"/>
                <w:sz w:val="16"/>
                <w:szCs w:val="16"/>
                <w:lang w:val="en-GB" w:eastAsia="el-GR"/>
              </w:rPr>
              <w:t>Α/Α</w:t>
            </w:r>
          </w:p>
        </w:tc>
        <w:tc>
          <w:tcPr>
            <w:tcW w:w="1642" w:type="dxa"/>
          </w:tcPr>
          <w:p w:rsidR="00C836AC" w:rsidRPr="00C836AC" w:rsidRDefault="00C836AC" w:rsidP="00C836AC">
            <w:pPr>
              <w:suppressAutoHyphens/>
              <w:autoSpaceDE w:val="0"/>
              <w:autoSpaceDN w:val="0"/>
              <w:adjustRightInd w:val="0"/>
              <w:spacing w:after="0" w:line="240" w:lineRule="auto"/>
              <w:jc w:val="both"/>
              <w:rPr>
                <w:rFonts w:ascii="Calibri" w:eastAsia="Times New Roman" w:hAnsi="Calibri" w:cs="Calibri"/>
                <w:sz w:val="16"/>
                <w:szCs w:val="16"/>
                <w:lang w:val="en-GB" w:eastAsia="el-GR"/>
              </w:rPr>
            </w:pPr>
            <w:r w:rsidRPr="00C836AC">
              <w:rPr>
                <w:rFonts w:ascii="Calibri" w:eastAsia="Times New Roman" w:hAnsi="Calibri" w:cs="Calibri"/>
                <w:sz w:val="16"/>
                <w:szCs w:val="16"/>
                <w:lang w:val="en-GB" w:eastAsia="el-GR"/>
              </w:rPr>
              <w:t>ΚΩΔ.</w:t>
            </w:r>
          </w:p>
        </w:tc>
        <w:tc>
          <w:tcPr>
            <w:tcW w:w="1642" w:type="dxa"/>
          </w:tcPr>
          <w:p w:rsidR="00C836AC" w:rsidRPr="00C836AC" w:rsidRDefault="00C836AC" w:rsidP="00C836AC">
            <w:pPr>
              <w:suppressAutoHyphens/>
              <w:autoSpaceDE w:val="0"/>
              <w:autoSpaceDN w:val="0"/>
              <w:adjustRightInd w:val="0"/>
              <w:spacing w:after="0" w:line="240" w:lineRule="auto"/>
              <w:jc w:val="both"/>
              <w:rPr>
                <w:rFonts w:ascii="Calibri" w:eastAsia="Times New Roman" w:hAnsi="Calibri" w:cs="Calibri"/>
                <w:sz w:val="16"/>
                <w:szCs w:val="16"/>
                <w:lang w:val="en-GB" w:eastAsia="el-GR"/>
              </w:rPr>
            </w:pPr>
            <w:r w:rsidRPr="00C836AC">
              <w:rPr>
                <w:rFonts w:ascii="Calibri" w:eastAsia="Times New Roman" w:hAnsi="Calibri" w:cs="Calibri"/>
                <w:sz w:val="16"/>
                <w:szCs w:val="16"/>
                <w:lang w:val="en-GB" w:eastAsia="el-GR"/>
              </w:rPr>
              <w:t>ΠΕΡΙΓΡΑΦΗ ΕΙΔΟΥΣ</w:t>
            </w:r>
          </w:p>
        </w:tc>
        <w:tc>
          <w:tcPr>
            <w:tcW w:w="1642" w:type="dxa"/>
          </w:tcPr>
          <w:p w:rsidR="00C836AC" w:rsidRPr="00C836AC" w:rsidRDefault="00C836AC" w:rsidP="00C836AC">
            <w:pPr>
              <w:suppressAutoHyphens/>
              <w:autoSpaceDE w:val="0"/>
              <w:autoSpaceDN w:val="0"/>
              <w:adjustRightInd w:val="0"/>
              <w:spacing w:after="0" w:line="240" w:lineRule="auto"/>
              <w:jc w:val="both"/>
              <w:rPr>
                <w:rFonts w:ascii="Calibri" w:eastAsia="Times New Roman" w:hAnsi="Calibri" w:cs="Calibri"/>
                <w:sz w:val="16"/>
                <w:szCs w:val="16"/>
                <w:lang w:val="en-GB" w:eastAsia="el-GR"/>
              </w:rPr>
            </w:pPr>
            <w:r w:rsidRPr="00C836AC">
              <w:rPr>
                <w:rFonts w:ascii="Calibri" w:eastAsia="Times New Roman" w:hAnsi="Calibri" w:cs="Calibri"/>
                <w:sz w:val="16"/>
                <w:szCs w:val="16"/>
                <w:lang w:val="en-GB" w:eastAsia="el-GR"/>
              </w:rPr>
              <w:t>ΣΥΣΚΕΥΑΣΙΑ</w:t>
            </w:r>
          </w:p>
        </w:tc>
        <w:tc>
          <w:tcPr>
            <w:tcW w:w="1643" w:type="dxa"/>
          </w:tcPr>
          <w:p w:rsidR="00C836AC" w:rsidRPr="00C836AC" w:rsidRDefault="00C836AC" w:rsidP="00C836AC">
            <w:pPr>
              <w:suppressAutoHyphens/>
              <w:autoSpaceDE w:val="0"/>
              <w:autoSpaceDN w:val="0"/>
              <w:adjustRightInd w:val="0"/>
              <w:spacing w:after="0" w:line="240" w:lineRule="auto"/>
              <w:jc w:val="both"/>
              <w:rPr>
                <w:rFonts w:ascii="Calibri" w:eastAsia="Times New Roman" w:hAnsi="Calibri" w:cs="Calibri"/>
                <w:sz w:val="16"/>
                <w:szCs w:val="16"/>
                <w:lang w:val="en-GB" w:eastAsia="el-GR"/>
              </w:rPr>
            </w:pPr>
            <w:r w:rsidRPr="00C836AC">
              <w:rPr>
                <w:rFonts w:ascii="Calibri" w:eastAsia="Times New Roman" w:hAnsi="Calibri" w:cs="Calibri"/>
                <w:sz w:val="16"/>
                <w:szCs w:val="16"/>
                <w:lang w:val="en-GB" w:eastAsia="el-GR"/>
              </w:rPr>
              <w:t>ΤΙΜΗ ΑΝΑ ΣΥΣΚ.</w:t>
            </w:r>
          </w:p>
        </w:tc>
        <w:tc>
          <w:tcPr>
            <w:tcW w:w="1643" w:type="dxa"/>
          </w:tcPr>
          <w:p w:rsidR="00C836AC" w:rsidRPr="00C836AC" w:rsidRDefault="00C836AC" w:rsidP="00C836AC">
            <w:pPr>
              <w:suppressAutoHyphens/>
              <w:autoSpaceDE w:val="0"/>
              <w:autoSpaceDN w:val="0"/>
              <w:adjustRightInd w:val="0"/>
              <w:spacing w:after="0" w:line="240" w:lineRule="auto"/>
              <w:jc w:val="both"/>
              <w:rPr>
                <w:rFonts w:ascii="Calibri" w:eastAsia="Times New Roman" w:hAnsi="Calibri" w:cs="Calibri"/>
                <w:sz w:val="16"/>
                <w:szCs w:val="16"/>
                <w:lang w:eastAsia="el-GR"/>
              </w:rPr>
            </w:pPr>
            <w:r w:rsidRPr="00C836AC">
              <w:rPr>
                <w:rFonts w:ascii="Calibri" w:eastAsia="Times New Roman" w:hAnsi="Calibri" w:cs="Calibri"/>
                <w:sz w:val="16"/>
                <w:szCs w:val="16"/>
                <w:lang w:eastAsia="el-GR"/>
              </w:rPr>
              <w:t>ΣΥΧΝΟΤΗΤΑ</w:t>
            </w:r>
          </w:p>
          <w:p w:rsidR="00C836AC" w:rsidRPr="00C836AC" w:rsidRDefault="00C836AC" w:rsidP="00C836AC">
            <w:pPr>
              <w:suppressAutoHyphens/>
              <w:autoSpaceDE w:val="0"/>
              <w:autoSpaceDN w:val="0"/>
              <w:adjustRightInd w:val="0"/>
              <w:spacing w:after="0" w:line="240" w:lineRule="auto"/>
              <w:jc w:val="both"/>
              <w:rPr>
                <w:rFonts w:ascii="Calibri" w:eastAsia="Times New Roman" w:hAnsi="Calibri" w:cs="Calibri"/>
                <w:sz w:val="16"/>
                <w:szCs w:val="16"/>
                <w:lang w:eastAsia="el-GR"/>
              </w:rPr>
            </w:pPr>
            <w:r w:rsidRPr="00C836AC">
              <w:rPr>
                <w:rFonts w:ascii="Calibri" w:eastAsia="Times New Roman" w:hAnsi="Calibri" w:cs="Calibri"/>
                <w:sz w:val="16"/>
                <w:szCs w:val="16"/>
                <w:lang w:eastAsia="el-GR"/>
              </w:rPr>
              <w:lastRenderedPageBreak/>
              <w:t>ΧΡΗΣΗΣ ΕΤΗΣΙΩΣ</w:t>
            </w:r>
          </w:p>
          <w:p w:rsidR="00C836AC" w:rsidRPr="00C836AC" w:rsidRDefault="00C836AC" w:rsidP="00C836AC">
            <w:pPr>
              <w:suppressAutoHyphens/>
              <w:autoSpaceDE w:val="0"/>
              <w:autoSpaceDN w:val="0"/>
              <w:adjustRightInd w:val="0"/>
              <w:spacing w:after="0" w:line="240" w:lineRule="auto"/>
              <w:jc w:val="both"/>
              <w:rPr>
                <w:rFonts w:ascii="Calibri" w:eastAsia="Times New Roman" w:hAnsi="Calibri" w:cs="Calibri"/>
                <w:sz w:val="16"/>
                <w:szCs w:val="16"/>
                <w:lang w:eastAsia="el-GR"/>
              </w:rPr>
            </w:pPr>
            <w:r w:rsidRPr="00C836AC">
              <w:rPr>
                <w:rFonts w:ascii="Calibri" w:eastAsia="Times New Roman" w:hAnsi="Calibri" w:cs="Calibri"/>
                <w:sz w:val="16"/>
                <w:szCs w:val="16"/>
                <w:lang w:eastAsia="el-GR"/>
              </w:rPr>
              <w:t>ΣΥΜΦΩΝΑ ΜΕ</w:t>
            </w:r>
          </w:p>
          <w:p w:rsidR="00C836AC" w:rsidRPr="00C836AC" w:rsidRDefault="00C836AC" w:rsidP="00C836AC">
            <w:pPr>
              <w:suppressAutoHyphens/>
              <w:autoSpaceDE w:val="0"/>
              <w:autoSpaceDN w:val="0"/>
              <w:adjustRightInd w:val="0"/>
              <w:spacing w:after="0" w:line="240" w:lineRule="auto"/>
              <w:jc w:val="both"/>
              <w:rPr>
                <w:rFonts w:ascii="Calibri" w:eastAsia="Times New Roman" w:hAnsi="Calibri" w:cs="Calibri"/>
                <w:sz w:val="16"/>
                <w:szCs w:val="16"/>
                <w:lang w:eastAsia="el-GR"/>
              </w:rPr>
            </w:pPr>
            <w:r w:rsidRPr="00C836AC">
              <w:rPr>
                <w:rFonts w:ascii="Calibri" w:eastAsia="Times New Roman" w:hAnsi="Calibri" w:cs="Calibri"/>
                <w:sz w:val="16"/>
                <w:szCs w:val="16"/>
                <w:lang w:eastAsia="el-GR"/>
              </w:rPr>
              <w:t>ΤΙΣ ΟΔΗΓΙΕΣ ΤΟΥ</w:t>
            </w:r>
          </w:p>
          <w:p w:rsidR="00C836AC" w:rsidRPr="00C836AC" w:rsidRDefault="00C836AC" w:rsidP="00C836AC">
            <w:pPr>
              <w:suppressAutoHyphens/>
              <w:autoSpaceDE w:val="0"/>
              <w:autoSpaceDN w:val="0"/>
              <w:adjustRightInd w:val="0"/>
              <w:spacing w:after="0" w:line="240" w:lineRule="auto"/>
              <w:jc w:val="both"/>
              <w:rPr>
                <w:rFonts w:ascii="Calibri" w:eastAsia="Times New Roman" w:hAnsi="Calibri" w:cs="Calibri"/>
                <w:sz w:val="16"/>
                <w:szCs w:val="16"/>
                <w:lang w:val="en-GB" w:eastAsia="el-GR"/>
              </w:rPr>
            </w:pPr>
            <w:r w:rsidRPr="00C836AC">
              <w:rPr>
                <w:rFonts w:ascii="Calibri" w:eastAsia="Times New Roman" w:hAnsi="Calibri" w:cs="Calibri"/>
                <w:sz w:val="16"/>
                <w:szCs w:val="16"/>
                <w:lang w:val="en-GB" w:eastAsia="el-GR"/>
              </w:rPr>
              <w:t>ΚΑΤΑΣΚΕΥΑΣΤΗ</w:t>
            </w:r>
          </w:p>
          <w:p w:rsidR="00C836AC" w:rsidRPr="00C836AC" w:rsidRDefault="00C836AC" w:rsidP="00C836AC">
            <w:pPr>
              <w:suppressAutoHyphens/>
              <w:spacing w:after="120" w:line="240" w:lineRule="auto"/>
              <w:jc w:val="both"/>
              <w:rPr>
                <w:rFonts w:ascii="Calibri" w:eastAsia="Times New Roman" w:hAnsi="Calibri" w:cs="Calibri"/>
                <w:szCs w:val="24"/>
                <w:lang w:val="en-GB" w:eastAsia="zh-CN"/>
              </w:rPr>
            </w:pPr>
            <w:r w:rsidRPr="00C836AC">
              <w:rPr>
                <w:rFonts w:ascii="Calibri" w:eastAsia="Times New Roman" w:hAnsi="Calibri" w:cs="Calibri"/>
                <w:sz w:val="16"/>
                <w:szCs w:val="16"/>
                <w:lang w:val="en-GB" w:eastAsia="el-GR"/>
              </w:rPr>
              <w:t>(ΚΙΤ/ΕΤΟΣ)</w:t>
            </w:r>
          </w:p>
        </w:tc>
      </w:tr>
      <w:tr w:rsidR="00C836AC" w:rsidRPr="00C836AC" w:rsidTr="006915EB">
        <w:tc>
          <w:tcPr>
            <w:tcW w:w="1642" w:type="dxa"/>
          </w:tcPr>
          <w:p w:rsidR="00C836AC" w:rsidRPr="00C836AC" w:rsidRDefault="00C836AC" w:rsidP="00C836AC">
            <w:pPr>
              <w:suppressAutoHyphens/>
              <w:spacing w:after="120" w:line="240" w:lineRule="auto"/>
              <w:jc w:val="both"/>
              <w:rPr>
                <w:rFonts w:ascii="Calibri" w:eastAsia="Times New Roman" w:hAnsi="Calibri" w:cs="Calibri"/>
                <w:szCs w:val="24"/>
                <w:lang w:val="en-GB" w:eastAsia="zh-CN"/>
              </w:rPr>
            </w:pPr>
          </w:p>
        </w:tc>
        <w:tc>
          <w:tcPr>
            <w:tcW w:w="1642" w:type="dxa"/>
          </w:tcPr>
          <w:p w:rsidR="00C836AC" w:rsidRPr="00C836AC" w:rsidRDefault="00C836AC" w:rsidP="00C836AC">
            <w:pPr>
              <w:suppressAutoHyphens/>
              <w:spacing w:after="120" w:line="240" w:lineRule="auto"/>
              <w:jc w:val="both"/>
              <w:rPr>
                <w:rFonts w:ascii="Calibri" w:eastAsia="Times New Roman" w:hAnsi="Calibri" w:cs="Calibri"/>
                <w:szCs w:val="24"/>
                <w:lang w:val="en-GB" w:eastAsia="zh-CN"/>
              </w:rPr>
            </w:pPr>
          </w:p>
        </w:tc>
        <w:tc>
          <w:tcPr>
            <w:tcW w:w="1642" w:type="dxa"/>
          </w:tcPr>
          <w:p w:rsidR="00C836AC" w:rsidRPr="00C836AC" w:rsidRDefault="00C836AC" w:rsidP="00C836AC">
            <w:pPr>
              <w:suppressAutoHyphens/>
              <w:spacing w:after="120" w:line="240" w:lineRule="auto"/>
              <w:jc w:val="both"/>
              <w:rPr>
                <w:rFonts w:ascii="Calibri" w:eastAsia="Times New Roman" w:hAnsi="Calibri" w:cs="Calibri"/>
                <w:szCs w:val="24"/>
                <w:lang w:val="en-GB" w:eastAsia="zh-CN"/>
              </w:rPr>
            </w:pPr>
          </w:p>
        </w:tc>
        <w:tc>
          <w:tcPr>
            <w:tcW w:w="1642" w:type="dxa"/>
          </w:tcPr>
          <w:p w:rsidR="00C836AC" w:rsidRPr="00C836AC" w:rsidRDefault="00C836AC" w:rsidP="00C836AC">
            <w:pPr>
              <w:suppressAutoHyphens/>
              <w:spacing w:after="120" w:line="240" w:lineRule="auto"/>
              <w:jc w:val="both"/>
              <w:rPr>
                <w:rFonts w:ascii="Calibri" w:eastAsia="Times New Roman" w:hAnsi="Calibri" w:cs="Calibri"/>
                <w:szCs w:val="24"/>
                <w:lang w:val="en-GB" w:eastAsia="zh-CN"/>
              </w:rPr>
            </w:pPr>
          </w:p>
        </w:tc>
        <w:tc>
          <w:tcPr>
            <w:tcW w:w="1643" w:type="dxa"/>
          </w:tcPr>
          <w:p w:rsidR="00C836AC" w:rsidRPr="00C836AC" w:rsidRDefault="00C836AC" w:rsidP="00C836AC">
            <w:pPr>
              <w:suppressAutoHyphens/>
              <w:spacing w:after="120" w:line="240" w:lineRule="auto"/>
              <w:jc w:val="both"/>
              <w:rPr>
                <w:rFonts w:ascii="Calibri" w:eastAsia="Times New Roman" w:hAnsi="Calibri" w:cs="Calibri"/>
                <w:szCs w:val="24"/>
                <w:lang w:val="en-GB" w:eastAsia="zh-CN"/>
              </w:rPr>
            </w:pPr>
          </w:p>
        </w:tc>
        <w:tc>
          <w:tcPr>
            <w:tcW w:w="1643" w:type="dxa"/>
          </w:tcPr>
          <w:p w:rsidR="00C836AC" w:rsidRPr="00C836AC" w:rsidRDefault="00C836AC" w:rsidP="00C836AC">
            <w:pPr>
              <w:suppressAutoHyphens/>
              <w:spacing w:after="120" w:line="240" w:lineRule="auto"/>
              <w:jc w:val="both"/>
              <w:rPr>
                <w:rFonts w:ascii="Calibri" w:eastAsia="Times New Roman" w:hAnsi="Calibri" w:cs="Calibri"/>
                <w:szCs w:val="24"/>
                <w:lang w:val="en-GB" w:eastAsia="zh-CN"/>
              </w:rPr>
            </w:pPr>
          </w:p>
        </w:tc>
      </w:tr>
      <w:tr w:rsidR="00C836AC" w:rsidRPr="00C836AC" w:rsidTr="006915EB">
        <w:tc>
          <w:tcPr>
            <w:tcW w:w="1642" w:type="dxa"/>
          </w:tcPr>
          <w:p w:rsidR="00C836AC" w:rsidRPr="00C836AC" w:rsidRDefault="00C836AC" w:rsidP="00C836AC">
            <w:pPr>
              <w:suppressAutoHyphens/>
              <w:spacing w:after="120" w:line="240" w:lineRule="auto"/>
              <w:jc w:val="both"/>
              <w:rPr>
                <w:rFonts w:ascii="Calibri" w:eastAsia="Times New Roman" w:hAnsi="Calibri" w:cs="Calibri"/>
                <w:szCs w:val="24"/>
                <w:lang w:val="en-GB" w:eastAsia="zh-CN"/>
              </w:rPr>
            </w:pPr>
          </w:p>
        </w:tc>
        <w:tc>
          <w:tcPr>
            <w:tcW w:w="1642" w:type="dxa"/>
          </w:tcPr>
          <w:p w:rsidR="00C836AC" w:rsidRPr="00C836AC" w:rsidRDefault="00C836AC" w:rsidP="00C836AC">
            <w:pPr>
              <w:suppressAutoHyphens/>
              <w:spacing w:after="120" w:line="240" w:lineRule="auto"/>
              <w:jc w:val="both"/>
              <w:rPr>
                <w:rFonts w:ascii="Calibri" w:eastAsia="Times New Roman" w:hAnsi="Calibri" w:cs="Calibri"/>
                <w:szCs w:val="24"/>
                <w:lang w:val="en-GB" w:eastAsia="zh-CN"/>
              </w:rPr>
            </w:pPr>
          </w:p>
        </w:tc>
        <w:tc>
          <w:tcPr>
            <w:tcW w:w="1642" w:type="dxa"/>
          </w:tcPr>
          <w:p w:rsidR="00C836AC" w:rsidRPr="00C836AC" w:rsidRDefault="00C836AC" w:rsidP="00C836AC">
            <w:pPr>
              <w:suppressAutoHyphens/>
              <w:spacing w:after="120" w:line="240" w:lineRule="auto"/>
              <w:jc w:val="both"/>
              <w:rPr>
                <w:rFonts w:ascii="Calibri" w:eastAsia="Times New Roman" w:hAnsi="Calibri" w:cs="Calibri"/>
                <w:szCs w:val="24"/>
                <w:lang w:val="en-GB" w:eastAsia="zh-CN"/>
              </w:rPr>
            </w:pPr>
          </w:p>
        </w:tc>
        <w:tc>
          <w:tcPr>
            <w:tcW w:w="1642" w:type="dxa"/>
          </w:tcPr>
          <w:p w:rsidR="00C836AC" w:rsidRPr="00C836AC" w:rsidRDefault="00C836AC" w:rsidP="00C836AC">
            <w:pPr>
              <w:suppressAutoHyphens/>
              <w:spacing w:after="120" w:line="240" w:lineRule="auto"/>
              <w:jc w:val="both"/>
              <w:rPr>
                <w:rFonts w:ascii="Calibri" w:eastAsia="Times New Roman" w:hAnsi="Calibri" w:cs="Calibri"/>
                <w:szCs w:val="24"/>
                <w:lang w:val="en-GB" w:eastAsia="zh-CN"/>
              </w:rPr>
            </w:pPr>
          </w:p>
        </w:tc>
        <w:tc>
          <w:tcPr>
            <w:tcW w:w="1643" w:type="dxa"/>
          </w:tcPr>
          <w:p w:rsidR="00C836AC" w:rsidRPr="00C836AC" w:rsidRDefault="00C836AC" w:rsidP="00C836AC">
            <w:pPr>
              <w:suppressAutoHyphens/>
              <w:spacing w:after="120" w:line="240" w:lineRule="auto"/>
              <w:jc w:val="both"/>
              <w:rPr>
                <w:rFonts w:ascii="Calibri" w:eastAsia="Times New Roman" w:hAnsi="Calibri" w:cs="Calibri"/>
                <w:szCs w:val="24"/>
                <w:lang w:val="en-GB" w:eastAsia="zh-CN"/>
              </w:rPr>
            </w:pPr>
          </w:p>
        </w:tc>
        <w:tc>
          <w:tcPr>
            <w:tcW w:w="1643" w:type="dxa"/>
          </w:tcPr>
          <w:p w:rsidR="00C836AC" w:rsidRPr="00C836AC" w:rsidRDefault="00C836AC" w:rsidP="00C836AC">
            <w:pPr>
              <w:suppressAutoHyphens/>
              <w:spacing w:after="120" w:line="240" w:lineRule="auto"/>
              <w:jc w:val="both"/>
              <w:rPr>
                <w:rFonts w:ascii="Calibri" w:eastAsia="Times New Roman" w:hAnsi="Calibri" w:cs="Calibri"/>
                <w:szCs w:val="24"/>
                <w:lang w:val="en-GB" w:eastAsia="zh-CN"/>
              </w:rPr>
            </w:pPr>
          </w:p>
        </w:tc>
      </w:tr>
    </w:tbl>
    <w:p w:rsidR="00C836AC" w:rsidRPr="00C836AC" w:rsidRDefault="00C836AC" w:rsidP="00C836AC">
      <w:pPr>
        <w:suppressAutoHyphens/>
        <w:spacing w:after="120" w:line="240" w:lineRule="auto"/>
        <w:jc w:val="both"/>
        <w:rPr>
          <w:rFonts w:ascii="Calibri" w:eastAsia="Times New Roman" w:hAnsi="Calibri" w:cs="Calibri"/>
          <w:szCs w:val="24"/>
          <w:lang w:val="en-GB" w:eastAsia="zh-CN"/>
        </w:rPr>
      </w:pPr>
    </w:p>
    <w:p w:rsidR="00C836AC" w:rsidRPr="00C836AC" w:rsidRDefault="00C836AC" w:rsidP="00C836AC">
      <w:pPr>
        <w:suppressAutoHyphens/>
        <w:spacing w:after="120" w:line="240" w:lineRule="auto"/>
        <w:jc w:val="both"/>
        <w:rPr>
          <w:rFonts w:ascii="Calibri" w:eastAsia="Times New Roman" w:hAnsi="Calibri" w:cs="Calibri"/>
          <w:szCs w:val="24"/>
          <w:lang w:val="en-GB" w:eastAsia="zh-CN"/>
        </w:rPr>
      </w:pPr>
      <w:r w:rsidRPr="00C836AC">
        <w:rPr>
          <w:rFonts w:ascii="Calibri" w:eastAsia="Times New Roman" w:hAnsi="Calibri" w:cs="Calibri"/>
          <w:szCs w:val="24"/>
          <w:lang w:val="en-GB" w:eastAsia="zh-CN"/>
        </w:rPr>
        <w:t>ΠΙΝΑΚΑΣ ΠΡΟΣΦΕΡΟΜΕΝΩΝ ΑΝΑΛΩΣΙΜΩΝ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42"/>
        <w:gridCol w:w="1642"/>
        <w:gridCol w:w="1642"/>
        <w:gridCol w:w="1642"/>
        <w:gridCol w:w="1643"/>
        <w:gridCol w:w="1643"/>
      </w:tblGrid>
      <w:tr w:rsidR="00C836AC" w:rsidRPr="00C836AC" w:rsidTr="006915EB">
        <w:tc>
          <w:tcPr>
            <w:tcW w:w="1642" w:type="dxa"/>
          </w:tcPr>
          <w:p w:rsidR="00C836AC" w:rsidRPr="00C836AC" w:rsidRDefault="00C836AC" w:rsidP="00C836AC">
            <w:pPr>
              <w:suppressAutoHyphens/>
              <w:autoSpaceDE w:val="0"/>
              <w:autoSpaceDN w:val="0"/>
              <w:adjustRightInd w:val="0"/>
              <w:spacing w:after="0" w:line="240" w:lineRule="auto"/>
              <w:jc w:val="both"/>
              <w:rPr>
                <w:rFonts w:ascii="Calibri" w:eastAsia="Times New Roman" w:hAnsi="Calibri" w:cs="Calibri"/>
                <w:sz w:val="16"/>
                <w:szCs w:val="16"/>
                <w:lang w:val="en-GB" w:eastAsia="el-GR"/>
              </w:rPr>
            </w:pPr>
            <w:r w:rsidRPr="00C836AC">
              <w:rPr>
                <w:rFonts w:ascii="Calibri" w:eastAsia="Times New Roman" w:hAnsi="Calibri" w:cs="Calibri"/>
                <w:sz w:val="16"/>
                <w:szCs w:val="16"/>
                <w:lang w:val="en-GB" w:eastAsia="el-GR"/>
              </w:rPr>
              <w:t>Α/Α</w:t>
            </w:r>
          </w:p>
        </w:tc>
        <w:tc>
          <w:tcPr>
            <w:tcW w:w="1642" w:type="dxa"/>
          </w:tcPr>
          <w:p w:rsidR="00C836AC" w:rsidRPr="00C836AC" w:rsidRDefault="00C836AC" w:rsidP="00C836AC">
            <w:pPr>
              <w:suppressAutoHyphens/>
              <w:autoSpaceDE w:val="0"/>
              <w:autoSpaceDN w:val="0"/>
              <w:adjustRightInd w:val="0"/>
              <w:spacing w:after="0" w:line="240" w:lineRule="auto"/>
              <w:jc w:val="both"/>
              <w:rPr>
                <w:rFonts w:ascii="Calibri" w:eastAsia="Times New Roman" w:hAnsi="Calibri" w:cs="Calibri"/>
                <w:sz w:val="16"/>
                <w:szCs w:val="16"/>
                <w:lang w:val="en-GB" w:eastAsia="el-GR"/>
              </w:rPr>
            </w:pPr>
            <w:r w:rsidRPr="00C836AC">
              <w:rPr>
                <w:rFonts w:ascii="Calibri" w:eastAsia="Times New Roman" w:hAnsi="Calibri" w:cs="Calibri"/>
                <w:sz w:val="16"/>
                <w:szCs w:val="16"/>
                <w:lang w:val="en-GB" w:eastAsia="el-GR"/>
              </w:rPr>
              <w:t>ΚΩΔ.</w:t>
            </w:r>
          </w:p>
        </w:tc>
        <w:tc>
          <w:tcPr>
            <w:tcW w:w="1642" w:type="dxa"/>
          </w:tcPr>
          <w:p w:rsidR="00C836AC" w:rsidRPr="00C836AC" w:rsidRDefault="00C836AC" w:rsidP="00C836AC">
            <w:pPr>
              <w:suppressAutoHyphens/>
              <w:autoSpaceDE w:val="0"/>
              <w:autoSpaceDN w:val="0"/>
              <w:adjustRightInd w:val="0"/>
              <w:spacing w:after="0" w:line="240" w:lineRule="auto"/>
              <w:jc w:val="both"/>
              <w:rPr>
                <w:rFonts w:ascii="Calibri" w:eastAsia="Times New Roman" w:hAnsi="Calibri" w:cs="Calibri"/>
                <w:sz w:val="16"/>
                <w:szCs w:val="16"/>
                <w:lang w:val="en-GB" w:eastAsia="el-GR"/>
              </w:rPr>
            </w:pPr>
            <w:r w:rsidRPr="00C836AC">
              <w:rPr>
                <w:rFonts w:ascii="Calibri" w:eastAsia="Times New Roman" w:hAnsi="Calibri" w:cs="Calibri"/>
                <w:sz w:val="16"/>
                <w:szCs w:val="16"/>
                <w:lang w:val="en-GB" w:eastAsia="el-GR"/>
              </w:rPr>
              <w:t>ΠΕΡΙΓΡΑΦΗ ΕΙΔΟΥΣ</w:t>
            </w:r>
          </w:p>
        </w:tc>
        <w:tc>
          <w:tcPr>
            <w:tcW w:w="1642" w:type="dxa"/>
          </w:tcPr>
          <w:p w:rsidR="00C836AC" w:rsidRPr="00C836AC" w:rsidRDefault="00C836AC" w:rsidP="00C836AC">
            <w:pPr>
              <w:suppressAutoHyphens/>
              <w:autoSpaceDE w:val="0"/>
              <w:autoSpaceDN w:val="0"/>
              <w:adjustRightInd w:val="0"/>
              <w:spacing w:after="0" w:line="240" w:lineRule="auto"/>
              <w:jc w:val="both"/>
              <w:rPr>
                <w:rFonts w:ascii="Calibri" w:eastAsia="Times New Roman" w:hAnsi="Calibri" w:cs="Calibri"/>
                <w:sz w:val="16"/>
                <w:szCs w:val="16"/>
                <w:lang w:val="en-GB" w:eastAsia="el-GR"/>
              </w:rPr>
            </w:pPr>
            <w:r w:rsidRPr="00C836AC">
              <w:rPr>
                <w:rFonts w:ascii="Calibri" w:eastAsia="Times New Roman" w:hAnsi="Calibri" w:cs="Calibri"/>
                <w:sz w:val="16"/>
                <w:szCs w:val="16"/>
                <w:lang w:val="en-GB" w:eastAsia="el-GR"/>
              </w:rPr>
              <w:t>ΣΥΣΚΕΥΑΣΙΑ</w:t>
            </w:r>
          </w:p>
        </w:tc>
        <w:tc>
          <w:tcPr>
            <w:tcW w:w="1643" w:type="dxa"/>
          </w:tcPr>
          <w:p w:rsidR="00C836AC" w:rsidRPr="00C836AC" w:rsidRDefault="00C836AC" w:rsidP="00C836AC">
            <w:pPr>
              <w:suppressAutoHyphens/>
              <w:autoSpaceDE w:val="0"/>
              <w:autoSpaceDN w:val="0"/>
              <w:adjustRightInd w:val="0"/>
              <w:spacing w:after="0" w:line="240" w:lineRule="auto"/>
              <w:jc w:val="both"/>
              <w:rPr>
                <w:rFonts w:ascii="Calibri" w:eastAsia="Times New Roman" w:hAnsi="Calibri" w:cs="Calibri"/>
                <w:sz w:val="16"/>
                <w:szCs w:val="16"/>
                <w:lang w:val="en-GB" w:eastAsia="el-GR"/>
              </w:rPr>
            </w:pPr>
            <w:r w:rsidRPr="00C836AC">
              <w:rPr>
                <w:rFonts w:ascii="Calibri" w:eastAsia="Times New Roman" w:hAnsi="Calibri" w:cs="Calibri"/>
                <w:sz w:val="16"/>
                <w:szCs w:val="16"/>
                <w:lang w:val="en-GB" w:eastAsia="el-GR"/>
              </w:rPr>
              <w:t>ΤΙΜΗ ΑΝΑ ΣΥΣΚ.</w:t>
            </w:r>
          </w:p>
        </w:tc>
        <w:tc>
          <w:tcPr>
            <w:tcW w:w="1643" w:type="dxa"/>
          </w:tcPr>
          <w:p w:rsidR="00C836AC" w:rsidRPr="00C836AC" w:rsidRDefault="00C836AC" w:rsidP="00C836AC">
            <w:pPr>
              <w:suppressAutoHyphens/>
              <w:autoSpaceDE w:val="0"/>
              <w:autoSpaceDN w:val="0"/>
              <w:adjustRightInd w:val="0"/>
              <w:spacing w:after="0" w:line="240" w:lineRule="auto"/>
              <w:jc w:val="both"/>
              <w:rPr>
                <w:rFonts w:ascii="Calibri" w:eastAsia="Times New Roman" w:hAnsi="Calibri" w:cs="Calibri"/>
                <w:sz w:val="16"/>
                <w:szCs w:val="16"/>
                <w:lang w:eastAsia="el-GR"/>
              </w:rPr>
            </w:pPr>
            <w:r w:rsidRPr="00C836AC">
              <w:rPr>
                <w:rFonts w:ascii="Calibri" w:eastAsia="Times New Roman" w:hAnsi="Calibri" w:cs="Calibri"/>
                <w:sz w:val="16"/>
                <w:szCs w:val="16"/>
                <w:lang w:eastAsia="el-GR"/>
              </w:rPr>
              <w:t>ΣΥΧΝΟΤΗΤΑ</w:t>
            </w:r>
          </w:p>
          <w:p w:rsidR="00C836AC" w:rsidRPr="00C836AC" w:rsidRDefault="00C836AC" w:rsidP="00C836AC">
            <w:pPr>
              <w:suppressAutoHyphens/>
              <w:autoSpaceDE w:val="0"/>
              <w:autoSpaceDN w:val="0"/>
              <w:adjustRightInd w:val="0"/>
              <w:spacing w:after="0" w:line="240" w:lineRule="auto"/>
              <w:jc w:val="both"/>
              <w:rPr>
                <w:rFonts w:ascii="Calibri" w:eastAsia="Times New Roman" w:hAnsi="Calibri" w:cs="Calibri"/>
                <w:sz w:val="16"/>
                <w:szCs w:val="16"/>
                <w:lang w:eastAsia="el-GR"/>
              </w:rPr>
            </w:pPr>
            <w:r w:rsidRPr="00C836AC">
              <w:rPr>
                <w:rFonts w:ascii="Calibri" w:eastAsia="Times New Roman" w:hAnsi="Calibri" w:cs="Calibri"/>
                <w:sz w:val="16"/>
                <w:szCs w:val="16"/>
                <w:lang w:eastAsia="el-GR"/>
              </w:rPr>
              <w:t>ΧΡΗΣΗΣ ΕΤΗΣΙΩΣ</w:t>
            </w:r>
          </w:p>
          <w:p w:rsidR="00C836AC" w:rsidRPr="00C836AC" w:rsidRDefault="00C836AC" w:rsidP="00C836AC">
            <w:pPr>
              <w:suppressAutoHyphens/>
              <w:autoSpaceDE w:val="0"/>
              <w:autoSpaceDN w:val="0"/>
              <w:adjustRightInd w:val="0"/>
              <w:spacing w:after="0" w:line="240" w:lineRule="auto"/>
              <w:jc w:val="both"/>
              <w:rPr>
                <w:rFonts w:ascii="Calibri" w:eastAsia="Times New Roman" w:hAnsi="Calibri" w:cs="Calibri"/>
                <w:sz w:val="16"/>
                <w:szCs w:val="16"/>
                <w:lang w:eastAsia="el-GR"/>
              </w:rPr>
            </w:pPr>
            <w:r w:rsidRPr="00C836AC">
              <w:rPr>
                <w:rFonts w:ascii="Calibri" w:eastAsia="Times New Roman" w:hAnsi="Calibri" w:cs="Calibri"/>
                <w:sz w:val="16"/>
                <w:szCs w:val="16"/>
                <w:lang w:eastAsia="el-GR"/>
              </w:rPr>
              <w:t>ΣΥΜΦΩΝΑ ΜΕ</w:t>
            </w:r>
          </w:p>
          <w:p w:rsidR="00C836AC" w:rsidRPr="00C836AC" w:rsidRDefault="00C836AC" w:rsidP="00C836AC">
            <w:pPr>
              <w:suppressAutoHyphens/>
              <w:autoSpaceDE w:val="0"/>
              <w:autoSpaceDN w:val="0"/>
              <w:adjustRightInd w:val="0"/>
              <w:spacing w:after="0" w:line="240" w:lineRule="auto"/>
              <w:jc w:val="both"/>
              <w:rPr>
                <w:rFonts w:ascii="Calibri" w:eastAsia="Times New Roman" w:hAnsi="Calibri" w:cs="Calibri"/>
                <w:sz w:val="16"/>
                <w:szCs w:val="16"/>
                <w:lang w:eastAsia="el-GR"/>
              </w:rPr>
            </w:pPr>
            <w:r w:rsidRPr="00C836AC">
              <w:rPr>
                <w:rFonts w:ascii="Calibri" w:eastAsia="Times New Roman" w:hAnsi="Calibri" w:cs="Calibri"/>
                <w:sz w:val="16"/>
                <w:szCs w:val="16"/>
                <w:lang w:eastAsia="el-GR"/>
              </w:rPr>
              <w:t>ΤΙΣ ΟΔΗΓΙΕΣ ΤΟΥ</w:t>
            </w:r>
          </w:p>
          <w:p w:rsidR="00C836AC" w:rsidRPr="00C836AC" w:rsidRDefault="00C836AC" w:rsidP="00C836AC">
            <w:pPr>
              <w:suppressAutoHyphens/>
              <w:autoSpaceDE w:val="0"/>
              <w:autoSpaceDN w:val="0"/>
              <w:adjustRightInd w:val="0"/>
              <w:spacing w:after="0" w:line="240" w:lineRule="auto"/>
              <w:jc w:val="both"/>
              <w:rPr>
                <w:rFonts w:ascii="Calibri" w:eastAsia="Times New Roman" w:hAnsi="Calibri" w:cs="Calibri"/>
                <w:sz w:val="16"/>
                <w:szCs w:val="16"/>
                <w:lang w:val="en-GB" w:eastAsia="el-GR"/>
              </w:rPr>
            </w:pPr>
            <w:r w:rsidRPr="00C836AC">
              <w:rPr>
                <w:rFonts w:ascii="Calibri" w:eastAsia="Times New Roman" w:hAnsi="Calibri" w:cs="Calibri"/>
                <w:sz w:val="16"/>
                <w:szCs w:val="16"/>
                <w:lang w:val="en-GB" w:eastAsia="el-GR"/>
              </w:rPr>
              <w:t>ΚΑΤΑΣΚΕΥΑΣΤΗ</w:t>
            </w:r>
          </w:p>
          <w:p w:rsidR="00C836AC" w:rsidRPr="00C836AC" w:rsidRDefault="00C836AC" w:rsidP="00C836AC">
            <w:pPr>
              <w:suppressAutoHyphens/>
              <w:spacing w:after="120" w:line="240" w:lineRule="auto"/>
              <w:jc w:val="both"/>
              <w:rPr>
                <w:rFonts w:ascii="Calibri" w:eastAsia="Times New Roman" w:hAnsi="Calibri" w:cs="Calibri"/>
                <w:szCs w:val="24"/>
                <w:lang w:val="en-GB" w:eastAsia="zh-CN"/>
              </w:rPr>
            </w:pPr>
            <w:r w:rsidRPr="00C836AC">
              <w:rPr>
                <w:rFonts w:ascii="Calibri" w:eastAsia="Times New Roman" w:hAnsi="Calibri" w:cs="Calibri"/>
                <w:sz w:val="16"/>
                <w:szCs w:val="16"/>
                <w:lang w:val="en-GB" w:eastAsia="el-GR"/>
              </w:rPr>
              <w:t>(ΚΙΤ/ΕΤΟΣ)</w:t>
            </w:r>
          </w:p>
        </w:tc>
      </w:tr>
      <w:tr w:rsidR="00C836AC" w:rsidRPr="00C836AC" w:rsidTr="006915EB">
        <w:tc>
          <w:tcPr>
            <w:tcW w:w="1642" w:type="dxa"/>
          </w:tcPr>
          <w:p w:rsidR="00C836AC" w:rsidRPr="00C836AC" w:rsidRDefault="00C836AC" w:rsidP="00C836AC">
            <w:pPr>
              <w:suppressAutoHyphens/>
              <w:spacing w:after="120" w:line="240" w:lineRule="auto"/>
              <w:jc w:val="both"/>
              <w:rPr>
                <w:rFonts w:ascii="Calibri" w:eastAsia="Times New Roman" w:hAnsi="Calibri" w:cs="Calibri"/>
                <w:szCs w:val="24"/>
                <w:lang w:val="en-GB" w:eastAsia="zh-CN"/>
              </w:rPr>
            </w:pPr>
          </w:p>
        </w:tc>
        <w:tc>
          <w:tcPr>
            <w:tcW w:w="1642" w:type="dxa"/>
          </w:tcPr>
          <w:p w:rsidR="00C836AC" w:rsidRPr="00C836AC" w:rsidRDefault="00C836AC" w:rsidP="00C836AC">
            <w:pPr>
              <w:suppressAutoHyphens/>
              <w:spacing w:after="120" w:line="240" w:lineRule="auto"/>
              <w:jc w:val="both"/>
              <w:rPr>
                <w:rFonts w:ascii="Calibri" w:eastAsia="Times New Roman" w:hAnsi="Calibri" w:cs="Calibri"/>
                <w:szCs w:val="24"/>
                <w:lang w:val="en-GB" w:eastAsia="zh-CN"/>
              </w:rPr>
            </w:pPr>
          </w:p>
        </w:tc>
        <w:tc>
          <w:tcPr>
            <w:tcW w:w="1642" w:type="dxa"/>
          </w:tcPr>
          <w:p w:rsidR="00C836AC" w:rsidRPr="00C836AC" w:rsidRDefault="00C836AC" w:rsidP="00C836AC">
            <w:pPr>
              <w:suppressAutoHyphens/>
              <w:spacing w:after="120" w:line="240" w:lineRule="auto"/>
              <w:jc w:val="both"/>
              <w:rPr>
                <w:rFonts w:ascii="Calibri" w:eastAsia="Times New Roman" w:hAnsi="Calibri" w:cs="Calibri"/>
                <w:szCs w:val="24"/>
                <w:lang w:val="en-GB" w:eastAsia="zh-CN"/>
              </w:rPr>
            </w:pPr>
          </w:p>
        </w:tc>
        <w:tc>
          <w:tcPr>
            <w:tcW w:w="1642" w:type="dxa"/>
          </w:tcPr>
          <w:p w:rsidR="00C836AC" w:rsidRPr="00C836AC" w:rsidRDefault="00C836AC" w:rsidP="00C836AC">
            <w:pPr>
              <w:suppressAutoHyphens/>
              <w:spacing w:after="120" w:line="240" w:lineRule="auto"/>
              <w:jc w:val="both"/>
              <w:rPr>
                <w:rFonts w:ascii="Calibri" w:eastAsia="Times New Roman" w:hAnsi="Calibri" w:cs="Calibri"/>
                <w:szCs w:val="24"/>
                <w:lang w:val="en-GB" w:eastAsia="zh-CN"/>
              </w:rPr>
            </w:pPr>
          </w:p>
        </w:tc>
        <w:tc>
          <w:tcPr>
            <w:tcW w:w="1643" w:type="dxa"/>
          </w:tcPr>
          <w:p w:rsidR="00C836AC" w:rsidRPr="00C836AC" w:rsidRDefault="00C836AC" w:rsidP="00C836AC">
            <w:pPr>
              <w:suppressAutoHyphens/>
              <w:spacing w:after="120" w:line="240" w:lineRule="auto"/>
              <w:jc w:val="both"/>
              <w:rPr>
                <w:rFonts w:ascii="Calibri" w:eastAsia="Times New Roman" w:hAnsi="Calibri" w:cs="Calibri"/>
                <w:szCs w:val="24"/>
                <w:lang w:val="en-GB" w:eastAsia="zh-CN"/>
              </w:rPr>
            </w:pPr>
          </w:p>
        </w:tc>
        <w:tc>
          <w:tcPr>
            <w:tcW w:w="1643" w:type="dxa"/>
          </w:tcPr>
          <w:p w:rsidR="00C836AC" w:rsidRPr="00C836AC" w:rsidRDefault="00C836AC" w:rsidP="00C836AC">
            <w:pPr>
              <w:suppressAutoHyphens/>
              <w:spacing w:after="120" w:line="240" w:lineRule="auto"/>
              <w:jc w:val="both"/>
              <w:rPr>
                <w:rFonts w:ascii="Calibri" w:eastAsia="Times New Roman" w:hAnsi="Calibri" w:cs="Calibri"/>
                <w:szCs w:val="24"/>
                <w:lang w:val="en-GB" w:eastAsia="zh-CN"/>
              </w:rPr>
            </w:pPr>
          </w:p>
        </w:tc>
      </w:tr>
      <w:tr w:rsidR="00C836AC" w:rsidRPr="00C836AC" w:rsidTr="006915EB">
        <w:tc>
          <w:tcPr>
            <w:tcW w:w="1642" w:type="dxa"/>
          </w:tcPr>
          <w:p w:rsidR="00C836AC" w:rsidRPr="00C836AC" w:rsidRDefault="00C836AC" w:rsidP="00C836AC">
            <w:pPr>
              <w:suppressAutoHyphens/>
              <w:spacing w:after="120" w:line="240" w:lineRule="auto"/>
              <w:jc w:val="both"/>
              <w:rPr>
                <w:rFonts w:ascii="Calibri" w:eastAsia="Times New Roman" w:hAnsi="Calibri" w:cs="Calibri"/>
                <w:szCs w:val="24"/>
                <w:lang w:val="en-GB" w:eastAsia="zh-CN"/>
              </w:rPr>
            </w:pPr>
          </w:p>
        </w:tc>
        <w:tc>
          <w:tcPr>
            <w:tcW w:w="1642" w:type="dxa"/>
          </w:tcPr>
          <w:p w:rsidR="00C836AC" w:rsidRPr="00C836AC" w:rsidRDefault="00C836AC" w:rsidP="00C836AC">
            <w:pPr>
              <w:suppressAutoHyphens/>
              <w:spacing w:after="120" w:line="240" w:lineRule="auto"/>
              <w:jc w:val="both"/>
              <w:rPr>
                <w:rFonts w:ascii="Calibri" w:eastAsia="Times New Roman" w:hAnsi="Calibri" w:cs="Calibri"/>
                <w:szCs w:val="24"/>
                <w:lang w:val="en-GB" w:eastAsia="zh-CN"/>
              </w:rPr>
            </w:pPr>
          </w:p>
        </w:tc>
        <w:tc>
          <w:tcPr>
            <w:tcW w:w="1642" w:type="dxa"/>
          </w:tcPr>
          <w:p w:rsidR="00C836AC" w:rsidRPr="00C836AC" w:rsidRDefault="00C836AC" w:rsidP="00C836AC">
            <w:pPr>
              <w:suppressAutoHyphens/>
              <w:spacing w:after="120" w:line="240" w:lineRule="auto"/>
              <w:jc w:val="both"/>
              <w:rPr>
                <w:rFonts w:ascii="Calibri" w:eastAsia="Times New Roman" w:hAnsi="Calibri" w:cs="Calibri"/>
                <w:szCs w:val="24"/>
                <w:lang w:val="en-GB" w:eastAsia="zh-CN"/>
              </w:rPr>
            </w:pPr>
          </w:p>
        </w:tc>
        <w:tc>
          <w:tcPr>
            <w:tcW w:w="1642" w:type="dxa"/>
          </w:tcPr>
          <w:p w:rsidR="00C836AC" w:rsidRPr="00C836AC" w:rsidRDefault="00C836AC" w:rsidP="00C836AC">
            <w:pPr>
              <w:suppressAutoHyphens/>
              <w:spacing w:after="120" w:line="240" w:lineRule="auto"/>
              <w:jc w:val="both"/>
              <w:rPr>
                <w:rFonts w:ascii="Calibri" w:eastAsia="Times New Roman" w:hAnsi="Calibri" w:cs="Calibri"/>
                <w:szCs w:val="24"/>
                <w:lang w:val="en-GB" w:eastAsia="zh-CN"/>
              </w:rPr>
            </w:pPr>
          </w:p>
        </w:tc>
        <w:tc>
          <w:tcPr>
            <w:tcW w:w="1643" w:type="dxa"/>
          </w:tcPr>
          <w:p w:rsidR="00C836AC" w:rsidRPr="00C836AC" w:rsidRDefault="00C836AC" w:rsidP="00C836AC">
            <w:pPr>
              <w:suppressAutoHyphens/>
              <w:spacing w:after="120" w:line="240" w:lineRule="auto"/>
              <w:jc w:val="both"/>
              <w:rPr>
                <w:rFonts w:ascii="Calibri" w:eastAsia="Times New Roman" w:hAnsi="Calibri" w:cs="Calibri"/>
                <w:szCs w:val="24"/>
                <w:lang w:val="en-GB" w:eastAsia="zh-CN"/>
              </w:rPr>
            </w:pPr>
          </w:p>
        </w:tc>
        <w:tc>
          <w:tcPr>
            <w:tcW w:w="1643" w:type="dxa"/>
          </w:tcPr>
          <w:p w:rsidR="00C836AC" w:rsidRPr="00C836AC" w:rsidRDefault="00C836AC" w:rsidP="00C836AC">
            <w:pPr>
              <w:suppressAutoHyphens/>
              <w:spacing w:after="120" w:line="240" w:lineRule="auto"/>
              <w:jc w:val="both"/>
              <w:rPr>
                <w:rFonts w:ascii="Calibri" w:eastAsia="Times New Roman" w:hAnsi="Calibri" w:cs="Calibri"/>
                <w:szCs w:val="24"/>
                <w:lang w:val="en-GB" w:eastAsia="zh-CN"/>
              </w:rPr>
            </w:pPr>
          </w:p>
        </w:tc>
      </w:tr>
    </w:tbl>
    <w:p w:rsidR="00C836AC" w:rsidRPr="00C836AC" w:rsidRDefault="00C836AC" w:rsidP="00C836AC">
      <w:pPr>
        <w:suppressAutoHyphens/>
        <w:spacing w:before="239" w:after="598" w:line="270" w:lineRule="exact"/>
        <w:ind w:right="-58"/>
        <w:jc w:val="both"/>
        <w:rPr>
          <w:rFonts w:ascii="Calibri" w:eastAsia="Times New Roman" w:hAnsi="Calibri" w:cs="Calibri"/>
          <w:color w:val="000000"/>
          <w:szCs w:val="24"/>
          <w:lang w:val="en-GB" w:eastAsia="ar-SA"/>
        </w:rPr>
        <w:sectPr w:rsidR="00C836AC" w:rsidRPr="00C836AC" w:rsidSect="00BA0B1A">
          <w:pgSz w:w="16838" w:h="11906" w:orient="landscape"/>
          <w:pgMar w:top="1797" w:right="1440" w:bottom="1797" w:left="1440" w:header="709" w:footer="709" w:gutter="0"/>
          <w:cols w:space="708"/>
          <w:docGrid w:linePitch="360"/>
        </w:sectPr>
      </w:pPr>
    </w:p>
    <w:p w:rsidR="00C836AC" w:rsidRPr="00C836AC" w:rsidRDefault="00C836AC" w:rsidP="00C836AC">
      <w:pPr>
        <w:suppressAutoHyphens/>
        <w:spacing w:after="120" w:line="240" w:lineRule="auto"/>
        <w:jc w:val="both"/>
        <w:rPr>
          <w:rFonts w:ascii="Calibri" w:eastAsia="Times New Roman" w:hAnsi="Calibri" w:cs="Calibri"/>
          <w:szCs w:val="24"/>
          <w:lang w:val="en-GB" w:eastAsia="ar-SA"/>
        </w:rPr>
      </w:pPr>
      <w:r w:rsidRPr="00C836AC">
        <w:rPr>
          <w:rFonts w:ascii="Calibri" w:eastAsia="Times New Roman" w:hAnsi="Calibri" w:cs="Calibri"/>
          <w:szCs w:val="24"/>
          <w:highlight w:val="lightGray"/>
          <w:lang w:val="en-GB" w:eastAsia="ar-SA"/>
        </w:rPr>
        <w:lastRenderedPageBreak/>
        <w:t>Β. ΟΙΚΟΝΟΜΙΚΟ ΑΝΤΙΚΕΙΜΕΝΟ ΣΥΜΒΑΣΗΣ</w:t>
      </w:r>
    </w:p>
    <w:p w:rsidR="00C836AC" w:rsidRPr="00C836AC" w:rsidRDefault="00C836AC" w:rsidP="00C836AC">
      <w:pPr>
        <w:suppressAutoHyphens/>
        <w:spacing w:after="120" w:line="240" w:lineRule="auto"/>
        <w:jc w:val="both"/>
        <w:rPr>
          <w:rFonts w:ascii="Calibri" w:eastAsia="Times New Roman" w:hAnsi="Calibri" w:cs="Calibri"/>
          <w:szCs w:val="24"/>
          <w:u w:val="single"/>
          <w:lang w:eastAsia="ar-SA"/>
        </w:rPr>
      </w:pPr>
      <w:r w:rsidRPr="00C836AC">
        <w:rPr>
          <w:rFonts w:ascii="Calibri" w:eastAsia="Times New Roman" w:hAnsi="Calibri" w:cs="Calibri"/>
          <w:szCs w:val="24"/>
          <w:u w:val="single"/>
          <w:lang w:eastAsia="ar-SA"/>
        </w:rPr>
        <w:t>ΤΜΗΜΑ 1: Αναλυτές αερίων αίματος Ο.Μ. Έδρας</w:t>
      </w:r>
    </w:p>
    <w:p w:rsidR="00C836AC" w:rsidRPr="00C836AC" w:rsidRDefault="00C836AC" w:rsidP="00C836AC">
      <w:pPr>
        <w:suppressAutoHyphens/>
        <w:spacing w:after="12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 xml:space="preserve">Ετήσια εκτιμώμενη αξία σύμβασης 30.291,72 </w:t>
      </w:r>
      <w:r w:rsidRPr="00C836AC">
        <w:rPr>
          <w:rFonts w:ascii="Calibri" w:eastAsia="Times New Roman" w:hAnsi="Calibri" w:cs="Calibri"/>
          <w:bCs/>
          <w:lang w:eastAsia="ar-SA"/>
        </w:rPr>
        <w:t xml:space="preserve">χωρίς </w:t>
      </w:r>
      <w:r w:rsidRPr="00C836AC">
        <w:rPr>
          <w:rFonts w:ascii="Calibri" w:eastAsia="Times New Roman" w:hAnsi="Calibri" w:cs="Calibri"/>
          <w:szCs w:val="24"/>
          <w:lang w:eastAsia="ar-SA"/>
        </w:rPr>
        <w:t>Φ.Π.Α.</w:t>
      </w:r>
    </w:p>
    <w:p w:rsidR="00C836AC" w:rsidRPr="00C836AC" w:rsidRDefault="00C836AC" w:rsidP="00C836AC">
      <w:pPr>
        <w:suppressAutoHyphens/>
        <w:spacing w:after="12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Η εκτιμώμενη αξία της σύμβασης προϋπολογίσθηκε βάσει αναλώσεων και δαπανών των ετών 2022-2024 και είναι ο μέσος όρος των ετών αυτών.</w:t>
      </w:r>
    </w:p>
    <w:p w:rsidR="00C836AC" w:rsidRPr="00C836AC" w:rsidRDefault="00C836AC" w:rsidP="00C836AC">
      <w:pPr>
        <w:suppressAutoHyphens/>
        <w:spacing w:after="120" w:line="240" w:lineRule="auto"/>
        <w:jc w:val="both"/>
        <w:rPr>
          <w:rFonts w:ascii="Calibri" w:eastAsia="Times New Roman" w:hAnsi="Calibri" w:cs="Calibri"/>
          <w:szCs w:val="24"/>
          <w:lang w:val="en-GB" w:eastAsia="ar-SA"/>
        </w:rPr>
      </w:pPr>
      <w:r w:rsidRPr="00C836AC">
        <w:rPr>
          <w:rFonts w:ascii="Calibri" w:eastAsia="Times New Roman" w:hAnsi="Calibri" w:cs="Calibri"/>
          <w:szCs w:val="24"/>
          <w:lang w:val="en-GB" w:eastAsia="ar-SA"/>
        </w:rPr>
        <w:t>ΤΕΚΜΗΡΙΩΣΗ ΕΚΤΙΜΩΜΕΝΗΣ ΑΞΙΑΣ ΣΥΜΒΑΣΗΣ</w:t>
      </w:r>
    </w:p>
    <w:tbl>
      <w:tblPr>
        <w:tblW w:w="11130" w:type="dxa"/>
        <w:jc w:val="center"/>
        <w:tblLayout w:type="fixed"/>
        <w:tblLook w:val="04A0" w:firstRow="1" w:lastRow="0" w:firstColumn="1" w:lastColumn="0" w:noHBand="0" w:noVBand="1"/>
      </w:tblPr>
      <w:tblGrid>
        <w:gridCol w:w="1017"/>
        <w:gridCol w:w="1535"/>
        <w:gridCol w:w="709"/>
        <w:gridCol w:w="1134"/>
        <w:gridCol w:w="1134"/>
        <w:gridCol w:w="1134"/>
        <w:gridCol w:w="1178"/>
        <w:gridCol w:w="965"/>
        <w:gridCol w:w="1073"/>
        <w:gridCol w:w="1251"/>
      </w:tblGrid>
      <w:tr w:rsidR="00C836AC" w:rsidRPr="00C836AC" w:rsidTr="006915EB">
        <w:trPr>
          <w:trHeight w:val="1500"/>
          <w:jc w:val="center"/>
        </w:trPr>
        <w:tc>
          <w:tcPr>
            <w:tcW w:w="10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36AC" w:rsidRPr="00C836AC" w:rsidRDefault="00C836AC" w:rsidP="00C836AC">
            <w:pPr>
              <w:suppressAutoHyphens/>
              <w:spacing w:after="0" w:line="240" w:lineRule="auto"/>
              <w:jc w:val="both"/>
              <w:rPr>
                <w:rFonts w:ascii="Calibri" w:eastAsia="Times New Roman" w:hAnsi="Calibri" w:cs="Calibri"/>
                <w:b/>
                <w:color w:val="000000"/>
                <w:szCs w:val="24"/>
                <w:lang w:val="en-GB" w:eastAsia="el-GR"/>
              </w:rPr>
            </w:pPr>
            <w:r w:rsidRPr="00C836AC">
              <w:rPr>
                <w:rFonts w:ascii="Calibri" w:eastAsia="Times New Roman" w:hAnsi="Calibri" w:cs="Calibri"/>
                <w:b/>
                <w:color w:val="000000"/>
                <w:szCs w:val="24"/>
                <w:lang w:val="en-GB" w:eastAsia="el-GR"/>
              </w:rPr>
              <w:t>ΚΩΔΙΚΟΣ</w:t>
            </w:r>
          </w:p>
        </w:tc>
        <w:tc>
          <w:tcPr>
            <w:tcW w:w="1535" w:type="dxa"/>
            <w:tcBorders>
              <w:top w:val="single" w:sz="4" w:space="0" w:color="auto"/>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ind w:firstLineChars="100" w:firstLine="211"/>
              <w:jc w:val="both"/>
              <w:rPr>
                <w:rFonts w:ascii="Calibri" w:eastAsia="Times New Roman" w:hAnsi="Calibri" w:cs="Calibri"/>
                <w:b/>
                <w:color w:val="000000"/>
                <w:sz w:val="21"/>
                <w:szCs w:val="21"/>
                <w:lang w:val="en-GB" w:eastAsia="el-GR"/>
              </w:rPr>
            </w:pPr>
            <w:r w:rsidRPr="00C836AC">
              <w:rPr>
                <w:rFonts w:ascii="Calibri" w:eastAsia="Times New Roman" w:hAnsi="Calibri" w:cs="Calibri"/>
                <w:b/>
                <w:color w:val="000000"/>
                <w:sz w:val="21"/>
                <w:szCs w:val="21"/>
                <w:lang w:val="en-GB" w:eastAsia="el-GR"/>
              </w:rPr>
              <w:t>ΕΙΔΟΣ</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both"/>
              <w:rPr>
                <w:rFonts w:ascii="Calibri" w:eastAsia="Times New Roman" w:hAnsi="Calibri" w:cs="Calibri"/>
                <w:b/>
                <w:color w:val="000000"/>
                <w:sz w:val="21"/>
                <w:szCs w:val="21"/>
                <w:lang w:val="en-GB" w:eastAsia="el-GR"/>
              </w:rPr>
            </w:pPr>
            <w:r w:rsidRPr="00C836AC">
              <w:rPr>
                <w:rFonts w:ascii="Calibri" w:eastAsia="Times New Roman" w:hAnsi="Calibri" w:cs="Calibri"/>
                <w:b/>
                <w:color w:val="000000"/>
                <w:sz w:val="21"/>
                <w:szCs w:val="21"/>
                <w:lang w:val="en-GB" w:eastAsia="el-GR"/>
              </w:rPr>
              <w:t>ΣΥΝΤΕΛΕΣΤΗΣ Φ.Π.Α.</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b/>
                <w:color w:val="000000"/>
                <w:sz w:val="21"/>
                <w:szCs w:val="21"/>
                <w:lang w:val="en-GB" w:eastAsia="el-GR"/>
              </w:rPr>
            </w:pPr>
            <w:r w:rsidRPr="00C836AC">
              <w:rPr>
                <w:rFonts w:ascii="Calibri" w:eastAsia="Times New Roman" w:hAnsi="Calibri" w:cs="Calibri"/>
                <w:b/>
                <w:color w:val="000000"/>
                <w:sz w:val="21"/>
                <w:szCs w:val="21"/>
                <w:lang w:val="en-GB" w:eastAsia="el-GR"/>
              </w:rPr>
              <w:t>2022</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b/>
                <w:color w:val="000000"/>
                <w:sz w:val="21"/>
                <w:szCs w:val="21"/>
                <w:lang w:val="en-GB" w:eastAsia="el-GR"/>
              </w:rPr>
            </w:pPr>
            <w:r w:rsidRPr="00C836AC">
              <w:rPr>
                <w:rFonts w:ascii="Calibri" w:eastAsia="Times New Roman" w:hAnsi="Calibri" w:cs="Calibri"/>
                <w:b/>
                <w:color w:val="000000"/>
                <w:sz w:val="21"/>
                <w:szCs w:val="21"/>
                <w:lang w:val="en-GB" w:eastAsia="el-GR"/>
              </w:rPr>
              <w:t>2023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b/>
                <w:color w:val="000000"/>
                <w:sz w:val="21"/>
                <w:szCs w:val="21"/>
                <w:lang w:val="en-GB" w:eastAsia="el-GR"/>
              </w:rPr>
            </w:pPr>
            <w:r w:rsidRPr="00C836AC">
              <w:rPr>
                <w:rFonts w:ascii="Calibri" w:eastAsia="Times New Roman" w:hAnsi="Calibri" w:cs="Calibri"/>
                <w:b/>
                <w:color w:val="000000"/>
                <w:sz w:val="21"/>
                <w:szCs w:val="21"/>
                <w:lang w:val="en-GB" w:eastAsia="el-GR"/>
              </w:rPr>
              <w:t>2024</w:t>
            </w:r>
          </w:p>
        </w:tc>
        <w:tc>
          <w:tcPr>
            <w:tcW w:w="1178" w:type="dxa"/>
            <w:tcBorders>
              <w:top w:val="single" w:sz="4" w:space="0" w:color="auto"/>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both"/>
              <w:rPr>
                <w:rFonts w:ascii="Calibri" w:eastAsia="Times New Roman" w:hAnsi="Calibri" w:cs="Calibri"/>
                <w:b/>
                <w:color w:val="000000"/>
                <w:sz w:val="21"/>
                <w:szCs w:val="21"/>
                <w:lang w:val="en-GB" w:eastAsia="el-GR"/>
              </w:rPr>
            </w:pPr>
            <w:r w:rsidRPr="00C836AC">
              <w:rPr>
                <w:rFonts w:ascii="Calibri" w:eastAsia="Times New Roman" w:hAnsi="Calibri" w:cs="Calibri"/>
                <w:b/>
                <w:color w:val="000000"/>
                <w:sz w:val="21"/>
                <w:szCs w:val="21"/>
                <w:lang w:val="en-GB" w:eastAsia="el-GR"/>
              </w:rPr>
              <w:t>ΓΕΝΙΚΟ ΆΘΡΟΙΣΜΑ</w:t>
            </w:r>
          </w:p>
        </w:tc>
        <w:tc>
          <w:tcPr>
            <w:tcW w:w="965" w:type="dxa"/>
            <w:tcBorders>
              <w:top w:val="single" w:sz="4" w:space="0" w:color="auto"/>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both"/>
              <w:rPr>
                <w:rFonts w:ascii="Calibri" w:eastAsia="Times New Roman" w:hAnsi="Calibri" w:cs="Calibri"/>
                <w:b/>
                <w:color w:val="000000"/>
                <w:sz w:val="21"/>
                <w:szCs w:val="21"/>
                <w:lang w:val="en-GB" w:eastAsia="el-GR"/>
              </w:rPr>
            </w:pPr>
            <w:r w:rsidRPr="00C836AC">
              <w:rPr>
                <w:rFonts w:ascii="Calibri" w:eastAsia="Times New Roman" w:hAnsi="Calibri" w:cs="Calibri"/>
                <w:b/>
                <w:color w:val="000000"/>
                <w:sz w:val="21"/>
                <w:szCs w:val="21"/>
                <w:lang w:val="en-GB" w:eastAsia="el-GR"/>
              </w:rPr>
              <w:t>Μ/Ο ΑΝΑ ΜΗΝΑ</w:t>
            </w:r>
          </w:p>
        </w:tc>
        <w:tc>
          <w:tcPr>
            <w:tcW w:w="1073" w:type="dxa"/>
            <w:tcBorders>
              <w:top w:val="single" w:sz="4" w:space="0" w:color="auto"/>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both"/>
              <w:rPr>
                <w:rFonts w:ascii="Calibri" w:eastAsia="Times New Roman" w:hAnsi="Calibri" w:cs="Calibri"/>
                <w:b/>
                <w:color w:val="000000"/>
                <w:sz w:val="21"/>
                <w:szCs w:val="21"/>
                <w:lang w:eastAsia="el-GR"/>
              </w:rPr>
            </w:pPr>
            <w:r w:rsidRPr="00C836AC">
              <w:rPr>
                <w:rFonts w:ascii="Calibri" w:eastAsia="Times New Roman" w:hAnsi="Calibri" w:cs="Calibri"/>
                <w:b/>
                <w:color w:val="000000"/>
                <w:sz w:val="21"/>
                <w:szCs w:val="21"/>
                <w:lang w:eastAsia="el-GR"/>
              </w:rPr>
              <w:t>ΜΕΣΗ ΕΤΗΣΙΑ ΔΑΠΑΝΗ ΣΥΜΠ/ΝΟΥ ΦΠΑ</w:t>
            </w:r>
          </w:p>
        </w:tc>
        <w:tc>
          <w:tcPr>
            <w:tcW w:w="1251" w:type="dxa"/>
            <w:tcBorders>
              <w:top w:val="single" w:sz="4" w:space="0" w:color="auto"/>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both"/>
              <w:rPr>
                <w:rFonts w:ascii="Calibri" w:eastAsia="Times New Roman" w:hAnsi="Calibri" w:cs="Calibri"/>
                <w:b/>
                <w:color w:val="000000"/>
                <w:sz w:val="21"/>
                <w:szCs w:val="21"/>
                <w:lang w:eastAsia="el-GR"/>
              </w:rPr>
            </w:pPr>
            <w:r w:rsidRPr="00C836AC">
              <w:rPr>
                <w:rFonts w:ascii="Calibri" w:eastAsia="Times New Roman" w:hAnsi="Calibri" w:cs="Calibri"/>
                <w:b/>
                <w:color w:val="000000"/>
                <w:sz w:val="21"/>
                <w:szCs w:val="21"/>
                <w:lang w:eastAsia="el-GR"/>
              </w:rPr>
              <w:t>ΜΕΣΗ ΕΤΗΣΙΑ ΔΑΠΑΝΗ ΧΩΡΙΣ ΦΠΑ</w:t>
            </w:r>
          </w:p>
        </w:tc>
      </w:tr>
      <w:tr w:rsidR="00C836AC" w:rsidRPr="00C836AC" w:rsidTr="006915EB">
        <w:trPr>
          <w:trHeight w:val="855"/>
          <w:jc w:val="center"/>
        </w:trPr>
        <w:tc>
          <w:tcPr>
            <w:tcW w:w="1017" w:type="dxa"/>
            <w:tcBorders>
              <w:top w:val="nil"/>
              <w:left w:val="single" w:sz="4" w:space="0" w:color="auto"/>
              <w:bottom w:val="single" w:sz="4" w:space="0" w:color="auto"/>
              <w:right w:val="single" w:sz="4" w:space="0" w:color="auto"/>
            </w:tcBorders>
            <w:shd w:val="clear" w:color="auto" w:fill="auto"/>
            <w:noWrap/>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327883</w:t>
            </w:r>
          </w:p>
        </w:tc>
        <w:tc>
          <w:tcPr>
            <w:tcW w:w="1535"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ind w:firstLineChars="100" w:firstLine="210"/>
              <w:jc w:val="both"/>
              <w:rPr>
                <w:rFonts w:ascii="Calibri" w:eastAsia="Times New Roman" w:hAnsi="Calibri" w:cs="Calibri"/>
                <w:color w:val="000000"/>
                <w:sz w:val="21"/>
                <w:szCs w:val="21"/>
                <w:lang w:val="en-US" w:eastAsia="el-GR"/>
              </w:rPr>
            </w:pPr>
            <w:r w:rsidRPr="00C836AC">
              <w:rPr>
                <w:rFonts w:ascii="Calibri" w:eastAsia="Times New Roman" w:hAnsi="Calibri" w:cs="Calibri"/>
                <w:color w:val="000000"/>
                <w:sz w:val="21"/>
                <w:szCs w:val="21"/>
                <w:lang w:val="en-US" w:eastAsia="el-GR"/>
              </w:rPr>
              <w:t>CALIBRATOR CARTRIDGE NOVA STAT PROFILE PRIME</w:t>
            </w:r>
          </w:p>
        </w:tc>
        <w:tc>
          <w:tcPr>
            <w:tcW w:w="709"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ind w:firstLineChars="100" w:firstLine="210"/>
              <w:jc w:val="both"/>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6%</w:t>
            </w:r>
          </w:p>
        </w:tc>
        <w:tc>
          <w:tcPr>
            <w:tcW w:w="1134"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11.448,00</w:t>
            </w:r>
          </w:p>
        </w:tc>
        <w:tc>
          <w:tcPr>
            <w:tcW w:w="1134"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14.500,80</w:t>
            </w:r>
          </w:p>
        </w:tc>
        <w:tc>
          <w:tcPr>
            <w:tcW w:w="1134"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16.218,00</w:t>
            </w:r>
          </w:p>
        </w:tc>
        <w:tc>
          <w:tcPr>
            <w:tcW w:w="1178"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42.166,80</w:t>
            </w:r>
          </w:p>
        </w:tc>
        <w:tc>
          <w:tcPr>
            <w:tcW w:w="965"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1.171,30</w:t>
            </w:r>
          </w:p>
        </w:tc>
        <w:tc>
          <w:tcPr>
            <w:tcW w:w="1073"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14.055,60</w:t>
            </w:r>
          </w:p>
        </w:tc>
        <w:tc>
          <w:tcPr>
            <w:tcW w:w="1251"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13.260,00</w:t>
            </w:r>
          </w:p>
        </w:tc>
      </w:tr>
      <w:tr w:rsidR="00C836AC" w:rsidRPr="00C836AC" w:rsidTr="006915EB">
        <w:trPr>
          <w:trHeight w:val="855"/>
          <w:jc w:val="center"/>
        </w:trPr>
        <w:tc>
          <w:tcPr>
            <w:tcW w:w="1017" w:type="dxa"/>
            <w:tcBorders>
              <w:top w:val="nil"/>
              <w:left w:val="single" w:sz="4" w:space="0" w:color="auto"/>
              <w:bottom w:val="single" w:sz="4" w:space="0" w:color="auto"/>
              <w:right w:val="single" w:sz="4" w:space="0" w:color="auto"/>
            </w:tcBorders>
            <w:shd w:val="clear" w:color="auto" w:fill="auto"/>
            <w:noWrap/>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327889</w:t>
            </w:r>
          </w:p>
        </w:tc>
        <w:tc>
          <w:tcPr>
            <w:tcW w:w="1535"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ind w:firstLineChars="100" w:firstLine="210"/>
              <w:jc w:val="both"/>
              <w:rPr>
                <w:rFonts w:ascii="Calibri" w:eastAsia="Times New Roman" w:hAnsi="Calibri" w:cs="Calibri"/>
                <w:color w:val="000000"/>
                <w:sz w:val="21"/>
                <w:szCs w:val="21"/>
                <w:lang w:val="en-US" w:eastAsia="el-GR"/>
              </w:rPr>
            </w:pPr>
            <w:r w:rsidRPr="00C836AC">
              <w:rPr>
                <w:rFonts w:ascii="Calibri" w:eastAsia="Times New Roman" w:hAnsi="Calibri" w:cs="Calibri"/>
                <w:color w:val="000000"/>
                <w:sz w:val="21"/>
                <w:szCs w:val="21"/>
                <w:lang w:val="en-US" w:eastAsia="el-GR"/>
              </w:rPr>
              <w:t>CLOT CATCHER 200/PK NOVA STAT PROFILE PRIME</w:t>
            </w:r>
          </w:p>
        </w:tc>
        <w:tc>
          <w:tcPr>
            <w:tcW w:w="709"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both"/>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24%</w:t>
            </w:r>
          </w:p>
        </w:tc>
        <w:tc>
          <w:tcPr>
            <w:tcW w:w="1134"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2.418,00</w:t>
            </w:r>
          </w:p>
        </w:tc>
        <w:tc>
          <w:tcPr>
            <w:tcW w:w="1134"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2.976,00</w:t>
            </w:r>
          </w:p>
        </w:tc>
        <w:tc>
          <w:tcPr>
            <w:tcW w:w="1134"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2.294,00</w:t>
            </w:r>
          </w:p>
        </w:tc>
        <w:tc>
          <w:tcPr>
            <w:tcW w:w="1178"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7.688,00</w:t>
            </w:r>
          </w:p>
        </w:tc>
        <w:tc>
          <w:tcPr>
            <w:tcW w:w="965"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213,56</w:t>
            </w:r>
          </w:p>
        </w:tc>
        <w:tc>
          <w:tcPr>
            <w:tcW w:w="1073"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2.562,67</w:t>
            </w:r>
          </w:p>
        </w:tc>
        <w:tc>
          <w:tcPr>
            <w:tcW w:w="1251"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2.066,67</w:t>
            </w:r>
          </w:p>
        </w:tc>
      </w:tr>
      <w:tr w:rsidR="00C836AC" w:rsidRPr="00C836AC" w:rsidTr="006915EB">
        <w:trPr>
          <w:trHeight w:val="570"/>
          <w:jc w:val="center"/>
        </w:trPr>
        <w:tc>
          <w:tcPr>
            <w:tcW w:w="1017" w:type="dxa"/>
            <w:tcBorders>
              <w:top w:val="nil"/>
              <w:left w:val="single" w:sz="4" w:space="0" w:color="auto"/>
              <w:bottom w:val="single" w:sz="4" w:space="0" w:color="auto"/>
              <w:right w:val="single" w:sz="4" w:space="0" w:color="auto"/>
            </w:tcBorders>
            <w:shd w:val="clear" w:color="auto" w:fill="auto"/>
            <w:noWrap/>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327887</w:t>
            </w:r>
          </w:p>
        </w:tc>
        <w:tc>
          <w:tcPr>
            <w:tcW w:w="1535"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ind w:firstLineChars="100" w:firstLine="210"/>
              <w:jc w:val="both"/>
              <w:rPr>
                <w:rFonts w:ascii="Calibri" w:eastAsia="Times New Roman" w:hAnsi="Calibri" w:cs="Calibri"/>
                <w:color w:val="000000"/>
                <w:sz w:val="21"/>
                <w:szCs w:val="21"/>
                <w:lang w:val="en-US" w:eastAsia="el-GR"/>
              </w:rPr>
            </w:pPr>
            <w:r w:rsidRPr="00C836AC">
              <w:rPr>
                <w:rFonts w:ascii="Calibri" w:eastAsia="Times New Roman" w:hAnsi="Calibri" w:cs="Calibri"/>
                <w:color w:val="000000"/>
                <w:sz w:val="21"/>
                <w:szCs w:val="21"/>
                <w:lang w:val="en-US" w:eastAsia="el-GR"/>
              </w:rPr>
              <w:t>PUMP TUBING NOVA STAT PROFILE PRIME</w:t>
            </w:r>
          </w:p>
        </w:tc>
        <w:tc>
          <w:tcPr>
            <w:tcW w:w="709"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both"/>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24%</w:t>
            </w:r>
          </w:p>
        </w:tc>
        <w:tc>
          <w:tcPr>
            <w:tcW w:w="1134"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595,20</w:t>
            </w:r>
          </w:p>
        </w:tc>
        <w:tc>
          <w:tcPr>
            <w:tcW w:w="1134"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595,20</w:t>
            </w:r>
          </w:p>
        </w:tc>
        <w:tc>
          <w:tcPr>
            <w:tcW w:w="1134"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297,60</w:t>
            </w:r>
          </w:p>
        </w:tc>
        <w:tc>
          <w:tcPr>
            <w:tcW w:w="1178"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1.488,00</w:t>
            </w:r>
          </w:p>
        </w:tc>
        <w:tc>
          <w:tcPr>
            <w:tcW w:w="965"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41,33</w:t>
            </w:r>
          </w:p>
        </w:tc>
        <w:tc>
          <w:tcPr>
            <w:tcW w:w="1073"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496,00</w:t>
            </w:r>
          </w:p>
        </w:tc>
        <w:tc>
          <w:tcPr>
            <w:tcW w:w="1251"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400,00</w:t>
            </w:r>
          </w:p>
        </w:tc>
      </w:tr>
      <w:tr w:rsidR="00C836AC" w:rsidRPr="00C836AC" w:rsidTr="006915EB">
        <w:trPr>
          <w:trHeight w:val="855"/>
          <w:jc w:val="center"/>
        </w:trPr>
        <w:tc>
          <w:tcPr>
            <w:tcW w:w="1017" w:type="dxa"/>
            <w:tcBorders>
              <w:top w:val="nil"/>
              <w:left w:val="single" w:sz="4" w:space="0" w:color="auto"/>
              <w:bottom w:val="single" w:sz="4" w:space="0" w:color="auto"/>
              <w:right w:val="single" w:sz="4" w:space="0" w:color="auto"/>
            </w:tcBorders>
            <w:shd w:val="clear" w:color="auto" w:fill="auto"/>
            <w:noWrap/>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327886</w:t>
            </w:r>
          </w:p>
        </w:tc>
        <w:tc>
          <w:tcPr>
            <w:tcW w:w="1535"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ind w:firstLineChars="100" w:firstLine="210"/>
              <w:jc w:val="both"/>
              <w:rPr>
                <w:rFonts w:ascii="Calibri" w:eastAsia="Times New Roman" w:hAnsi="Calibri" w:cs="Calibri"/>
                <w:color w:val="000000"/>
                <w:sz w:val="21"/>
                <w:szCs w:val="21"/>
                <w:lang w:val="en-US" w:eastAsia="el-GR"/>
              </w:rPr>
            </w:pPr>
            <w:r w:rsidRPr="00C836AC">
              <w:rPr>
                <w:rFonts w:ascii="Calibri" w:eastAsia="Times New Roman" w:hAnsi="Calibri" w:cs="Calibri"/>
                <w:color w:val="000000"/>
                <w:sz w:val="21"/>
                <w:szCs w:val="21"/>
                <w:lang w:val="en-US" w:eastAsia="el-GR"/>
              </w:rPr>
              <w:t>REFERENCE CARD NOVA STAT PROFILE PRIME</w:t>
            </w:r>
          </w:p>
        </w:tc>
        <w:tc>
          <w:tcPr>
            <w:tcW w:w="709"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both"/>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24%</w:t>
            </w:r>
          </w:p>
        </w:tc>
        <w:tc>
          <w:tcPr>
            <w:tcW w:w="1134"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855,60</w:t>
            </w:r>
          </w:p>
        </w:tc>
        <w:tc>
          <w:tcPr>
            <w:tcW w:w="1134"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570,40</w:t>
            </w:r>
          </w:p>
        </w:tc>
        <w:tc>
          <w:tcPr>
            <w:tcW w:w="1134"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570,40</w:t>
            </w:r>
          </w:p>
        </w:tc>
        <w:tc>
          <w:tcPr>
            <w:tcW w:w="1178"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1.996,40</w:t>
            </w:r>
          </w:p>
        </w:tc>
        <w:tc>
          <w:tcPr>
            <w:tcW w:w="965"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55,46</w:t>
            </w:r>
          </w:p>
        </w:tc>
        <w:tc>
          <w:tcPr>
            <w:tcW w:w="1073"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665,47</w:t>
            </w:r>
          </w:p>
        </w:tc>
        <w:tc>
          <w:tcPr>
            <w:tcW w:w="1251"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536,67</w:t>
            </w:r>
          </w:p>
        </w:tc>
      </w:tr>
      <w:tr w:rsidR="00C836AC" w:rsidRPr="00C836AC" w:rsidTr="006915EB">
        <w:trPr>
          <w:trHeight w:val="570"/>
          <w:jc w:val="center"/>
        </w:trPr>
        <w:tc>
          <w:tcPr>
            <w:tcW w:w="1017" w:type="dxa"/>
            <w:tcBorders>
              <w:top w:val="nil"/>
              <w:left w:val="single" w:sz="4" w:space="0" w:color="auto"/>
              <w:bottom w:val="single" w:sz="4" w:space="0" w:color="auto"/>
              <w:right w:val="single" w:sz="4" w:space="0" w:color="auto"/>
            </w:tcBorders>
            <w:shd w:val="clear" w:color="auto" w:fill="auto"/>
            <w:noWrap/>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327884</w:t>
            </w:r>
          </w:p>
        </w:tc>
        <w:tc>
          <w:tcPr>
            <w:tcW w:w="1535"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ind w:firstLineChars="100" w:firstLine="210"/>
              <w:jc w:val="both"/>
              <w:rPr>
                <w:rFonts w:ascii="Calibri" w:eastAsia="Times New Roman" w:hAnsi="Calibri" w:cs="Calibri"/>
                <w:color w:val="000000"/>
                <w:sz w:val="21"/>
                <w:szCs w:val="21"/>
                <w:lang w:val="en-US" w:eastAsia="el-GR"/>
              </w:rPr>
            </w:pPr>
            <w:r w:rsidRPr="00C836AC">
              <w:rPr>
                <w:rFonts w:ascii="Calibri" w:eastAsia="Times New Roman" w:hAnsi="Calibri" w:cs="Calibri"/>
                <w:color w:val="000000"/>
                <w:sz w:val="21"/>
                <w:szCs w:val="21"/>
                <w:lang w:val="en-US" w:eastAsia="el-GR"/>
              </w:rPr>
              <w:t>SENSOR CARD NOVA STAT PROFILE PRIME</w:t>
            </w:r>
          </w:p>
        </w:tc>
        <w:tc>
          <w:tcPr>
            <w:tcW w:w="709"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both"/>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24%</w:t>
            </w:r>
          </w:p>
        </w:tc>
        <w:tc>
          <w:tcPr>
            <w:tcW w:w="1134"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21.005,60</w:t>
            </w:r>
          </w:p>
        </w:tc>
        <w:tc>
          <w:tcPr>
            <w:tcW w:w="1134"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17.440,60</w:t>
            </w:r>
          </w:p>
        </w:tc>
        <w:tc>
          <w:tcPr>
            <w:tcW w:w="1134"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13.067,17</w:t>
            </w:r>
          </w:p>
        </w:tc>
        <w:tc>
          <w:tcPr>
            <w:tcW w:w="1178"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51.513,37</w:t>
            </w:r>
          </w:p>
        </w:tc>
        <w:tc>
          <w:tcPr>
            <w:tcW w:w="965"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1.430,93</w:t>
            </w:r>
          </w:p>
        </w:tc>
        <w:tc>
          <w:tcPr>
            <w:tcW w:w="1073"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17.171,12</w:t>
            </w:r>
          </w:p>
        </w:tc>
        <w:tc>
          <w:tcPr>
            <w:tcW w:w="1251"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13.847,68</w:t>
            </w:r>
          </w:p>
        </w:tc>
      </w:tr>
      <w:tr w:rsidR="00C836AC" w:rsidRPr="00C836AC" w:rsidTr="006915EB">
        <w:trPr>
          <w:trHeight w:val="570"/>
          <w:jc w:val="center"/>
        </w:trPr>
        <w:tc>
          <w:tcPr>
            <w:tcW w:w="1017" w:type="dxa"/>
            <w:tcBorders>
              <w:top w:val="nil"/>
              <w:left w:val="single" w:sz="4" w:space="0" w:color="auto"/>
              <w:bottom w:val="single" w:sz="4" w:space="0" w:color="auto"/>
              <w:right w:val="single" w:sz="4" w:space="0" w:color="auto"/>
            </w:tcBorders>
            <w:shd w:val="clear" w:color="auto" w:fill="auto"/>
            <w:noWrap/>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327885</w:t>
            </w:r>
          </w:p>
        </w:tc>
        <w:tc>
          <w:tcPr>
            <w:tcW w:w="1535"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ind w:firstLineChars="100" w:firstLine="210"/>
              <w:jc w:val="both"/>
              <w:rPr>
                <w:rFonts w:ascii="Calibri" w:eastAsia="Times New Roman" w:hAnsi="Calibri" w:cs="Calibri"/>
                <w:color w:val="000000"/>
                <w:sz w:val="21"/>
                <w:szCs w:val="21"/>
                <w:lang w:val="en-US" w:eastAsia="el-GR"/>
              </w:rPr>
            </w:pPr>
            <w:r w:rsidRPr="00C836AC">
              <w:rPr>
                <w:rFonts w:ascii="Calibri" w:eastAsia="Times New Roman" w:hAnsi="Calibri" w:cs="Calibri"/>
                <w:color w:val="000000"/>
                <w:sz w:val="21"/>
                <w:szCs w:val="21"/>
                <w:lang w:val="en-GB" w:eastAsia="el-GR"/>
              </w:rPr>
              <w:t>ΧΑΡΤΙ</w:t>
            </w:r>
            <w:r w:rsidRPr="00C836AC">
              <w:rPr>
                <w:rFonts w:ascii="Calibri" w:eastAsia="Times New Roman" w:hAnsi="Calibri" w:cs="Calibri"/>
                <w:color w:val="000000"/>
                <w:sz w:val="21"/>
                <w:szCs w:val="21"/>
                <w:lang w:val="en-US" w:eastAsia="el-GR"/>
              </w:rPr>
              <w:t xml:space="preserve"> NOVA STAT PROFILE PRIME</w:t>
            </w:r>
          </w:p>
        </w:tc>
        <w:tc>
          <w:tcPr>
            <w:tcW w:w="709"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both"/>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24%</w:t>
            </w:r>
          </w:p>
        </w:tc>
        <w:tc>
          <w:tcPr>
            <w:tcW w:w="1134"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166,16</w:t>
            </w:r>
          </w:p>
        </w:tc>
        <w:tc>
          <w:tcPr>
            <w:tcW w:w="1134"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229,09</w:t>
            </w:r>
          </w:p>
        </w:tc>
        <w:tc>
          <w:tcPr>
            <w:tcW w:w="1134"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276,98</w:t>
            </w:r>
          </w:p>
        </w:tc>
        <w:tc>
          <w:tcPr>
            <w:tcW w:w="1178"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672,23</w:t>
            </w:r>
          </w:p>
        </w:tc>
        <w:tc>
          <w:tcPr>
            <w:tcW w:w="965"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18,67</w:t>
            </w:r>
          </w:p>
        </w:tc>
        <w:tc>
          <w:tcPr>
            <w:tcW w:w="1073"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224,08</w:t>
            </w:r>
          </w:p>
        </w:tc>
        <w:tc>
          <w:tcPr>
            <w:tcW w:w="1251"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180,71</w:t>
            </w:r>
          </w:p>
        </w:tc>
      </w:tr>
      <w:tr w:rsidR="00C836AC" w:rsidRPr="00C836AC" w:rsidTr="006915EB">
        <w:trPr>
          <w:trHeight w:val="300"/>
          <w:jc w:val="center"/>
        </w:trPr>
        <w:tc>
          <w:tcPr>
            <w:tcW w:w="1017" w:type="dxa"/>
            <w:tcBorders>
              <w:top w:val="nil"/>
              <w:left w:val="nil"/>
              <w:bottom w:val="nil"/>
              <w:right w:val="nil"/>
            </w:tcBorders>
            <w:shd w:val="clear" w:color="auto" w:fill="auto"/>
            <w:noWrap/>
            <w:vAlign w:val="center"/>
            <w:hideMark/>
          </w:tcPr>
          <w:p w:rsidR="00C836AC" w:rsidRPr="00C836AC" w:rsidRDefault="00C836AC" w:rsidP="00C836AC">
            <w:pPr>
              <w:suppressAutoHyphens/>
              <w:spacing w:after="0" w:line="240" w:lineRule="auto"/>
              <w:jc w:val="right"/>
              <w:rPr>
                <w:rFonts w:ascii="Calibri" w:eastAsia="Times New Roman" w:hAnsi="Calibri" w:cs="Calibri"/>
                <w:color w:val="000000"/>
                <w:sz w:val="21"/>
                <w:szCs w:val="21"/>
                <w:lang w:val="en-GB" w:eastAsia="el-GR"/>
              </w:rPr>
            </w:pPr>
          </w:p>
        </w:tc>
        <w:tc>
          <w:tcPr>
            <w:tcW w:w="1535" w:type="dxa"/>
            <w:tcBorders>
              <w:top w:val="nil"/>
              <w:left w:val="single" w:sz="4" w:space="0" w:color="auto"/>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ind w:firstLineChars="100" w:firstLine="211"/>
              <w:jc w:val="both"/>
              <w:rPr>
                <w:rFonts w:ascii="Calibri" w:eastAsia="Times New Roman" w:hAnsi="Calibri" w:cs="Calibri"/>
                <w:b/>
                <w:bCs/>
                <w:color w:val="000000"/>
                <w:sz w:val="21"/>
                <w:szCs w:val="21"/>
                <w:lang w:val="en-GB" w:eastAsia="el-GR"/>
              </w:rPr>
            </w:pPr>
            <w:r w:rsidRPr="00C836AC">
              <w:rPr>
                <w:rFonts w:ascii="Calibri" w:eastAsia="Times New Roman" w:hAnsi="Calibri" w:cs="Calibri"/>
                <w:b/>
                <w:bCs/>
                <w:color w:val="000000"/>
                <w:sz w:val="21"/>
                <w:szCs w:val="21"/>
                <w:lang w:val="en-GB" w:eastAsia="el-GR"/>
              </w:rPr>
              <w:t>ΣΥΝΟΛΟ</w:t>
            </w:r>
          </w:p>
        </w:tc>
        <w:tc>
          <w:tcPr>
            <w:tcW w:w="709"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ind w:firstLineChars="100" w:firstLine="210"/>
              <w:jc w:val="both"/>
              <w:rPr>
                <w:rFonts w:ascii="Calibri" w:eastAsia="Times New Roman" w:hAnsi="Calibri" w:cs="Calibri"/>
                <w:color w:val="000000"/>
                <w:sz w:val="21"/>
                <w:szCs w:val="21"/>
                <w:lang w:val="en-GB" w:eastAsia="el-GR"/>
              </w:rPr>
            </w:pPr>
            <w:r w:rsidRPr="00C836AC">
              <w:rPr>
                <w:rFonts w:ascii="Calibri" w:eastAsia="Times New Roman" w:hAnsi="Calibri" w:cs="Calibri"/>
                <w:color w:val="000000"/>
                <w:sz w:val="21"/>
                <w:szCs w:val="21"/>
                <w:lang w:val="en-GB" w:eastAsia="el-GR"/>
              </w:rPr>
              <w:t> </w:t>
            </w:r>
          </w:p>
        </w:tc>
        <w:tc>
          <w:tcPr>
            <w:tcW w:w="1134"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b/>
                <w:bCs/>
                <w:color w:val="000000"/>
                <w:sz w:val="21"/>
                <w:szCs w:val="21"/>
                <w:lang w:val="en-GB" w:eastAsia="el-GR"/>
              </w:rPr>
            </w:pPr>
            <w:r w:rsidRPr="00C836AC">
              <w:rPr>
                <w:rFonts w:ascii="Calibri" w:eastAsia="Times New Roman" w:hAnsi="Calibri" w:cs="Calibri"/>
                <w:b/>
                <w:bCs/>
                <w:color w:val="000000"/>
                <w:sz w:val="21"/>
                <w:szCs w:val="21"/>
                <w:lang w:val="en-GB" w:eastAsia="el-GR"/>
              </w:rPr>
              <w:t>36.488,56</w:t>
            </w:r>
          </w:p>
        </w:tc>
        <w:tc>
          <w:tcPr>
            <w:tcW w:w="1134"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b/>
                <w:bCs/>
                <w:color w:val="000000"/>
                <w:sz w:val="21"/>
                <w:szCs w:val="21"/>
                <w:lang w:val="en-GB" w:eastAsia="el-GR"/>
              </w:rPr>
            </w:pPr>
            <w:r w:rsidRPr="00C836AC">
              <w:rPr>
                <w:rFonts w:ascii="Calibri" w:eastAsia="Times New Roman" w:hAnsi="Calibri" w:cs="Calibri"/>
                <w:b/>
                <w:bCs/>
                <w:color w:val="000000"/>
                <w:sz w:val="21"/>
                <w:szCs w:val="21"/>
                <w:lang w:val="en-GB" w:eastAsia="el-GR"/>
              </w:rPr>
              <w:t>36.312,09</w:t>
            </w:r>
          </w:p>
        </w:tc>
        <w:tc>
          <w:tcPr>
            <w:tcW w:w="1134"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b/>
                <w:bCs/>
                <w:color w:val="000000"/>
                <w:sz w:val="21"/>
                <w:szCs w:val="21"/>
                <w:lang w:val="en-GB" w:eastAsia="el-GR"/>
              </w:rPr>
            </w:pPr>
            <w:r w:rsidRPr="00C836AC">
              <w:rPr>
                <w:rFonts w:ascii="Calibri" w:eastAsia="Times New Roman" w:hAnsi="Calibri" w:cs="Calibri"/>
                <w:b/>
                <w:bCs/>
                <w:color w:val="000000"/>
                <w:sz w:val="21"/>
                <w:szCs w:val="21"/>
                <w:lang w:val="en-GB" w:eastAsia="el-GR"/>
              </w:rPr>
              <w:t>32.724,15</w:t>
            </w:r>
          </w:p>
        </w:tc>
        <w:tc>
          <w:tcPr>
            <w:tcW w:w="1178"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b/>
                <w:bCs/>
                <w:color w:val="000000"/>
                <w:sz w:val="21"/>
                <w:szCs w:val="21"/>
                <w:lang w:val="en-GB" w:eastAsia="el-GR"/>
              </w:rPr>
            </w:pPr>
            <w:r w:rsidRPr="00C836AC">
              <w:rPr>
                <w:rFonts w:ascii="Calibri" w:eastAsia="Times New Roman" w:hAnsi="Calibri" w:cs="Calibri"/>
                <w:b/>
                <w:bCs/>
                <w:color w:val="000000"/>
                <w:sz w:val="21"/>
                <w:szCs w:val="21"/>
                <w:lang w:val="en-GB" w:eastAsia="el-GR"/>
              </w:rPr>
              <w:t>105.524,80</w:t>
            </w:r>
          </w:p>
        </w:tc>
        <w:tc>
          <w:tcPr>
            <w:tcW w:w="965"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b/>
                <w:bCs/>
                <w:color w:val="000000"/>
                <w:sz w:val="21"/>
                <w:szCs w:val="21"/>
                <w:lang w:val="en-GB" w:eastAsia="el-GR"/>
              </w:rPr>
            </w:pPr>
            <w:r w:rsidRPr="00C836AC">
              <w:rPr>
                <w:rFonts w:ascii="Calibri" w:eastAsia="Times New Roman" w:hAnsi="Calibri" w:cs="Calibri"/>
                <w:b/>
                <w:bCs/>
                <w:color w:val="000000"/>
                <w:sz w:val="21"/>
                <w:szCs w:val="21"/>
                <w:lang w:val="en-GB" w:eastAsia="el-GR"/>
              </w:rPr>
              <w:t>2.931,24</w:t>
            </w:r>
          </w:p>
        </w:tc>
        <w:tc>
          <w:tcPr>
            <w:tcW w:w="1073" w:type="dxa"/>
            <w:tcBorders>
              <w:top w:val="nil"/>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right"/>
              <w:rPr>
                <w:rFonts w:ascii="Calibri" w:eastAsia="Times New Roman" w:hAnsi="Calibri" w:cs="Calibri"/>
                <w:b/>
                <w:bCs/>
                <w:color w:val="000000"/>
                <w:sz w:val="21"/>
                <w:szCs w:val="21"/>
                <w:lang w:val="en-GB" w:eastAsia="el-GR"/>
              </w:rPr>
            </w:pPr>
            <w:r w:rsidRPr="00C836AC">
              <w:rPr>
                <w:rFonts w:ascii="Calibri" w:eastAsia="Times New Roman" w:hAnsi="Calibri" w:cs="Calibri"/>
                <w:b/>
                <w:bCs/>
                <w:color w:val="000000"/>
                <w:sz w:val="21"/>
                <w:szCs w:val="21"/>
                <w:lang w:val="en-GB" w:eastAsia="el-GR"/>
              </w:rPr>
              <w:t>35.174,93</w:t>
            </w:r>
          </w:p>
        </w:tc>
        <w:tc>
          <w:tcPr>
            <w:tcW w:w="1251" w:type="dxa"/>
            <w:tcBorders>
              <w:top w:val="nil"/>
              <w:left w:val="nil"/>
              <w:bottom w:val="single" w:sz="4" w:space="0" w:color="auto"/>
              <w:right w:val="single" w:sz="4" w:space="0" w:color="auto"/>
            </w:tcBorders>
            <w:shd w:val="clear" w:color="auto" w:fill="auto"/>
            <w:noWrap/>
            <w:vAlign w:val="center"/>
            <w:hideMark/>
          </w:tcPr>
          <w:p w:rsidR="00C836AC" w:rsidRPr="00C836AC" w:rsidRDefault="00C836AC" w:rsidP="00C836AC">
            <w:pPr>
              <w:suppressAutoHyphens/>
              <w:spacing w:after="0" w:line="240" w:lineRule="auto"/>
              <w:jc w:val="right"/>
              <w:rPr>
                <w:rFonts w:ascii="Calibri" w:eastAsia="Times New Roman" w:hAnsi="Calibri" w:cs="Calibri"/>
                <w:b/>
                <w:bCs/>
                <w:color w:val="000000"/>
                <w:szCs w:val="24"/>
                <w:lang w:val="en-GB" w:eastAsia="el-GR"/>
              </w:rPr>
            </w:pPr>
            <w:r w:rsidRPr="00C836AC">
              <w:rPr>
                <w:rFonts w:ascii="Calibri" w:eastAsia="Times New Roman" w:hAnsi="Calibri" w:cs="Calibri"/>
                <w:b/>
                <w:bCs/>
                <w:color w:val="000000"/>
                <w:szCs w:val="24"/>
                <w:lang w:val="en-GB" w:eastAsia="el-GR"/>
              </w:rPr>
              <w:t>30.291,72</w:t>
            </w:r>
          </w:p>
        </w:tc>
      </w:tr>
    </w:tbl>
    <w:p w:rsidR="00C836AC" w:rsidRPr="00C836AC" w:rsidRDefault="00C836AC" w:rsidP="00C836AC">
      <w:pPr>
        <w:suppressAutoHyphens/>
        <w:spacing w:after="120" w:line="240" w:lineRule="auto"/>
        <w:jc w:val="both"/>
        <w:rPr>
          <w:rFonts w:ascii="Calibri" w:eastAsia="Times New Roman" w:hAnsi="Calibri" w:cs="Calibri"/>
          <w:szCs w:val="24"/>
          <w:lang w:val="en-GB" w:eastAsia="ar-SA"/>
        </w:rPr>
      </w:pPr>
    </w:p>
    <w:p w:rsidR="00C836AC" w:rsidRPr="00C836AC" w:rsidRDefault="00C836AC" w:rsidP="00C836AC">
      <w:pPr>
        <w:suppressAutoHyphens/>
        <w:spacing w:after="12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Για το παραπάνω χρονικό διάστημα αναφοράς, λειτούργησαν στο Γ.Ν. Αγίου Νικολάου πλήρως 3 αναλυτές, αφού ο ένας αναλυτής που εγκαταστάθηκε στην παθολογική κλινική στον Σεπτέμβρη του 2022 δεν λειτούργησε συνολικά πάνω από 2-3 μήνες και για τον λόγο αυτό υπολογίζεται ότι στο κόστος προκύπτει από την λειτουργία τριών αναλυτών.</w:t>
      </w:r>
    </w:p>
    <w:p w:rsidR="00C836AC" w:rsidRPr="00C836AC" w:rsidRDefault="00C836AC" w:rsidP="00C836AC">
      <w:pPr>
        <w:suppressAutoHyphens/>
        <w:spacing w:after="120" w:line="240" w:lineRule="auto"/>
        <w:jc w:val="both"/>
        <w:rPr>
          <w:rFonts w:ascii="Calibri" w:eastAsia="Times New Roman" w:hAnsi="Calibri" w:cs="Calibri"/>
          <w:szCs w:val="24"/>
          <w:u w:val="single"/>
          <w:lang w:eastAsia="ar-SA"/>
        </w:rPr>
      </w:pPr>
      <w:r w:rsidRPr="00C836AC">
        <w:rPr>
          <w:rFonts w:ascii="Calibri" w:eastAsia="Times New Roman" w:hAnsi="Calibri" w:cs="Calibri"/>
          <w:szCs w:val="24"/>
          <w:u w:val="single"/>
          <w:lang w:eastAsia="ar-SA"/>
        </w:rPr>
        <w:t>ΤΜΗΜΑ 2: Αναλυτές αερίων αίματος Α.Ο.Μ. Ιεράπετρας</w:t>
      </w:r>
    </w:p>
    <w:p w:rsidR="00C836AC" w:rsidRPr="00C836AC" w:rsidRDefault="00C836AC" w:rsidP="00C836AC">
      <w:pPr>
        <w:suppressAutoHyphens/>
        <w:spacing w:after="12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 xml:space="preserve">Ετήσια εκτιμώμενη αξία σύμβασης 16.836,33 </w:t>
      </w:r>
      <w:r w:rsidRPr="00C836AC">
        <w:rPr>
          <w:rFonts w:ascii="Calibri" w:eastAsia="Times New Roman" w:hAnsi="Calibri" w:cs="Calibri"/>
          <w:bCs/>
          <w:lang w:eastAsia="ar-SA"/>
        </w:rPr>
        <w:t xml:space="preserve">χωρίς </w:t>
      </w:r>
      <w:r w:rsidRPr="00C836AC">
        <w:rPr>
          <w:rFonts w:ascii="Calibri" w:eastAsia="Times New Roman" w:hAnsi="Calibri" w:cs="Calibri"/>
          <w:szCs w:val="24"/>
          <w:lang w:eastAsia="ar-SA"/>
        </w:rPr>
        <w:t>Φ.Π.Α.</w:t>
      </w:r>
    </w:p>
    <w:p w:rsidR="00C836AC" w:rsidRPr="00C836AC" w:rsidRDefault="00C836AC" w:rsidP="00C836AC">
      <w:pPr>
        <w:suppressAutoHyphens/>
        <w:spacing w:after="12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Η εκτιμώμενη αξία της σύμβασης προϋπολογίσθηκε βάσει αναλώσεων και δαπανών των ετών 2022-2024 και είναι ο μέσος όρος των ετών αυτών.</w:t>
      </w:r>
    </w:p>
    <w:p w:rsidR="00C836AC" w:rsidRPr="00C836AC" w:rsidRDefault="00C836AC" w:rsidP="00C836AC">
      <w:pPr>
        <w:suppressAutoHyphens/>
        <w:spacing w:after="120" w:line="240" w:lineRule="auto"/>
        <w:jc w:val="both"/>
        <w:rPr>
          <w:rFonts w:ascii="Calibri" w:eastAsia="Times New Roman" w:hAnsi="Calibri" w:cs="Calibri"/>
          <w:szCs w:val="24"/>
          <w:lang w:val="en-GB" w:eastAsia="ar-SA"/>
        </w:rPr>
      </w:pPr>
      <w:r w:rsidRPr="00C836AC">
        <w:rPr>
          <w:rFonts w:ascii="Calibri" w:eastAsia="Times New Roman" w:hAnsi="Calibri" w:cs="Calibri"/>
          <w:szCs w:val="24"/>
          <w:lang w:val="en-GB" w:eastAsia="ar-SA"/>
        </w:rPr>
        <w:t>ΤΕΚΜΗΡΙΩΣΗ ΕΚΤΙΜΩΜΕΝΗΣ ΑΞΙΑΣ ΣΥΜΒΑΣΗΣ</w:t>
      </w:r>
    </w:p>
    <w:tbl>
      <w:tblPr>
        <w:tblStyle w:val="1f"/>
        <w:tblW w:w="11483" w:type="dxa"/>
        <w:tblInd w:w="-856" w:type="dxa"/>
        <w:tblLayout w:type="fixed"/>
        <w:tblLook w:val="04A0" w:firstRow="1" w:lastRow="0" w:firstColumn="1" w:lastColumn="0" w:noHBand="0" w:noVBand="1"/>
      </w:tblPr>
      <w:tblGrid>
        <w:gridCol w:w="993"/>
        <w:gridCol w:w="1933"/>
        <w:gridCol w:w="567"/>
        <w:gridCol w:w="1186"/>
        <w:gridCol w:w="1134"/>
        <w:gridCol w:w="1134"/>
        <w:gridCol w:w="1141"/>
        <w:gridCol w:w="1127"/>
        <w:gridCol w:w="1145"/>
        <w:gridCol w:w="1123"/>
      </w:tblGrid>
      <w:tr w:rsidR="00C836AC" w:rsidRPr="00C836AC" w:rsidTr="006915EB">
        <w:tc>
          <w:tcPr>
            <w:tcW w:w="993" w:type="dxa"/>
            <w:vAlign w:val="center"/>
          </w:tcPr>
          <w:p w:rsidR="00C836AC" w:rsidRPr="00C836AC" w:rsidRDefault="00C836AC" w:rsidP="00C836AC">
            <w:pPr>
              <w:suppressAutoHyphens/>
              <w:spacing w:after="120"/>
              <w:jc w:val="both"/>
              <w:rPr>
                <w:rFonts w:ascii="Calibri" w:eastAsia="Times New Roman" w:hAnsi="Calibri" w:cs="Calibri"/>
                <w:b/>
                <w:color w:val="000000"/>
                <w:szCs w:val="24"/>
                <w:lang w:val="en-GB" w:eastAsia="el-GR"/>
              </w:rPr>
            </w:pPr>
            <w:r w:rsidRPr="00C836AC">
              <w:rPr>
                <w:rFonts w:ascii="Calibri" w:eastAsia="Times New Roman" w:hAnsi="Calibri" w:cs="Calibri"/>
                <w:b/>
                <w:color w:val="000000"/>
                <w:szCs w:val="24"/>
                <w:lang w:val="en-GB" w:eastAsia="el-GR"/>
              </w:rPr>
              <w:lastRenderedPageBreak/>
              <w:t>ΚΩΔΙΚΟΣ</w:t>
            </w:r>
          </w:p>
        </w:tc>
        <w:tc>
          <w:tcPr>
            <w:tcW w:w="1933" w:type="dxa"/>
            <w:vAlign w:val="center"/>
          </w:tcPr>
          <w:p w:rsidR="00C836AC" w:rsidRPr="00C836AC" w:rsidRDefault="00C836AC" w:rsidP="00C836AC">
            <w:pPr>
              <w:suppressAutoHyphens/>
              <w:spacing w:after="120"/>
              <w:jc w:val="both"/>
              <w:rPr>
                <w:rFonts w:ascii="Calibri" w:eastAsia="Times New Roman" w:hAnsi="Calibri" w:cs="Calibri"/>
                <w:b/>
                <w:color w:val="000000"/>
                <w:szCs w:val="24"/>
                <w:lang w:val="en-GB" w:eastAsia="el-GR"/>
              </w:rPr>
            </w:pPr>
            <w:r w:rsidRPr="00C836AC">
              <w:rPr>
                <w:rFonts w:ascii="Calibri" w:eastAsia="Times New Roman" w:hAnsi="Calibri" w:cs="Calibri"/>
                <w:b/>
                <w:color w:val="000000"/>
                <w:szCs w:val="24"/>
                <w:lang w:val="en-GB" w:eastAsia="el-GR"/>
              </w:rPr>
              <w:t>ΕΙΔΟΣ</w:t>
            </w:r>
          </w:p>
        </w:tc>
        <w:tc>
          <w:tcPr>
            <w:tcW w:w="567" w:type="dxa"/>
            <w:vAlign w:val="bottom"/>
          </w:tcPr>
          <w:p w:rsidR="00C836AC" w:rsidRPr="00C836AC" w:rsidRDefault="00C836AC" w:rsidP="00C836AC">
            <w:pPr>
              <w:suppressAutoHyphens/>
              <w:spacing w:after="120"/>
              <w:jc w:val="both"/>
              <w:rPr>
                <w:rFonts w:ascii="Calibri" w:eastAsia="Times New Roman" w:hAnsi="Calibri" w:cs="Calibri"/>
                <w:b/>
                <w:color w:val="000000"/>
                <w:szCs w:val="24"/>
                <w:lang w:val="en-GB" w:eastAsia="el-GR"/>
              </w:rPr>
            </w:pPr>
            <w:r w:rsidRPr="00C836AC">
              <w:rPr>
                <w:rFonts w:ascii="Calibri" w:eastAsia="Times New Roman" w:hAnsi="Calibri" w:cs="Calibri"/>
                <w:b/>
                <w:color w:val="000000"/>
                <w:szCs w:val="24"/>
                <w:lang w:val="en-GB" w:eastAsia="el-GR"/>
              </w:rPr>
              <w:t>ΣΥΝΤΕΛΕΣΤΗΣ ΦΠΑ</w:t>
            </w:r>
          </w:p>
        </w:tc>
        <w:tc>
          <w:tcPr>
            <w:tcW w:w="1186" w:type="dxa"/>
            <w:vAlign w:val="bottom"/>
          </w:tcPr>
          <w:p w:rsidR="00C836AC" w:rsidRPr="00C836AC" w:rsidRDefault="00C836AC" w:rsidP="00C836AC">
            <w:pPr>
              <w:suppressAutoHyphens/>
              <w:spacing w:after="120"/>
              <w:jc w:val="both"/>
              <w:rPr>
                <w:rFonts w:ascii="Calibri" w:eastAsia="Times New Roman" w:hAnsi="Calibri" w:cs="Calibri"/>
                <w:b/>
                <w:color w:val="000000"/>
                <w:szCs w:val="24"/>
                <w:lang w:val="en-GB" w:eastAsia="el-GR"/>
              </w:rPr>
            </w:pPr>
            <w:r w:rsidRPr="00C836AC">
              <w:rPr>
                <w:rFonts w:ascii="Calibri" w:eastAsia="Times New Roman" w:hAnsi="Calibri" w:cs="Calibri"/>
                <w:b/>
                <w:color w:val="000000"/>
                <w:szCs w:val="24"/>
                <w:lang w:val="en-GB" w:eastAsia="el-GR"/>
              </w:rPr>
              <w:t>ΔΑΠΑΝΗ 2022</w:t>
            </w:r>
          </w:p>
        </w:tc>
        <w:tc>
          <w:tcPr>
            <w:tcW w:w="1134" w:type="dxa"/>
            <w:vAlign w:val="bottom"/>
          </w:tcPr>
          <w:p w:rsidR="00C836AC" w:rsidRPr="00C836AC" w:rsidRDefault="00C836AC" w:rsidP="00C836AC">
            <w:pPr>
              <w:suppressAutoHyphens/>
              <w:spacing w:after="120"/>
              <w:jc w:val="both"/>
              <w:rPr>
                <w:rFonts w:ascii="Calibri" w:eastAsia="Times New Roman" w:hAnsi="Calibri" w:cs="Calibri"/>
                <w:b/>
                <w:color w:val="000000"/>
                <w:szCs w:val="24"/>
                <w:lang w:val="en-GB" w:eastAsia="el-GR"/>
              </w:rPr>
            </w:pPr>
            <w:r w:rsidRPr="00C836AC">
              <w:rPr>
                <w:rFonts w:ascii="Calibri" w:eastAsia="Times New Roman" w:hAnsi="Calibri" w:cs="Calibri"/>
                <w:b/>
                <w:color w:val="000000"/>
                <w:szCs w:val="24"/>
                <w:lang w:val="en-GB" w:eastAsia="el-GR"/>
              </w:rPr>
              <w:t xml:space="preserve">ΔΑΠΑΝΗ 2023 </w:t>
            </w:r>
          </w:p>
        </w:tc>
        <w:tc>
          <w:tcPr>
            <w:tcW w:w="1134" w:type="dxa"/>
            <w:vAlign w:val="bottom"/>
          </w:tcPr>
          <w:p w:rsidR="00C836AC" w:rsidRPr="00C836AC" w:rsidRDefault="00C836AC" w:rsidP="00C836AC">
            <w:pPr>
              <w:suppressAutoHyphens/>
              <w:spacing w:after="120"/>
              <w:jc w:val="both"/>
              <w:rPr>
                <w:rFonts w:ascii="Calibri" w:eastAsia="Times New Roman" w:hAnsi="Calibri" w:cs="Calibri"/>
                <w:b/>
                <w:color w:val="000000"/>
                <w:szCs w:val="24"/>
                <w:lang w:val="en-GB" w:eastAsia="el-GR"/>
              </w:rPr>
            </w:pPr>
            <w:r w:rsidRPr="00C836AC">
              <w:rPr>
                <w:rFonts w:ascii="Calibri" w:eastAsia="Times New Roman" w:hAnsi="Calibri" w:cs="Calibri"/>
                <w:b/>
                <w:color w:val="000000"/>
                <w:szCs w:val="24"/>
                <w:lang w:val="en-GB" w:eastAsia="el-GR"/>
              </w:rPr>
              <w:t xml:space="preserve">ΔΑΠΑΝΗ 2024 </w:t>
            </w:r>
          </w:p>
        </w:tc>
        <w:tc>
          <w:tcPr>
            <w:tcW w:w="1141" w:type="dxa"/>
            <w:vAlign w:val="bottom"/>
          </w:tcPr>
          <w:p w:rsidR="00C836AC" w:rsidRPr="00C836AC" w:rsidRDefault="00C836AC" w:rsidP="00C836AC">
            <w:pPr>
              <w:suppressAutoHyphens/>
              <w:spacing w:after="120"/>
              <w:jc w:val="both"/>
              <w:rPr>
                <w:rFonts w:ascii="Calibri" w:eastAsia="Times New Roman" w:hAnsi="Calibri" w:cs="Calibri"/>
                <w:b/>
                <w:color w:val="000000"/>
                <w:szCs w:val="24"/>
                <w:lang w:val="en-GB" w:eastAsia="el-GR"/>
              </w:rPr>
            </w:pPr>
            <w:r w:rsidRPr="00C836AC">
              <w:rPr>
                <w:rFonts w:ascii="Calibri" w:eastAsia="Times New Roman" w:hAnsi="Calibri" w:cs="Calibri"/>
                <w:b/>
                <w:color w:val="000000"/>
                <w:szCs w:val="24"/>
                <w:lang w:val="en-GB" w:eastAsia="el-GR"/>
              </w:rPr>
              <w:t>ΓΕΝΙΚΟ ΆΘΡΟΙΣΜΑ</w:t>
            </w:r>
          </w:p>
        </w:tc>
        <w:tc>
          <w:tcPr>
            <w:tcW w:w="1127" w:type="dxa"/>
            <w:vAlign w:val="bottom"/>
          </w:tcPr>
          <w:p w:rsidR="00C836AC" w:rsidRPr="00C836AC" w:rsidRDefault="00C836AC" w:rsidP="00C836AC">
            <w:pPr>
              <w:suppressAutoHyphens/>
              <w:spacing w:after="120"/>
              <w:jc w:val="both"/>
              <w:rPr>
                <w:rFonts w:ascii="Calibri" w:eastAsia="Times New Roman" w:hAnsi="Calibri" w:cs="Calibri"/>
                <w:b/>
                <w:color w:val="000000"/>
                <w:szCs w:val="24"/>
                <w:lang w:val="en-GB" w:eastAsia="el-GR"/>
              </w:rPr>
            </w:pPr>
            <w:r w:rsidRPr="00C836AC">
              <w:rPr>
                <w:rFonts w:ascii="Calibri" w:eastAsia="Times New Roman" w:hAnsi="Calibri" w:cs="Calibri"/>
                <w:b/>
                <w:color w:val="000000"/>
                <w:szCs w:val="24"/>
                <w:lang w:val="en-GB" w:eastAsia="el-GR"/>
              </w:rPr>
              <w:t>ΜΟ/ΜΗΝΑ</w:t>
            </w:r>
          </w:p>
        </w:tc>
        <w:tc>
          <w:tcPr>
            <w:tcW w:w="1145" w:type="dxa"/>
            <w:vAlign w:val="center"/>
          </w:tcPr>
          <w:p w:rsidR="00C836AC" w:rsidRPr="00C836AC" w:rsidRDefault="00C836AC" w:rsidP="00C836AC">
            <w:pPr>
              <w:suppressAutoHyphens/>
              <w:spacing w:after="120"/>
              <w:jc w:val="both"/>
              <w:rPr>
                <w:rFonts w:ascii="Calibri" w:eastAsia="Times New Roman" w:hAnsi="Calibri" w:cs="Calibri"/>
                <w:b/>
                <w:color w:val="000000"/>
                <w:szCs w:val="24"/>
                <w:lang w:eastAsia="el-GR"/>
              </w:rPr>
            </w:pPr>
            <w:r w:rsidRPr="00C836AC">
              <w:rPr>
                <w:rFonts w:ascii="Calibri" w:eastAsia="Times New Roman" w:hAnsi="Calibri" w:cs="Calibri"/>
                <w:b/>
                <w:color w:val="000000"/>
                <w:szCs w:val="24"/>
                <w:lang w:eastAsia="el-GR"/>
              </w:rPr>
              <w:t>ΜΕΣΗ ΕΤΗΣΙΑ ΔΑΠΑΝΗ ΣΥΜΠ/ΝΟΥ ΦΠΑ</w:t>
            </w:r>
          </w:p>
        </w:tc>
        <w:tc>
          <w:tcPr>
            <w:tcW w:w="1123" w:type="dxa"/>
            <w:vAlign w:val="bottom"/>
          </w:tcPr>
          <w:p w:rsidR="00C836AC" w:rsidRPr="00C836AC" w:rsidRDefault="00C836AC" w:rsidP="00C836AC">
            <w:pPr>
              <w:suppressAutoHyphens/>
              <w:spacing w:after="120"/>
              <w:jc w:val="both"/>
              <w:rPr>
                <w:rFonts w:ascii="Calibri" w:eastAsia="Times New Roman" w:hAnsi="Calibri" w:cs="Calibri"/>
                <w:b/>
                <w:color w:val="000000"/>
                <w:szCs w:val="24"/>
                <w:lang w:eastAsia="el-GR"/>
              </w:rPr>
            </w:pPr>
            <w:r w:rsidRPr="00C836AC">
              <w:rPr>
                <w:rFonts w:ascii="Calibri" w:eastAsia="Times New Roman" w:hAnsi="Calibri" w:cs="Calibri"/>
                <w:b/>
                <w:color w:val="000000"/>
                <w:szCs w:val="24"/>
                <w:lang w:eastAsia="el-GR"/>
              </w:rPr>
              <w:t>ΜΕΣΗ ΕΤΗΣΙΑ ΔΑΠΑΝΗ ΧΩΡΙΣ ΦΠΑ</w:t>
            </w:r>
          </w:p>
        </w:tc>
      </w:tr>
      <w:tr w:rsidR="00C836AC" w:rsidRPr="00C836AC" w:rsidTr="006915EB">
        <w:tc>
          <w:tcPr>
            <w:tcW w:w="993" w:type="dxa"/>
            <w:vAlign w:val="center"/>
          </w:tcPr>
          <w:p w:rsidR="00C836AC" w:rsidRPr="00C836AC" w:rsidRDefault="00C836AC" w:rsidP="00C836AC">
            <w:pPr>
              <w:suppressAutoHyphens/>
              <w:spacing w:after="120"/>
              <w:jc w:val="center"/>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209518</w:t>
            </w:r>
          </w:p>
        </w:tc>
        <w:tc>
          <w:tcPr>
            <w:tcW w:w="1933" w:type="dxa"/>
            <w:vAlign w:val="center"/>
          </w:tcPr>
          <w:p w:rsidR="00C836AC" w:rsidRPr="00C836AC" w:rsidRDefault="00C836AC" w:rsidP="00C836AC">
            <w:pPr>
              <w:suppressAutoHyphens/>
              <w:spacing w:after="120"/>
              <w:jc w:val="center"/>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I-ST EG7 +CRTDRG</w:t>
            </w:r>
          </w:p>
        </w:tc>
        <w:tc>
          <w:tcPr>
            <w:tcW w:w="567" w:type="dxa"/>
            <w:vAlign w:val="center"/>
          </w:tcPr>
          <w:p w:rsidR="00C836AC" w:rsidRPr="00C836AC" w:rsidRDefault="00C836AC" w:rsidP="00C836AC">
            <w:pPr>
              <w:suppressAutoHyphens/>
              <w:spacing w:after="120"/>
              <w:jc w:val="center"/>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6%</w:t>
            </w:r>
          </w:p>
        </w:tc>
        <w:tc>
          <w:tcPr>
            <w:tcW w:w="1186" w:type="dxa"/>
            <w:vAlign w:val="center"/>
          </w:tcPr>
          <w:p w:rsidR="00C836AC" w:rsidRPr="00C836AC" w:rsidRDefault="00C836AC" w:rsidP="00C836AC">
            <w:pPr>
              <w:suppressAutoHyphens/>
              <w:spacing w:after="120"/>
              <w:jc w:val="center"/>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18.126,00</w:t>
            </w:r>
          </w:p>
        </w:tc>
        <w:tc>
          <w:tcPr>
            <w:tcW w:w="1134" w:type="dxa"/>
            <w:vAlign w:val="center"/>
          </w:tcPr>
          <w:p w:rsidR="00C836AC" w:rsidRPr="00C836AC" w:rsidRDefault="00C836AC" w:rsidP="00C836AC">
            <w:pPr>
              <w:suppressAutoHyphens/>
              <w:spacing w:after="120"/>
              <w:jc w:val="center"/>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17.014,06</w:t>
            </w:r>
          </w:p>
        </w:tc>
        <w:tc>
          <w:tcPr>
            <w:tcW w:w="1134" w:type="dxa"/>
            <w:vAlign w:val="center"/>
          </w:tcPr>
          <w:p w:rsidR="00C836AC" w:rsidRPr="00C836AC" w:rsidRDefault="00C836AC" w:rsidP="00C836AC">
            <w:pPr>
              <w:suppressAutoHyphens/>
              <w:spacing w:after="120"/>
              <w:jc w:val="center"/>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15.633,94</w:t>
            </w:r>
          </w:p>
        </w:tc>
        <w:tc>
          <w:tcPr>
            <w:tcW w:w="1141" w:type="dxa"/>
          </w:tcPr>
          <w:p w:rsidR="00C836AC" w:rsidRPr="00C836AC" w:rsidRDefault="00C836AC" w:rsidP="00C836AC">
            <w:pPr>
              <w:suppressAutoHyphens/>
              <w:spacing w:after="120"/>
              <w:jc w:val="right"/>
              <w:rPr>
                <w:rFonts w:ascii="Calibri" w:eastAsia="Calibri" w:hAnsi="Calibri" w:cs="Calibri"/>
                <w:szCs w:val="24"/>
                <w:lang w:val="en-GB" w:eastAsia="ar-SA"/>
              </w:rPr>
            </w:pPr>
            <w:r w:rsidRPr="00C836AC">
              <w:rPr>
                <w:rFonts w:ascii="Calibri" w:eastAsia="Calibri" w:hAnsi="Calibri" w:cs="Calibri"/>
                <w:szCs w:val="24"/>
                <w:lang w:val="en-GB" w:eastAsia="ar-SA"/>
              </w:rPr>
              <w:t>50.774,00</w:t>
            </w:r>
          </w:p>
        </w:tc>
        <w:tc>
          <w:tcPr>
            <w:tcW w:w="1127" w:type="dxa"/>
          </w:tcPr>
          <w:p w:rsidR="00C836AC" w:rsidRPr="00C836AC" w:rsidRDefault="00C836AC" w:rsidP="00C836AC">
            <w:pPr>
              <w:suppressAutoHyphens/>
              <w:spacing w:after="120"/>
              <w:jc w:val="right"/>
              <w:rPr>
                <w:rFonts w:ascii="Calibri" w:eastAsia="Calibri" w:hAnsi="Calibri" w:cs="Calibri"/>
                <w:szCs w:val="24"/>
                <w:lang w:val="en-GB" w:eastAsia="ar-SA"/>
              </w:rPr>
            </w:pPr>
            <w:r w:rsidRPr="00C836AC">
              <w:rPr>
                <w:rFonts w:ascii="Calibri" w:eastAsia="Calibri" w:hAnsi="Calibri" w:cs="Calibri"/>
                <w:szCs w:val="24"/>
                <w:lang w:val="en-GB" w:eastAsia="ar-SA"/>
              </w:rPr>
              <w:t>1.410,39</w:t>
            </w:r>
          </w:p>
        </w:tc>
        <w:tc>
          <w:tcPr>
            <w:tcW w:w="1145" w:type="dxa"/>
          </w:tcPr>
          <w:p w:rsidR="00C836AC" w:rsidRPr="00C836AC" w:rsidRDefault="00C836AC" w:rsidP="00C836AC">
            <w:pPr>
              <w:suppressAutoHyphens/>
              <w:spacing w:after="120"/>
              <w:jc w:val="right"/>
              <w:rPr>
                <w:rFonts w:ascii="Calibri" w:eastAsia="Calibri" w:hAnsi="Calibri" w:cs="Calibri"/>
                <w:szCs w:val="24"/>
                <w:lang w:val="en-GB" w:eastAsia="ar-SA"/>
              </w:rPr>
            </w:pPr>
            <w:r w:rsidRPr="00C836AC">
              <w:rPr>
                <w:rFonts w:ascii="Calibri" w:eastAsia="Calibri" w:hAnsi="Calibri" w:cs="Calibri"/>
                <w:szCs w:val="24"/>
                <w:lang w:val="en-GB" w:eastAsia="ar-SA"/>
              </w:rPr>
              <w:t>16.924,67</w:t>
            </w:r>
          </w:p>
        </w:tc>
        <w:tc>
          <w:tcPr>
            <w:tcW w:w="1123" w:type="dxa"/>
          </w:tcPr>
          <w:p w:rsidR="00C836AC" w:rsidRPr="00C836AC" w:rsidRDefault="00C836AC" w:rsidP="00C836AC">
            <w:pPr>
              <w:suppressAutoHyphens/>
              <w:spacing w:after="120"/>
              <w:jc w:val="right"/>
              <w:rPr>
                <w:rFonts w:ascii="Calibri" w:eastAsia="Calibri" w:hAnsi="Calibri" w:cs="Calibri"/>
                <w:szCs w:val="24"/>
                <w:lang w:val="en-GB" w:eastAsia="ar-SA"/>
              </w:rPr>
            </w:pPr>
            <w:r w:rsidRPr="00C836AC">
              <w:rPr>
                <w:rFonts w:ascii="Calibri" w:eastAsia="Calibri" w:hAnsi="Calibri" w:cs="Calibri"/>
                <w:szCs w:val="24"/>
                <w:lang w:val="en-GB" w:eastAsia="ar-SA"/>
              </w:rPr>
              <w:t>15.966,67</w:t>
            </w:r>
          </w:p>
        </w:tc>
      </w:tr>
      <w:tr w:rsidR="00C836AC" w:rsidRPr="00C836AC" w:rsidTr="006915EB">
        <w:tc>
          <w:tcPr>
            <w:tcW w:w="993" w:type="dxa"/>
            <w:vAlign w:val="center"/>
          </w:tcPr>
          <w:p w:rsidR="00C836AC" w:rsidRPr="00C836AC" w:rsidRDefault="00C836AC" w:rsidP="00C836AC">
            <w:pPr>
              <w:suppressAutoHyphens/>
              <w:spacing w:after="120"/>
              <w:jc w:val="center"/>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262398</w:t>
            </w:r>
          </w:p>
        </w:tc>
        <w:tc>
          <w:tcPr>
            <w:tcW w:w="1933" w:type="dxa"/>
            <w:vAlign w:val="center"/>
          </w:tcPr>
          <w:p w:rsidR="00C836AC" w:rsidRPr="00C836AC" w:rsidRDefault="00C836AC" w:rsidP="00C836AC">
            <w:pPr>
              <w:suppressAutoHyphens/>
              <w:spacing w:after="120"/>
              <w:jc w:val="center"/>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I-ST CG4+ CARTRIDGE</w:t>
            </w:r>
          </w:p>
        </w:tc>
        <w:tc>
          <w:tcPr>
            <w:tcW w:w="567" w:type="dxa"/>
            <w:vAlign w:val="center"/>
          </w:tcPr>
          <w:p w:rsidR="00C836AC" w:rsidRPr="00C836AC" w:rsidRDefault="00C836AC" w:rsidP="00C836AC">
            <w:pPr>
              <w:suppressAutoHyphens/>
              <w:spacing w:after="120"/>
              <w:jc w:val="center"/>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6%</w:t>
            </w:r>
          </w:p>
        </w:tc>
        <w:tc>
          <w:tcPr>
            <w:tcW w:w="1186" w:type="dxa"/>
            <w:vAlign w:val="center"/>
          </w:tcPr>
          <w:p w:rsidR="00C836AC" w:rsidRPr="00C836AC" w:rsidRDefault="00C836AC" w:rsidP="00C836AC">
            <w:pPr>
              <w:suppressAutoHyphens/>
              <w:spacing w:after="120"/>
              <w:jc w:val="center"/>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636,00</w:t>
            </w:r>
          </w:p>
        </w:tc>
        <w:tc>
          <w:tcPr>
            <w:tcW w:w="1134" w:type="dxa"/>
            <w:vAlign w:val="center"/>
          </w:tcPr>
          <w:p w:rsidR="00C836AC" w:rsidRPr="00C836AC" w:rsidRDefault="00C836AC" w:rsidP="00C836AC">
            <w:pPr>
              <w:suppressAutoHyphens/>
              <w:spacing w:after="120"/>
              <w:jc w:val="center"/>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564,98</w:t>
            </w:r>
          </w:p>
        </w:tc>
        <w:tc>
          <w:tcPr>
            <w:tcW w:w="1134" w:type="dxa"/>
            <w:vAlign w:val="center"/>
          </w:tcPr>
          <w:p w:rsidR="00C836AC" w:rsidRPr="00C836AC" w:rsidRDefault="00C836AC" w:rsidP="00C836AC">
            <w:pPr>
              <w:suppressAutoHyphens/>
              <w:spacing w:after="120"/>
              <w:jc w:val="center"/>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1.564,56</w:t>
            </w:r>
          </w:p>
        </w:tc>
        <w:tc>
          <w:tcPr>
            <w:tcW w:w="1141" w:type="dxa"/>
          </w:tcPr>
          <w:p w:rsidR="00C836AC" w:rsidRPr="00C836AC" w:rsidRDefault="00C836AC" w:rsidP="00C836AC">
            <w:pPr>
              <w:suppressAutoHyphens/>
              <w:spacing w:after="120"/>
              <w:jc w:val="right"/>
              <w:rPr>
                <w:rFonts w:ascii="Calibri" w:eastAsia="Calibri" w:hAnsi="Calibri" w:cs="Calibri"/>
                <w:szCs w:val="24"/>
                <w:lang w:val="en-GB" w:eastAsia="ar-SA"/>
              </w:rPr>
            </w:pPr>
            <w:r w:rsidRPr="00C836AC">
              <w:rPr>
                <w:rFonts w:ascii="Calibri" w:eastAsia="Calibri" w:hAnsi="Calibri" w:cs="Calibri"/>
                <w:szCs w:val="24"/>
                <w:lang w:val="en-GB" w:eastAsia="ar-SA"/>
              </w:rPr>
              <w:t>2.765,54</w:t>
            </w:r>
          </w:p>
        </w:tc>
        <w:tc>
          <w:tcPr>
            <w:tcW w:w="1127" w:type="dxa"/>
          </w:tcPr>
          <w:p w:rsidR="00C836AC" w:rsidRPr="00C836AC" w:rsidRDefault="00C836AC" w:rsidP="00C836AC">
            <w:pPr>
              <w:suppressAutoHyphens/>
              <w:spacing w:after="120"/>
              <w:jc w:val="right"/>
              <w:rPr>
                <w:rFonts w:ascii="Calibri" w:eastAsia="Calibri" w:hAnsi="Calibri" w:cs="Calibri"/>
                <w:szCs w:val="24"/>
                <w:lang w:val="en-GB" w:eastAsia="ar-SA"/>
              </w:rPr>
            </w:pPr>
            <w:r w:rsidRPr="00C836AC">
              <w:rPr>
                <w:rFonts w:ascii="Calibri" w:eastAsia="Calibri" w:hAnsi="Calibri" w:cs="Calibri"/>
                <w:szCs w:val="24"/>
                <w:lang w:val="en-GB" w:eastAsia="ar-SA"/>
              </w:rPr>
              <w:t>76,82</w:t>
            </w:r>
          </w:p>
        </w:tc>
        <w:tc>
          <w:tcPr>
            <w:tcW w:w="1145" w:type="dxa"/>
          </w:tcPr>
          <w:p w:rsidR="00C836AC" w:rsidRPr="00C836AC" w:rsidRDefault="00C836AC" w:rsidP="00C836AC">
            <w:pPr>
              <w:suppressAutoHyphens/>
              <w:spacing w:after="120"/>
              <w:jc w:val="right"/>
              <w:rPr>
                <w:rFonts w:ascii="Calibri" w:eastAsia="Calibri" w:hAnsi="Calibri" w:cs="Calibri"/>
                <w:szCs w:val="24"/>
                <w:lang w:val="en-GB" w:eastAsia="ar-SA"/>
              </w:rPr>
            </w:pPr>
            <w:r w:rsidRPr="00C836AC">
              <w:rPr>
                <w:rFonts w:ascii="Calibri" w:eastAsia="Calibri" w:hAnsi="Calibri" w:cs="Calibri"/>
                <w:szCs w:val="24"/>
                <w:lang w:val="en-GB" w:eastAsia="ar-SA"/>
              </w:rPr>
              <w:t>921,85</w:t>
            </w:r>
          </w:p>
        </w:tc>
        <w:tc>
          <w:tcPr>
            <w:tcW w:w="1123" w:type="dxa"/>
          </w:tcPr>
          <w:p w:rsidR="00C836AC" w:rsidRPr="00C836AC" w:rsidRDefault="00C836AC" w:rsidP="00C836AC">
            <w:pPr>
              <w:suppressAutoHyphens/>
              <w:spacing w:after="120"/>
              <w:jc w:val="right"/>
              <w:rPr>
                <w:rFonts w:ascii="Calibri" w:eastAsia="Calibri" w:hAnsi="Calibri" w:cs="Calibri"/>
                <w:szCs w:val="24"/>
                <w:lang w:val="en-GB" w:eastAsia="ar-SA"/>
              </w:rPr>
            </w:pPr>
            <w:r w:rsidRPr="00C836AC">
              <w:rPr>
                <w:rFonts w:ascii="Calibri" w:eastAsia="Calibri" w:hAnsi="Calibri" w:cs="Calibri"/>
                <w:szCs w:val="24"/>
                <w:lang w:val="en-GB" w:eastAsia="ar-SA"/>
              </w:rPr>
              <w:t>869,67</w:t>
            </w:r>
          </w:p>
        </w:tc>
      </w:tr>
      <w:tr w:rsidR="00C836AC" w:rsidRPr="00C836AC" w:rsidTr="006915EB">
        <w:tc>
          <w:tcPr>
            <w:tcW w:w="993" w:type="dxa"/>
            <w:vAlign w:val="center"/>
          </w:tcPr>
          <w:p w:rsidR="00C836AC" w:rsidRPr="00C836AC" w:rsidRDefault="00C836AC" w:rsidP="00C836AC">
            <w:pPr>
              <w:suppressAutoHyphens/>
              <w:spacing w:after="120"/>
              <w:jc w:val="center"/>
              <w:rPr>
                <w:rFonts w:ascii="Calibri" w:eastAsia="Times New Roman" w:hAnsi="Calibri" w:cs="Calibri"/>
                <w:b/>
                <w:color w:val="000000"/>
                <w:szCs w:val="24"/>
                <w:lang w:val="en-GB" w:eastAsia="el-GR"/>
              </w:rPr>
            </w:pPr>
            <w:r w:rsidRPr="00C836AC">
              <w:rPr>
                <w:rFonts w:ascii="Calibri" w:eastAsia="Times New Roman" w:hAnsi="Calibri" w:cs="Calibri"/>
                <w:b/>
                <w:color w:val="000000"/>
                <w:szCs w:val="24"/>
                <w:lang w:val="en-GB" w:eastAsia="el-GR"/>
              </w:rPr>
              <w:t> </w:t>
            </w:r>
          </w:p>
        </w:tc>
        <w:tc>
          <w:tcPr>
            <w:tcW w:w="1933" w:type="dxa"/>
            <w:vAlign w:val="center"/>
          </w:tcPr>
          <w:p w:rsidR="00C836AC" w:rsidRPr="00C836AC" w:rsidRDefault="00C836AC" w:rsidP="00C836AC">
            <w:pPr>
              <w:suppressAutoHyphens/>
              <w:spacing w:after="120"/>
              <w:jc w:val="center"/>
              <w:rPr>
                <w:rFonts w:ascii="Calibri" w:eastAsia="Times New Roman" w:hAnsi="Calibri" w:cs="Calibri"/>
                <w:b/>
                <w:color w:val="000000"/>
                <w:szCs w:val="24"/>
                <w:lang w:val="en-GB" w:eastAsia="el-GR"/>
              </w:rPr>
            </w:pPr>
            <w:r w:rsidRPr="00C836AC">
              <w:rPr>
                <w:rFonts w:ascii="Calibri" w:eastAsia="Times New Roman" w:hAnsi="Calibri" w:cs="Calibri"/>
                <w:b/>
                <w:color w:val="000000"/>
                <w:szCs w:val="24"/>
                <w:lang w:val="en-GB" w:eastAsia="el-GR"/>
              </w:rPr>
              <w:t>ΓΕΝΙΚΟ ΆΘΡΟΙΣΜΑ</w:t>
            </w:r>
          </w:p>
        </w:tc>
        <w:tc>
          <w:tcPr>
            <w:tcW w:w="567" w:type="dxa"/>
            <w:vAlign w:val="center"/>
          </w:tcPr>
          <w:p w:rsidR="00C836AC" w:rsidRPr="00C836AC" w:rsidRDefault="00C836AC" w:rsidP="00C836AC">
            <w:pPr>
              <w:suppressAutoHyphens/>
              <w:spacing w:after="120"/>
              <w:jc w:val="center"/>
              <w:rPr>
                <w:rFonts w:ascii="Calibri" w:eastAsia="Times New Roman" w:hAnsi="Calibri" w:cs="Calibri"/>
                <w:b/>
                <w:color w:val="000000"/>
                <w:szCs w:val="24"/>
                <w:lang w:val="en-GB" w:eastAsia="el-GR"/>
              </w:rPr>
            </w:pPr>
            <w:r w:rsidRPr="00C836AC">
              <w:rPr>
                <w:rFonts w:ascii="Calibri" w:eastAsia="Times New Roman" w:hAnsi="Calibri" w:cs="Calibri"/>
                <w:b/>
                <w:color w:val="000000"/>
                <w:szCs w:val="24"/>
                <w:lang w:val="en-GB" w:eastAsia="el-GR"/>
              </w:rPr>
              <w:t> </w:t>
            </w:r>
          </w:p>
        </w:tc>
        <w:tc>
          <w:tcPr>
            <w:tcW w:w="1186" w:type="dxa"/>
            <w:vAlign w:val="center"/>
          </w:tcPr>
          <w:p w:rsidR="00C836AC" w:rsidRPr="00C836AC" w:rsidRDefault="00C836AC" w:rsidP="00C836AC">
            <w:pPr>
              <w:suppressAutoHyphens/>
              <w:spacing w:after="120"/>
              <w:jc w:val="center"/>
              <w:rPr>
                <w:rFonts w:ascii="Calibri" w:eastAsia="Times New Roman" w:hAnsi="Calibri" w:cs="Calibri"/>
                <w:b/>
                <w:color w:val="000000"/>
                <w:szCs w:val="24"/>
                <w:lang w:val="en-GB" w:eastAsia="el-GR"/>
              </w:rPr>
            </w:pPr>
            <w:r w:rsidRPr="00C836AC">
              <w:rPr>
                <w:rFonts w:ascii="Calibri" w:eastAsia="Times New Roman" w:hAnsi="Calibri" w:cs="Calibri"/>
                <w:b/>
                <w:color w:val="000000"/>
                <w:szCs w:val="24"/>
                <w:lang w:val="en-GB" w:eastAsia="el-GR"/>
              </w:rPr>
              <w:t>18.762,00</w:t>
            </w:r>
          </w:p>
        </w:tc>
        <w:tc>
          <w:tcPr>
            <w:tcW w:w="1134" w:type="dxa"/>
            <w:vAlign w:val="center"/>
          </w:tcPr>
          <w:p w:rsidR="00C836AC" w:rsidRPr="00C836AC" w:rsidRDefault="00C836AC" w:rsidP="00C836AC">
            <w:pPr>
              <w:suppressAutoHyphens/>
              <w:spacing w:after="120"/>
              <w:jc w:val="center"/>
              <w:rPr>
                <w:rFonts w:ascii="Calibri" w:eastAsia="Times New Roman" w:hAnsi="Calibri" w:cs="Calibri"/>
                <w:b/>
                <w:color w:val="000000"/>
                <w:szCs w:val="24"/>
                <w:lang w:val="en-GB" w:eastAsia="el-GR"/>
              </w:rPr>
            </w:pPr>
            <w:r w:rsidRPr="00C836AC">
              <w:rPr>
                <w:rFonts w:ascii="Calibri" w:eastAsia="Times New Roman" w:hAnsi="Calibri" w:cs="Calibri"/>
                <w:b/>
                <w:color w:val="000000"/>
                <w:szCs w:val="24"/>
                <w:lang w:val="en-GB" w:eastAsia="el-GR"/>
              </w:rPr>
              <w:t>17.579,04</w:t>
            </w:r>
          </w:p>
        </w:tc>
        <w:tc>
          <w:tcPr>
            <w:tcW w:w="1134" w:type="dxa"/>
            <w:vAlign w:val="center"/>
          </w:tcPr>
          <w:p w:rsidR="00C836AC" w:rsidRPr="00C836AC" w:rsidRDefault="00C836AC" w:rsidP="00C836AC">
            <w:pPr>
              <w:suppressAutoHyphens/>
              <w:spacing w:after="120"/>
              <w:jc w:val="center"/>
              <w:rPr>
                <w:rFonts w:ascii="Calibri" w:eastAsia="Times New Roman" w:hAnsi="Calibri" w:cs="Calibri"/>
                <w:b/>
                <w:color w:val="000000"/>
                <w:szCs w:val="24"/>
                <w:lang w:val="en-GB" w:eastAsia="el-GR"/>
              </w:rPr>
            </w:pPr>
            <w:r w:rsidRPr="00C836AC">
              <w:rPr>
                <w:rFonts w:ascii="Calibri" w:eastAsia="Times New Roman" w:hAnsi="Calibri" w:cs="Calibri"/>
                <w:b/>
                <w:color w:val="000000"/>
                <w:szCs w:val="24"/>
                <w:lang w:val="en-GB" w:eastAsia="el-GR"/>
              </w:rPr>
              <w:t>17.198,50</w:t>
            </w:r>
          </w:p>
        </w:tc>
        <w:tc>
          <w:tcPr>
            <w:tcW w:w="1141" w:type="dxa"/>
          </w:tcPr>
          <w:p w:rsidR="00C836AC" w:rsidRPr="00C836AC" w:rsidRDefault="00C836AC" w:rsidP="00C836AC">
            <w:pPr>
              <w:suppressAutoHyphens/>
              <w:spacing w:after="120"/>
              <w:jc w:val="right"/>
              <w:rPr>
                <w:rFonts w:ascii="Calibri" w:eastAsia="Calibri" w:hAnsi="Calibri" w:cs="Calibri"/>
                <w:szCs w:val="24"/>
                <w:lang w:val="en-GB" w:eastAsia="ar-SA"/>
              </w:rPr>
            </w:pPr>
            <w:r w:rsidRPr="00C836AC">
              <w:rPr>
                <w:rFonts w:ascii="Calibri" w:eastAsia="Calibri" w:hAnsi="Calibri" w:cs="Calibri"/>
                <w:szCs w:val="24"/>
                <w:lang w:val="en-GB" w:eastAsia="ar-SA"/>
              </w:rPr>
              <w:t>53.539,54</w:t>
            </w:r>
          </w:p>
        </w:tc>
        <w:tc>
          <w:tcPr>
            <w:tcW w:w="1127" w:type="dxa"/>
          </w:tcPr>
          <w:p w:rsidR="00C836AC" w:rsidRPr="00C836AC" w:rsidRDefault="00C836AC" w:rsidP="00C836AC">
            <w:pPr>
              <w:suppressAutoHyphens/>
              <w:spacing w:after="120"/>
              <w:jc w:val="right"/>
              <w:rPr>
                <w:rFonts w:ascii="Calibri" w:eastAsia="Calibri" w:hAnsi="Calibri" w:cs="Calibri"/>
                <w:szCs w:val="24"/>
                <w:lang w:val="en-GB" w:eastAsia="ar-SA"/>
              </w:rPr>
            </w:pPr>
            <w:r w:rsidRPr="00C836AC">
              <w:rPr>
                <w:rFonts w:ascii="Calibri" w:eastAsia="Calibri" w:hAnsi="Calibri" w:cs="Calibri"/>
                <w:szCs w:val="24"/>
                <w:lang w:val="en-GB" w:eastAsia="ar-SA"/>
              </w:rPr>
              <w:t>1.487,21</w:t>
            </w:r>
          </w:p>
        </w:tc>
        <w:tc>
          <w:tcPr>
            <w:tcW w:w="1145" w:type="dxa"/>
          </w:tcPr>
          <w:p w:rsidR="00C836AC" w:rsidRPr="00C836AC" w:rsidRDefault="00C836AC" w:rsidP="00C836AC">
            <w:pPr>
              <w:suppressAutoHyphens/>
              <w:spacing w:after="120"/>
              <w:jc w:val="right"/>
              <w:rPr>
                <w:rFonts w:ascii="Calibri" w:eastAsia="Calibri" w:hAnsi="Calibri" w:cs="Calibri"/>
                <w:szCs w:val="24"/>
                <w:lang w:val="en-GB" w:eastAsia="ar-SA"/>
              </w:rPr>
            </w:pPr>
            <w:r w:rsidRPr="00C836AC">
              <w:rPr>
                <w:rFonts w:ascii="Calibri" w:eastAsia="Calibri" w:hAnsi="Calibri" w:cs="Calibri"/>
                <w:szCs w:val="24"/>
                <w:lang w:val="en-GB" w:eastAsia="ar-SA"/>
              </w:rPr>
              <w:t>17.846,51</w:t>
            </w:r>
          </w:p>
        </w:tc>
        <w:tc>
          <w:tcPr>
            <w:tcW w:w="1123" w:type="dxa"/>
          </w:tcPr>
          <w:p w:rsidR="00C836AC" w:rsidRPr="00C836AC" w:rsidRDefault="00C836AC" w:rsidP="00C836AC">
            <w:pPr>
              <w:suppressAutoHyphens/>
              <w:spacing w:after="120"/>
              <w:jc w:val="right"/>
              <w:rPr>
                <w:rFonts w:ascii="Calibri" w:eastAsia="Calibri" w:hAnsi="Calibri" w:cs="Calibri"/>
                <w:szCs w:val="24"/>
                <w:lang w:val="en-GB" w:eastAsia="ar-SA"/>
              </w:rPr>
            </w:pPr>
            <w:r w:rsidRPr="00C836AC">
              <w:rPr>
                <w:rFonts w:ascii="Calibri" w:eastAsia="Calibri" w:hAnsi="Calibri" w:cs="Calibri"/>
                <w:szCs w:val="24"/>
                <w:lang w:val="en-GB" w:eastAsia="ar-SA"/>
              </w:rPr>
              <w:t>16.836,33</w:t>
            </w:r>
          </w:p>
        </w:tc>
      </w:tr>
    </w:tbl>
    <w:p w:rsidR="00C836AC" w:rsidRPr="00C836AC" w:rsidRDefault="00C836AC" w:rsidP="00C836AC">
      <w:pPr>
        <w:suppressAutoHyphens/>
        <w:spacing w:after="120" w:line="240" w:lineRule="auto"/>
        <w:jc w:val="both"/>
        <w:rPr>
          <w:rFonts w:ascii="Calibri" w:eastAsia="Times New Roman" w:hAnsi="Calibri" w:cs="Calibri"/>
          <w:szCs w:val="24"/>
          <w:lang w:val="en-GB" w:eastAsia="ar-SA"/>
        </w:rPr>
      </w:pPr>
    </w:p>
    <w:p w:rsidR="00C836AC" w:rsidRPr="00C836AC" w:rsidRDefault="00C836AC" w:rsidP="00C836AC">
      <w:pPr>
        <w:suppressAutoHyphens/>
        <w:spacing w:after="12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Για το παραπάνω χρονικό διάστημα αναφοράς, λειτούργησαν στο Γ.Ν. Ιεράπετρας πλήρως 2 αναλυτές και το κόστος  προκύπτει βάση λειτουργίας  αυτών.</w:t>
      </w:r>
    </w:p>
    <w:p w:rsidR="00C836AC" w:rsidRPr="00C836AC" w:rsidRDefault="00C836AC" w:rsidP="00C836AC">
      <w:pPr>
        <w:suppressAutoHyphens/>
        <w:spacing w:after="120" w:line="240" w:lineRule="auto"/>
        <w:jc w:val="both"/>
        <w:rPr>
          <w:rFonts w:ascii="Calibri" w:eastAsia="Times New Roman" w:hAnsi="Calibri" w:cs="Calibri"/>
          <w:szCs w:val="24"/>
          <w:u w:val="single"/>
          <w:lang w:eastAsia="ar-SA"/>
        </w:rPr>
      </w:pPr>
    </w:p>
    <w:p w:rsidR="00C836AC" w:rsidRPr="00C836AC" w:rsidRDefault="00C836AC" w:rsidP="00C836AC">
      <w:pPr>
        <w:suppressAutoHyphens/>
        <w:spacing w:after="120" w:line="240" w:lineRule="auto"/>
        <w:jc w:val="both"/>
        <w:rPr>
          <w:rFonts w:ascii="Calibri" w:eastAsia="Times New Roman" w:hAnsi="Calibri" w:cs="Calibri"/>
          <w:szCs w:val="24"/>
          <w:u w:val="single"/>
          <w:lang w:eastAsia="ar-SA"/>
        </w:rPr>
      </w:pPr>
      <w:r w:rsidRPr="00C836AC">
        <w:rPr>
          <w:rFonts w:ascii="Calibri" w:eastAsia="Times New Roman" w:hAnsi="Calibri" w:cs="Calibri"/>
          <w:szCs w:val="24"/>
          <w:u w:val="single"/>
          <w:lang w:eastAsia="ar-SA"/>
        </w:rPr>
        <w:t>ΤΜΗΜΑ 3: Αναλυτές αερίων αίματος Α.Ο.Μ. Σητείας</w:t>
      </w:r>
    </w:p>
    <w:p w:rsidR="00C836AC" w:rsidRPr="00C836AC" w:rsidRDefault="00C836AC" w:rsidP="00C836AC">
      <w:pPr>
        <w:suppressAutoHyphens/>
        <w:spacing w:after="12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 xml:space="preserve">Εκτιμώμενη αξία σύμβασης 11.875,33 </w:t>
      </w:r>
      <w:r w:rsidRPr="00C836AC">
        <w:rPr>
          <w:rFonts w:ascii="Calibri" w:eastAsia="Times New Roman" w:hAnsi="Calibri" w:cs="Calibri"/>
          <w:bCs/>
          <w:lang w:eastAsia="ar-SA"/>
        </w:rPr>
        <w:t xml:space="preserve">χωρίς </w:t>
      </w:r>
      <w:r w:rsidRPr="00C836AC">
        <w:rPr>
          <w:rFonts w:ascii="Calibri" w:eastAsia="Times New Roman" w:hAnsi="Calibri" w:cs="Calibri"/>
          <w:szCs w:val="24"/>
          <w:lang w:eastAsia="ar-SA"/>
        </w:rPr>
        <w:t>Φ.Π.Α.</w:t>
      </w:r>
    </w:p>
    <w:p w:rsidR="00C836AC" w:rsidRPr="00C836AC" w:rsidRDefault="00C836AC" w:rsidP="00C836AC">
      <w:pPr>
        <w:suppressAutoHyphens/>
        <w:spacing w:after="12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Η εκτιμώμενη αξία της σύμβασης προϋπολογίσθηκε βάσει αναλώσεων και δαπανών των ετών 2022-2024 και είναι ο μέσος όρος των ετών αυτών.</w:t>
      </w:r>
    </w:p>
    <w:p w:rsidR="00C836AC" w:rsidRPr="00C836AC" w:rsidRDefault="00C836AC" w:rsidP="00C836AC">
      <w:pPr>
        <w:suppressAutoHyphens/>
        <w:spacing w:after="120" w:line="240" w:lineRule="auto"/>
        <w:jc w:val="both"/>
        <w:rPr>
          <w:rFonts w:ascii="Calibri" w:eastAsia="Times New Roman" w:hAnsi="Calibri" w:cs="Calibri"/>
          <w:szCs w:val="24"/>
          <w:lang w:val="en-GB" w:eastAsia="ar-SA"/>
        </w:rPr>
      </w:pPr>
      <w:r w:rsidRPr="00C836AC">
        <w:rPr>
          <w:rFonts w:ascii="Calibri" w:eastAsia="Times New Roman" w:hAnsi="Calibri" w:cs="Calibri"/>
          <w:szCs w:val="24"/>
          <w:lang w:val="en-GB" w:eastAsia="ar-SA"/>
        </w:rPr>
        <w:t>ΤΕΚΜΗΡΙΩΣΗ ΕΚΤΙΜΩΜΕΝΗΣ ΑΞΙΑΣ ΣΥΜΒΑΣΗΣ</w:t>
      </w:r>
    </w:p>
    <w:tbl>
      <w:tblPr>
        <w:tblW w:w="11413" w:type="dxa"/>
        <w:jc w:val="center"/>
        <w:tblLayout w:type="fixed"/>
        <w:tblLook w:val="04A0" w:firstRow="1" w:lastRow="0" w:firstColumn="1" w:lastColumn="0" w:noHBand="0" w:noVBand="1"/>
      </w:tblPr>
      <w:tblGrid>
        <w:gridCol w:w="966"/>
        <w:gridCol w:w="2039"/>
        <w:gridCol w:w="676"/>
        <w:gridCol w:w="1113"/>
        <w:gridCol w:w="1113"/>
        <w:gridCol w:w="1001"/>
        <w:gridCol w:w="1113"/>
        <w:gridCol w:w="1165"/>
        <w:gridCol w:w="1114"/>
        <w:gridCol w:w="1113"/>
      </w:tblGrid>
      <w:tr w:rsidR="00C836AC" w:rsidRPr="00C836AC" w:rsidTr="006915EB">
        <w:trPr>
          <w:trHeight w:val="1290"/>
          <w:jc w:val="center"/>
        </w:trPr>
        <w:tc>
          <w:tcPr>
            <w:tcW w:w="9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both"/>
              <w:rPr>
                <w:rFonts w:ascii="Calibri" w:eastAsia="Times New Roman" w:hAnsi="Calibri" w:cs="Calibri"/>
                <w:b/>
                <w:color w:val="000000"/>
                <w:szCs w:val="24"/>
                <w:lang w:val="en-GB" w:eastAsia="el-GR"/>
              </w:rPr>
            </w:pPr>
            <w:r w:rsidRPr="00C836AC">
              <w:rPr>
                <w:rFonts w:ascii="Calibri" w:eastAsia="Times New Roman" w:hAnsi="Calibri" w:cs="Calibri"/>
                <w:b/>
                <w:color w:val="000000"/>
                <w:szCs w:val="24"/>
                <w:lang w:val="en-GB" w:eastAsia="el-GR"/>
              </w:rPr>
              <w:t>ΚΩΔΙΚΟΣ</w:t>
            </w:r>
          </w:p>
        </w:tc>
        <w:tc>
          <w:tcPr>
            <w:tcW w:w="2039" w:type="dxa"/>
            <w:tcBorders>
              <w:top w:val="single" w:sz="4" w:space="0" w:color="auto"/>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both"/>
              <w:rPr>
                <w:rFonts w:ascii="Calibri" w:eastAsia="Times New Roman" w:hAnsi="Calibri" w:cs="Calibri"/>
                <w:b/>
                <w:color w:val="000000"/>
                <w:szCs w:val="24"/>
                <w:lang w:val="en-GB" w:eastAsia="el-GR"/>
              </w:rPr>
            </w:pPr>
            <w:r w:rsidRPr="00C836AC">
              <w:rPr>
                <w:rFonts w:ascii="Calibri" w:eastAsia="Times New Roman" w:hAnsi="Calibri" w:cs="Calibri"/>
                <w:b/>
                <w:color w:val="000000"/>
                <w:szCs w:val="24"/>
                <w:lang w:val="en-GB" w:eastAsia="el-GR"/>
              </w:rPr>
              <w:t>ΕΙΔΟΣ</w:t>
            </w:r>
          </w:p>
        </w:tc>
        <w:tc>
          <w:tcPr>
            <w:tcW w:w="676" w:type="dxa"/>
            <w:tcBorders>
              <w:top w:val="single" w:sz="4" w:space="0" w:color="auto"/>
              <w:left w:val="nil"/>
              <w:bottom w:val="single" w:sz="4" w:space="0" w:color="auto"/>
              <w:right w:val="single" w:sz="4" w:space="0" w:color="auto"/>
            </w:tcBorders>
            <w:shd w:val="clear" w:color="auto" w:fill="auto"/>
            <w:vAlign w:val="bottom"/>
            <w:hideMark/>
          </w:tcPr>
          <w:p w:rsidR="00C836AC" w:rsidRPr="00C836AC" w:rsidRDefault="00C836AC" w:rsidP="00C836AC">
            <w:pPr>
              <w:suppressAutoHyphens/>
              <w:spacing w:after="0" w:line="240" w:lineRule="auto"/>
              <w:jc w:val="both"/>
              <w:rPr>
                <w:rFonts w:ascii="Calibri" w:eastAsia="Times New Roman" w:hAnsi="Calibri" w:cs="Calibri"/>
                <w:b/>
                <w:color w:val="000000"/>
                <w:szCs w:val="24"/>
                <w:lang w:val="en-GB" w:eastAsia="el-GR"/>
              </w:rPr>
            </w:pPr>
            <w:r w:rsidRPr="00C836AC">
              <w:rPr>
                <w:rFonts w:ascii="Calibri" w:eastAsia="Times New Roman" w:hAnsi="Calibri" w:cs="Calibri"/>
                <w:b/>
                <w:color w:val="000000"/>
                <w:szCs w:val="24"/>
                <w:lang w:val="en-GB" w:eastAsia="el-GR"/>
              </w:rPr>
              <w:t>ΣΥΝΤΕΛΕΣΤΗΣ ΦΠΑ</w:t>
            </w:r>
          </w:p>
        </w:tc>
        <w:tc>
          <w:tcPr>
            <w:tcW w:w="1113" w:type="dxa"/>
            <w:tcBorders>
              <w:top w:val="single" w:sz="4" w:space="0" w:color="auto"/>
              <w:left w:val="nil"/>
              <w:bottom w:val="single" w:sz="4" w:space="0" w:color="auto"/>
              <w:right w:val="single" w:sz="4" w:space="0" w:color="auto"/>
            </w:tcBorders>
            <w:shd w:val="clear" w:color="auto" w:fill="auto"/>
            <w:vAlign w:val="bottom"/>
            <w:hideMark/>
          </w:tcPr>
          <w:p w:rsidR="00C836AC" w:rsidRPr="00C836AC" w:rsidRDefault="00C836AC" w:rsidP="00C836AC">
            <w:pPr>
              <w:suppressAutoHyphens/>
              <w:spacing w:after="0" w:line="240" w:lineRule="auto"/>
              <w:jc w:val="both"/>
              <w:rPr>
                <w:rFonts w:ascii="Calibri" w:eastAsia="Times New Roman" w:hAnsi="Calibri" w:cs="Calibri"/>
                <w:b/>
                <w:color w:val="000000"/>
                <w:szCs w:val="24"/>
                <w:lang w:val="en-GB" w:eastAsia="el-GR"/>
              </w:rPr>
            </w:pPr>
            <w:r w:rsidRPr="00C836AC">
              <w:rPr>
                <w:rFonts w:ascii="Calibri" w:eastAsia="Times New Roman" w:hAnsi="Calibri" w:cs="Calibri"/>
                <w:b/>
                <w:color w:val="000000"/>
                <w:szCs w:val="24"/>
                <w:lang w:val="en-GB" w:eastAsia="el-GR"/>
              </w:rPr>
              <w:t>ΔΑΠΑΝΗ 2022</w:t>
            </w:r>
          </w:p>
        </w:tc>
        <w:tc>
          <w:tcPr>
            <w:tcW w:w="1113" w:type="dxa"/>
            <w:tcBorders>
              <w:top w:val="single" w:sz="4" w:space="0" w:color="auto"/>
              <w:left w:val="nil"/>
              <w:bottom w:val="single" w:sz="4" w:space="0" w:color="auto"/>
              <w:right w:val="single" w:sz="4" w:space="0" w:color="auto"/>
            </w:tcBorders>
            <w:shd w:val="clear" w:color="auto" w:fill="auto"/>
            <w:vAlign w:val="bottom"/>
            <w:hideMark/>
          </w:tcPr>
          <w:p w:rsidR="00C836AC" w:rsidRPr="00C836AC" w:rsidRDefault="00C836AC" w:rsidP="00C836AC">
            <w:pPr>
              <w:suppressAutoHyphens/>
              <w:spacing w:after="0" w:line="240" w:lineRule="auto"/>
              <w:jc w:val="both"/>
              <w:rPr>
                <w:rFonts w:ascii="Calibri" w:eastAsia="Times New Roman" w:hAnsi="Calibri" w:cs="Calibri"/>
                <w:b/>
                <w:color w:val="000000"/>
                <w:szCs w:val="24"/>
                <w:lang w:val="en-GB" w:eastAsia="el-GR"/>
              </w:rPr>
            </w:pPr>
            <w:r w:rsidRPr="00C836AC">
              <w:rPr>
                <w:rFonts w:ascii="Calibri" w:eastAsia="Times New Roman" w:hAnsi="Calibri" w:cs="Calibri"/>
                <w:b/>
                <w:color w:val="000000"/>
                <w:szCs w:val="24"/>
                <w:lang w:val="en-GB" w:eastAsia="el-GR"/>
              </w:rPr>
              <w:t xml:space="preserve">ΔΑΠΑΝΗ 2023 </w:t>
            </w:r>
          </w:p>
        </w:tc>
        <w:tc>
          <w:tcPr>
            <w:tcW w:w="1001" w:type="dxa"/>
            <w:tcBorders>
              <w:top w:val="single" w:sz="4" w:space="0" w:color="auto"/>
              <w:left w:val="nil"/>
              <w:bottom w:val="single" w:sz="4" w:space="0" w:color="auto"/>
              <w:right w:val="single" w:sz="4" w:space="0" w:color="auto"/>
            </w:tcBorders>
            <w:shd w:val="clear" w:color="auto" w:fill="auto"/>
            <w:vAlign w:val="bottom"/>
            <w:hideMark/>
          </w:tcPr>
          <w:p w:rsidR="00C836AC" w:rsidRPr="00C836AC" w:rsidRDefault="00C836AC" w:rsidP="00C836AC">
            <w:pPr>
              <w:suppressAutoHyphens/>
              <w:spacing w:after="0" w:line="240" w:lineRule="auto"/>
              <w:jc w:val="both"/>
              <w:rPr>
                <w:rFonts w:ascii="Calibri" w:eastAsia="Times New Roman" w:hAnsi="Calibri" w:cs="Calibri"/>
                <w:b/>
                <w:color w:val="000000"/>
                <w:szCs w:val="24"/>
                <w:lang w:val="en-GB" w:eastAsia="el-GR"/>
              </w:rPr>
            </w:pPr>
            <w:r w:rsidRPr="00C836AC">
              <w:rPr>
                <w:rFonts w:ascii="Calibri" w:eastAsia="Times New Roman" w:hAnsi="Calibri" w:cs="Calibri"/>
                <w:b/>
                <w:color w:val="000000"/>
                <w:szCs w:val="24"/>
                <w:lang w:val="en-GB" w:eastAsia="el-GR"/>
              </w:rPr>
              <w:t xml:space="preserve">ΔΑΠΑΝΗ 2024 </w:t>
            </w:r>
          </w:p>
        </w:tc>
        <w:tc>
          <w:tcPr>
            <w:tcW w:w="1113" w:type="dxa"/>
            <w:tcBorders>
              <w:top w:val="single" w:sz="4" w:space="0" w:color="auto"/>
              <w:left w:val="nil"/>
              <w:bottom w:val="single" w:sz="4" w:space="0" w:color="auto"/>
              <w:right w:val="single" w:sz="4" w:space="0" w:color="auto"/>
            </w:tcBorders>
            <w:shd w:val="clear" w:color="auto" w:fill="auto"/>
            <w:vAlign w:val="bottom"/>
            <w:hideMark/>
          </w:tcPr>
          <w:p w:rsidR="00C836AC" w:rsidRPr="00C836AC" w:rsidRDefault="00C836AC" w:rsidP="00C836AC">
            <w:pPr>
              <w:suppressAutoHyphens/>
              <w:spacing w:after="0" w:line="240" w:lineRule="auto"/>
              <w:jc w:val="both"/>
              <w:rPr>
                <w:rFonts w:ascii="Calibri" w:eastAsia="Times New Roman" w:hAnsi="Calibri" w:cs="Calibri"/>
                <w:b/>
                <w:color w:val="000000"/>
                <w:szCs w:val="24"/>
                <w:lang w:val="en-GB" w:eastAsia="el-GR"/>
              </w:rPr>
            </w:pPr>
            <w:r w:rsidRPr="00C836AC">
              <w:rPr>
                <w:rFonts w:ascii="Calibri" w:eastAsia="Times New Roman" w:hAnsi="Calibri" w:cs="Calibri"/>
                <w:b/>
                <w:color w:val="000000"/>
                <w:szCs w:val="24"/>
                <w:lang w:val="en-GB" w:eastAsia="el-GR"/>
              </w:rPr>
              <w:t>ΓΕΝΙΚΟ ΆΘΡΟΙΣΜΑ</w:t>
            </w:r>
          </w:p>
        </w:tc>
        <w:tc>
          <w:tcPr>
            <w:tcW w:w="1165" w:type="dxa"/>
            <w:tcBorders>
              <w:top w:val="single" w:sz="4" w:space="0" w:color="auto"/>
              <w:left w:val="nil"/>
              <w:bottom w:val="single" w:sz="4" w:space="0" w:color="auto"/>
              <w:right w:val="single" w:sz="4" w:space="0" w:color="auto"/>
            </w:tcBorders>
            <w:shd w:val="clear" w:color="auto" w:fill="auto"/>
            <w:vAlign w:val="bottom"/>
            <w:hideMark/>
          </w:tcPr>
          <w:p w:rsidR="00C836AC" w:rsidRPr="00C836AC" w:rsidRDefault="00C836AC" w:rsidP="00C836AC">
            <w:pPr>
              <w:suppressAutoHyphens/>
              <w:spacing w:after="0" w:line="240" w:lineRule="auto"/>
              <w:jc w:val="both"/>
              <w:rPr>
                <w:rFonts w:ascii="Calibri" w:eastAsia="Times New Roman" w:hAnsi="Calibri" w:cs="Calibri"/>
                <w:b/>
                <w:color w:val="000000"/>
                <w:szCs w:val="24"/>
                <w:lang w:val="en-GB" w:eastAsia="el-GR"/>
              </w:rPr>
            </w:pPr>
            <w:r w:rsidRPr="00C836AC">
              <w:rPr>
                <w:rFonts w:ascii="Calibri" w:eastAsia="Times New Roman" w:hAnsi="Calibri" w:cs="Calibri"/>
                <w:b/>
                <w:color w:val="000000"/>
                <w:szCs w:val="24"/>
                <w:lang w:val="en-GB" w:eastAsia="el-GR"/>
              </w:rPr>
              <w:t>ΜΟ/ΜΗΝΑ</w:t>
            </w:r>
          </w:p>
        </w:tc>
        <w:tc>
          <w:tcPr>
            <w:tcW w:w="1114" w:type="dxa"/>
            <w:tcBorders>
              <w:top w:val="single" w:sz="4" w:space="0" w:color="auto"/>
              <w:left w:val="nil"/>
              <w:bottom w:val="single" w:sz="4" w:space="0" w:color="auto"/>
              <w:right w:val="single" w:sz="4" w:space="0" w:color="auto"/>
            </w:tcBorders>
            <w:shd w:val="clear" w:color="000000" w:fill="FFFFFF"/>
            <w:vAlign w:val="center"/>
            <w:hideMark/>
          </w:tcPr>
          <w:p w:rsidR="00C836AC" w:rsidRPr="00C836AC" w:rsidRDefault="00C836AC" w:rsidP="00C836AC">
            <w:pPr>
              <w:suppressAutoHyphens/>
              <w:spacing w:after="0" w:line="240" w:lineRule="auto"/>
              <w:jc w:val="both"/>
              <w:rPr>
                <w:rFonts w:ascii="Calibri" w:eastAsia="Times New Roman" w:hAnsi="Calibri" w:cs="Calibri"/>
                <w:b/>
                <w:color w:val="000000"/>
                <w:szCs w:val="24"/>
                <w:lang w:eastAsia="el-GR"/>
              </w:rPr>
            </w:pPr>
            <w:r w:rsidRPr="00C836AC">
              <w:rPr>
                <w:rFonts w:ascii="Calibri" w:eastAsia="Times New Roman" w:hAnsi="Calibri" w:cs="Calibri"/>
                <w:b/>
                <w:color w:val="000000"/>
                <w:szCs w:val="24"/>
                <w:lang w:eastAsia="el-GR"/>
              </w:rPr>
              <w:t>ΜΕΣΗ ΕΤΗΣΙΑ ΔΑΠΑΝΗ ΣΥΜΠ/ΝΟΥ ΦΠΑ</w:t>
            </w:r>
          </w:p>
        </w:tc>
        <w:tc>
          <w:tcPr>
            <w:tcW w:w="1113" w:type="dxa"/>
            <w:tcBorders>
              <w:top w:val="single" w:sz="4" w:space="0" w:color="auto"/>
              <w:left w:val="nil"/>
              <w:bottom w:val="single" w:sz="4" w:space="0" w:color="auto"/>
              <w:right w:val="single" w:sz="4" w:space="0" w:color="auto"/>
            </w:tcBorders>
            <w:shd w:val="clear" w:color="auto" w:fill="auto"/>
            <w:vAlign w:val="bottom"/>
            <w:hideMark/>
          </w:tcPr>
          <w:p w:rsidR="00C836AC" w:rsidRPr="00C836AC" w:rsidRDefault="00C836AC" w:rsidP="00C836AC">
            <w:pPr>
              <w:suppressAutoHyphens/>
              <w:spacing w:after="0" w:line="240" w:lineRule="auto"/>
              <w:jc w:val="both"/>
              <w:rPr>
                <w:rFonts w:ascii="Calibri" w:eastAsia="Times New Roman" w:hAnsi="Calibri" w:cs="Calibri"/>
                <w:b/>
                <w:color w:val="000000"/>
                <w:szCs w:val="24"/>
                <w:lang w:eastAsia="el-GR"/>
              </w:rPr>
            </w:pPr>
            <w:r w:rsidRPr="00C836AC">
              <w:rPr>
                <w:rFonts w:ascii="Calibri" w:eastAsia="Times New Roman" w:hAnsi="Calibri" w:cs="Calibri"/>
                <w:b/>
                <w:color w:val="000000"/>
                <w:szCs w:val="24"/>
                <w:lang w:eastAsia="el-GR"/>
              </w:rPr>
              <w:t>ΜΕΣΗ ΕΤΗΣΙΑ ΔΑΠΑΝΗ ΧΩΡΙΣ ΦΠΑ</w:t>
            </w:r>
          </w:p>
        </w:tc>
      </w:tr>
      <w:tr w:rsidR="00C836AC" w:rsidRPr="00C836AC" w:rsidTr="006915EB">
        <w:trPr>
          <w:trHeight w:val="810"/>
          <w:jc w:val="center"/>
        </w:trPr>
        <w:tc>
          <w:tcPr>
            <w:tcW w:w="966" w:type="dxa"/>
            <w:tcBorders>
              <w:top w:val="nil"/>
              <w:left w:val="single" w:sz="4" w:space="0" w:color="auto"/>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183376</w:t>
            </w:r>
          </w:p>
        </w:tc>
        <w:tc>
          <w:tcPr>
            <w:tcW w:w="2039" w:type="dxa"/>
            <w:tcBorders>
              <w:top w:val="nil"/>
              <w:left w:val="nil"/>
              <w:bottom w:val="single" w:sz="4" w:space="0" w:color="auto"/>
              <w:right w:val="single" w:sz="4" w:space="0" w:color="auto"/>
            </w:tcBorders>
            <w:shd w:val="clear" w:color="auto" w:fill="auto"/>
            <w:vAlign w:val="bottom"/>
            <w:hideMark/>
          </w:tcPr>
          <w:p w:rsidR="00C836AC" w:rsidRPr="00C836AC" w:rsidRDefault="00C836AC" w:rsidP="00C836AC">
            <w:pPr>
              <w:suppressAutoHyphens/>
              <w:spacing w:after="0" w:line="240" w:lineRule="auto"/>
              <w:jc w:val="both"/>
              <w:rPr>
                <w:rFonts w:ascii="Calibri" w:eastAsia="Times New Roman" w:hAnsi="Calibri" w:cs="Calibri"/>
                <w:color w:val="000000"/>
                <w:szCs w:val="24"/>
                <w:lang w:eastAsia="el-GR"/>
              </w:rPr>
            </w:pPr>
            <w:r w:rsidRPr="00C836AC">
              <w:rPr>
                <w:rFonts w:ascii="Calibri" w:eastAsia="Times New Roman" w:hAnsi="Calibri" w:cs="Calibri"/>
                <w:color w:val="000000"/>
                <w:szCs w:val="24"/>
                <w:lang w:eastAsia="el-GR"/>
              </w:rPr>
              <w:t>ΚΑΣΕΤΕΣ ΜΕΤΡΗΣΗΣ ΑΕΡΙΩΝ ΑΙΜΑΤΟΣ ΑΝΑΛΥΤΗ ΟΡΤΙ</w:t>
            </w:r>
          </w:p>
        </w:tc>
        <w:tc>
          <w:tcPr>
            <w:tcW w:w="676"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6%</w:t>
            </w:r>
          </w:p>
        </w:tc>
        <w:tc>
          <w:tcPr>
            <w:tcW w:w="1113"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13.833</w:t>
            </w:r>
          </w:p>
        </w:tc>
        <w:tc>
          <w:tcPr>
            <w:tcW w:w="1113"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8.507</w:t>
            </w:r>
          </w:p>
        </w:tc>
        <w:tc>
          <w:tcPr>
            <w:tcW w:w="1001"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795</w:t>
            </w:r>
          </w:p>
        </w:tc>
        <w:tc>
          <w:tcPr>
            <w:tcW w:w="1113"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23.135</w:t>
            </w:r>
          </w:p>
        </w:tc>
        <w:tc>
          <w:tcPr>
            <w:tcW w:w="1165"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642,63</w:t>
            </w:r>
          </w:p>
        </w:tc>
        <w:tc>
          <w:tcPr>
            <w:tcW w:w="1114"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7.711,50</w:t>
            </w:r>
          </w:p>
        </w:tc>
        <w:tc>
          <w:tcPr>
            <w:tcW w:w="1113"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7.275,00</w:t>
            </w:r>
          </w:p>
        </w:tc>
      </w:tr>
      <w:tr w:rsidR="00C836AC" w:rsidRPr="00C836AC" w:rsidTr="006915EB">
        <w:trPr>
          <w:trHeight w:val="1080"/>
          <w:jc w:val="center"/>
        </w:trPr>
        <w:tc>
          <w:tcPr>
            <w:tcW w:w="966" w:type="dxa"/>
            <w:tcBorders>
              <w:top w:val="nil"/>
              <w:left w:val="single" w:sz="4" w:space="0" w:color="auto"/>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256222</w:t>
            </w:r>
          </w:p>
        </w:tc>
        <w:tc>
          <w:tcPr>
            <w:tcW w:w="2039" w:type="dxa"/>
            <w:tcBorders>
              <w:top w:val="nil"/>
              <w:left w:val="nil"/>
              <w:bottom w:val="single" w:sz="4" w:space="0" w:color="auto"/>
              <w:right w:val="single" w:sz="4" w:space="0" w:color="auto"/>
            </w:tcBorders>
            <w:shd w:val="clear" w:color="auto" w:fill="auto"/>
            <w:vAlign w:val="bottom"/>
            <w:hideMark/>
          </w:tcPr>
          <w:p w:rsidR="00C836AC" w:rsidRPr="00C836AC" w:rsidRDefault="00C836AC" w:rsidP="00C836AC">
            <w:pPr>
              <w:suppressAutoHyphens/>
              <w:spacing w:after="0" w:line="240" w:lineRule="auto"/>
              <w:jc w:val="both"/>
              <w:rPr>
                <w:rFonts w:ascii="Calibri" w:eastAsia="Times New Roman" w:hAnsi="Calibri" w:cs="Calibri"/>
                <w:color w:val="000000"/>
                <w:szCs w:val="24"/>
                <w:lang w:eastAsia="el-GR"/>
              </w:rPr>
            </w:pPr>
            <w:r w:rsidRPr="00C836AC">
              <w:rPr>
                <w:rFonts w:ascii="Calibri" w:eastAsia="Times New Roman" w:hAnsi="Calibri" w:cs="Calibri"/>
                <w:color w:val="000000"/>
                <w:szCs w:val="24"/>
                <w:lang w:eastAsia="el-GR"/>
              </w:rPr>
              <w:t>ΚΑΣΕΤΕΣ ΜΕΤΡΗΣΗΣ ΑΕΡΙΩΝ ΑΙΜΑΤΟΣ ΓΑΛΑΚΤΙΚΟΥ ΟΞΕΟΣ ΑΝΑΛΥΤΗ ΟΡΤΙ</w:t>
            </w:r>
          </w:p>
        </w:tc>
        <w:tc>
          <w:tcPr>
            <w:tcW w:w="676"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6%</w:t>
            </w:r>
          </w:p>
        </w:tc>
        <w:tc>
          <w:tcPr>
            <w:tcW w:w="1113"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1.272</w:t>
            </w:r>
          </w:p>
        </w:tc>
        <w:tc>
          <w:tcPr>
            <w:tcW w:w="1113"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1.272</w:t>
            </w:r>
          </w:p>
        </w:tc>
        <w:tc>
          <w:tcPr>
            <w:tcW w:w="1001"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848</w:t>
            </w:r>
          </w:p>
        </w:tc>
        <w:tc>
          <w:tcPr>
            <w:tcW w:w="1113"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3.392</w:t>
            </w:r>
          </w:p>
        </w:tc>
        <w:tc>
          <w:tcPr>
            <w:tcW w:w="1165"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94,22</w:t>
            </w:r>
          </w:p>
        </w:tc>
        <w:tc>
          <w:tcPr>
            <w:tcW w:w="1114"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1.130,67</w:t>
            </w:r>
          </w:p>
        </w:tc>
        <w:tc>
          <w:tcPr>
            <w:tcW w:w="1113"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1.066,67</w:t>
            </w:r>
          </w:p>
        </w:tc>
      </w:tr>
      <w:tr w:rsidR="00C836AC" w:rsidRPr="00C836AC" w:rsidTr="006915EB">
        <w:trPr>
          <w:trHeight w:val="540"/>
          <w:jc w:val="center"/>
        </w:trPr>
        <w:tc>
          <w:tcPr>
            <w:tcW w:w="966" w:type="dxa"/>
            <w:tcBorders>
              <w:top w:val="nil"/>
              <w:left w:val="single" w:sz="4" w:space="0" w:color="auto"/>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183379</w:t>
            </w:r>
          </w:p>
        </w:tc>
        <w:tc>
          <w:tcPr>
            <w:tcW w:w="2039" w:type="dxa"/>
            <w:tcBorders>
              <w:top w:val="nil"/>
              <w:left w:val="nil"/>
              <w:bottom w:val="single" w:sz="4" w:space="0" w:color="auto"/>
              <w:right w:val="single" w:sz="4" w:space="0" w:color="auto"/>
            </w:tcBorders>
            <w:shd w:val="clear" w:color="auto" w:fill="auto"/>
            <w:vAlign w:val="bottom"/>
            <w:hideMark/>
          </w:tcPr>
          <w:p w:rsidR="00C836AC" w:rsidRPr="00C836AC" w:rsidRDefault="00C836AC" w:rsidP="00C836AC">
            <w:pPr>
              <w:suppressAutoHyphens/>
              <w:spacing w:after="0" w:line="240" w:lineRule="auto"/>
              <w:jc w:val="both"/>
              <w:rPr>
                <w:rFonts w:ascii="Calibri" w:eastAsia="Times New Roman" w:hAnsi="Calibri" w:cs="Calibri"/>
                <w:color w:val="000000"/>
                <w:szCs w:val="24"/>
                <w:lang w:val="en-US" w:eastAsia="el-GR"/>
              </w:rPr>
            </w:pPr>
            <w:r w:rsidRPr="00C836AC">
              <w:rPr>
                <w:rFonts w:ascii="Calibri" w:eastAsia="Times New Roman" w:hAnsi="Calibri" w:cs="Calibri"/>
                <w:color w:val="000000"/>
                <w:szCs w:val="24"/>
                <w:lang w:val="en-GB" w:eastAsia="el-GR"/>
              </w:rPr>
              <w:t>ΣΕΤ</w:t>
            </w:r>
            <w:r w:rsidRPr="00C836AC">
              <w:rPr>
                <w:rFonts w:ascii="Calibri" w:eastAsia="Times New Roman" w:hAnsi="Calibri" w:cs="Calibri"/>
                <w:color w:val="000000"/>
                <w:szCs w:val="24"/>
                <w:lang w:val="en-US" w:eastAsia="el-GR"/>
              </w:rPr>
              <w:t xml:space="preserve"> CALIBRATION GAS </w:t>
            </w:r>
            <w:r w:rsidRPr="00C836AC">
              <w:rPr>
                <w:rFonts w:ascii="Calibri" w:eastAsia="Times New Roman" w:hAnsi="Calibri" w:cs="Calibri"/>
                <w:color w:val="000000"/>
                <w:szCs w:val="24"/>
                <w:lang w:val="en-GB" w:eastAsia="el-GR"/>
              </w:rPr>
              <w:t>ΑΝΑΛΥΤΗ</w:t>
            </w:r>
            <w:r w:rsidRPr="00C836AC">
              <w:rPr>
                <w:rFonts w:ascii="Calibri" w:eastAsia="Times New Roman" w:hAnsi="Calibri" w:cs="Calibri"/>
                <w:color w:val="000000"/>
                <w:szCs w:val="24"/>
                <w:lang w:val="en-US" w:eastAsia="el-GR"/>
              </w:rPr>
              <w:t xml:space="preserve"> </w:t>
            </w:r>
            <w:r w:rsidRPr="00C836AC">
              <w:rPr>
                <w:rFonts w:ascii="Calibri" w:eastAsia="Times New Roman" w:hAnsi="Calibri" w:cs="Calibri"/>
                <w:color w:val="000000"/>
                <w:szCs w:val="24"/>
                <w:lang w:val="en-GB" w:eastAsia="el-GR"/>
              </w:rPr>
              <w:t>ΟΡΤΙ</w:t>
            </w:r>
          </w:p>
        </w:tc>
        <w:tc>
          <w:tcPr>
            <w:tcW w:w="676"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24%</w:t>
            </w:r>
          </w:p>
        </w:tc>
        <w:tc>
          <w:tcPr>
            <w:tcW w:w="1113"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2.015</w:t>
            </w:r>
          </w:p>
        </w:tc>
        <w:tc>
          <w:tcPr>
            <w:tcW w:w="1113"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1.085</w:t>
            </w:r>
          </w:p>
        </w:tc>
        <w:tc>
          <w:tcPr>
            <w:tcW w:w="1001"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310</w:t>
            </w:r>
          </w:p>
        </w:tc>
        <w:tc>
          <w:tcPr>
            <w:tcW w:w="1113"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3.410</w:t>
            </w:r>
          </w:p>
        </w:tc>
        <w:tc>
          <w:tcPr>
            <w:tcW w:w="1165"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94,72</w:t>
            </w:r>
          </w:p>
        </w:tc>
        <w:tc>
          <w:tcPr>
            <w:tcW w:w="1114"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1.136,67</w:t>
            </w:r>
          </w:p>
        </w:tc>
        <w:tc>
          <w:tcPr>
            <w:tcW w:w="1113"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916,67</w:t>
            </w:r>
          </w:p>
        </w:tc>
      </w:tr>
      <w:tr w:rsidR="00C836AC" w:rsidRPr="00C836AC" w:rsidTr="006915EB">
        <w:trPr>
          <w:trHeight w:val="540"/>
          <w:jc w:val="center"/>
        </w:trPr>
        <w:tc>
          <w:tcPr>
            <w:tcW w:w="966" w:type="dxa"/>
            <w:tcBorders>
              <w:top w:val="nil"/>
              <w:left w:val="single" w:sz="4" w:space="0" w:color="auto"/>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212307</w:t>
            </w:r>
          </w:p>
        </w:tc>
        <w:tc>
          <w:tcPr>
            <w:tcW w:w="2039" w:type="dxa"/>
            <w:tcBorders>
              <w:top w:val="nil"/>
              <w:left w:val="nil"/>
              <w:bottom w:val="single" w:sz="4" w:space="0" w:color="auto"/>
              <w:right w:val="single" w:sz="4" w:space="0" w:color="auto"/>
            </w:tcBorders>
            <w:shd w:val="clear" w:color="auto" w:fill="auto"/>
            <w:vAlign w:val="bottom"/>
            <w:hideMark/>
          </w:tcPr>
          <w:p w:rsidR="00C836AC" w:rsidRPr="00C836AC" w:rsidRDefault="00C836AC" w:rsidP="00C836AC">
            <w:pPr>
              <w:suppressAutoHyphens/>
              <w:spacing w:after="0" w:line="240" w:lineRule="auto"/>
              <w:jc w:val="both"/>
              <w:rPr>
                <w:rFonts w:ascii="Calibri" w:eastAsia="Times New Roman" w:hAnsi="Calibri" w:cs="Calibri"/>
                <w:color w:val="000000"/>
                <w:szCs w:val="24"/>
                <w:lang w:eastAsia="el-GR"/>
              </w:rPr>
            </w:pPr>
            <w:r w:rsidRPr="00C836AC">
              <w:rPr>
                <w:rFonts w:ascii="Calibri" w:eastAsia="Times New Roman" w:hAnsi="Calibri" w:cs="Calibri"/>
                <w:color w:val="000000"/>
                <w:szCs w:val="24"/>
                <w:lang w:eastAsia="el-GR"/>
              </w:rPr>
              <w:t>ΧΑΡΤΙ ΚΑΤΑΓΡΑΦΙΚΟ ΓΙΑ ΤΟΝ ΑΝΑΛΥΤΗ ΑΕΡΙΩΝ</w:t>
            </w:r>
          </w:p>
        </w:tc>
        <w:tc>
          <w:tcPr>
            <w:tcW w:w="676"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24%</w:t>
            </w:r>
          </w:p>
        </w:tc>
        <w:tc>
          <w:tcPr>
            <w:tcW w:w="1113"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136</w:t>
            </w:r>
          </w:p>
        </w:tc>
        <w:tc>
          <w:tcPr>
            <w:tcW w:w="1113"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136</w:t>
            </w:r>
          </w:p>
        </w:tc>
        <w:tc>
          <w:tcPr>
            <w:tcW w:w="1001"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0</w:t>
            </w:r>
          </w:p>
        </w:tc>
        <w:tc>
          <w:tcPr>
            <w:tcW w:w="1113"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273</w:t>
            </w:r>
          </w:p>
        </w:tc>
        <w:tc>
          <w:tcPr>
            <w:tcW w:w="1165"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7,58</w:t>
            </w:r>
          </w:p>
        </w:tc>
        <w:tc>
          <w:tcPr>
            <w:tcW w:w="1114"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90,93</w:t>
            </w:r>
          </w:p>
        </w:tc>
        <w:tc>
          <w:tcPr>
            <w:tcW w:w="1113"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73,33</w:t>
            </w:r>
          </w:p>
        </w:tc>
      </w:tr>
      <w:tr w:rsidR="00C836AC" w:rsidRPr="00C836AC" w:rsidTr="006915EB">
        <w:trPr>
          <w:trHeight w:val="300"/>
          <w:jc w:val="center"/>
        </w:trPr>
        <w:tc>
          <w:tcPr>
            <w:tcW w:w="966" w:type="dxa"/>
            <w:tcBorders>
              <w:top w:val="nil"/>
              <w:left w:val="single" w:sz="4" w:space="0" w:color="auto"/>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330458</w:t>
            </w:r>
          </w:p>
        </w:tc>
        <w:tc>
          <w:tcPr>
            <w:tcW w:w="2039"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both"/>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CALIBRATOR CARTIDGE</w:t>
            </w:r>
          </w:p>
        </w:tc>
        <w:tc>
          <w:tcPr>
            <w:tcW w:w="676"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6%</w:t>
            </w:r>
          </w:p>
        </w:tc>
        <w:tc>
          <w:tcPr>
            <w:tcW w:w="1113"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3.434</w:t>
            </w:r>
          </w:p>
        </w:tc>
        <w:tc>
          <w:tcPr>
            <w:tcW w:w="1113"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0</w:t>
            </w:r>
          </w:p>
        </w:tc>
        <w:tc>
          <w:tcPr>
            <w:tcW w:w="1001"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0</w:t>
            </w:r>
          </w:p>
        </w:tc>
        <w:tc>
          <w:tcPr>
            <w:tcW w:w="1113"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3.434</w:t>
            </w:r>
          </w:p>
        </w:tc>
        <w:tc>
          <w:tcPr>
            <w:tcW w:w="1165"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95,40</w:t>
            </w:r>
          </w:p>
        </w:tc>
        <w:tc>
          <w:tcPr>
            <w:tcW w:w="1114"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1.144,80</w:t>
            </w:r>
          </w:p>
        </w:tc>
        <w:tc>
          <w:tcPr>
            <w:tcW w:w="1113"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1.080,00</w:t>
            </w:r>
          </w:p>
        </w:tc>
      </w:tr>
      <w:tr w:rsidR="00C836AC" w:rsidRPr="00C836AC" w:rsidTr="006915EB">
        <w:trPr>
          <w:trHeight w:val="300"/>
          <w:jc w:val="center"/>
        </w:trPr>
        <w:tc>
          <w:tcPr>
            <w:tcW w:w="966" w:type="dxa"/>
            <w:tcBorders>
              <w:top w:val="nil"/>
              <w:left w:val="single" w:sz="4" w:space="0" w:color="auto"/>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330459</w:t>
            </w:r>
          </w:p>
        </w:tc>
        <w:tc>
          <w:tcPr>
            <w:tcW w:w="2039"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both"/>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SENSOR CARD</w:t>
            </w:r>
          </w:p>
        </w:tc>
        <w:tc>
          <w:tcPr>
            <w:tcW w:w="676"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24%</w:t>
            </w:r>
          </w:p>
        </w:tc>
        <w:tc>
          <w:tcPr>
            <w:tcW w:w="1113"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5.022</w:t>
            </w:r>
          </w:p>
        </w:tc>
        <w:tc>
          <w:tcPr>
            <w:tcW w:w="1113"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0</w:t>
            </w:r>
          </w:p>
        </w:tc>
        <w:tc>
          <w:tcPr>
            <w:tcW w:w="1001"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0</w:t>
            </w:r>
          </w:p>
        </w:tc>
        <w:tc>
          <w:tcPr>
            <w:tcW w:w="1113"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5.022</w:t>
            </w:r>
          </w:p>
        </w:tc>
        <w:tc>
          <w:tcPr>
            <w:tcW w:w="1165"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139,50</w:t>
            </w:r>
          </w:p>
        </w:tc>
        <w:tc>
          <w:tcPr>
            <w:tcW w:w="1114"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1.674,00</w:t>
            </w:r>
          </w:p>
        </w:tc>
        <w:tc>
          <w:tcPr>
            <w:tcW w:w="1113"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1.350,00</w:t>
            </w:r>
          </w:p>
        </w:tc>
      </w:tr>
      <w:tr w:rsidR="00C836AC" w:rsidRPr="00C836AC" w:rsidTr="006915EB">
        <w:trPr>
          <w:trHeight w:val="300"/>
          <w:jc w:val="center"/>
        </w:trPr>
        <w:tc>
          <w:tcPr>
            <w:tcW w:w="966" w:type="dxa"/>
            <w:tcBorders>
              <w:top w:val="nil"/>
              <w:left w:val="single" w:sz="4" w:space="0" w:color="auto"/>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330461</w:t>
            </w:r>
          </w:p>
        </w:tc>
        <w:tc>
          <w:tcPr>
            <w:tcW w:w="2039"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both"/>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REFERENCE CARD</w:t>
            </w:r>
          </w:p>
        </w:tc>
        <w:tc>
          <w:tcPr>
            <w:tcW w:w="676"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24%</w:t>
            </w:r>
          </w:p>
        </w:tc>
        <w:tc>
          <w:tcPr>
            <w:tcW w:w="1113"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299</w:t>
            </w:r>
          </w:p>
        </w:tc>
        <w:tc>
          <w:tcPr>
            <w:tcW w:w="1113"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0</w:t>
            </w:r>
          </w:p>
        </w:tc>
        <w:tc>
          <w:tcPr>
            <w:tcW w:w="1001"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0</w:t>
            </w:r>
          </w:p>
        </w:tc>
        <w:tc>
          <w:tcPr>
            <w:tcW w:w="1113"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299</w:t>
            </w:r>
          </w:p>
        </w:tc>
        <w:tc>
          <w:tcPr>
            <w:tcW w:w="1165"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8,30</w:t>
            </w:r>
          </w:p>
        </w:tc>
        <w:tc>
          <w:tcPr>
            <w:tcW w:w="1114"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99,61</w:t>
            </w:r>
          </w:p>
        </w:tc>
        <w:tc>
          <w:tcPr>
            <w:tcW w:w="1113"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80,33</w:t>
            </w:r>
          </w:p>
        </w:tc>
      </w:tr>
      <w:tr w:rsidR="00C836AC" w:rsidRPr="00C836AC" w:rsidTr="006915EB">
        <w:trPr>
          <w:trHeight w:val="300"/>
          <w:jc w:val="center"/>
        </w:trPr>
        <w:tc>
          <w:tcPr>
            <w:tcW w:w="966" w:type="dxa"/>
            <w:tcBorders>
              <w:top w:val="nil"/>
              <w:left w:val="single" w:sz="4" w:space="0" w:color="auto"/>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330462</w:t>
            </w:r>
          </w:p>
        </w:tc>
        <w:tc>
          <w:tcPr>
            <w:tcW w:w="2039"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both"/>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CLOT CATCHER 200/PKG</w:t>
            </w:r>
          </w:p>
        </w:tc>
        <w:tc>
          <w:tcPr>
            <w:tcW w:w="676"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24%</w:t>
            </w:r>
          </w:p>
        </w:tc>
        <w:tc>
          <w:tcPr>
            <w:tcW w:w="1113"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124</w:t>
            </w:r>
          </w:p>
        </w:tc>
        <w:tc>
          <w:tcPr>
            <w:tcW w:w="1113"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0</w:t>
            </w:r>
          </w:p>
        </w:tc>
        <w:tc>
          <w:tcPr>
            <w:tcW w:w="1001"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0</w:t>
            </w:r>
          </w:p>
        </w:tc>
        <w:tc>
          <w:tcPr>
            <w:tcW w:w="1113"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124</w:t>
            </w:r>
          </w:p>
        </w:tc>
        <w:tc>
          <w:tcPr>
            <w:tcW w:w="1165"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3,44</w:t>
            </w:r>
          </w:p>
        </w:tc>
        <w:tc>
          <w:tcPr>
            <w:tcW w:w="1114"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41,33</w:t>
            </w:r>
          </w:p>
        </w:tc>
        <w:tc>
          <w:tcPr>
            <w:tcW w:w="1113"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color w:val="000000"/>
                <w:szCs w:val="24"/>
                <w:lang w:val="en-GB" w:eastAsia="el-GR"/>
              </w:rPr>
            </w:pPr>
            <w:r w:rsidRPr="00C836AC">
              <w:rPr>
                <w:rFonts w:ascii="Calibri" w:eastAsia="Times New Roman" w:hAnsi="Calibri" w:cs="Calibri"/>
                <w:color w:val="000000"/>
                <w:szCs w:val="24"/>
                <w:lang w:val="en-GB" w:eastAsia="el-GR"/>
              </w:rPr>
              <w:t>33,33</w:t>
            </w:r>
          </w:p>
        </w:tc>
      </w:tr>
      <w:tr w:rsidR="00C836AC" w:rsidRPr="00C836AC" w:rsidTr="006915EB">
        <w:trPr>
          <w:trHeight w:val="300"/>
          <w:jc w:val="center"/>
        </w:trPr>
        <w:tc>
          <w:tcPr>
            <w:tcW w:w="368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center"/>
              <w:rPr>
                <w:rFonts w:ascii="Calibri" w:eastAsia="Times New Roman" w:hAnsi="Calibri" w:cs="Calibri"/>
                <w:b/>
                <w:bCs/>
                <w:color w:val="000000"/>
                <w:szCs w:val="24"/>
                <w:lang w:val="en-GB" w:eastAsia="el-GR"/>
              </w:rPr>
            </w:pPr>
            <w:r w:rsidRPr="00C836AC">
              <w:rPr>
                <w:rFonts w:ascii="Calibri" w:eastAsia="Times New Roman" w:hAnsi="Calibri" w:cs="Calibri"/>
                <w:b/>
                <w:bCs/>
                <w:color w:val="000000"/>
                <w:szCs w:val="24"/>
                <w:lang w:val="en-GB" w:eastAsia="el-GR"/>
              </w:rPr>
              <w:lastRenderedPageBreak/>
              <w:t>ΣΥΝΟΛΟ:</w:t>
            </w:r>
          </w:p>
        </w:tc>
        <w:tc>
          <w:tcPr>
            <w:tcW w:w="1113"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b/>
                <w:bCs/>
                <w:color w:val="000000"/>
                <w:szCs w:val="24"/>
                <w:lang w:val="en-GB" w:eastAsia="el-GR"/>
              </w:rPr>
            </w:pPr>
            <w:r w:rsidRPr="00C836AC">
              <w:rPr>
                <w:rFonts w:ascii="Calibri" w:eastAsia="Times New Roman" w:hAnsi="Calibri" w:cs="Calibri"/>
                <w:b/>
                <w:bCs/>
                <w:color w:val="000000"/>
                <w:szCs w:val="24"/>
                <w:lang w:val="en-GB" w:eastAsia="el-GR"/>
              </w:rPr>
              <w:t>26.135,64</w:t>
            </w:r>
          </w:p>
        </w:tc>
        <w:tc>
          <w:tcPr>
            <w:tcW w:w="1113"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b/>
                <w:bCs/>
                <w:color w:val="000000"/>
                <w:szCs w:val="24"/>
                <w:lang w:val="en-GB" w:eastAsia="el-GR"/>
              </w:rPr>
            </w:pPr>
            <w:r w:rsidRPr="00C836AC">
              <w:rPr>
                <w:rFonts w:ascii="Calibri" w:eastAsia="Times New Roman" w:hAnsi="Calibri" w:cs="Calibri"/>
                <w:b/>
                <w:bCs/>
                <w:color w:val="000000"/>
                <w:szCs w:val="24"/>
                <w:lang w:val="en-GB" w:eastAsia="el-GR"/>
              </w:rPr>
              <w:t>10.999,90</w:t>
            </w:r>
          </w:p>
        </w:tc>
        <w:tc>
          <w:tcPr>
            <w:tcW w:w="1001"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b/>
                <w:bCs/>
                <w:color w:val="000000"/>
                <w:szCs w:val="24"/>
                <w:lang w:val="en-GB" w:eastAsia="el-GR"/>
              </w:rPr>
            </w:pPr>
            <w:r w:rsidRPr="00C836AC">
              <w:rPr>
                <w:rFonts w:ascii="Calibri" w:eastAsia="Times New Roman" w:hAnsi="Calibri" w:cs="Calibri"/>
                <w:b/>
                <w:bCs/>
                <w:color w:val="000000"/>
                <w:szCs w:val="24"/>
                <w:lang w:val="en-GB" w:eastAsia="el-GR"/>
              </w:rPr>
              <w:t>1.953,00</w:t>
            </w:r>
          </w:p>
        </w:tc>
        <w:tc>
          <w:tcPr>
            <w:tcW w:w="1113"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b/>
                <w:bCs/>
                <w:color w:val="000000"/>
                <w:szCs w:val="24"/>
                <w:lang w:val="en-GB" w:eastAsia="el-GR"/>
              </w:rPr>
            </w:pPr>
            <w:r w:rsidRPr="00C836AC">
              <w:rPr>
                <w:rFonts w:ascii="Calibri" w:eastAsia="Times New Roman" w:hAnsi="Calibri" w:cs="Calibri"/>
                <w:b/>
                <w:bCs/>
                <w:color w:val="000000"/>
                <w:szCs w:val="24"/>
                <w:lang w:val="en-GB" w:eastAsia="el-GR"/>
              </w:rPr>
              <w:t>39.088,54</w:t>
            </w:r>
          </w:p>
        </w:tc>
        <w:tc>
          <w:tcPr>
            <w:tcW w:w="1165"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b/>
                <w:bCs/>
                <w:color w:val="000000"/>
                <w:szCs w:val="24"/>
                <w:lang w:val="en-GB" w:eastAsia="el-GR"/>
              </w:rPr>
            </w:pPr>
            <w:r w:rsidRPr="00C836AC">
              <w:rPr>
                <w:rFonts w:ascii="Calibri" w:eastAsia="Times New Roman" w:hAnsi="Calibri" w:cs="Calibri"/>
                <w:b/>
                <w:bCs/>
                <w:color w:val="000000"/>
                <w:szCs w:val="24"/>
                <w:lang w:val="en-GB" w:eastAsia="el-GR"/>
              </w:rPr>
              <w:t>1.085,79</w:t>
            </w:r>
          </w:p>
        </w:tc>
        <w:tc>
          <w:tcPr>
            <w:tcW w:w="1114"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b/>
                <w:bCs/>
                <w:color w:val="000000"/>
                <w:szCs w:val="24"/>
                <w:lang w:val="en-GB" w:eastAsia="el-GR"/>
              </w:rPr>
            </w:pPr>
            <w:r w:rsidRPr="00C836AC">
              <w:rPr>
                <w:rFonts w:ascii="Calibri" w:eastAsia="Times New Roman" w:hAnsi="Calibri" w:cs="Calibri"/>
                <w:b/>
                <w:bCs/>
                <w:color w:val="000000"/>
                <w:szCs w:val="24"/>
                <w:lang w:val="en-GB" w:eastAsia="el-GR"/>
              </w:rPr>
              <w:t>13.029,51</w:t>
            </w:r>
          </w:p>
        </w:tc>
        <w:tc>
          <w:tcPr>
            <w:tcW w:w="1113" w:type="dxa"/>
            <w:tcBorders>
              <w:top w:val="nil"/>
              <w:left w:val="nil"/>
              <w:bottom w:val="single" w:sz="4" w:space="0" w:color="auto"/>
              <w:right w:val="single" w:sz="4" w:space="0" w:color="auto"/>
            </w:tcBorders>
            <w:shd w:val="clear" w:color="auto" w:fill="auto"/>
            <w:noWrap/>
            <w:vAlign w:val="bottom"/>
            <w:hideMark/>
          </w:tcPr>
          <w:p w:rsidR="00C836AC" w:rsidRPr="00C836AC" w:rsidRDefault="00C836AC" w:rsidP="00C836AC">
            <w:pPr>
              <w:suppressAutoHyphens/>
              <w:spacing w:after="0" w:line="240" w:lineRule="auto"/>
              <w:jc w:val="right"/>
              <w:rPr>
                <w:rFonts w:ascii="Calibri" w:eastAsia="Times New Roman" w:hAnsi="Calibri" w:cs="Calibri"/>
                <w:b/>
                <w:bCs/>
                <w:color w:val="000000"/>
                <w:szCs w:val="24"/>
                <w:lang w:val="en-GB" w:eastAsia="el-GR"/>
              </w:rPr>
            </w:pPr>
            <w:r w:rsidRPr="00C836AC">
              <w:rPr>
                <w:rFonts w:ascii="Calibri" w:eastAsia="Times New Roman" w:hAnsi="Calibri" w:cs="Calibri"/>
                <w:b/>
                <w:bCs/>
                <w:color w:val="000000"/>
                <w:szCs w:val="24"/>
                <w:lang w:val="en-GB" w:eastAsia="el-GR"/>
              </w:rPr>
              <w:t>11.875,33</w:t>
            </w:r>
          </w:p>
        </w:tc>
      </w:tr>
    </w:tbl>
    <w:p w:rsidR="00C836AC" w:rsidRPr="00C836AC" w:rsidRDefault="00C836AC" w:rsidP="00C836AC">
      <w:pPr>
        <w:suppressAutoHyphens/>
        <w:spacing w:after="120" w:line="240" w:lineRule="auto"/>
        <w:jc w:val="both"/>
        <w:rPr>
          <w:rFonts w:ascii="Calibri" w:eastAsia="Times New Roman" w:hAnsi="Calibri" w:cs="Calibri"/>
          <w:szCs w:val="24"/>
          <w:lang w:val="en-GB" w:eastAsia="ar-SA"/>
        </w:rPr>
      </w:pPr>
    </w:p>
    <w:p w:rsidR="00C836AC" w:rsidRPr="00C836AC" w:rsidRDefault="00C836AC" w:rsidP="00C836AC">
      <w:pPr>
        <w:suppressAutoHyphens/>
        <w:spacing w:after="12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tbl>
      <w:tblPr>
        <w:tblW w:w="9923" w:type="dxa"/>
        <w:jc w:val="center"/>
        <w:tblLayout w:type="fixed"/>
        <w:tblLook w:val="0000" w:firstRow="0" w:lastRow="0" w:firstColumn="0" w:lastColumn="0" w:noHBand="0" w:noVBand="0"/>
      </w:tblPr>
      <w:tblGrid>
        <w:gridCol w:w="1134"/>
        <w:gridCol w:w="1341"/>
        <w:gridCol w:w="5322"/>
        <w:gridCol w:w="2126"/>
      </w:tblGrid>
      <w:tr w:rsidR="00C836AC" w:rsidRPr="00C836AC" w:rsidTr="006915EB">
        <w:trPr>
          <w:trHeight w:val="20"/>
          <w:jc w:val="center"/>
        </w:trPr>
        <w:tc>
          <w:tcPr>
            <w:tcW w:w="2475" w:type="dxa"/>
            <w:gridSpan w:val="2"/>
            <w:tcBorders>
              <w:top w:val="single" w:sz="4" w:space="0" w:color="000000"/>
              <w:left w:val="single" w:sz="4" w:space="0" w:color="000000"/>
              <w:bottom w:val="single" w:sz="4" w:space="0" w:color="000000"/>
            </w:tcBorders>
            <w:shd w:val="clear" w:color="auto" w:fill="auto"/>
          </w:tcPr>
          <w:p w:rsidR="00C836AC" w:rsidRPr="00C836AC" w:rsidRDefault="00C836AC" w:rsidP="00C836AC">
            <w:pPr>
              <w:suppressAutoHyphens/>
              <w:spacing w:after="120" w:line="240" w:lineRule="auto"/>
              <w:ind w:right="-58"/>
              <w:jc w:val="both"/>
              <w:rPr>
                <w:rFonts w:ascii="Calibri" w:eastAsia="Times New Roman" w:hAnsi="Calibri" w:cs="Calibri"/>
                <w:szCs w:val="24"/>
                <w:lang w:val="en-GB" w:eastAsia="ar-SA"/>
              </w:rPr>
            </w:pPr>
            <w:r w:rsidRPr="00C836AC">
              <w:rPr>
                <w:rFonts w:ascii="Calibri" w:eastAsia="Times New Roman" w:hAnsi="Calibri" w:cs="Calibri"/>
                <w:szCs w:val="24"/>
                <w:lang w:val="en-GB" w:eastAsia="ar-SA"/>
              </w:rPr>
              <w:t>ΚΡΙΤΗΡΙΟ</w:t>
            </w:r>
          </w:p>
        </w:tc>
        <w:tc>
          <w:tcPr>
            <w:tcW w:w="5322" w:type="dxa"/>
            <w:tcBorders>
              <w:top w:val="single" w:sz="4" w:space="0" w:color="000000"/>
              <w:left w:val="single" w:sz="4" w:space="0" w:color="000000"/>
              <w:bottom w:val="single" w:sz="4" w:space="0" w:color="000000"/>
            </w:tcBorders>
            <w:shd w:val="clear" w:color="auto" w:fill="auto"/>
          </w:tcPr>
          <w:p w:rsidR="00C836AC" w:rsidRPr="00C836AC" w:rsidRDefault="00C836AC" w:rsidP="00C836AC">
            <w:pPr>
              <w:suppressAutoHyphens/>
              <w:spacing w:after="120" w:line="240" w:lineRule="auto"/>
              <w:ind w:right="-58"/>
              <w:jc w:val="both"/>
              <w:rPr>
                <w:rFonts w:ascii="Calibri" w:eastAsia="Times New Roman" w:hAnsi="Calibri" w:cs="Calibri"/>
                <w:szCs w:val="24"/>
                <w:lang w:val="en-GB" w:eastAsia="ar-SA"/>
              </w:rPr>
            </w:pPr>
            <w:r w:rsidRPr="00C836AC">
              <w:rPr>
                <w:rFonts w:ascii="Calibri" w:eastAsia="Times New Roman" w:hAnsi="Calibri" w:cs="Calibri"/>
                <w:szCs w:val="24"/>
                <w:lang w:val="en-GB" w:eastAsia="ar-SA"/>
              </w:rPr>
              <w:t>ΠΕΡΙΓΡΑΦΗ</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C836AC" w:rsidRPr="00C836AC" w:rsidRDefault="00C836AC" w:rsidP="00C836AC">
            <w:pPr>
              <w:suppressAutoHyphens/>
              <w:spacing w:after="120" w:line="240" w:lineRule="auto"/>
              <w:ind w:right="-58"/>
              <w:jc w:val="both"/>
              <w:rPr>
                <w:rFonts w:ascii="Calibri" w:eastAsia="Times New Roman" w:hAnsi="Calibri" w:cs="Calibri"/>
                <w:szCs w:val="24"/>
                <w:lang w:val="en-GB" w:eastAsia="ar-SA"/>
              </w:rPr>
            </w:pPr>
            <w:r w:rsidRPr="00C836AC">
              <w:rPr>
                <w:rFonts w:ascii="Calibri" w:eastAsia="Times New Roman" w:hAnsi="Calibri" w:cs="Calibri"/>
                <w:szCs w:val="24"/>
                <w:lang w:val="en-GB" w:eastAsia="ar-SA"/>
              </w:rPr>
              <w:t>ΣΥΝΤΕΛΕΣΤΗΣ ΒΑΡΥΤΗΤΑΣ</w:t>
            </w:r>
          </w:p>
        </w:tc>
      </w:tr>
      <w:tr w:rsidR="00C836AC" w:rsidRPr="00C836AC" w:rsidTr="006915EB">
        <w:trPr>
          <w:trHeight w:val="20"/>
          <w:jc w:val="center"/>
        </w:trPr>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C836AC" w:rsidRPr="00C836AC" w:rsidRDefault="00C836AC" w:rsidP="00C836AC">
            <w:pPr>
              <w:suppressAutoHyphens/>
              <w:spacing w:after="120" w:line="240" w:lineRule="auto"/>
              <w:ind w:right="-58"/>
              <w:jc w:val="both"/>
              <w:rPr>
                <w:rFonts w:ascii="Calibri" w:eastAsia="Times New Roman" w:hAnsi="Calibri" w:cs="Calibri"/>
                <w:szCs w:val="24"/>
                <w:lang w:val="en-GB" w:eastAsia="ar-SA"/>
              </w:rPr>
            </w:pPr>
            <w:r w:rsidRPr="00C836AC">
              <w:rPr>
                <w:rFonts w:ascii="Calibri" w:eastAsia="Times New Roman" w:hAnsi="Calibri" w:cs="Calibri"/>
                <w:szCs w:val="24"/>
                <w:lang w:val="en-GB" w:eastAsia="ar-SA"/>
              </w:rPr>
              <w:t xml:space="preserve">ΟΜΑΔΑ Α </w:t>
            </w:r>
          </w:p>
        </w:tc>
      </w:tr>
      <w:tr w:rsidR="00C836AC" w:rsidRPr="00C836AC" w:rsidTr="006915EB">
        <w:trPr>
          <w:trHeight w:val="20"/>
          <w:jc w:val="center"/>
        </w:trPr>
        <w:tc>
          <w:tcPr>
            <w:tcW w:w="1134" w:type="dxa"/>
            <w:tcBorders>
              <w:top w:val="single" w:sz="4" w:space="0" w:color="000000"/>
              <w:left w:val="single" w:sz="4" w:space="0" w:color="000000"/>
              <w:bottom w:val="single" w:sz="4" w:space="0" w:color="000000"/>
            </w:tcBorders>
            <w:shd w:val="clear" w:color="auto" w:fill="auto"/>
          </w:tcPr>
          <w:p w:rsidR="00C836AC" w:rsidRPr="00C836AC" w:rsidRDefault="00C836AC" w:rsidP="00C836AC">
            <w:pPr>
              <w:suppressAutoHyphens/>
              <w:spacing w:after="120" w:line="240" w:lineRule="auto"/>
              <w:ind w:right="-58"/>
              <w:jc w:val="both"/>
              <w:rPr>
                <w:rFonts w:ascii="Calibri" w:eastAsia="Times New Roman" w:hAnsi="Calibri" w:cs="Calibri"/>
                <w:szCs w:val="24"/>
                <w:lang w:val="en-GB" w:eastAsia="ar-SA"/>
              </w:rPr>
            </w:pPr>
            <w:r w:rsidRPr="00C836AC">
              <w:rPr>
                <w:rFonts w:ascii="Calibri" w:eastAsia="Times New Roman" w:hAnsi="Calibri" w:cs="Calibri"/>
                <w:szCs w:val="24"/>
                <w:lang w:val="en-GB" w:eastAsia="ar-SA"/>
              </w:rPr>
              <w:t>1.</w:t>
            </w:r>
          </w:p>
        </w:tc>
        <w:tc>
          <w:tcPr>
            <w:tcW w:w="6663" w:type="dxa"/>
            <w:gridSpan w:val="2"/>
            <w:tcBorders>
              <w:top w:val="single" w:sz="4" w:space="0" w:color="000000"/>
              <w:left w:val="single" w:sz="4" w:space="0" w:color="000000"/>
              <w:bottom w:val="single" w:sz="4" w:space="0" w:color="000000"/>
            </w:tcBorders>
            <w:shd w:val="clear" w:color="auto" w:fill="auto"/>
          </w:tcPr>
          <w:p w:rsidR="00C836AC" w:rsidRPr="00C836AC" w:rsidRDefault="00C836AC" w:rsidP="00C836AC">
            <w:pPr>
              <w:suppressAutoHyphens/>
              <w:spacing w:after="240" w:line="240" w:lineRule="auto"/>
              <w:ind w:right="-58"/>
              <w:jc w:val="both"/>
              <w:rPr>
                <w:rFonts w:ascii="Calibri" w:eastAsia="Times New Roman" w:hAnsi="Calibri" w:cs="Calibri"/>
                <w:lang w:val="en-GB" w:eastAsia="ar-SA"/>
              </w:rPr>
            </w:pPr>
            <w:r w:rsidRPr="00C836AC">
              <w:rPr>
                <w:rFonts w:ascii="Calibri" w:eastAsia="Times New Roman" w:hAnsi="Calibri" w:cs="Calibri"/>
                <w:lang w:val="en-GB" w:eastAsia="ar-SA"/>
              </w:rPr>
              <w:t>ΑΝΑΛΥΤΕΣ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C836AC" w:rsidRPr="00C836AC" w:rsidRDefault="00C836AC" w:rsidP="00C836AC">
            <w:pPr>
              <w:suppressAutoHyphens/>
              <w:spacing w:after="240" w:line="240" w:lineRule="auto"/>
              <w:ind w:right="-58"/>
              <w:jc w:val="both"/>
              <w:rPr>
                <w:rFonts w:ascii="Calibri" w:eastAsia="Times New Roman" w:hAnsi="Calibri" w:cs="Calibri"/>
                <w:lang w:val="en-GB" w:eastAsia="ar-SA"/>
              </w:rPr>
            </w:pPr>
          </w:p>
        </w:tc>
      </w:tr>
      <w:tr w:rsidR="00C836AC" w:rsidRPr="00C836AC" w:rsidTr="006915EB">
        <w:trPr>
          <w:trHeight w:val="20"/>
          <w:jc w:val="center"/>
        </w:trPr>
        <w:tc>
          <w:tcPr>
            <w:tcW w:w="1134" w:type="dxa"/>
            <w:tcBorders>
              <w:top w:val="single" w:sz="4" w:space="0" w:color="000000"/>
              <w:left w:val="single" w:sz="4" w:space="0" w:color="000000"/>
              <w:bottom w:val="single" w:sz="4" w:space="0" w:color="000000"/>
            </w:tcBorders>
            <w:shd w:val="clear" w:color="auto" w:fill="auto"/>
          </w:tcPr>
          <w:p w:rsidR="00C836AC" w:rsidRPr="00C836AC" w:rsidRDefault="00C836AC" w:rsidP="00C836AC">
            <w:pPr>
              <w:suppressAutoHyphens/>
              <w:spacing w:after="120" w:line="240" w:lineRule="auto"/>
              <w:ind w:right="-58"/>
              <w:jc w:val="both"/>
              <w:rPr>
                <w:rFonts w:ascii="Calibri" w:eastAsia="Times New Roman" w:hAnsi="Calibri" w:cs="Calibri"/>
                <w:szCs w:val="24"/>
                <w:lang w:val="en-GB" w:eastAsia="ar-SA"/>
              </w:rPr>
            </w:pPr>
            <w:r w:rsidRPr="00C836AC">
              <w:rPr>
                <w:rFonts w:ascii="Calibri" w:eastAsia="Times New Roman" w:hAnsi="Calibri" w:cs="Calibri"/>
                <w:szCs w:val="24"/>
                <w:lang w:val="en-GB" w:eastAsia="ar-SA"/>
              </w:rPr>
              <w:t>Κ1.1</w:t>
            </w:r>
          </w:p>
        </w:tc>
        <w:tc>
          <w:tcPr>
            <w:tcW w:w="6663" w:type="dxa"/>
            <w:gridSpan w:val="2"/>
            <w:tcBorders>
              <w:top w:val="single" w:sz="4" w:space="0" w:color="000000"/>
              <w:left w:val="single" w:sz="4" w:space="0" w:color="000000"/>
              <w:bottom w:val="single" w:sz="4" w:space="0" w:color="000000"/>
            </w:tcBorders>
            <w:shd w:val="clear" w:color="auto" w:fill="auto"/>
          </w:tcPr>
          <w:p w:rsidR="00C836AC" w:rsidRPr="00C836AC" w:rsidRDefault="00C836AC" w:rsidP="00C836AC">
            <w:pPr>
              <w:suppressAutoHyphens/>
              <w:spacing w:after="240" w:line="240" w:lineRule="auto"/>
              <w:ind w:right="-58"/>
              <w:jc w:val="both"/>
              <w:rPr>
                <w:rFonts w:ascii="Calibri" w:eastAsia="Times New Roman" w:hAnsi="Calibri" w:cs="Calibri"/>
                <w:lang w:eastAsia="ar-SA"/>
              </w:rPr>
            </w:pPr>
            <w:r w:rsidRPr="00C836AC">
              <w:rPr>
                <w:rFonts w:ascii="Calibri" w:eastAsia="Times New Roman" w:hAnsi="Calibri" w:cs="Calibri"/>
                <w:lang w:eastAsia="ar-SA"/>
              </w:rPr>
              <w:t>Ποιότητα τεχνολογίας, απόδοση, ταχύτητα, αξιοπιστία λειτουργίας.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C836AC" w:rsidRPr="00C836AC" w:rsidRDefault="00C836AC" w:rsidP="00C836AC">
            <w:pPr>
              <w:suppressAutoHyphens/>
              <w:spacing w:after="240" w:line="240" w:lineRule="auto"/>
              <w:ind w:right="-58"/>
              <w:jc w:val="both"/>
              <w:rPr>
                <w:rFonts w:ascii="Calibri" w:eastAsia="Times New Roman" w:hAnsi="Calibri" w:cs="Calibri"/>
                <w:lang w:val="en-GB" w:eastAsia="ar-SA"/>
              </w:rPr>
            </w:pPr>
            <w:r w:rsidRPr="00C836AC">
              <w:rPr>
                <w:rFonts w:ascii="Calibri" w:eastAsia="Times New Roman" w:hAnsi="Calibri" w:cs="Calibri"/>
                <w:lang w:eastAsia="ar-SA"/>
              </w:rPr>
              <w:t>45</w:t>
            </w:r>
            <w:r w:rsidRPr="00C836AC">
              <w:rPr>
                <w:rFonts w:ascii="Calibri" w:eastAsia="Times New Roman" w:hAnsi="Calibri" w:cs="Calibri"/>
                <w:lang w:val="en-GB" w:eastAsia="ar-SA"/>
              </w:rPr>
              <w:t>%</w:t>
            </w:r>
          </w:p>
        </w:tc>
      </w:tr>
      <w:tr w:rsidR="00C836AC" w:rsidRPr="00C836AC" w:rsidTr="006915EB">
        <w:trPr>
          <w:trHeight w:val="20"/>
          <w:jc w:val="center"/>
        </w:trPr>
        <w:tc>
          <w:tcPr>
            <w:tcW w:w="1134" w:type="dxa"/>
            <w:tcBorders>
              <w:top w:val="single" w:sz="4" w:space="0" w:color="000000"/>
              <w:left w:val="single" w:sz="4" w:space="0" w:color="000000"/>
              <w:bottom w:val="single" w:sz="4" w:space="0" w:color="000000"/>
            </w:tcBorders>
            <w:shd w:val="clear" w:color="auto" w:fill="auto"/>
          </w:tcPr>
          <w:p w:rsidR="00C836AC" w:rsidRPr="00C836AC" w:rsidRDefault="00C836AC" w:rsidP="00C836AC">
            <w:pPr>
              <w:suppressAutoHyphens/>
              <w:spacing w:after="120" w:line="240" w:lineRule="auto"/>
              <w:ind w:right="-58"/>
              <w:jc w:val="both"/>
              <w:rPr>
                <w:rFonts w:ascii="Calibri" w:eastAsia="Times New Roman" w:hAnsi="Calibri" w:cs="Calibri"/>
                <w:szCs w:val="24"/>
                <w:lang w:val="en-GB" w:eastAsia="ar-SA"/>
              </w:rPr>
            </w:pPr>
            <w:r w:rsidRPr="00C836AC">
              <w:rPr>
                <w:rFonts w:ascii="Calibri" w:eastAsia="Times New Roman" w:hAnsi="Calibri" w:cs="Calibri"/>
                <w:szCs w:val="24"/>
                <w:lang w:val="en-GB" w:eastAsia="ar-SA"/>
              </w:rPr>
              <w:t>Κ1.2</w:t>
            </w:r>
          </w:p>
        </w:tc>
        <w:tc>
          <w:tcPr>
            <w:tcW w:w="6663" w:type="dxa"/>
            <w:gridSpan w:val="2"/>
            <w:tcBorders>
              <w:top w:val="single" w:sz="4" w:space="0" w:color="000000"/>
              <w:left w:val="single" w:sz="4" w:space="0" w:color="000000"/>
              <w:bottom w:val="single" w:sz="4" w:space="0" w:color="000000"/>
            </w:tcBorders>
            <w:shd w:val="clear" w:color="auto" w:fill="auto"/>
          </w:tcPr>
          <w:p w:rsidR="00C836AC" w:rsidRPr="00C836AC" w:rsidRDefault="00C836AC" w:rsidP="00C836AC">
            <w:pPr>
              <w:suppressAutoHyphens/>
              <w:spacing w:after="240" w:line="240" w:lineRule="auto"/>
              <w:ind w:right="-58"/>
              <w:jc w:val="both"/>
              <w:rPr>
                <w:rFonts w:ascii="Calibri" w:eastAsia="Times New Roman" w:hAnsi="Calibri" w:cs="Calibri"/>
                <w:lang w:eastAsia="ar-SA"/>
              </w:rPr>
            </w:pPr>
            <w:r w:rsidRPr="00C836AC">
              <w:rPr>
                <w:rFonts w:ascii="Calibri" w:eastAsia="Times New Roman" w:hAnsi="Calibri" w:cs="Calibri"/>
                <w:lang w:eastAsia="ar-SA"/>
              </w:rPr>
              <w:t>Απλότητα στον χειρισμό και την λειτουργία του οργάνου, ύπαρξη συστήματος επικοινωνίας χειριστή - οργάνου</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C836AC" w:rsidRPr="00C836AC" w:rsidRDefault="00C836AC" w:rsidP="00C836AC">
            <w:pPr>
              <w:suppressAutoHyphens/>
              <w:spacing w:after="240" w:line="240" w:lineRule="auto"/>
              <w:ind w:right="-58"/>
              <w:jc w:val="both"/>
              <w:rPr>
                <w:rFonts w:ascii="Calibri" w:eastAsia="Times New Roman" w:hAnsi="Calibri" w:cs="Calibri"/>
                <w:lang w:val="en-GB" w:eastAsia="ar-SA"/>
              </w:rPr>
            </w:pPr>
            <w:r w:rsidRPr="00C836AC">
              <w:rPr>
                <w:rFonts w:ascii="Calibri" w:eastAsia="Times New Roman" w:hAnsi="Calibri" w:cs="Calibri"/>
                <w:lang w:eastAsia="ar-SA"/>
              </w:rPr>
              <w:t>15</w:t>
            </w:r>
            <w:r w:rsidRPr="00C836AC">
              <w:rPr>
                <w:rFonts w:ascii="Calibri" w:eastAsia="Times New Roman" w:hAnsi="Calibri" w:cs="Calibri"/>
                <w:lang w:val="en-GB" w:eastAsia="ar-SA"/>
              </w:rPr>
              <w:t>%</w:t>
            </w:r>
          </w:p>
        </w:tc>
      </w:tr>
      <w:tr w:rsidR="00C836AC" w:rsidRPr="00C836AC" w:rsidTr="006915EB">
        <w:trPr>
          <w:trHeight w:val="20"/>
          <w:jc w:val="center"/>
        </w:trPr>
        <w:tc>
          <w:tcPr>
            <w:tcW w:w="1134" w:type="dxa"/>
            <w:tcBorders>
              <w:top w:val="single" w:sz="4" w:space="0" w:color="000000"/>
              <w:left w:val="single" w:sz="4" w:space="0" w:color="000000"/>
              <w:bottom w:val="single" w:sz="4" w:space="0" w:color="000000"/>
            </w:tcBorders>
            <w:shd w:val="clear" w:color="auto" w:fill="auto"/>
          </w:tcPr>
          <w:p w:rsidR="00C836AC" w:rsidRPr="00C836AC" w:rsidRDefault="00C836AC" w:rsidP="00C836AC">
            <w:pPr>
              <w:suppressAutoHyphens/>
              <w:spacing w:after="120" w:line="240" w:lineRule="auto"/>
              <w:ind w:right="-58"/>
              <w:jc w:val="both"/>
              <w:rPr>
                <w:rFonts w:ascii="Calibri" w:eastAsia="Times New Roman" w:hAnsi="Calibri" w:cs="Calibri"/>
                <w:szCs w:val="24"/>
                <w:lang w:val="en-GB" w:eastAsia="ar-SA"/>
              </w:rPr>
            </w:pPr>
            <w:r w:rsidRPr="00C836AC">
              <w:rPr>
                <w:rFonts w:ascii="Calibri" w:eastAsia="Times New Roman" w:hAnsi="Calibri" w:cs="Calibri"/>
                <w:szCs w:val="24"/>
                <w:lang w:val="en-GB" w:eastAsia="ar-SA"/>
              </w:rPr>
              <w:t>Κ1.3</w:t>
            </w:r>
          </w:p>
        </w:tc>
        <w:tc>
          <w:tcPr>
            <w:tcW w:w="6663" w:type="dxa"/>
            <w:gridSpan w:val="2"/>
            <w:tcBorders>
              <w:top w:val="single" w:sz="4" w:space="0" w:color="000000"/>
              <w:left w:val="single" w:sz="4" w:space="0" w:color="000000"/>
              <w:bottom w:val="single" w:sz="4" w:space="0" w:color="000000"/>
            </w:tcBorders>
            <w:shd w:val="clear" w:color="auto" w:fill="auto"/>
          </w:tcPr>
          <w:p w:rsidR="00C836AC" w:rsidRPr="00C836AC" w:rsidRDefault="00C836AC" w:rsidP="00C836AC">
            <w:pPr>
              <w:suppressAutoHyphens/>
              <w:spacing w:after="240" w:line="240" w:lineRule="auto"/>
              <w:ind w:right="-58"/>
              <w:jc w:val="both"/>
              <w:rPr>
                <w:rFonts w:ascii="Calibri" w:eastAsia="Times New Roman" w:hAnsi="Calibri" w:cs="Calibri"/>
                <w:lang w:eastAsia="ar-SA"/>
              </w:rPr>
            </w:pPr>
            <w:r w:rsidRPr="00C836AC">
              <w:rPr>
                <w:rFonts w:ascii="Calibri" w:eastAsia="Times New Roman" w:hAnsi="Calibri" w:cs="Calibri"/>
                <w:lang w:eastAsia="ar-SA"/>
              </w:rPr>
              <w:t>Ύπαρξη συστήματος ασφαλείας προσωπικού και περιβάλλοντος.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C836AC" w:rsidRPr="00C836AC" w:rsidRDefault="00C836AC" w:rsidP="00C836AC">
            <w:pPr>
              <w:suppressAutoHyphens/>
              <w:spacing w:after="240" w:line="240" w:lineRule="auto"/>
              <w:ind w:right="-58"/>
              <w:jc w:val="both"/>
              <w:rPr>
                <w:rFonts w:ascii="Calibri" w:eastAsia="Times New Roman" w:hAnsi="Calibri" w:cs="Calibri"/>
                <w:lang w:eastAsia="ar-SA"/>
              </w:rPr>
            </w:pPr>
            <w:r w:rsidRPr="00C836AC">
              <w:rPr>
                <w:rFonts w:ascii="Calibri" w:eastAsia="Times New Roman" w:hAnsi="Calibri" w:cs="Calibri"/>
                <w:lang w:eastAsia="ar-SA"/>
              </w:rPr>
              <w:t>10%</w:t>
            </w:r>
          </w:p>
        </w:tc>
      </w:tr>
      <w:tr w:rsidR="00C836AC" w:rsidRPr="00C836AC" w:rsidTr="006915EB">
        <w:trPr>
          <w:trHeight w:val="20"/>
          <w:jc w:val="center"/>
        </w:trPr>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C836AC" w:rsidRPr="00C836AC" w:rsidRDefault="00C836AC" w:rsidP="00C836AC">
            <w:pPr>
              <w:suppressAutoHyphens/>
              <w:spacing w:after="120" w:line="240" w:lineRule="auto"/>
              <w:ind w:right="-58"/>
              <w:jc w:val="both"/>
              <w:rPr>
                <w:rFonts w:ascii="Calibri" w:eastAsia="Times New Roman" w:hAnsi="Calibri" w:cs="Calibri"/>
                <w:szCs w:val="24"/>
                <w:lang w:eastAsia="ar-SA"/>
              </w:rPr>
            </w:pPr>
            <w:r w:rsidRPr="00C836AC">
              <w:rPr>
                <w:rFonts w:ascii="Calibri" w:eastAsia="Times New Roman" w:hAnsi="Calibri" w:cs="Calibri"/>
                <w:szCs w:val="24"/>
                <w:lang w:eastAsia="ar-SA"/>
              </w:rPr>
              <w:t>ΑΘΡΟΙΣΜΑ ΣΥΝΤΕΛΕΣΤΩΝ ΒΑΡΥΤΗΤΑΣ ΟΜΑΔΑΣ Α                          70%</w:t>
            </w:r>
          </w:p>
        </w:tc>
      </w:tr>
      <w:tr w:rsidR="00C836AC" w:rsidRPr="00C836AC" w:rsidTr="006915EB">
        <w:trPr>
          <w:trHeight w:val="20"/>
          <w:jc w:val="center"/>
        </w:trPr>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C836AC" w:rsidRPr="00C836AC" w:rsidRDefault="00C836AC" w:rsidP="00C836AC">
            <w:pPr>
              <w:suppressAutoHyphens/>
              <w:spacing w:after="120" w:line="240" w:lineRule="auto"/>
              <w:ind w:right="-58"/>
              <w:jc w:val="both"/>
              <w:rPr>
                <w:rFonts w:ascii="Calibri" w:eastAsia="Times New Roman" w:hAnsi="Calibri" w:cs="Calibri"/>
                <w:szCs w:val="24"/>
                <w:lang w:val="en-GB" w:eastAsia="ar-SA"/>
              </w:rPr>
            </w:pPr>
            <w:r w:rsidRPr="00C836AC">
              <w:rPr>
                <w:rFonts w:ascii="Calibri" w:eastAsia="Times New Roman" w:hAnsi="Calibri" w:cs="Calibri"/>
                <w:szCs w:val="24"/>
                <w:lang w:val="en-GB" w:eastAsia="ar-SA"/>
              </w:rPr>
              <w:t>ΟΜΑΔΑ Β</w:t>
            </w:r>
          </w:p>
        </w:tc>
      </w:tr>
      <w:tr w:rsidR="00C836AC" w:rsidRPr="00C836AC" w:rsidTr="006915EB">
        <w:trPr>
          <w:trHeight w:val="20"/>
          <w:jc w:val="center"/>
        </w:trPr>
        <w:tc>
          <w:tcPr>
            <w:tcW w:w="1134" w:type="dxa"/>
            <w:tcBorders>
              <w:top w:val="single" w:sz="4" w:space="0" w:color="000000"/>
              <w:left w:val="single" w:sz="4" w:space="0" w:color="000000"/>
              <w:bottom w:val="single" w:sz="4" w:space="0" w:color="000000"/>
            </w:tcBorders>
            <w:shd w:val="clear" w:color="auto" w:fill="auto"/>
          </w:tcPr>
          <w:p w:rsidR="00C836AC" w:rsidRPr="00C836AC" w:rsidRDefault="00C836AC" w:rsidP="00C836AC">
            <w:pPr>
              <w:suppressAutoHyphens/>
              <w:spacing w:after="120" w:line="240" w:lineRule="auto"/>
              <w:ind w:right="-58"/>
              <w:jc w:val="both"/>
              <w:rPr>
                <w:rFonts w:ascii="Calibri" w:eastAsia="Times New Roman" w:hAnsi="Calibri" w:cs="Calibri"/>
                <w:szCs w:val="24"/>
                <w:lang w:val="en-GB" w:eastAsia="ar-SA"/>
              </w:rPr>
            </w:pPr>
            <w:r w:rsidRPr="00C836AC">
              <w:rPr>
                <w:rFonts w:ascii="Calibri" w:eastAsia="Times New Roman" w:hAnsi="Calibri" w:cs="Calibri"/>
                <w:szCs w:val="24"/>
                <w:lang w:val="en-GB" w:eastAsia="ar-SA"/>
              </w:rPr>
              <w:t>Κ2</w:t>
            </w:r>
          </w:p>
        </w:tc>
        <w:tc>
          <w:tcPr>
            <w:tcW w:w="6663" w:type="dxa"/>
            <w:gridSpan w:val="2"/>
            <w:tcBorders>
              <w:top w:val="single" w:sz="4" w:space="0" w:color="000000"/>
              <w:left w:val="single" w:sz="4" w:space="0" w:color="000000"/>
              <w:bottom w:val="single" w:sz="4" w:space="0" w:color="000000"/>
            </w:tcBorders>
            <w:shd w:val="clear" w:color="auto" w:fill="auto"/>
          </w:tcPr>
          <w:p w:rsidR="00C836AC" w:rsidRPr="00C836AC" w:rsidRDefault="00C836AC" w:rsidP="00C836AC">
            <w:pPr>
              <w:suppressAutoHyphens/>
              <w:spacing w:after="240" w:line="240" w:lineRule="auto"/>
              <w:ind w:right="-58"/>
              <w:jc w:val="both"/>
              <w:rPr>
                <w:rFonts w:ascii="Calibri" w:eastAsia="Times New Roman" w:hAnsi="Calibri" w:cs="Calibri"/>
                <w:lang w:eastAsia="ar-SA"/>
              </w:rPr>
            </w:pPr>
            <w:r w:rsidRPr="00C836AC">
              <w:rPr>
                <w:rFonts w:ascii="Calibri" w:eastAsia="Times New Roman" w:hAnsi="Calibri" w:cs="Calibri"/>
                <w:lang w:eastAsia="ar-SA"/>
              </w:rPr>
              <w:t>Εγγυήσεις για αντικατάσταση μηχανήματος ή επαναφορά σε λειτουργία το συντομότερο δυνατόν σε περίπτωση βλάβης.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C836AC" w:rsidRPr="00C836AC" w:rsidRDefault="00C836AC" w:rsidP="00C836AC">
            <w:pPr>
              <w:suppressAutoHyphens/>
              <w:spacing w:after="240" w:line="240" w:lineRule="auto"/>
              <w:ind w:right="-58"/>
              <w:jc w:val="both"/>
              <w:rPr>
                <w:rFonts w:ascii="Calibri" w:eastAsia="Times New Roman" w:hAnsi="Calibri" w:cs="Calibri"/>
                <w:lang w:val="en-GB" w:eastAsia="ar-SA"/>
              </w:rPr>
            </w:pPr>
            <w:r w:rsidRPr="00C836AC">
              <w:rPr>
                <w:rFonts w:ascii="Calibri" w:eastAsia="Times New Roman" w:hAnsi="Calibri" w:cs="Calibri"/>
                <w:lang w:eastAsia="ar-SA"/>
              </w:rPr>
              <w:t>15</w:t>
            </w:r>
            <w:r w:rsidRPr="00C836AC">
              <w:rPr>
                <w:rFonts w:ascii="Calibri" w:eastAsia="Times New Roman" w:hAnsi="Calibri" w:cs="Calibri"/>
                <w:lang w:val="en-GB" w:eastAsia="ar-SA"/>
              </w:rPr>
              <w:t>%</w:t>
            </w:r>
          </w:p>
        </w:tc>
      </w:tr>
      <w:tr w:rsidR="00C836AC" w:rsidRPr="00C836AC" w:rsidTr="006915EB">
        <w:trPr>
          <w:trHeight w:val="20"/>
          <w:jc w:val="center"/>
        </w:trPr>
        <w:tc>
          <w:tcPr>
            <w:tcW w:w="1134" w:type="dxa"/>
            <w:tcBorders>
              <w:top w:val="single" w:sz="4" w:space="0" w:color="000000"/>
              <w:left w:val="single" w:sz="4" w:space="0" w:color="000000"/>
              <w:bottom w:val="single" w:sz="4" w:space="0" w:color="000000"/>
            </w:tcBorders>
            <w:shd w:val="clear" w:color="auto" w:fill="auto"/>
          </w:tcPr>
          <w:p w:rsidR="00C836AC" w:rsidRPr="00C836AC" w:rsidRDefault="00C836AC" w:rsidP="00C836AC">
            <w:pPr>
              <w:suppressAutoHyphens/>
              <w:spacing w:after="120" w:line="240" w:lineRule="auto"/>
              <w:ind w:right="-58"/>
              <w:jc w:val="both"/>
              <w:rPr>
                <w:rFonts w:ascii="Calibri" w:eastAsia="Times New Roman" w:hAnsi="Calibri" w:cs="Calibri"/>
                <w:szCs w:val="24"/>
                <w:lang w:val="en-GB" w:eastAsia="ar-SA"/>
              </w:rPr>
            </w:pPr>
            <w:r w:rsidRPr="00C836AC">
              <w:rPr>
                <w:rFonts w:ascii="Calibri" w:eastAsia="Times New Roman" w:hAnsi="Calibri" w:cs="Calibri"/>
                <w:szCs w:val="24"/>
                <w:lang w:val="en-GB" w:eastAsia="ar-SA"/>
              </w:rPr>
              <w:t>Κ3</w:t>
            </w:r>
          </w:p>
        </w:tc>
        <w:tc>
          <w:tcPr>
            <w:tcW w:w="6663" w:type="dxa"/>
            <w:gridSpan w:val="2"/>
            <w:tcBorders>
              <w:top w:val="single" w:sz="4" w:space="0" w:color="000000"/>
              <w:left w:val="single" w:sz="4" w:space="0" w:color="000000"/>
              <w:bottom w:val="single" w:sz="4" w:space="0" w:color="000000"/>
            </w:tcBorders>
            <w:shd w:val="clear" w:color="auto" w:fill="auto"/>
          </w:tcPr>
          <w:p w:rsidR="00C836AC" w:rsidRPr="00C836AC" w:rsidRDefault="00C836AC" w:rsidP="00C836AC">
            <w:pPr>
              <w:suppressAutoHyphens/>
              <w:spacing w:after="240" w:line="240" w:lineRule="auto"/>
              <w:ind w:right="-58"/>
              <w:jc w:val="both"/>
              <w:rPr>
                <w:rFonts w:ascii="Calibri" w:eastAsia="Times New Roman" w:hAnsi="Calibri" w:cs="Calibri"/>
                <w:lang w:eastAsia="ar-SA"/>
              </w:rPr>
            </w:pPr>
            <w:r w:rsidRPr="00C836AC">
              <w:rPr>
                <w:rFonts w:ascii="Calibri" w:eastAsia="Times New Roman" w:hAnsi="Calibri" w:cs="Calibri"/>
                <w:lang w:eastAsia="ar-SA"/>
              </w:rPr>
              <w:t>Ανάγκη συντήρησης μηχανήματος (προαιρετικός/αναγκαστικός χαρακτήρας)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C836AC" w:rsidRPr="00C836AC" w:rsidRDefault="00C836AC" w:rsidP="00C836AC">
            <w:pPr>
              <w:suppressAutoHyphens/>
              <w:spacing w:after="240" w:line="240" w:lineRule="auto"/>
              <w:ind w:right="-58"/>
              <w:jc w:val="both"/>
              <w:rPr>
                <w:rFonts w:ascii="Calibri" w:eastAsia="Times New Roman" w:hAnsi="Calibri" w:cs="Calibri"/>
                <w:lang w:eastAsia="ar-SA"/>
              </w:rPr>
            </w:pPr>
            <w:r w:rsidRPr="00C836AC">
              <w:rPr>
                <w:rFonts w:ascii="Calibri" w:eastAsia="Times New Roman" w:hAnsi="Calibri" w:cs="Calibri"/>
                <w:lang w:eastAsia="ar-SA"/>
              </w:rPr>
              <w:t>5%</w:t>
            </w:r>
          </w:p>
        </w:tc>
      </w:tr>
      <w:tr w:rsidR="00C836AC" w:rsidRPr="00C836AC" w:rsidTr="006915EB">
        <w:trPr>
          <w:trHeight w:val="20"/>
          <w:jc w:val="center"/>
        </w:trPr>
        <w:tc>
          <w:tcPr>
            <w:tcW w:w="1134" w:type="dxa"/>
            <w:tcBorders>
              <w:top w:val="single" w:sz="4" w:space="0" w:color="000000"/>
              <w:left w:val="single" w:sz="4" w:space="0" w:color="000000"/>
              <w:bottom w:val="single" w:sz="4" w:space="0" w:color="000000"/>
            </w:tcBorders>
            <w:shd w:val="clear" w:color="auto" w:fill="auto"/>
          </w:tcPr>
          <w:p w:rsidR="00C836AC" w:rsidRPr="00C836AC" w:rsidRDefault="00C836AC" w:rsidP="00C836AC">
            <w:pPr>
              <w:suppressAutoHyphens/>
              <w:spacing w:after="120" w:line="240" w:lineRule="auto"/>
              <w:ind w:right="-58"/>
              <w:jc w:val="both"/>
              <w:rPr>
                <w:rFonts w:ascii="Calibri" w:eastAsia="Times New Roman" w:hAnsi="Calibri" w:cs="Calibri"/>
                <w:szCs w:val="24"/>
                <w:lang w:val="en-GB" w:eastAsia="ar-SA"/>
              </w:rPr>
            </w:pPr>
            <w:r w:rsidRPr="00C836AC">
              <w:rPr>
                <w:rFonts w:ascii="Calibri" w:eastAsia="Times New Roman" w:hAnsi="Calibri" w:cs="Calibri"/>
                <w:szCs w:val="24"/>
                <w:lang w:val="en-GB" w:eastAsia="ar-SA"/>
              </w:rPr>
              <w:t>Κ4</w:t>
            </w:r>
          </w:p>
        </w:tc>
        <w:tc>
          <w:tcPr>
            <w:tcW w:w="6663" w:type="dxa"/>
            <w:gridSpan w:val="2"/>
            <w:tcBorders>
              <w:top w:val="single" w:sz="4" w:space="0" w:color="000000"/>
              <w:left w:val="single" w:sz="4" w:space="0" w:color="000000"/>
              <w:bottom w:val="single" w:sz="4" w:space="0" w:color="000000"/>
            </w:tcBorders>
            <w:shd w:val="clear" w:color="auto" w:fill="auto"/>
          </w:tcPr>
          <w:p w:rsidR="00C836AC" w:rsidRPr="00C836AC" w:rsidRDefault="00C836AC" w:rsidP="00C836AC">
            <w:pPr>
              <w:suppressAutoHyphens/>
              <w:spacing w:after="240" w:line="240" w:lineRule="auto"/>
              <w:ind w:right="-58"/>
              <w:jc w:val="both"/>
              <w:rPr>
                <w:rFonts w:ascii="Calibri" w:eastAsia="Times New Roman" w:hAnsi="Calibri" w:cs="Calibri"/>
                <w:lang w:eastAsia="ar-SA"/>
              </w:rPr>
            </w:pPr>
            <w:r w:rsidRPr="00C836AC">
              <w:rPr>
                <w:rFonts w:ascii="Calibri" w:eastAsia="Times New Roman" w:hAnsi="Calibri" w:cs="Calibri"/>
                <w:lang w:eastAsia="ar-SA"/>
              </w:rPr>
              <w:t>Εκπαίδευση προσωπικού – Χειριστών για τους αναλυτές.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C836AC" w:rsidRPr="00C836AC" w:rsidRDefault="00C836AC" w:rsidP="00C836AC">
            <w:pPr>
              <w:suppressAutoHyphens/>
              <w:spacing w:after="240" w:line="240" w:lineRule="auto"/>
              <w:ind w:right="-58"/>
              <w:jc w:val="both"/>
              <w:rPr>
                <w:rFonts w:ascii="Calibri" w:eastAsia="Times New Roman" w:hAnsi="Calibri" w:cs="Calibri"/>
                <w:lang w:eastAsia="ar-SA"/>
              </w:rPr>
            </w:pPr>
            <w:r w:rsidRPr="00C836AC">
              <w:rPr>
                <w:rFonts w:ascii="Calibri" w:eastAsia="Times New Roman" w:hAnsi="Calibri" w:cs="Calibri"/>
                <w:lang w:eastAsia="ar-SA"/>
              </w:rPr>
              <w:t>5%</w:t>
            </w:r>
          </w:p>
        </w:tc>
      </w:tr>
      <w:tr w:rsidR="00C836AC" w:rsidRPr="00C836AC" w:rsidTr="006915EB">
        <w:trPr>
          <w:trHeight w:val="20"/>
          <w:jc w:val="center"/>
        </w:trPr>
        <w:tc>
          <w:tcPr>
            <w:tcW w:w="1134" w:type="dxa"/>
            <w:tcBorders>
              <w:top w:val="single" w:sz="4" w:space="0" w:color="000000"/>
              <w:left w:val="single" w:sz="4" w:space="0" w:color="000000"/>
              <w:bottom w:val="single" w:sz="4" w:space="0" w:color="000000"/>
            </w:tcBorders>
            <w:shd w:val="clear" w:color="auto" w:fill="auto"/>
          </w:tcPr>
          <w:p w:rsidR="00C836AC" w:rsidRPr="00C836AC" w:rsidRDefault="00C836AC" w:rsidP="00C836AC">
            <w:pPr>
              <w:suppressAutoHyphens/>
              <w:spacing w:after="120" w:line="240" w:lineRule="auto"/>
              <w:ind w:right="-58"/>
              <w:jc w:val="both"/>
              <w:rPr>
                <w:rFonts w:ascii="Calibri" w:eastAsia="Times New Roman" w:hAnsi="Calibri" w:cs="Calibri"/>
                <w:szCs w:val="24"/>
                <w:lang w:val="en-GB" w:eastAsia="ar-SA"/>
              </w:rPr>
            </w:pPr>
            <w:r w:rsidRPr="00C836AC">
              <w:rPr>
                <w:rFonts w:ascii="Calibri" w:eastAsia="Times New Roman" w:hAnsi="Calibri" w:cs="Calibri"/>
                <w:szCs w:val="24"/>
                <w:lang w:val="en-GB" w:eastAsia="ar-SA"/>
              </w:rPr>
              <w:t>Κ5</w:t>
            </w:r>
          </w:p>
        </w:tc>
        <w:tc>
          <w:tcPr>
            <w:tcW w:w="6663" w:type="dxa"/>
            <w:gridSpan w:val="2"/>
            <w:tcBorders>
              <w:top w:val="single" w:sz="4" w:space="0" w:color="000000"/>
              <w:left w:val="single" w:sz="4" w:space="0" w:color="000000"/>
              <w:bottom w:val="single" w:sz="4" w:space="0" w:color="000000"/>
            </w:tcBorders>
            <w:shd w:val="clear" w:color="auto" w:fill="auto"/>
          </w:tcPr>
          <w:p w:rsidR="00C836AC" w:rsidRPr="00C836AC" w:rsidRDefault="00C836AC" w:rsidP="00C836AC">
            <w:pPr>
              <w:suppressAutoHyphens/>
              <w:spacing w:after="240" w:line="240" w:lineRule="auto"/>
              <w:ind w:right="-58"/>
              <w:jc w:val="both"/>
              <w:rPr>
                <w:rFonts w:ascii="Calibri" w:eastAsia="Times New Roman" w:hAnsi="Calibri" w:cs="Calibri"/>
                <w:lang w:eastAsia="ar-SA"/>
              </w:rPr>
            </w:pPr>
            <w:r w:rsidRPr="00C836AC">
              <w:rPr>
                <w:rFonts w:ascii="Calibri" w:eastAsia="Times New Roman" w:hAnsi="Calibri" w:cs="Calibri"/>
                <w:lang w:eastAsia="ar-SA"/>
              </w:rPr>
              <w:t>Αξιοπιστία αντιπροσώπου Ελλάδος, προηγούμενη εμπειρία στην διάθεση παρομοίων αντιδραστηρίων και αναλυτών σε άλλα νοσοκομεία.</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C836AC" w:rsidRPr="00C836AC" w:rsidRDefault="00C836AC" w:rsidP="00C836AC">
            <w:pPr>
              <w:suppressAutoHyphens/>
              <w:spacing w:after="240" w:line="240" w:lineRule="auto"/>
              <w:ind w:right="-58"/>
              <w:jc w:val="both"/>
              <w:rPr>
                <w:rFonts w:ascii="Calibri" w:eastAsia="Times New Roman" w:hAnsi="Calibri" w:cs="Calibri"/>
                <w:lang w:val="en-GB" w:eastAsia="ar-SA"/>
              </w:rPr>
            </w:pPr>
            <w:r w:rsidRPr="00C836AC">
              <w:rPr>
                <w:rFonts w:ascii="Calibri" w:eastAsia="Times New Roman" w:hAnsi="Calibri" w:cs="Calibri"/>
                <w:lang w:val="en-GB" w:eastAsia="ar-SA"/>
              </w:rPr>
              <w:t>5%</w:t>
            </w:r>
          </w:p>
        </w:tc>
      </w:tr>
      <w:tr w:rsidR="00C836AC" w:rsidRPr="00C836AC" w:rsidTr="006915EB">
        <w:trPr>
          <w:trHeight w:val="20"/>
          <w:jc w:val="center"/>
        </w:trPr>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C836AC" w:rsidRPr="00C836AC" w:rsidRDefault="00C836AC" w:rsidP="00C836AC">
            <w:pPr>
              <w:suppressAutoHyphens/>
              <w:spacing w:after="120" w:line="240" w:lineRule="auto"/>
              <w:ind w:right="-58"/>
              <w:jc w:val="both"/>
              <w:rPr>
                <w:rFonts w:ascii="Calibri" w:eastAsia="Times New Roman" w:hAnsi="Calibri" w:cs="Calibri"/>
                <w:szCs w:val="24"/>
                <w:lang w:eastAsia="ar-SA"/>
              </w:rPr>
            </w:pPr>
            <w:r w:rsidRPr="00C836AC">
              <w:rPr>
                <w:rFonts w:ascii="Calibri" w:eastAsia="Times New Roman" w:hAnsi="Calibri" w:cs="Calibri"/>
                <w:szCs w:val="24"/>
                <w:lang w:eastAsia="ar-SA"/>
              </w:rPr>
              <w:t>ΑΘΡΟΙΣΜΑ ΣΥΝΤΕΛΕΣΤΩΝ ΒΑΡΥΤΗΤΑΣ ΟΜΑΔΑΣ Β                           30%</w:t>
            </w:r>
          </w:p>
        </w:tc>
      </w:tr>
      <w:tr w:rsidR="00C836AC" w:rsidRPr="00C836AC" w:rsidTr="006915EB">
        <w:trPr>
          <w:trHeight w:val="20"/>
          <w:jc w:val="center"/>
        </w:trPr>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C836AC" w:rsidRPr="00C836AC" w:rsidRDefault="00C836AC" w:rsidP="00C836AC">
            <w:pPr>
              <w:suppressAutoHyphens/>
              <w:spacing w:after="120" w:line="240" w:lineRule="auto"/>
              <w:ind w:right="-58"/>
              <w:jc w:val="both"/>
              <w:rPr>
                <w:rFonts w:ascii="Calibri" w:eastAsia="Times New Roman" w:hAnsi="Calibri" w:cs="Calibri"/>
                <w:i/>
                <w:szCs w:val="24"/>
                <w:lang w:val="en-GB" w:eastAsia="ar-SA"/>
              </w:rPr>
            </w:pPr>
            <w:r w:rsidRPr="00C836AC">
              <w:rPr>
                <w:rFonts w:ascii="Calibri" w:eastAsia="Times New Roman" w:hAnsi="Calibri" w:cs="Calibri"/>
                <w:szCs w:val="24"/>
                <w:lang w:val="en-GB" w:eastAsia="ar-SA"/>
              </w:rPr>
              <w:t>ΑΘΡΟΙΣΜΑ ΣΥΝΟΛΟΥ ΣΥΝΤΕΛΕΣΤΩΝ ΒΑΡΥΤΗΤΑΣ                           100%</w:t>
            </w:r>
          </w:p>
        </w:tc>
      </w:tr>
    </w:tbl>
    <w:p w:rsidR="00C836AC" w:rsidRPr="00C836AC" w:rsidRDefault="00C836AC" w:rsidP="00C836AC">
      <w:pPr>
        <w:autoSpaceDE w:val="0"/>
        <w:spacing w:before="57" w:after="57" w:line="240" w:lineRule="auto"/>
        <w:jc w:val="both"/>
        <w:rPr>
          <w:rFonts w:ascii="Calibri" w:eastAsia="SimSun" w:hAnsi="Calibri" w:cs="Calibri"/>
          <w:lang w:eastAsia="ar-SA"/>
        </w:rPr>
      </w:pPr>
    </w:p>
    <w:p w:rsidR="00C836AC" w:rsidRPr="00C836AC" w:rsidRDefault="00C836AC" w:rsidP="00C836AC">
      <w:pPr>
        <w:autoSpaceDE w:val="0"/>
        <w:spacing w:before="57" w:after="57" w:line="240" w:lineRule="auto"/>
        <w:jc w:val="both"/>
        <w:rPr>
          <w:rFonts w:ascii="Calibri" w:eastAsia="SimSun" w:hAnsi="Calibri" w:cs="Calibri"/>
          <w:lang w:eastAsia="ar-SA"/>
        </w:rPr>
      </w:pPr>
      <w:r w:rsidRPr="00C836AC">
        <w:rPr>
          <w:rFonts w:ascii="Calibri" w:eastAsia="SimSun" w:hAnsi="Calibri" w:cs="Calibri"/>
          <w:lang w:eastAsia="ar-SA"/>
        </w:rPr>
        <w:t>Τόπος υλοποίησης/παράδοσης</w:t>
      </w:r>
    </w:p>
    <w:p w:rsidR="00C836AC" w:rsidRPr="00C836AC" w:rsidRDefault="00C836AC" w:rsidP="00C836AC">
      <w:pPr>
        <w:suppressAutoHyphens/>
        <w:spacing w:after="12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Οργανική Μονάδα Έδρας του Γ.Ν. Λασιθίου – Γ.Ν.-Κ.Υ. Νεαπόλεως «Διαλυνάκειο»- Κνωσού 2-4, Άγιος Νικόλαος, Τ.Κ. 72100</w:t>
      </w:r>
    </w:p>
    <w:p w:rsidR="00C836AC" w:rsidRPr="00C836AC" w:rsidRDefault="00C836AC" w:rsidP="00C836AC">
      <w:pPr>
        <w:suppressAutoHyphens/>
        <w:spacing w:after="12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Αποκεντρωμένη Οργανική Μονάδα Ιεράπετρας του Γ.Ν. Λασιθίου – Γ.Ν.-Κ.Υ. Νεαπόλεως «Διαλυνάκειο»- Καλημεράκη 6, Ιεράπετρα, Τ.Κ. 72200</w:t>
      </w:r>
    </w:p>
    <w:p w:rsidR="00C836AC" w:rsidRPr="00C836AC" w:rsidRDefault="00C836AC" w:rsidP="00C836AC">
      <w:pPr>
        <w:suppressAutoHyphens/>
        <w:spacing w:after="12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Αποκεντρωμένη Οργανική Μονάδα Σητείας του Γ.Ν. Λασιθίου – Γ.Ν.-Κ.Υ. Νεαπόλεως «Διαλυνάκειο»- Καπετάν Γιάννη Παπαδάκη 3 Ξεροκαμάρες, Σητεία, Τ.Κ. 72300</w:t>
      </w:r>
    </w:p>
    <w:p w:rsidR="00C836AC" w:rsidRPr="00C836AC" w:rsidRDefault="00C836AC" w:rsidP="00C836AC">
      <w:pPr>
        <w:suppressAutoHyphens/>
        <w:spacing w:after="120" w:line="240" w:lineRule="auto"/>
        <w:jc w:val="both"/>
        <w:rPr>
          <w:rFonts w:ascii="Calibri" w:eastAsia="SimSun" w:hAnsi="Calibri" w:cs="Calibri"/>
          <w:lang w:eastAsia="ar-SA"/>
        </w:rPr>
      </w:pPr>
      <w:r w:rsidRPr="00C836AC">
        <w:rPr>
          <w:rFonts w:ascii="Calibri" w:eastAsia="SimSun" w:hAnsi="Calibri" w:cs="Calibri"/>
          <w:lang w:eastAsia="ar-SA"/>
        </w:rPr>
        <w:t>Προαιρέσεις</w:t>
      </w:r>
    </w:p>
    <w:p w:rsidR="00C836AC" w:rsidRPr="00C836AC" w:rsidRDefault="00C836AC" w:rsidP="00C836AC">
      <w:pPr>
        <w:suppressAutoHyphens/>
        <w:spacing w:after="12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Η Αναθέτουσα Αρχή με αιτιολογημένη απόφασή της, η οποία κοινοποιείται στους Αναδόχους το αργότερο ένα (1) μήνα πριν από τη λήξη της σύμβασης ή της παράτασής της, δύναται να παρατείνει μονομερώς για ένα (1) έτος τη διάρκεια αυτής, με ταυτόχρονη αύξηση του φυσικού και οικονομικού της αντικειμένου ισόποση με την αρχική αξία της σύμβασης.</w:t>
      </w:r>
    </w:p>
    <w:p w:rsidR="00C836AC" w:rsidRPr="00C836AC" w:rsidRDefault="00C836AC" w:rsidP="00C836AC">
      <w:pPr>
        <w:autoSpaceDE w:val="0"/>
        <w:spacing w:before="57" w:after="57" w:line="240" w:lineRule="auto"/>
        <w:jc w:val="both"/>
        <w:rPr>
          <w:rFonts w:ascii="Calibri" w:eastAsia="SimSun" w:hAnsi="Calibri" w:cs="Calibri"/>
          <w:lang w:eastAsia="ar-SA"/>
        </w:rPr>
      </w:pPr>
      <w:r w:rsidRPr="00C836AC">
        <w:rPr>
          <w:rFonts w:ascii="Calibri" w:eastAsia="SimSun" w:hAnsi="Calibri" w:cs="Calibri"/>
          <w:lang w:eastAsia="ar-SA"/>
        </w:rPr>
        <w:lastRenderedPageBreak/>
        <w:t>Παρατάσεις</w:t>
      </w:r>
    </w:p>
    <w:p w:rsidR="00C836AC" w:rsidRPr="00C836AC" w:rsidRDefault="00C836AC" w:rsidP="00C836AC">
      <w:pPr>
        <w:suppressAutoHyphens/>
        <w:spacing w:after="12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Η διάρκεια της σύμβασης ορίζεται σε 12 μήνες. Δύναται να δοθεί παράταση έως 6 μήνες μονομερώς για την απορρόφηση του φυσικού και οικονομικού αντικειμένου της σύμβασης.</w:t>
      </w:r>
    </w:p>
    <w:p w:rsidR="00C836AC" w:rsidRPr="00C836AC" w:rsidRDefault="00C836AC" w:rsidP="00C836AC">
      <w:pPr>
        <w:autoSpaceDE w:val="0"/>
        <w:spacing w:before="57" w:after="57" w:line="240" w:lineRule="auto"/>
        <w:jc w:val="both"/>
        <w:rPr>
          <w:rFonts w:ascii="Calibri" w:eastAsia="SimSun" w:hAnsi="Calibri" w:cs="Calibri"/>
          <w:lang w:eastAsia="ar-SA"/>
        </w:rPr>
      </w:pPr>
    </w:p>
    <w:p w:rsidR="00C836AC" w:rsidRPr="00C836AC" w:rsidRDefault="00C836AC" w:rsidP="00C836AC">
      <w:pPr>
        <w:autoSpaceDE w:val="0"/>
        <w:spacing w:before="57" w:after="57" w:line="240" w:lineRule="auto"/>
        <w:jc w:val="both"/>
        <w:rPr>
          <w:rFonts w:ascii="Calibri" w:eastAsia="SimSun" w:hAnsi="Calibri" w:cs="Calibri"/>
          <w:i/>
          <w:iCs/>
          <w:color w:val="5B9BD5"/>
          <w:lang w:eastAsia="ar-SA"/>
        </w:rPr>
      </w:pPr>
      <w:r w:rsidRPr="00C836AC">
        <w:rPr>
          <w:rFonts w:ascii="Calibri" w:eastAsia="SimSun" w:hAnsi="Calibri" w:cs="Calibri"/>
          <w:lang w:eastAsia="ar-SA"/>
        </w:rPr>
        <w:t>Τροποποίηση Σύμβασης: Βλ. αρ. 4.5 της παρούσας διακήρυξης</w:t>
      </w:r>
    </w:p>
    <w:p w:rsidR="00C836AC" w:rsidRPr="00C836AC" w:rsidRDefault="00C836AC" w:rsidP="00C836AC">
      <w:pPr>
        <w:suppressAutoHyphens/>
        <w:spacing w:before="57" w:after="57" w:line="240" w:lineRule="auto"/>
        <w:jc w:val="both"/>
        <w:rPr>
          <w:rFonts w:ascii="Calibri" w:eastAsia="SimSun" w:hAnsi="Calibri" w:cs="Calibri"/>
          <w:iCs/>
          <w:color w:val="5B9BD5"/>
          <w:lang w:eastAsia="ar-SA"/>
        </w:rPr>
      </w:pPr>
    </w:p>
    <w:p w:rsidR="00C836AC" w:rsidRPr="00C836AC" w:rsidRDefault="00C836AC" w:rsidP="00C836AC">
      <w:pPr>
        <w:suppressAutoHyphens/>
        <w:spacing w:before="57" w:after="57" w:line="240" w:lineRule="auto"/>
        <w:jc w:val="both"/>
        <w:rPr>
          <w:rFonts w:ascii="Calibri" w:eastAsia="SimSun" w:hAnsi="Calibri" w:cs="Calibri"/>
          <w:lang w:eastAsia="ar-SA"/>
        </w:rPr>
      </w:pPr>
      <w:r w:rsidRPr="00C836AC">
        <w:rPr>
          <w:rFonts w:ascii="Arial" w:eastAsia="Times New Roman" w:hAnsi="Arial" w:cs="Arial"/>
          <w:b/>
          <w:color w:val="002060"/>
          <w:lang w:eastAsia="ar-SA"/>
        </w:rPr>
        <w:t>ΜΕΡΟΣ Β- ΟΙΚΟΝΟΜΙΚΟ ΑΝΤΙΚΕΙΜΕΝΟ ΤΗΣ ΣΥΜΒΑΣΗΣ</w:t>
      </w:r>
    </w:p>
    <w:p w:rsidR="00C836AC" w:rsidRPr="00C836AC" w:rsidRDefault="00C836AC" w:rsidP="00C836AC">
      <w:pPr>
        <w:autoSpaceDE w:val="0"/>
        <w:spacing w:before="57" w:after="57" w:line="240" w:lineRule="auto"/>
        <w:jc w:val="both"/>
        <w:rPr>
          <w:rFonts w:ascii="Calibri" w:eastAsia="SimSun" w:hAnsi="Calibri" w:cs="Calibri"/>
          <w:lang w:eastAsia="ar-SA"/>
        </w:rPr>
      </w:pPr>
      <w:r w:rsidRPr="00C836AC">
        <w:rPr>
          <w:rFonts w:ascii="Calibri" w:eastAsia="SimSun" w:hAnsi="Calibri" w:cs="Calibri"/>
          <w:lang w:eastAsia="ar-SA"/>
        </w:rPr>
        <w:t>Χρηματοδότηση : Βλ. αρ. 1.2 της παρούσας</w:t>
      </w:r>
    </w:p>
    <w:p w:rsidR="00C836AC" w:rsidRPr="00C836AC" w:rsidRDefault="00C836AC" w:rsidP="00C836AC">
      <w:pPr>
        <w:autoSpaceDE w:val="0"/>
        <w:spacing w:before="57" w:after="57" w:line="240" w:lineRule="auto"/>
        <w:jc w:val="both"/>
        <w:rPr>
          <w:rFonts w:ascii="Calibri" w:eastAsia="SimSun" w:hAnsi="Calibri" w:cs="Calibri"/>
          <w:lang w:eastAsia="ar-SA"/>
        </w:rPr>
      </w:pPr>
      <w:r w:rsidRPr="00C836AC">
        <w:rPr>
          <w:rFonts w:ascii="Calibri" w:eastAsia="SimSun" w:hAnsi="Calibri" w:cs="Calibri"/>
          <w:lang w:eastAsia="ar-SA"/>
        </w:rPr>
        <w:t xml:space="preserve">Εκτιμώμενη αξία σύμβασης σε ευρώ, χωρίς ΦΠΑ:  </w:t>
      </w:r>
      <w:r w:rsidRPr="00C836AC">
        <w:rPr>
          <w:rFonts w:ascii="Calibri" w:eastAsia="Times New Roman" w:hAnsi="Calibri" w:cs="Calibri"/>
          <w:szCs w:val="24"/>
          <w:lang w:eastAsia="ar-SA"/>
        </w:rPr>
        <w:t>59.003,38€ χωρίς ΦΠΑ 6 ή 24% (εκτιμώμενη αξία συμπεριλαμβανομένου ΦΠΑ: € 66.050,95)  ΦΠΑ 7.047,57€</w:t>
      </w:r>
    </w:p>
    <w:p w:rsidR="00C836AC" w:rsidRPr="00C836AC" w:rsidRDefault="00C836AC" w:rsidP="00C836AC">
      <w:pPr>
        <w:autoSpaceDE w:val="0"/>
        <w:spacing w:before="57" w:after="57" w:line="240" w:lineRule="auto"/>
        <w:jc w:val="both"/>
        <w:rPr>
          <w:rFonts w:ascii="Calibri" w:eastAsia="SimSun" w:hAnsi="Calibri" w:cs="Calibri"/>
          <w:lang w:eastAsia="ar-SA"/>
        </w:rPr>
      </w:pPr>
      <w:r w:rsidRPr="00C836AC">
        <w:rPr>
          <w:rFonts w:ascii="Calibri" w:eastAsia="SimSun" w:hAnsi="Calibri" w:cs="Calibri"/>
          <w:lang w:eastAsia="ar-SA"/>
        </w:rPr>
        <w:t>Εκτιμώμενη αξία κάθε τμήματος της σύμβασης σε ευρώ, χωρίς ΦΠΑ:</w:t>
      </w:r>
    </w:p>
    <w:p w:rsidR="00C836AC" w:rsidRPr="00C836AC" w:rsidRDefault="00C836AC" w:rsidP="00C836AC">
      <w:pPr>
        <w:suppressAutoHyphens/>
        <w:spacing w:after="12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ΤΜΗΜΑ 1  : «Αναλυτές αερίων αίματος Ο.Μ. Έδρας», εκτιμώμενης αξίας 30.291,72 χωρίς ΦΠΑ (6 ή 24%)</w:t>
      </w:r>
    </w:p>
    <w:p w:rsidR="00C836AC" w:rsidRPr="00C836AC" w:rsidRDefault="00C836AC" w:rsidP="00C836AC">
      <w:pPr>
        <w:suppressAutoHyphens/>
        <w:spacing w:after="12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ΤΜΗΜΑ 2  : «Αναλυτές αερίων αίματος Α.Ο.Μ. Ιεράπετρας», εκτιμώμενης αξίας 16.836,33 χωρίς ΦΠΑ 6%</w:t>
      </w:r>
    </w:p>
    <w:p w:rsidR="00C836AC" w:rsidRPr="00C836AC" w:rsidRDefault="00C836AC" w:rsidP="00C836AC">
      <w:pPr>
        <w:suppressAutoHyphens/>
        <w:spacing w:after="12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ΤΜΗΜΑ 3  : «Αναλυτές αερίων αίματος Α.Ο.Μ. Σητείας», εκτιμώμενης αξίας 11.875,33 χωρίς ΦΠΑ (6 ή 24%)</w:t>
      </w:r>
    </w:p>
    <w:p w:rsidR="00C836AC" w:rsidRPr="00C836AC" w:rsidRDefault="00C836AC" w:rsidP="00C836AC">
      <w:pPr>
        <w:autoSpaceDE w:val="0"/>
        <w:spacing w:before="57" w:after="57" w:line="240" w:lineRule="auto"/>
        <w:jc w:val="both"/>
        <w:rPr>
          <w:rFonts w:ascii="Calibri" w:eastAsia="SimSun" w:hAnsi="Calibri" w:cs="Calibri"/>
          <w:lang w:eastAsia="ar-SA"/>
        </w:rPr>
      </w:pPr>
    </w:p>
    <w:p w:rsidR="00C836AC" w:rsidRPr="00C836AC" w:rsidRDefault="00C836AC" w:rsidP="00C836AC">
      <w:pPr>
        <w:autoSpaceDE w:val="0"/>
        <w:spacing w:before="57" w:after="57" w:line="240" w:lineRule="auto"/>
        <w:jc w:val="both"/>
        <w:rPr>
          <w:rFonts w:ascii="Calibri" w:eastAsia="Times New Roman" w:hAnsi="Calibri" w:cs="Calibri"/>
          <w:szCs w:val="24"/>
          <w:lang w:eastAsia="ar-SA"/>
        </w:rPr>
      </w:pPr>
      <w:r w:rsidRPr="00C836AC">
        <w:rPr>
          <w:rFonts w:ascii="Calibri" w:eastAsia="SimSun" w:hAnsi="Calibri" w:cs="Calibri"/>
          <w:lang w:eastAsia="ar-SA"/>
        </w:rPr>
        <w:t>Ανάλυση και Τεκμηρίωση προϋπολογισμού/Συνολική και ανά τμήμα/μονάδα Βλ. πιο πάνω πίνακες τεκμηρίωσης εκτιμώμενης αξίας σύμβασης τεχνικών προδιαγραφών.</w:t>
      </w:r>
      <w:r w:rsidRPr="00C836AC">
        <w:rPr>
          <w:rFonts w:ascii="Calibri" w:eastAsia="SimSun" w:hAnsi="Calibri" w:cs="Calibri"/>
          <w:iCs/>
          <w:color w:val="5B9BD5"/>
          <w:lang w:eastAsia="ar-SA"/>
        </w:rPr>
        <w:t xml:space="preserve"> </w:t>
      </w:r>
      <w:r w:rsidRPr="00C836AC">
        <w:rPr>
          <w:rFonts w:ascii="Calibri" w:eastAsia="Times New Roman" w:hAnsi="Calibri" w:cs="Calibri"/>
          <w:szCs w:val="24"/>
          <w:lang w:eastAsia="ar-SA"/>
        </w:rPr>
        <w:t>Η εκτιμώμενη αξία της σύμβασης προϋπολογίσθηκε βάσει αναλώσεων και δαπανών των ετών 2022-2024 και είναι ο μέσος όρος των ετών αυτών.</w:t>
      </w:r>
    </w:p>
    <w:p w:rsidR="00C836AC" w:rsidRPr="00C836AC" w:rsidRDefault="00C836AC" w:rsidP="00C836AC">
      <w:pPr>
        <w:autoSpaceDE w:val="0"/>
        <w:spacing w:before="57" w:after="57" w:line="240" w:lineRule="auto"/>
        <w:jc w:val="both"/>
        <w:rPr>
          <w:rFonts w:ascii="Calibri" w:eastAsia="SimSun" w:hAnsi="Calibri" w:cs="Calibri"/>
          <w:lang w:eastAsia="ar-SA"/>
        </w:rPr>
      </w:pPr>
      <w:r w:rsidRPr="00C836AC">
        <w:rPr>
          <w:rFonts w:ascii="Calibri" w:eastAsia="SimSun" w:hAnsi="Calibri" w:cs="Calibri"/>
          <w:lang w:eastAsia="ar-SA"/>
        </w:rPr>
        <w:t>Αξία δικαιωμάτων προαίρεσης/παράτασης: Βλ. αρ. 1.2 της παρούσας</w:t>
      </w:r>
    </w:p>
    <w:p w:rsidR="00C836AC" w:rsidRPr="00C836AC" w:rsidRDefault="00C836AC" w:rsidP="00C836AC">
      <w:pPr>
        <w:autoSpaceDE w:val="0"/>
        <w:spacing w:before="57" w:after="57" w:line="240" w:lineRule="auto"/>
        <w:jc w:val="both"/>
        <w:rPr>
          <w:rFonts w:ascii="Calibri" w:eastAsia="Times New Roman" w:hAnsi="Calibri" w:cs="Calibri"/>
          <w:szCs w:val="24"/>
          <w:lang w:eastAsia="ar-SA"/>
        </w:rPr>
      </w:pPr>
      <w:r w:rsidRPr="00C836AC">
        <w:rPr>
          <w:rFonts w:ascii="Calibri" w:eastAsia="SimSun" w:hAnsi="Calibri" w:cs="Calibri"/>
          <w:lang w:eastAsia="ar-SA"/>
        </w:rPr>
        <w:t>Φ.Π.Α.- Κρατήσεις-δικαιώματα τρίτων – επιβαρύνσεις: βλ. αρ. 5.1 της παρούσας</w:t>
      </w:r>
    </w:p>
    <w:p w:rsidR="00C836AC" w:rsidRPr="00C836AC" w:rsidRDefault="00C836AC" w:rsidP="00C836AC">
      <w:pPr>
        <w:suppressAutoHyphens/>
        <w:spacing w:after="120" w:line="240" w:lineRule="auto"/>
        <w:jc w:val="both"/>
        <w:rPr>
          <w:rFonts w:ascii="Calibri" w:eastAsia="Times New Roman" w:hAnsi="Calibri" w:cs="Calibri"/>
          <w:szCs w:val="24"/>
          <w:lang w:eastAsia="ar-SA"/>
        </w:rPr>
      </w:pPr>
    </w:p>
    <w:p w:rsidR="00C836AC" w:rsidRPr="00C836AC" w:rsidRDefault="00C836AC" w:rsidP="00C836AC">
      <w:pPr>
        <w:spacing w:after="0" w:line="240" w:lineRule="auto"/>
        <w:rPr>
          <w:rFonts w:ascii="Arial" w:eastAsia="Times New Roman" w:hAnsi="Arial" w:cs="Arial"/>
          <w:b/>
          <w:color w:val="002060"/>
          <w:sz w:val="24"/>
          <w:lang w:eastAsia="ar-SA"/>
        </w:rPr>
      </w:pPr>
      <w:r w:rsidRPr="00C836AC">
        <w:rPr>
          <w:rFonts w:ascii="Calibri" w:eastAsia="Times New Roman" w:hAnsi="Calibri" w:cs="Calibri"/>
          <w:szCs w:val="24"/>
          <w:lang w:eastAsia="ar-SA"/>
        </w:rPr>
        <w:br w:type="page"/>
      </w:r>
    </w:p>
    <w:p w:rsidR="00C836AC" w:rsidRPr="00C836AC" w:rsidRDefault="00C836AC" w:rsidP="00C836AC">
      <w:pPr>
        <w:keepNext/>
        <w:pBdr>
          <w:bottom w:val="single" w:sz="8" w:space="1" w:color="000080"/>
        </w:pBdr>
        <w:tabs>
          <w:tab w:val="left" w:pos="0"/>
        </w:tabs>
        <w:suppressAutoHyphens/>
        <w:spacing w:before="57" w:after="57" w:line="240" w:lineRule="auto"/>
        <w:jc w:val="both"/>
        <w:outlineLvl w:val="1"/>
        <w:rPr>
          <w:rFonts w:ascii="Arial" w:eastAsia="SimSun" w:hAnsi="Arial" w:cs="Arial"/>
          <w:b/>
          <w:i/>
          <w:iCs/>
          <w:color w:val="5B9BD5"/>
          <w:sz w:val="24"/>
          <w:lang w:eastAsia="ar-SA"/>
        </w:rPr>
      </w:pPr>
      <w:bookmarkStart w:id="2" w:name="_Toc203728083"/>
      <w:bookmarkStart w:id="3" w:name="_Toc212450579"/>
      <w:r w:rsidRPr="00C836AC">
        <w:rPr>
          <w:rFonts w:ascii="Arial" w:eastAsia="Times New Roman" w:hAnsi="Arial" w:cs="Arial"/>
          <w:b/>
          <w:color w:val="002060"/>
          <w:sz w:val="24"/>
          <w:lang w:eastAsia="ar-SA"/>
        </w:rPr>
        <w:lastRenderedPageBreak/>
        <w:t>ΠΑΡΑΡΤΗΜΑ ΙΙ –  ΕΕΕΣ</w:t>
      </w:r>
      <w:bookmarkEnd w:id="2"/>
      <w:bookmarkEnd w:id="3"/>
    </w:p>
    <w:p w:rsidR="00C836AC" w:rsidRPr="00C836AC" w:rsidRDefault="00C836AC" w:rsidP="00C836AC">
      <w:pPr>
        <w:spacing w:after="0" w:line="259" w:lineRule="exact"/>
        <w:ind w:left="20" w:right="20"/>
        <w:jc w:val="both"/>
        <w:rPr>
          <w:rFonts w:ascii="Calibri" w:eastAsia="Arial" w:hAnsi="Calibri" w:cs="Calibri"/>
          <w:lang w:eastAsia="el-GR"/>
        </w:rPr>
      </w:pPr>
      <w:r w:rsidRPr="00C836AC">
        <w:rPr>
          <w:rFonts w:ascii="Calibri" w:eastAsia="Arial" w:hAnsi="Calibri" w:cs="Calibri"/>
          <w:lang w:eastAsia="el-GR"/>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C836AC">
        <w:rPr>
          <w:rFonts w:ascii="Calibri" w:eastAsia="Arial" w:hAnsi="Calibri" w:cs="Calibri"/>
          <w:lang w:val="en-US" w:eastAsia="el-GR"/>
        </w:rPr>
        <w:t>PDF</w:t>
      </w:r>
      <w:r w:rsidRPr="00C836AC">
        <w:rPr>
          <w:rFonts w:ascii="Calibri" w:eastAsia="Arial" w:hAnsi="Calibri" w:cs="Calibri"/>
          <w:lang w:eastAsia="el-GR"/>
        </w:rPr>
        <w:t xml:space="preserve">, ψηφιακά υπογεγραμμένο, αναρτάται ξεχωριστά ως αναπόσπαστο μέρος της διακήρυξης. Το αρχείο </w:t>
      </w:r>
      <w:r w:rsidRPr="00C836AC">
        <w:rPr>
          <w:rFonts w:ascii="Calibri" w:eastAsia="Arial" w:hAnsi="Calibri" w:cs="Calibri"/>
          <w:lang w:val="en-US" w:eastAsia="el-GR"/>
        </w:rPr>
        <w:t>XML</w:t>
      </w:r>
      <w:r w:rsidRPr="00C836AC">
        <w:rPr>
          <w:rFonts w:ascii="Calibri" w:eastAsia="Arial" w:hAnsi="Calibri" w:cs="Calibri"/>
          <w:lang w:eastAsia="el-GR"/>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ΕΕΕΣ το οποίο έχει αναρτηθεί, σε μορφή αρχείων τύπου </w:t>
      </w:r>
      <w:r w:rsidRPr="00C836AC">
        <w:rPr>
          <w:rFonts w:ascii="Calibri" w:eastAsia="Arial" w:hAnsi="Calibri" w:cs="Calibri"/>
          <w:lang w:val="en-US" w:eastAsia="el-GR"/>
        </w:rPr>
        <w:t>XML</w:t>
      </w:r>
      <w:r w:rsidRPr="00C836AC">
        <w:rPr>
          <w:rFonts w:ascii="Calibri" w:eastAsia="Arial" w:hAnsi="Calibri" w:cs="Calibri"/>
          <w:lang w:eastAsia="el-GR"/>
        </w:rPr>
        <w:t xml:space="preserve"> και </w:t>
      </w:r>
      <w:r w:rsidRPr="00C836AC">
        <w:rPr>
          <w:rFonts w:ascii="Calibri" w:eastAsia="Arial" w:hAnsi="Calibri" w:cs="Calibri"/>
          <w:lang w:val="en-US" w:eastAsia="el-GR"/>
        </w:rPr>
        <w:t>PDF</w:t>
      </w:r>
      <w:r w:rsidRPr="00C836AC">
        <w:rPr>
          <w:rFonts w:ascii="Calibri" w:eastAsia="Arial" w:hAnsi="Calibri" w:cs="Calibri"/>
          <w:lang w:eastAsia="el-GR"/>
        </w:rPr>
        <w:t xml:space="preserve">, στη διαδικτυακή πύλη </w:t>
      </w:r>
      <w:hyperlink r:id="rId9" w:history="1">
        <w:r w:rsidRPr="00C836AC">
          <w:rPr>
            <w:rFonts w:ascii="Calibri" w:eastAsia="Arial" w:hAnsi="Calibri" w:cs="Calibri"/>
            <w:color w:val="0000FF"/>
            <w:u w:val="single"/>
            <w:lang w:val="en-US" w:eastAsia="el-GR"/>
          </w:rPr>
          <w:t>www</w:t>
        </w:r>
        <w:r w:rsidRPr="00C836AC">
          <w:rPr>
            <w:rFonts w:ascii="Calibri" w:eastAsia="Arial" w:hAnsi="Calibri" w:cs="Calibri"/>
            <w:color w:val="0000FF"/>
            <w:u w:val="single"/>
            <w:lang w:eastAsia="el-GR"/>
          </w:rPr>
          <w:t>.</w:t>
        </w:r>
        <w:r w:rsidRPr="00C836AC">
          <w:rPr>
            <w:rFonts w:ascii="Calibri" w:eastAsia="Arial" w:hAnsi="Calibri" w:cs="Calibri"/>
            <w:color w:val="0000FF"/>
            <w:u w:val="single"/>
            <w:lang w:val="en-US" w:eastAsia="el-GR"/>
          </w:rPr>
          <w:t>promitheus</w:t>
        </w:r>
        <w:r w:rsidRPr="00C836AC">
          <w:rPr>
            <w:rFonts w:ascii="Calibri" w:eastAsia="Arial" w:hAnsi="Calibri" w:cs="Calibri"/>
            <w:color w:val="0000FF"/>
            <w:u w:val="single"/>
            <w:lang w:eastAsia="el-GR"/>
          </w:rPr>
          <w:t>.</w:t>
        </w:r>
        <w:r w:rsidRPr="00C836AC">
          <w:rPr>
            <w:rFonts w:ascii="Calibri" w:eastAsia="Arial" w:hAnsi="Calibri" w:cs="Calibri"/>
            <w:color w:val="0000FF"/>
            <w:u w:val="single"/>
            <w:lang w:val="en-US" w:eastAsia="el-GR"/>
          </w:rPr>
          <w:t>gov</w:t>
        </w:r>
        <w:r w:rsidRPr="00C836AC">
          <w:rPr>
            <w:rFonts w:ascii="Calibri" w:eastAsia="Arial" w:hAnsi="Calibri" w:cs="Calibri"/>
            <w:color w:val="0000FF"/>
            <w:u w:val="single"/>
            <w:lang w:eastAsia="el-GR"/>
          </w:rPr>
          <w:t>.</w:t>
        </w:r>
        <w:r w:rsidRPr="00C836AC">
          <w:rPr>
            <w:rFonts w:ascii="Calibri" w:eastAsia="Arial" w:hAnsi="Calibri" w:cs="Calibri"/>
            <w:color w:val="0000FF"/>
            <w:u w:val="single"/>
            <w:lang w:val="en-US" w:eastAsia="el-GR"/>
          </w:rPr>
          <w:t>gr</w:t>
        </w:r>
      </w:hyperlink>
      <w:r w:rsidRPr="00C836AC">
        <w:rPr>
          <w:rFonts w:ascii="Calibri" w:eastAsia="Arial" w:hAnsi="Calibri" w:cs="Calibri"/>
          <w:lang w:eastAsia="el-GR"/>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C836AC" w:rsidRPr="00C836AC" w:rsidRDefault="00C836AC" w:rsidP="00C836AC">
      <w:pPr>
        <w:numPr>
          <w:ilvl w:val="0"/>
          <w:numId w:val="28"/>
        </w:numPr>
        <w:suppressAutoHyphens/>
        <w:spacing w:after="0" w:line="259" w:lineRule="exact"/>
        <w:ind w:right="20"/>
        <w:jc w:val="both"/>
        <w:rPr>
          <w:rFonts w:ascii="Calibri" w:eastAsia="Calibri" w:hAnsi="Calibri" w:cs="Calibri"/>
          <w:lang w:eastAsia="el-GR"/>
        </w:rPr>
      </w:pPr>
      <w:r w:rsidRPr="00C836AC">
        <w:rPr>
          <w:rFonts w:ascii="Calibri" w:eastAsia="Calibri" w:hAnsi="Calibri" w:cs="Calibri"/>
          <w:lang w:eastAsia="el-GR"/>
        </w:rPr>
        <w:t>Δεν βρίσκονται σε μία από τις καταστάσεις για τις οποίες είναι δυνατόν να αποκλειστούν από τη σύναψη δημόσιας σύμβασης.</w:t>
      </w:r>
    </w:p>
    <w:p w:rsidR="00C836AC" w:rsidRPr="00C836AC" w:rsidRDefault="00C836AC" w:rsidP="00C836AC">
      <w:pPr>
        <w:numPr>
          <w:ilvl w:val="0"/>
          <w:numId w:val="28"/>
        </w:numPr>
        <w:suppressAutoHyphens/>
        <w:spacing w:after="0" w:line="259" w:lineRule="exact"/>
        <w:ind w:right="20"/>
        <w:jc w:val="both"/>
        <w:rPr>
          <w:rFonts w:ascii="Calibri" w:eastAsia="Calibri" w:hAnsi="Calibri" w:cs="Calibri"/>
          <w:lang w:eastAsia="el-GR"/>
        </w:rPr>
      </w:pPr>
      <w:r w:rsidRPr="00C836AC">
        <w:rPr>
          <w:rFonts w:ascii="Calibri" w:eastAsia="Calibri" w:hAnsi="Calibri" w:cs="Calibri"/>
          <w:lang w:eastAsia="el-GR"/>
        </w:rPr>
        <w:t>Πληρούν τα συναφή κριτήρια αποκλεισμού και επιλογής.</w:t>
      </w:r>
    </w:p>
    <w:p w:rsidR="00C836AC" w:rsidRPr="00C836AC" w:rsidRDefault="00C836AC" w:rsidP="00C836AC">
      <w:pPr>
        <w:spacing w:after="0" w:line="264" w:lineRule="exact"/>
        <w:ind w:left="20" w:right="20"/>
        <w:jc w:val="both"/>
        <w:rPr>
          <w:rFonts w:ascii="Calibri" w:eastAsia="Arial" w:hAnsi="Calibri" w:cs="Calibri"/>
          <w:lang w:eastAsia="el-GR"/>
        </w:rPr>
      </w:pPr>
    </w:p>
    <w:p w:rsidR="00C836AC" w:rsidRPr="00C836AC" w:rsidRDefault="00C836AC" w:rsidP="00C836AC">
      <w:pPr>
        <w:spacing w:after="0" w:line="264" w:lineRule="exact"/>
        <w:ind w:left="20" w:right="20"/>
        <w:jc w:val="both"/>
        <w:rPr>
          <w:rFonts w:ascii="Calibri" w:eastAsia="Arial" w:hAnsi="Calibri" w:cs="Calibri"/>
          <w:lang w:eastAsia="el-GR"/>
        </w:rPr>
      </w:pPr>
      <w:r w:rsidRPr="00C836AC">
        <w:rPr>
          <w:rFonts w:ascii="Calibri" w:eastAsia="Arial" w:hAnsi="Calibri" w:cs="Calibri"/>
          <w:lang w:eastAsia="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PromitheusESPDint είναι αναρτημένες σε σχετική θεματική ενότητα στη Διαδικτυακή Πύλη (</w:t>
      </w:r>
      <w:hyperlink r:id="rId10" w:history="1">
        <w:r w:rsidRPr="00C836AC">
          <w:rPr>
            <w:rFonts w:ascii="Calibri" w:eastAsia="Arial" w:hAnsi="Calibri" w:cs="Calibri"/>
            <w:lang w:eastAsia="el-GR"/>
          </w:rPr>
          <w:t>www.promitheus.gov.gr</w:t>
        </w:r>
      </w:hyperlink>
      <w:r w:rsidRPr="00C836AC">
        <w:rPr>
          <w:rFonts w:ascii="Calibri" w:eastAsia="Arial" w:hAnsi="Calibri" w:cs="Calibri"/>
          <w:lang w:eastAsia="el-GR"/>
        </w:rPr>
        <w:t>) του ΟΠΣ ΕΣΗΔΗΣ.</w:t>
      </w:r>
    </w:p>
    <w:p w:rsidR="00C836AC" w:rsidRPr="00C836AC" w:rsidRDefault="00C836AC" w:rsidP="00C836AC">
      <w:pPr>
        <w:spacing w:after="0" w:line="264" w:lineRule="exact"/>
        <w:ind w:left="20"/>
        <w:jc w:val="both"/>
        <w:rPr>
          <w:rFonts w:ascii="Arial" w:eastAsia="Arial" w:hAnsi="Arial" w:cs="Arial"/>
          <w:sz w:val="17"/>
          <w:szCs w:val="17"/>
          <w:lang w:eastAsia="el-GR"/>
        </w:rPr>
      </w:pPr>
    </w:p>
    <w:p w:rsidR="00C836AC" w:rsidRPr="00C836AC" w:rsidRDefault="00C836AC" w:rsidP="00C836AC">
      <w:pPr>
        <w:spacing w:after="0" w:line="264" w:lineRule="exact"/>
        <w:ind w:left="20" w:right="20"/>
        <w:jc w:val="both"/>
        <w:rPr>
          <w:rFonts w:ascii="Calibri" w:eastAsia="Arial" w:hAnsi="Calibri" w:cs="Calibri"/>
          <w:lang w:eastAsia="el-GR"/>
        </w:rPr>
      </w:pPr>
      <w:r w:rsidRPr="00C836AC">
        <w:rPr>
          <w:rFonts w:ascii="Calibri" w:eastAsia="Arial" w:hAnsi="Calibri" w:cs="Calibri"/>
          <w:lang w:eastAsia="el-GR"/>
        </w:rPr>
        <w:t>ΕΠΙΣΗΜΑΙΝΕΤΑΙ ΤΟ ΕΞΗΣ:</w:t>
      </w:r>
    </w:p>
    <w:p w:rsidR="00C836AC" w:rsidRPr="00C836AC" w:rsidRDefault="00C836AC" w:rsidP="00C836AC">
      <w:pPr>
        <w:spacing w:after="0" w:line="264" w:lineRule="exact"/>
        <w:ind w:left="20" w:right="20"/>
        <w:jc w:val="both"/>
        <w:rPr>
          <w:rFonts w:ascii="Calibri" w:eastAsia="Arial" w:hAnsi="Calibri" w:cs="Calibri"/>
          <w:lang w:eastAsia="el-GR"/>
        </w:rPr>
      </w:pPr>
      <w:r w:rsidRPr="00C836AC">
        <w:rPr>
          <w:rFonts w:ascii="Calibri" w:eastAsia="Arial" w:hAnsi="Calibri" w:cs="Calibri"/>
          <w:lang w:eastAsia="el-GR"/>
        </w:rPr>
        <w:t>Η απάντηση στο "Μέρος IV: Κριτήρια επιλογής" του Ε.Ε.Ε.Σ. θα δοθεί με την συμπλήρωση της Γενικής ένδειξης για όλα τα κριτήρια επιλογής.</w:t>
      </w:r>
      <w:r w:rsidRPr="00C836AC">
        <w:rPr>
          <w:rFonts w:ascii="Calibri" w:eastAsia="Arial" w:hAnsi="Calibri" w:cs="Calibri"/>
          <w:lang w:eastAsia="el-GR"/>
        </w:rPr>
        <w:br w:type="page"/>
      </w:r>
    </w:p>
    <w:p w:rsidR="00C836AC" w:rsidRPr="00C836AC" w:rsidRDefault="00C836AC" w:rsidP="00C836AC">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B9BD5"/>
          <w:sz w:val="24"/>
          <w:lang w:eastAsia="ar-SA"/>
        </w:rPr>
      </w:pPr>
      <w:bookmarkStart w:id="4" w:name="_Toc203728084"/>
      <w:bookmarkStart w:id="5" w:name="_Toc212450580"/>
      <w:r w:rsidRPr="00C836AC">
        <w:rPr>
          <w:rFonts w:ascii="Arial" w:eastAsia="Times New Roman" w:hAnsi="Arial" w:cs="Arial"/>
          <w:b/>
          <w:color w:val="002060"/>
          <w:sz w:val="24"/>
          <w:lang w:eastAsia="ar-SA"/>
        </w:rPr>
        <w:lastRenderedPageBreak/>
        <w:t>ΠΑΡΑΡΤΗΜΑ ΙΙI – Υπόδειγμα φύλλου συμμόρφωσης</w:t>
      </w:r>
      <w:bookmarkEnd w:id="4"/>
      <w:bookmarkEnd w:id="5"/>
    </w:p>
    <w:tbl>
      <w:tblPr>
        <w:tblW w:w="9513" w:type="dxa"/>
        <w:tblLook w:val="00A0" w:firstRow="1" w:lastRow="0" w:firstColumn="1" w:lastColumn="0" w:noHBand="0" w:noVBand="0"/>
      </w:tblPr>
      <w:tblGrid>
        <w:gridCol w:w="640"/>
        <w:gridCol w:w="4988"/>
        <w:gridCol w:w="1183"/>
        <w:gridCol w:w="1235"/>
        <w:gridCol w:w="1467"/>
      </w:tblGrid>
      <w:tr w:rsidR="00C836AC" w:rsidRPr="00C836AC" w:rsidTr="006915EB">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C836AC" w:rsidRPr="00C836AC" w:rsidRDefault="00C836AC" w:rsidP="00C836AC">
            <w:pPr>
              <w:suppressAutoHyphens/>
              <w:spacing w:after="120" w:line="360" w:lineRule="auto"/>
              <w:jc w:val="center"/>
              <w:rPr>
                <w:rFonts w:ascii="Calibri" w:eastAsia="Times New Roman" w:hAnsi="Calibri" w:cs="Calibri"/>
                <w:b/>
                <w:bCs/>
                <w:lang w:eastAsia="ar-SA"/>
              </w:rPr>
            </w:pPr>
          </w:p>
          <w:p w:rsidR="00C836AC" w:rsidRPr="00C836AC" w:rsidRDefault="00C836AC" w:rsidP="00C836AC">
            <w:pPr>
              <w:suppressAutoHyphens/>
              <w:spacing w:after="120" w:line="360" w:lineRule="auto"/>
              <w:jc w:val="center"/>
              <w:rPr>
                <w:rFonts w:ascii="Calibri" w:eastAsia="Times New Roman" w:hAnsi="Calibri" w:cs="Calibri"/>
                <w:b/>
                <w:bCs/>
                <w:lang w:eastAsia="ar-SA"/>
              </w:rPr>
            </w:pPr>
          </w:p>
          <w:p w:rsidR="00C836AC" w:rsidRPr="00C836AC" w:rsidRDefault="00C836AC" w:rsidP="00C836AC">
            <w:pPr>
              <w:suppressAutoHyphens/>
              <w:spacing w:after="120" w:line="360" w:lineRule="auto"/>
              <w:jc w:val="center"/>
              <w:rPr>
                <w:rFonts w:ascii="Calibri" w:eastAsia="Times New Roman" w:hAnsi="Calibri" w:cs="Calibri"/>
                <w:b/>
                <w:bCs/>
                <w:lang w:eastAsia="ar-SA"/>
              </w:rPr>
            </w:pPr>
          </w:p>
          <w:p w:rsidR="00C836AC" w:rsidRPr="00C836AC" w:rsidRDefault="00C836AC" w:rsidP="00C836AC">
            <w:pPr>
              <w:suppressAutoHyphens/>
              <w:spacing w:after="120" w:line="360" w:lineRule="auto"/>
              <w:jc w:val="center"/>
              <w:rPr>
                <w:rFonts w:ascii="Calibri" w:eastAsia="Times New Roman" w:hAnsi="Calibri" w:cs="Calibri"/>
                <w:b/>
                <w:bCs/>
                <w:lang w:val="en-GB" w:eastAsia="ar-SA"/>
              </w:rPr>
            </w:pPr>
            <w:r w:rsidRPr="00C836AC">
              <w:rPr>
                <w:rFonts w:ascii="Calibri" w:eastAsia="Times New Roman" w:hAnsi="Calibri" w:cs="Calibri"/>
                <w:bCs/>
                <w:lang w:val="en-GB" w:eastAsia="ar-SA"/>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C836AC" w:rsidRPr="00C836AC" w:rsidRDefault="00C836AC" w:rsidP="00C836AC">
            <w:pPr>
              <w:suppressAutoHyphens/>
              <w:spacing w:after="120" w:line="360" w:lineRule="auto"/>
              <w:jc w:val="center"/>
              <w:rPr>
                <w:rFonts w:ascii="Calibri" w:eastAsia="Times New Roman" w:hAnsi="Calibri" w:cs="Calibri"/>
                <w:b/>
                <w:bCs/>
                <w:lang w:val="en-GB" w:eastAsia="ar-SA"/>
              </w:rPr>
            </w:pPr>
            <w:r w:rsidRPr="00C836AC">
              <w:rPr>
                <w:rFonts w:ascii="Calibri" w:eastAsia="Times New Roman" w:hAnsi="Calibri" w:cs="Calibri"/>
                <w:bCs/>
                <w:lang w:val="en-GB" w:eastAsia="ar-SA"/>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C836AC" w:rsidRPr="00C836AC" w:rsidRDefault="00C836AC" w:rsidP="00C836AC">
            <w:pPr>
              <w:suppressAutoHyphens/>
              <w:spacing w:after="120" w:line="360" w:lineRule="auto"/>
              <w:jc w:val="center"/>
              <w:rPr>
                <w:rFonts w:ascii="Calibri" w:eastAsia="Times New Roman" w:hAnsi="Calibri" w:cs="Calibri"/>
                <w:b/>
                <w:bCs/>
                <w:lang w:val="en-GB" w:eastAsia="ar-SA"/>
              </w:rPr>
            </w:pPr>
            <w:r w:rsidRPr="00C836AC">
              <w:rPr>
                <w:rFonts w:ascii="Calibri" w:eastAsia="Times New Roman" w:hAnsi="Calibri" w:cs="Calibri"/>
                <w:bCs/>
                <w:lang w:val="en-GB" w:eastAsia="ar-SA"/>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C836AC" w:rsidRPr="00C836AC" w:rsidRDefault="00C836AC" w:rsidP="00C836AC">
            <w:pPr>
              <w:suppressAutoHyphens/>
              <w:spacing w:after="120" w:line="360" w:lineRule="auto"/>
              <w:jc w:val="center"/>
              <w:rPr>
                <w:rFonts w:ascii="Calibri" w:eastAsia="Times New Roman" w:hAnsi="Calibri" w:cs="Calibri"/>
                <w:b/>
                <w:bCs/>
                <w:lang w:val="en-GB" w:eastAsia="ar-SA"/>
              </w:rPr>
            </w:pPr>
            <w:r w:rsidRPr="00C836AC">
              <w:rPr>
                <w:rFonts w:ascii="Calibri" w:eastAsia="Times New Roman" w:hAnsi="Calibri" w:cs="Calibri"/>
                <w:bCs/>
                <w:lang w:val="en-GB" w:eastAsia="ar-SA"/>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C836AC" w:rsidRPr="00C836AC" w:rsidRDefault="00C836AC" w:rsidP="00C836AC">
            <w:pPr>
              <w:suppressAutoHyphens/>
              <w:spacing w:after="120" w:line="360" w:lineRule="auto"/>
              <w:jc w:val="center"/>
              <w:rPr>
                <w:rFonts w:ascii="Calibri" w:eastAsia="Times New Roman" w:hAnsi="Calibri" w:cs="Calibri"/>
                <w:b/>
                <w:bCs/>
                <w:lang w:val="en-GB" w:eastAsia="ar-SA"/>
              </w:rPr>
            </w:pPr>
            <w:r w:rsidRPr="00C836AC">
              <w:rPr>
                <w:rFonts w:ascii="Calibri" w:eastAsia="Times New Roman" w:hAnsi="Calibri" w:cs="Calibri"/>
                <w:bCs/>
                <w:lang w:val="en-GB" w:eastAsia="ar-SA"/>
              </w:rPr>
              <w:t>ΠΑΡΑΠΟΜΠΗ</w:t>
            </w:r>
          </w:p>
        </w:tc>
      </w:tr>
      <w:tr w:rsidR="00C836AC" w:rsidRPr="00C836AC" w:rsidTr="006915EB">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C836AC" w:rsidRPr="00C836AC" w:rsidRDefault="00C836AC" w:rsidP="00C836AC">
            <w:pPr>
              <w:suppressAutoHyphens/>
              <w:spacing w:after="120" w:line="360" w:lineRule="auto"/>
              <w:jc w:val="both"/>
              <w:rPr>
                <w:rFonts w:ascii="Calibri" w:eastAsia="Times New Roman" w:hAnsi="Calibri" w:cs="Calibri"/>
                <w:b/>
                <w:bCs/>
                <w:lang w:val="en-GB" w:eastAsia="ar-SA"/>
              </w:rPr>
            </w:pPr>
          </w:p>
        </w:tc>
        <w:tc>
          <w:tcPr>
            <w:tcW w:w="4988" w:type="dxa"/>
            <w:tcBorders>
              <w:top w:val="nil"/>
              <w:left w:val="nil"/>
              <w:bottom w:val="single" w:sz="4" w:space="0" w:color="auto"/>
              <w:right w:val="single" w:sz="4" w:space="0" w:color="auto"/>
            </w:tcBorders>
            <w:shd w:val="clear" w:color="auto" w:fill="D7E4BC"/>
            <w:vAlign w:val="bottom"/>
          </w:tcPr>
          <w:p w:rsidR="00C836AC" w:rsidRPr="00C836AC" w:rsidRDefault="00C836AC" w:rsidP="00C836AC">
            <w:pPr>
              <w:suppressAutoHyphens/>
              <w:spacing w:after="120" w:line="360" w:lineRule="auto"/>
              <w:jc w:val="center"/>
              <w:rPr>
                <w:rFonts w:ascii="Calibri" w:eastAsia="Times New Roman" w:hAnsi="Calibri" w:cs="Calibri"/>
                <w:b/>
                <w:bCs/>
                <w:lang w:val="en-GB" w:eastAsia="ar-SA"/>
              </w:rPr>
            </w:pPr>
            <w:r w:rsidRPr="00C836AC">
              <w:rPr>
                <w:rFonts w:ascii="Calibri" w:eastAsia="Times New Roman" w:hAnsi="Calibri" w:cs="Calibri"/>
                <w:bCs/>
                <w:lang w:val="en-GB" w:eastAsia="ar-SA"/>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C836AC" w:rsidRPr="00C836AC" w:rsidRDefault="00C836AC" w:rsidP="00C836AC">
            <w:pPr>
              <w:suppressAutoHyphens/>
              <w:spacing w:after="120" w:line="360" w:lineRule="auto"/>
              <w:jc w:val="both"/>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C836AC" w:rsidRPr="00C836AC" w:rsidRDefault="00C836AC" w:rsidP="00C836AC">
            <w:pPr>
              <w:suppressAutoHyphens/>
              <w:spacing w:after="120" w:line="360" w:lineRule="auto"/>
              <w:jc w:val="both"/>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C836AC" w:rsidRPr="00C836AC" w:rsidRDefault="00C836AC" w:rsidP="00C836AC">
            <w:pPr>
              <w:suppressAutoHyphens/>
              <w:spacing w:after="120" w:line="360" w:lineRule="auto"/>
              <w:jc w:val="both"/>
              <w:rPr>
                <w:rFonts w:ascii="Calibri" w:eastAsia="Times New Roman" w:hAnsi="Calibri" w:cs="Calibri"/>
                <w:b/>
                <w:bCs/>
                <w:lang w:val="en-GB" w:eastAsia="ar-SA"/>
              </w:rPr>
            </w:pPr>
          </w:p>
        </w:tc>
      </w:tr>
      <w:tr w:rsidR="00C836AC" w:rsidRPr="00C836AC" w:rsidTr="006915EB">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C836AC" w:rsidRPr="00C836AC" w:rsidRDefault="00C836AC" w:rsidP="00C836AC">
            <w:pPr>
              <w:suppressAutoHyphens/>
              <w:spacing w:after="120" w:line="360" w:lineRule="auto"/>
              <w:jc w:val="both"/>
              <w:rPr>
                <w:rFonts w:ascii="Calibri" w:eastAsia="Times New Roman" w:hAnsi="Calibri" w:cs="Calibri"/>
                <w:b/>
                <w:bCs/>
                <w:lang w:val="en-GB" w:eastAsia="ar-SA"/>
              </w:rPr>
            </w:pPr>
          </w:p>
        </w:tc>
        <w:tc>
          <w:tcPr>
            <w:tcW w:w="4988" w:type="dxa"/>
            <w:tcBorders>
              <w:top w:val="nil"/>
              <w:left w:val="nil"/>
              <w:bottom w:val="single" w:sz="4" w:space="0" w:color="auto"/>
              <w:right w:val="single" w:sz="4" w:space="0" w:color="auto"/>
            </w:tcBorders>
            <w:shd w:val="clear" w:color="auto" w:fill="D7E4BC"/>
            <w:vAlign w:val="bottom"/>
          </w:tcPr>
          <w:p w:rsidR="00C836AC" w:rsidRPr="00C836AC" w:rsidRDefault="00C836AC" w:rsidP="00C836AC">
            <w:pPr>
              <w:suppressAutoHyphens/>
              <w:spacing w:after="120" w:line="360" w:lineRule="auto"/>
              <w:jc w:val="center"/>
              <w:rPr>
                <w:rFonts w:ascii="Calibri" w:eastAsia="Times New Roman" w:hAnsi="Calibri" w:cs="Calibri"/>
                <w:b/>
                <w:bCs/>
                <w:lang w:val="en-GB" w:eastAsia="ar-SA"/>
              </w:rPr>
            </w:pPr>
            <w:r w:rsidRPr="00C836AC">
              <w:rPr>
                <w:rFonts w:ascii="Calibri" w:eastAsia="Times New Roman" w:hAnsi="Calibri" w:cs="Calibri"/>
                <w:bCs/>
                <w:lang w:val="en-GB" w:eastAsia="ar-SA"/>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C836AC" w:rsidRPr="00C836AC" w:rsidRDefault="00C836AC" w:rsidP="00C836AC">
            <w:pPr>
              <w:suppressAutoHyphens/>
              <w:spacing w:after="120" w:line="360" w:lineRule="auto"/>
              <w:jc w:val="both"/>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C836AC" w:rsidRPr="00C836AC" w:rsidRDefault="00C836AC" w:rsidP="00C836AC">
            <w:pPr>
              <w:suppressAutoHyphens/>
              <w:spacing w:after="120" w:line="360" w:lineRule="auto"/>
              <w:jc w:val="both"/>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C836AC" w:rsidRPr="00C836AC" w:rsidRDefault="00C836AC" w:rsidP="00C836AC">
            <w:pPr>
              <w:suppressAutoHyphens/>
              <w:spacing w:after="120" w:line="360" w:lineRule="auto"/>
              <w:jc w:val="both"/>
              <w:rPr>
                <w:rFonts w:ascii="Calibri" w:eastAsia="Times New Roman" w:hAnsi="Calibri" w:cs="Calibri"/>
                <w:b/>
                <w:bCs/>
                <w:lang w:val="en-GB" w:eastAsia="ar-SA"/>
              </w:rPr>
            </w:pPr>
          </w:p>
        </w:tc>
      </w:tr>
      <w:tr w:rsidR="00C836AC" w:rsidRPr="00C836AC" w:rsidTr="006915EB">
        <w:trPr>
          <w:trHeight w:val="657"/>
        </w:trPr>
        <w:tc>
          <w:tcPr>
            <w:tcW w:w="640" w:type="dxa"/>
            <w:tcBorders>
              <w:top w:val="nil"/>
              <w:left w:val="single" w:sz="4" w:space="0" w:color="auto"/>
              <w:bottom w:val="single" w:sz="4" w:space="0" w:color="auto"/>
              <w:right w:val="single" w:sz="4" w:space="0" w:color="auto"/>
            </w:tcBorders>
            <w:noWrap/>
          </w:tcPr>
          <w:p w:rsidR="00C836AC" w:rsidRPr="00C836AC" w:rsidRDefault="00C836AC" w:rsidP="00C836AC">
            <w:pPr>
              <w:suppressAutoHyphens/>
              <w:spacing w:after="120" w:line="360" w:lineRule="auto"/>
              <w:jc w:val="center"/>
              <w:rPr>
                <w:rFonts w:ascii="Calibri" w:eastAsia="Times New Roman" w:hAnsi="Calibri" w:cs="Calibri"/>
                <w:lang w:val="en-GB" w:eastAsia="ar-SA"/>
              </w:rPr>
            </w:pPr>
            <w:r w:rsidRPr="00C836AC">
              <w:rPr>
                <w:rFonts w:ascii="Calibri" w:eastAsia="Times New Roman" w:hAnsi="Calibri" w:cs="Calibri"/>
                <w:lang w:val="en-GB" w:eastAsia="ar-SA"/>
              </w:rPr>
              <w:t>1</w:t>
            </w:r>
          </w:p>
        </w:tc>
        <w:tc>
          <w:tcPr>
            <w:tcW w:w="4988" w:type="dxa"/>
            <w:tcBorders>
              <w:top w:val="nil"/>
              <w:left w:val="nil"/>
              <w:bottom w:val="single" w:sz="4" w:space="0" w:color="auto"/>
              <w:right w:val="single" w:sz="4" w:space="0" w:color="auto"/>
            </w:tcBorders>
          </w:tcPr>
          <w:p w:rsidR="00C836AC" w:rsidRPr="00C836AC" w:rsidRDefault="00C836AC" w:rsidP="00C836AC">
            <w:pPr>
              <w:suppressAutoHyphens/>
              <w:spacing w:after="120" w:line="360" w:lineRule="auto"/>
              <w:jc w:val="both"/>
              <w:rPr>
                <w:rFonts w:ascii="Calibri" w:eastAsia="Times New Roman" w:hAnsi="Calibri" w:cs="Calibri"/>
                <w:lang w:val="en-GB" w:eastAsia="ar-SA"/>
              </w:rPr>
            </w:pPr>
          </w:p>
        </w:tc>
        <w:tc>
          <w:tcPr>
            <w:tcW w:w="1183" w:type="dxa"/>
            <w:tcBorders>
              <w:top w:val="nil"/>
              <w:left w:val="nil"/>
              <w:bottom w:val="single" w:sz="4" w:space="0" w:color="auto"/>
              <w:right w:val="single" w:sz="4" w:space="0" w:color="auto"/>
            </w:tcBorders>
            <w:noWrap/>
            <w:vAlign w:val="center"/>
          </w:tcPr>
          <w:p w:rsidR="00C836AC" w:rsidRPr="00C836AC" w:rsidRDefault="00C836AC" w:rsidP="00C836AC">
            <w:pPr>
              <w:suppressAutoHyphens/>
              <w:spacing w:after="120" w:line="360" w:lineRule="auto"/>
              <w:jc w:val="center"/>
              <w:rPr>
                <w:rFonts w:ascii="Calibri" w:eastAsia="Times New Roman" w:hAnsi="Calibri" w:cs="Calibri"/>
                <w:lang w:val="en-GB" w:eastAsia="ar-SA"/>
              </w:rPr>
            </w:pPr>
            <w:r w:rsidRPr="00C836AC">
              <w:rPr>
                <w:rFonts w:ascii="Calibri" w:eastAsia="Times New Roman" w:hAnsi="Calibri" w:cs="Calibri"/>
                <w:lang w:val="en-GB" w:eastAsia="ar-SA"/>
              </w:rPr>
              <w:t>ΝΑΙ</w:t>
            </w:r>
          </w:p>
        </w:tc>
        <w:tc>
          <w:tcPr>
            <w:tcW w:w="1235" w:type="dxa"/>
            <w:tcBorders>
              <w:top w:val="nil"/>
              <w:left w:val="nil"/>
              <w:bottom w:val="single" w:sz="4" w:space="0" w:color="auto"/>
              <w:right w:val="single" w:sz="4" w:space="0" w:color="auto"/>
            </w:tcBorders>
            <w:noWrap/>
            <w:vAlign w:val="bottom"/>
          </w:tcPr>
          <w:p w:rsidR="00C836AC" w:rsidRPr="00C836AC" w:rsidRDefault="00C836AC" w:rsidP="00C836AC">
            <w:pPr>
              <w:suppressAutoHyphens/>
              <w:spacing w:after="120" w:line="360" w:lineRule="auto"/>
              <w:jc w:val="both"/>
              <w:rPr>
                <w:rFonts w:ascii="Calibri" w:eastAsia="Times New Roman" w:hAnsi="Calibri" w:cs="Calibri"/>
                <w:lang w:val="en-GB" w:eastAsia="ar-SA"/>
              </w:rPr>
            </w:pPr>
          </w:p>
        </w:tc>
        <w:tc>
          <w:tcPr>
            <w:tcW w:w="1467" w:type="dxa"/>
            <w:tcBorders>
              <w:top w:val="nil"/>
              <w:left w:val="nil"/>
              <w:bottom w:val="single" w:sz="4" w:space="0" w:color="auto"/>
              <w:right w:val="single" w:sz="4" w:space="0" w:color="auto"/>
            </w:tcBorders>
            <w:noWrap/>
            <w:vAlign w:val="bottom"/>
          </w:tcPr>
          <w:p w:rsidR="00C836AC" w:rsidRPr="00C836AC" w:rsidRDefault="00C836AC" w:rsidP="00C836AC">
            <w:pPr>
              <w:suppressAutoHyphens/>
              <w:spacing w:after="120" w:line="360" w:lineRule="auto"/>
              <w:jc w:val="both"/>
              <w:rPr>
                <w:rFonts w:ascii="Calibri" w:eastAsia="Times New Roman" w:hAnsi="Calibri" w:cs="Calibri"/>
                <w:lang w:val="en-GB" w:eastAsia="ar-SA"/>
              </w:rPr>
            </w:pPr>
            <w:r w:rsidRPr="00C836AC">
              <w:rPr>
                <w:rFonts w:ascii="Calibri" w:eastAsia="Times New Roman" w:hAnsi="Calibri" w:cs="Calibri"/>
                <w:lang w:val="en-GB" w:eastAsia="ar-SA"/>
              </w:rPr>
              <w:t> </w:t>
            </w:r>
          </w:p>
        </w:tc>
      </w:tr>
    </w:tbl>
    <w:p w:rsidR="00C836AC" w:rsidRPr="00C836AC" w:rsidRDefault="00C836AC" w:rsidP="00C836AC">
      <w:pPr>
        <w:suppressAutoHyphens/>
        <w:spacing w:after="60" w:line="240" w:lineRule="auto"/>
        <w:jc w:val="both"/>
        <w:rPr>
          <w:rFonts w:ascii="Calibri" w:eastAsia="Times New Roman" w:hAnsi="Calibri" w:cs="Calibri"/>
          <w:i/>
          <w:color w:val="5B9BD5"/>
          <w:lang w:eastAsia="ar-SA"/>
        </w:rPr>
      </w:pPr>
    </w:p>
    <w:p w:rsidR="00C836AC" w:rsidRPr="00C836AC" w:rsidRDefault="00C836AC" w:rsidP="00C836AC">
      <w:pPr>
        <w:suppressAutoHyphens/>
        <w:spacing w:after="120" w:line="360" w:lineRule="auto"/>
        <w:ind w:right="368"/>
        <w:jc w:val="both"/>
        <w:rPr>
          <w:rFonts w:ascii="Calibri" w:eastAsia="Times New Roman" w:hAnsi="Calibri" w:cs="Calibri"/>
          <w:bCs/>
          <w:lang w:val="en-GB" w:eastAsia="ar-SA"/>
        </w:rPr>
      </w:pPr>
      <w:r w:rsidRPr="00C836AC">
        <w:rPr>
          <w:rFonts w:ascii="Calibri" w:eastAsia="Times New Roman" w:hAnsi="Calibri" w:cs="Calibri"/>
          <w:bCs/>
          <w:lang w:val="en-GB" w:eastAsia="ar-SA"/>
        </w:rPr>
        <w:t>ΤΕΧΝΙΚΕΣ ΠΡΟΔΙΑΓΡΑΦΕΣ – ΠΙΝΑΚΑΣ ΣΥΜΜΟΡΦΩΣΗΣ</w:t>
      </w:r>
    </w:p>
    <w:p w:rsidR="00C836AC" w:rsidRPr="00C836AC" w:rsidRDefault="00C836AC" w:rsidP="00C836AC">
      <w:pPr>
        <w:suppressAutoHyphens/>
        <w:spacing w:after="120" w:line="360" w:lineRule="auto"/>
        <w:ind w:right="368"/>
        <w:jc w:val="both"/>
        <w:rPr>
          <w:rFonts w:ascii="Calibri" w:eastAsia="Times New Roman" w:hAnsi="Calibri" w:cs="Calibri"/>
          <w:b/>
          <w:lang w:eastAsia="ar-SA"/>
        </w:rPr>
      </w:pPr>
      <w:r w:rsidRPr="00C836AC">
        <w:rPr>
          <w:rFonts w:ascii="Calibri" w:eastAsia="Times New Roman" w:hAnsi="Calibri" w:cs="Calibri"/>
          <w:lang w:eastAsia="ar-SA"/>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C836AC" w:rsidRPr="00C836AC" w:rsidRDefault="00C836AC" w:rsidP="00C836AC">
      <w:pPr>
        <w:suppressAutoHyphens/>
        <w:spacing w:after="120" w:line="360" w:lineRule="auto"/>
        <w:ind w:right="368"/>
        <w:jc w:val="both"/>
        <w:rPr>
          <w:rFonts w:ascii="Calibri" w:eastAsia="Times New Roman" w:hAnsi="Calibri" w:cs="Calibri"/>
          <w:b/>
          <w:lang w:eastAsia="ar-SA"/>
        </w:rPr>
      </w:pPr>
      <w:r w:rsidRPr="00C836AC">
        <w:rPr>
          <w:rFonts w:ascii="Calibri" w:eastAsia="Times New Roman" w:hAnsi="Calibri" w:cs="Calibri"/>
          <w:lang w:eastAsia="ar-SA"/>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C836AC" w:rsidRPr="00C836AC" w:rsidRDefault="00C836AC" w:rsidP="00C836AC">
      <w:pPr>
        <w:suppressAutoHyphens/>
        <w:spacing w:after="120" w:line="360" w:lineRule="auto"/>
        <w:ind w:right="368"/>
        <w:jc w:val="both"/>
        <w:rPr>
          <w:rFonts w:ascii="Calibri" w:eastAsia="Times New Roman" w:hAnsi="Calibri" w:cs="Calibri"/>
          <w:b/>
          <w:lang w:eastAsia="ar-SA"/>
        </w:rPr>
      </w:pPr>
      <w:r w:rsidRPr="00C836AC">
        <w:rPr>
          <w:rFonts w:ascii="Calibri" w:eastAsia="Times New Roman" w:hAnsi="Calibri" w:cs="Calibri"/>
          <w:lang w:eastAsia="ar-SA"/>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C836AC" w:rsidRPr="00C836AC" w:rsidRDefault="00C836AC" w:rsidP="00C836AC">
      <w:pPr>
        <w:suppressAutoHyphens/>
        <w:spacing w:after="120" w:line="360" w:lineRule="auto"/>
        <w:ind w:right="368"/>
        <w:jc w:val="both"/>
        <w:rPr>
          <w:rFonts w:ascii="Calibri" w:eastAsia="Times New Roman" w:hAnsi="Calibri" w:cs="Calibri"/>
          <w:b/>
          <w:lang w:eastAsia="ar-SA"/>
        </w:rPr>
      </w:pPr>
      <w:r w:rsidRPr="00C836AC">
        <w:rPr>
          <w:rFonts w:ascii="Calibri" w:eastAsia="Times New Roman" w:hAnsi="Calibri" w:cs="Calibri"/>
          <w:lang w:eastAsia="ar-SA"/>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C836AC" w:rsidRPr="00C836AC" w:rsidRDefault="00C836AC" w:rsidP="00C836AC">
      <w:pPr>
        <w:suppressAutoHyphens/>
        <w:spacing w:after="120" w:line="360" w:lineRule="auto"/>
        <w:ind w:right="368"/>
        <w:jc w:val="both"/>
        <w:rPr>
          <w:rFonts w:ascii="Calibri" w:eastAsia="Times New Roman" w:hAnsi="Calibri" w:cs="Calibri"/>
          <w:b/>
          <w:lang w:eastAsia="ar-SA"/>
        </w:rPr>
      </w:pPr>
      <w:r w:rsidRPr="00C836AC">
        <w:rPr>
          <w:rFonts w:ascii="Calibri" w:eastAsia="Times New Roman" w:hAnsi="Calibri" w:cs="Calibri"/>
          <w:lang w:eastAsia="ar-SA"/>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C836AC" w:rsidRPr="00C836AC" w:rsidRDefault="00C836AC" w:rsidP="00C836AC">
      <w:pPr>
        <w:suppressAutoHyphens/>
        <w:spacing w:after="120" w:line="360" w:lineRule="auto"/>
        <w:ind w:right="368"/>
        <w:jc w:val="both"/>
        <w:rPr>
          <w:rFonts w:ascii="Calibri" w:eastAsia="Times New Roman" w:hAnsi="Calibri" w:cs="Calibri"/>
          <w:b/>
          <w:lang w:eastAsia="ar-SA"/>
        </w:rPr>
      </w:pPr>
      <w:r w:rsidRPr="00C836AC">
        <w:rPr>
          <w:rFonts w:ascii="Calibri" w:eastAsia="Times New Roman" w:hAnsi="Calibri" w:cs="Calibri"/>
          <w:lang w:eastAsia="ar-SA"/>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C836AC" w:rsidRPr="00C836AC" w:rsidRDefault="00C836AC" w:rsidP="00C836AC">
      <w:pPr>
        <w:suppressAutoHyphens/>
        <w:spacing w:after="120" w:line="360" w:lineRule="auto"/>
        <w:ind w:right="368"/>
        <w:jc w:val="both"/>
        <w:rPr>
          <w:rFonts w:ascii="Calibri" w:eastAsia="Times New Roman" w:hAnsi="Calibri" w:cs="Calibri"/>
          <w:b/>
          <w:lang w:eastAsia="ar-SA"/>
        </w:rPr>
      </w:pPr>
      <w:r w:rsidRPr="00C836AC">
        <w:rPr>
          <w:rFonts w:ascii="Calibri" w:eastAsia="Times New Roman" w:hAnsi="Calibri" w:cs="Calibri"/>
          <w:lang w:eastAsia="ar-SA"/>
        </w:rPr>
        <w:t>Η αρμόδια Επιτροπή θα αξιολογήσει τα παρεχόμενα από τους υποψήφιους Αναδόχους στοιχεία κατά την αξιολόγηση των Τεχνικών Προσφορών.</w:t>
      </w:r>
    </w:p>
    <w:p w:rsidR="00C836AC" w:rsidRPr="00C836AC" w:rsidRDefault="00C836AC" w:rsidP="00C836AC">
      <w:pPr>
        <w:suppressAutoHyphens/>
        <w:spacing w:after="120" w:line="360" w:lineRule="auto"/>
        <w:ind w:right="368"/>
        <w:jc w:val="both"/>
        <w:rPr>
          <w:rFonts w:ascii="Calibri" w:eastAsia="Times New Roman" w:hAnsi="Calibri" w:cs="Calibri"/>
          <w:lang w:eastAsia="ar-SA"/>
        </w:rPr>
        <w:sectPr w:rsidR="00C836AC" w:rsidRPr="00C836AC" w:rsidSect="00BA0B1A">
          <w:pgSz w:w="11907" w:h="16839" w:code="9"/>
          <w:pgMar w:top="1134" w:right="1134" w:bottom="1134" w:left="1134" w:header="720" w:footer="709" w:gutter="0"/>
          <w:cols w:space="720"/>
          <w:docGrid w:linePitch="600" w:charSpace="36864"/>
        </w:sectPr>
      </w:pPr>
      <w:r w:rsidRPr="00C836AC">
        <w:rPr>
          <w:rFonts w:ascii="Calibri" w:eastAsia="Times New Roman" w:hAnsi="Calibri" w:cs="Calibri"/>
          <w:lang w:eastAsia="ar-SA"/>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C836AC" w:rsidRPr="00C836AC" w:rsidRDefault="00C836AC" w:rsidP="00C836AC">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6" w:name="_Toc203728085"/>
      <w:bookmarkStart w:id="7" w:name="_Toc212450581"/>
      <w:r w:rsidRPr="00C836AC">
        <w:rPr>
          <w:rFonts w:ascii="Arial" w:eastAsia="Times New Roman" w:hAnsi="Arial" w:cs="Arial"/>
          <w:b/>
          <w:color w:val="002060"/>
          <w:sz w:val="24"/>
          <w:lang w:eastAsia="ar-SA"/>
        </w:rPr>
        <w:lastRenderedPageBreak/>
        <w:t>ΠΑΡΑΡΤΗΜΑ ΙV – Υπόδειγμα πίνακα οικονομικής προσφοράς</w:t>
      </w:r>
      <w:bookmarkEnd w:id="6"/>
      <w:bookmarkEnd w:id="7"/>
      <w:r w:rsidRPr="00C836AC">
        <w:rPr>
          <w:rFonts w:ascii="Arial" w:eastAsia="Times New Roman" w:hAnsi="Arial" w:cs="Arial"/>
          <w:b/>
          <w:color w:val="002060"/>
          <w:sz w:val="24"/>
          <w:lang w:eastAsia="ar-SA"/>
        </w:rPr>
        <w:t xml:space="preserve"> </w:t>
      </w:r>
    </w:p>
    <w:tbl>
      <w:tblPr>
        <w:tblW w:w="15452" w:type="dxa"/>
        <w:tblInd w:w="-441" w:type="dxa"/>
        <w:tblLayout w:type="fixed"/>
        <w:tblCellMar>
          <w:left w:w="10" w:type="dxa"/>
          <w:right w:w="10" w:type="dxa"/>
        </w:tblCellMar>
        <w:tblLook w:val="04A0" w:firstRow="1" w:lastRow="0" w:firstColumn="1" w:lastColumn="0" w:noHBand="0" w:noVBand="1"/>
      </w:tblPr>
      <w:tblGrid>
        <w:gridCol w:w="561"/>
        <w:gridCol w:w="716"/>
        <w:gridCol w:w="992"/>
        <w:gridCol w:w="992"/>
        <w:gridCol w:w="1134"/>
        <w:gridCol w:w="993"/>
        <w:gridCol w:w="992"/>
        <w:gridCol w:w="918"/>
        <w:gridCol w:w="74"/>
        <w:gridCol w:w="2268"/>
        <w:gridCol w:w="1418"/>
        <w:gridCol w:w="850"/>
        <w:gridCol w:w="1418"/>
        <w:gridCol w:w="2126"/>
      </w:tblGrid>
      <w:tr w:rsidR="00C836AC" w:rsidRPr="00C836AC" w:rsidTr="006915EB">
        <w:trPr>
          <w:trHeight w:hRule="exact" w:val="1003"/>
        </w:trPr>
        <w:tc>
          <w:tcPr>
            <w:tcW w:w="7298" w:type="dxa"/>
            <w:gridSpan w:val="8"/>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0" w:line="298" w:lineRule="exact"/>
              <w:jc w:val="both"/>
              <w:rPr>
                <w:rFonts w:ascii="Tahoma" w:eastAsia="Arial Unicode MS" w:hAnsi="Tahoma" w:cs="Tahoma"/>
                <w:sz w:val="20"/>
                <w:szCs w:val="20"/>
                <w:lang w:eastAsia="el-GR"/>
              </w:rPr>
            </w:pPr>
            <w:r w:rsidRPr="00C836AC">
              <w:rPr>
                <w:rFonts w:ascii="Tahoma" w:eastAsia="Arial Unicode MS" w:hAnsi="Tahoma" w:cs="Tahoma"/>
                <w:sz w:val="20"/>
                <w:szCs w:val="20"/>
                <w:lang w:eastAsia="el-GR"/>
              </w:rPr>
              <w:t>ΠΙΝΑΚΑΣ 1: ΥΠΟΔΕΙΓΜΑ ΠΙΝΑΚΑ ΑΝΑΛΥΣΗΣ ΣΥΝΟΛΙΚΟΥ ΚΟΣΤΟΥΣ ΑΝΤΙΔΡΑΣΤΗΡΙΩΝ ΓΙΑ ΤΙΣ ΑΙΤΟΥΜΕΝΕΣ ΕΞΕΤΑΣΕΙΣ/ΕΙΔΗ ΤΟΥ ΝΟΣΟΚΟΜΕΙΟΥ</w:t>
            </w:r>
          </w:p>
        </w:tc>
        <w:tc>
          <w:tcPr>
            <w:tcW w:w="8154" w:type="dxa"/>
            <w:gridSpan w:val="6"/>
            <w:tcBorders>
              <w:top w:val="single" w:sz="4" w:space="0" w:color="auto"/>
              <w:left w:val="single" w:sz="4" w:space="0" w:color="auto"/>
              <w:right w:val="single" w:sz="4" w:space="0" w:color="auto"/>
            </w:tcBorders>
            <w:shd w:val="clear" w:color="auto" w:fill="FFFFFF"/>
          </w:tcPr>
          <w:p w:rsidR="00C836AC" w:rsidRPr="00C836AC" w:rsidRDefault="00C836AC" w:rsidP="00C836AC">
            <w:pPr>
              <w:widowControl w:val="0"/>
              <w:suppressAutoHyphens/>
              <w:spacing w:before="60" w:after="0" w:line="230" w:lineRule="exact"/>
              <w:jc w:val="both"/>
              <w:rPr>
                <w:rFonts w:ascii="Tahoma" w:eastAsia="Arial Unicode MS" w:hAnsi="Tahoma" w:cs="Tahoma"/>
                <w:sz w:val="20"/>
                <w:szCs w:val="20"/>
                <w:lang w:val="en-GB" w:eastAsia="el-GR"/>
              </w:rPr>
            </w:pPr>
            <w:r w:rsidRPr="00C836AC">
              <w:rPr>
                <w:rFonts w:ascii="Tahoma" w:eastAsia="Arial Unicode MS" w:hAnsi="Tahoma" w:cs="Tahoma"/>
                <w:sz w:val="20"/>
                <w:szCs w:val="20"/>
                <w:lang w:eastAsia="el-GR"/>
              </w:rPr>
              <w:t xml:space="preserve">     </w:t>
            </w:r>
            <w:r w:rsidRPr="00C836AC">
              <w:rPr>
                <w:rFonts w:ascii="Tahoma" w:eastAsia="Arial Unicode MS" w:hAnsi="Tahoma" w:cs="Tahoma"/>
                <w:sz w:val="20"/>
                <w:szCs w:val="20"/>
                <w:lang w:val="en-GB" w:eastAsia="el-GR"/>
              </w:rPr>
              <w:t>ΔΙΑΚΗΡΥΞΗ : ……………..</w:t>
            </w:r>
          </w:p>
        </w:tc>
      </w:tr>
      <w:tr w:rsidR="00C836AC" w:rsidRPr="00C836AC" w:rsidTr="006915EB">
        <w:trPr>
          <w:trHeight w:hRule="exact" w:val="1246"/>
        </w:trPr>
        <w:tc>
          <w:tcPr>
            <w:tcW w:w="2269" w:type="dxa"/>
            <w:gridSpan w:val="3"/>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0" w:line="360" w:lineRule="auto"/>
              <w:ind w:left="60"/>
              <w:jc w:val="both"/>
              <w:rPr>
                <w:rFonts w:ascii="Tahoma" w:eastAsia="Microsoft Sans Serif" w:hAnsi="Tahoma" w:cs="Tahoma"/>
                <w:color w:val="000000"/>
                <w:sz w:val="18"/>
                <w:szCs w:val="18"/>
                <w:shd w:val="clear" w:color="auto" w:fill="FFFFFF"/>
                <w:lang w:val="en-GB" w:eastAsia="el-GR"/>
              </w:rPr>
            </w:pPr>
          </w:p>
          <w:p w:rsidR="00C836AC" w:rsidRPr="00C836AC" w:rsidRDefault="00C836AC" w:rsidP="00C836AC">
            <w:pPr>
              <w:widowControl w:val="0"/>
              <w:suppressAutoHyphens/>
              <w:spacing w:after="0" w:line="360" w:lineRule="auto"/>
              <w:jc w:val="both"/>
              <w:rPr>
                <w:rFonts w:ascii="Tahoma" w:eastAsia="Arial Unicode MS" w:hAnsi="Tahoma" w:cs="Tahoma"/>
                <w:sz w:val="18"/>
                <w:szCs w:val="18"/>
                <w:lang w:val="en-GB" w:eastAsia="el-GR"/>
              </w:rPr>
            </w:pPr>
            <w:r w:rsidRPr="00C836AC">
              <w:rPr>
                <w:rFonts w:ascii="Tahoma" w:eastAsia="Microsoft Sans Serif" w:hAnsi="Tahoma" w:cs="Tahoma"/>
                <w:color w:val="000000"/>
                <w:sz w:val="18"/>
                <w:szCs w:val="18"/>
                <w:shd w:val="clear" w:color="auto" w:fill="FFFFFF"/>
                <w:lang w:val="en-GB" w:eastAsia="el-GR"/>
              </w:rPr>
              <w:t>ΑΙΤΟΥΜΕΝΕΣ ΕΞΕΤΑΣΕΙΣ ΝΟΣΟΚΟΜΕΙΟΥ</w:t>
            </w:r>
          </w:p>
        </w:tc>
        <w:tc>
          <w:tcPr>
            <w:tcW w:w="13183" w:type="dxa"/>
            <w:gridSpan w:val="11"/>
            <w:tcBorders>
              <w:top w:val="single" w:sz="4" w:space="0" w:color="auto"/>
              <w:left w:val="single" w:sz="4" w:space="0" w:color="auto"/>
              <w:right w:val="single" w:sz="4" w:space="0" w:color="auto"/>
            </w:tcBorders>
            <w:shd w:val="clear" w:color="auto" w:fill="FFFFFF"/>
          </w:tcPr>
          <w:p w:rsidR="00C836AC" w:rsidRPr="00C836AC" w:rsidRDefault="00C836AC" w:rsidP="00C836AC">
            <w:pPr>
              <w:widowControl w:val="0"/>
              <w:suppressAutoHyphens/>
              <w:spacing w:after="0" w:line="360" w:lineRule="auto"/>
              <w:jc w:val="both"/>
              <w:rPr>
                <w:rFonts w:ascii="Tahoma" w:eastAsia="Microsoft Sans Serif" w:hAnsi="Tahoma" w:cs="Tahoma"/>
                <w:color w:val="000000"/>
                <w:sz w:val="18"/>
                <w:szCs w:val="18"/>
                <w:shd w:val="clear" w:color="auto" w:fill="FFFFFF"/>
                <w:lang w:eastAsia="el-GR"/>
              </w:rPr>
            </w:pPr>
          </w:p>
          <w:p w:rsidR="00C836AC" w:rsidRPr="00C836AC" w:rsidRDefault="00C836AC" w:rsidP="00C836AC">
            <w:pPr>
              <w:widowControl w:val="0"/>
              <w:suppressAutoHyphens/>
              <w:spacing w:after="0" w:line="360" w:lineRule="auto"/>
              <w:jc w:val="both"/>
              <w:rPr>
                <w:rFonts w:ascii="Tahoma" w:eastAsia="Microsoft Sans Serif" w:hAnsi="Tahoma" w:cs="Tahoma"/>
                <w:color w:val="000000"/>
                <w:sz w:val="18"/>
                <w:szCs w:val="18"/>
                <w:shd w:val="clear" w:color="auto" w:fill="FFFFFF"/>
                <w:lang w:eastAsia="el-GR"/>
              </w:rPr>
            </w:pPr>
          </w:p>
          <w:p w:rsidR="00C836AC" w:rsidRPr="00C836AC" w:rsidRDefault="00C836AC" w:rsidP="00C836AC">
            <w:pPr>
              <w:widowControl w:val="0"/>
              <w:suppressAutoHyphens/>
              <w:spacing w:after="0" w:line="360" w:lineRule="auto"/>
              <w:jc w:val="both"/>
              <w:rPr>
                <w:rFonts w:ascii="Tahoma" w:eastAsia="Microsoft Sans Serif" w:hAnsi="Tahoma" w:cs="Tahoma"/>
                <w:color w:val="000000"/>
                <w:sz w:val="18"/>
                <w:szCs w:val="18"/>
                <w:shd w:val="clear" w:color="auto" w:fill="FFFFFF"/>
                <w:lang w:eastAsia="el-GR"/>
              </w:rPr>
            </w:pPr>
          </w:p>
          <w:p w:rsidR="00C836AC" w:rsidRPr="00C836AC" w:rsidRDefault="00C836AC" w:rsidP="00C836AC">
            <w:pPr>
              <w:widowControl w:val="0"/>
              <w:suppressAutoHyphens/>
              <w:spacing w:after="0" w:line="360" w:lineRule="auto"/>
              <w:jc w:val="both"/>
              <w:rPr>
                <w:rFonts w:ascii="Tahoma" w:eastAsia="Arial Unicode MS" w:hAnsi="Tahoma" w:cs="Tahoma"/>
                <w:sz w:val="18"/>
                <w:szCs w:val="18"/>
                <w:lang w:eastAsia="el-GR"/>
              </w:rPr>
            </w:pPr>
            <w:r w:rsidRPr="00C836AC">
              <w:rPr>
                <w:rFonts w:ascii="Tahoma" w:eastAsia="Microsoft Sans Serif" w:hAnsi="Tahoma" w:cs="Tahoma"/>
                <w:color w:val="000000"/>
                <w:sz w:val="18"/>
                <w:szCs w:val="18"/>
                <w:shd w:val="clear" w:color="auto" w:fill="FFFFFF"/>
                <w:lang w:eastAsia="el-GR"/>
              </w:rPr>
              <w:t>ΑΠΑΙΤΟΥΜΕΝΑ ΑΝΤΙΔΡΑΣΤΗΡΙΑ ΒΑΣΕΙ ΤΩΝ ΑΙΤΟΥΜΕΝΩΝ ΕΞΕΤΑΣΕΩΝ ΤΟΥ ΝΟΣΟΚΟΜΕΙΟΥ ΚΑΙ ΤΟΥ ΠΡΟΣΦΕΡΟΜΕΝΟΥ ΣΥΝΟΔΟΥ ΕΞΟΠΛΙΣΜΟΥ</w:t>
            </w:r>
          </w:p>
        </w:tc>
      </w:tr>
      <w:tr w:rsidR="00C836AC" w:rsidRPr="00C836AC" w:rsidTr="006915EB">
        <w:trPr>
          <w:trHeight w:hRule="exact" w:val="480"/>
        </w:trPr>
        <w:tc>
          <w:tcPr>
            <w:tcW w:w="561" w:type="dxa"/>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0" w:line="150" w:lineRule="exact"/>
              <w:jc w:val="both"/>
              <w:rPr>
                <w:rFonts w:ascii="Tahoma" w:eastAsia="Microsoft Sans Serif" w:hAnsi="Tahoma" w:cs="Tahoma"/>
                <w:color w:val="000000"/>
                <w:sz w:val="18"/>
                <w:szCs w:val="18"/>
                <w:shd w:val="clear" w:color="auto" w:fill="FFFFFF"/>
                <w:lang w:eastAsia="el-GR"/>
              </w:rPr>
            </w:pPr>
          </w:p>
          <w:p w:rsidR="00C836AC" w:rsidRPr="00C836AC" w:rsidRDefault="00C836AC" w:rsidP="00C836AC">
            <w:pPr>
              <w:widowControl w:val="0"/>
              <w:suppressAutoHyphens/>
              <w:spacing w:after="0" w:line="150" w:lineRule="exact"/>
              <w:jc w:val="both"/>
              <w:rPr>
                <w:rFonts w:ascii="Tahoma" w:eastAsia="Arial Unicode MS" w:hAnsi="Tahoma" w:cs="Tahoma"/>
                <w:sz w:val="18"/>
                <w:szCs w:val="18"/>
                <w:lang w:val="en-GB" w:eastAsia="el-GR"/>
              </w:rPr>
            </w:pPr>
            <w:r w:rsidRPr="00C836AC">
              <w:rPr>
                <w:rFonts w:ascii="Tahoma" w:eastAsia="Microsoft Sans Serif" w:hAnsi="Tahoma" w:cs="Tahoma"/>
                <w:color w:val="000000"/>
                <w:sz w:val="18"/>
                <w:szCs w:val="18"/>
                <w:shd w:val="clear" w:color="auto" w:fill="FFFFFF"/>
                <w:lang w:val="en-GB" w:eastAsia="el-GR"/>
              </w:rPr>
              <w:t>1</w:t>
            </w:r>
          </w:p>
        </w:tc>
        <w:tc>
          <w:tcPr>
            <w:tcW w:w="716" w:type="dxa"/>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0" w:line="150" w:lineRule="exact"/>
              <w:jc w:val="both"/>
              <w:rPr>
                <w:rFonts w:ascii="Tahoma" w:eastAsia="Microsoft Sans Serif" w:hAnsi="Tahoma" w:cs="Tahoma"/>
                <w:color w:val="000000"/>
                <w:sz w:val="18"/>
                <w:szCs w:val="18"/>
                <w:shd w:val="clear" w:color="auto" w:fill="FFFFFF"/>
                <w:lang w:val="en-GB" w:eastAsia="el-GR"/>
              </w:rPr>
            </w:pPr>
          </w:p>
          <w:p w:rsidR="00C836AC" w:rsidRPr="00C836AC" w:rsidRDefault="00C836AC" w:rsidP="00C836AC">
            <w:pPr>
              <w:widowControl w:val="0"/>
              <w:suppressAutoHyphens/>
              <w:spacing w:after="0" w:line="150" w:lineRule="exact"/>
              <w:jc w:val="both"/>
              <w:rPr>
                <w:rFonts w:ascii="Tahoma" w:eastAsia="Arial Unicode MS" w:hAnsi="Tahoma" w:cs="Tahoma"/>
                <w:sz w:val="18"/>
                <w:szCs w:val="18"/>
                <w:lang w:val="en-GB" w:eastAsia="el-GR"/>
              </w:rPr>
            </w:pPr>
            <w:r w:rsidRPr="00C836AC">
              <w:rPr>
                <w:rFonts w:ascii="Tahoma" w:eastAsia="Microsoft Sans Serif" w:hAnsi="Tahoma" w:cs="Tahoma"/>
                <w:color w:val="000000"/>
                <w:sz w:val="18"/>
                <w:szCs w:val="18"/>
                <w:shd w:val="clear" w:color="auto" w:fill="FFFFFF"/>
                <w:lang w:val="en-GB" w:eastAsia="el-GR"/>
              </w:rPr>
              <w:t>2</w:t>
            </w:r>
          </w:p>
        </w:tc>
        <w:tc>
          <w:tcPr>
            <w:tcW w:w="992" w:type="dxa"/>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0" w:line="150" w:lineRule="exact"/>
              <w:jc w:val="both"/>
              <w:rPr>
                <w:rFonts w:ascii="Tahoma" w:eastAsia="Microsoft Sans Serif" w:hAnsi="Tahoma" w:cs="Tahoma"/>
                <w:color w:val="000000"/>
                <w:sz w:val="18"/>
                <w:szCs w:val="18"/>
                <w:shd w:val="clear" w:color="auto" w:fill="FFFFFF"/>
                <w:lang w:val="en-GB" w:eastAsia="el-GR"/>
              </w:rPr>
            </w:pPr>
          </w:p>
          <w:p w:rsidR="00C836AC" w:rsidRPr="00C836AC" w:rsidRDefault="00C836AC" w:rsidP="00C836AC">
            <w:pPr>
              <w:widowControl w:val="0"/>
              <w:suppressAutoHyphens/>
              <w:spacing w:after="0" w:line="150" w:lineRule="exact"/>
              <w:jc w:val="both"/>
              <w:rPr>
                <w:rFonts w:ascii="Tahoma" w:eastAsia="Arial Unicode MS" w:hAnsi="Tahoma" w:cs="Tahoma"/>
                <w:sz w:val="18"/>
                <w:szCs w:val="18"/>
                <w:lang w:val="en-GB" w:eastAsia="el-GR"/>
              </w:rPr>
            </w:pPr>
            <w:r w:rsidRPr="00C836AC">
              <w:rPr>
                <w:rFonts w:ascii="Tahoma" w:eastAsia="Microsoft Sans Serif" w:hAnsi="Tahoma" w:cs="Tahoma"/>
                <w:color w:val="000000"/>
                <w:sz w:val="18"/>
                <w:szCs w:val="18"/>
                <w:shd w:val="clear" w:color="auto" w:fill="FFFFFF"/>
                <w:lang w:val="en-GB" w:eastAsia="el-GR"/>
              </w:rPr>
              <w:t>3</w:t>
            </w:r>
          </w:p>
        </w:tc>
        <w:tc>
          <w:tcPr>
            <w:tcW w:w="992" w:type="dxa"/>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0" w:line="150" w:lineRule="exact"/>
              <w:jc w:val="both"/>
              <w:rPr>
                <w:rFonts w:ascii="Tahoma" w:eastAsia="Microsoft Sans Serif" w:hAnsi="Tahoma" w:cs="Tahoma"/>
                <w:color w:val="000000"/>
                <w:sz w:val="18"/>
                <w:szCs w:val="18"/>
                <w:shd w:val="clear" w:color="auto" w:fill="FFFFFF"/>
                <w:lang w:val="en-GB" w:eastAsia="el-GR"/>
              </w:rPr>
            </w:pPr>
          </w:p>
          <w:p w:rsidR="00C836AC" w:rsidRPr="00C836AC" w:rsidRDefault="00C836AC" w:rsidP="00C836AC">
            <w:pPr>
              <w:widowControl w:val="0"/>
              <w:suppressAutoHyphens/>
              <w:spacing w:after="0" w:line="150" w:lineRule="exact"/>
              <w:jc w:val="both"/>
              <w:rPr>
                <w:rFonts w:ascii="Tahoma" w:eastAsia="Arial Unicode MS" w:hAnsi="Tahoma" w:cs="Tahoma"/>
                <w:sz w:val="18"/>
                <w:szCs w:val="18"/>
                <w:lang w:val="en-GB" w:eastAsia="el-GR"/>
              </w:rPr>
            </w:pPr>
            <w:r w:rsidRPr="00C836AC">
              <w:rPr>
                <w:rFonts w:ascii="Tahoma" w:eastAsia="Microsoft Sans Serif" w:hAnsi="Tahoma" w:cs="Tahoma"/>
                <w:color w:val="000000"/>
                <w:sz w:val="18"/>
                <w:szCs w:val="18"/>
                <w:shd w:val="clear" w:color="auto" w:fill="FFFFFF"/>
                <w:lang w:val="en-GB" w:eastAsia="el-GR"/>
              </w:rPr>
              <w:t>4</w:t>
            </w:r>
          </w:p>
        </w:tc>
        <w:tc>
          <w:tcPr>
            <w:tcW w:w="1134" w:type="dxa"/>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0" w:line="150" w:lineRule="exact"/>
              <w:jc w:val="both"/>
              <w:rPr>
                <w:rFonts w:ascii="Tahoma" w:eastAsia="Microsoft Sans Serif" w:hAnsi="Tahoma" w:cs="Tahoma"/>
                <w:color w:val="000000"/>
                <w:sz w:val="18"/>
                <w:szCs w:val="18"/>
                <w:shd w:val="clear" w:color="auto" w:fill="FFFFFF"/>
                <w:lang w:val="en-GB" w:eastAsia="el-GR"/>
              </w:rPr>
            </w:pPr>
          </w:p>
          <w:p w:rsidR="00C836AC" w:rsidRPr="00C836AC" w:rsidRDefault="00C836AC" w:rsidP="00C836AC">
            <w:pPr>
              <w:widowControl w:val="0"/>
              <w:suppressAutoHyphens/>
              <w:spacing w:after="0" w:line="150" w:lineRule="exact"/>
              <w:jc w:val="both"/>
              <w:rPr>
                <w:rFonts w:ascii="Tahoma" w:eastAsia="Arial Unicode MS" w:hAnsi="Tahoma" w:cs="Tahoma"/>
                <w:sz w:val="18"/>
                <w:szCs w:val="18"/>
                <w:lang w:val="en-GB" w:eastAsia="el-GR"/>
              </w:rPr>
            </w:pPr>
            <w:r w:rsidRPr="00C836AC">
              <w:rPr>
                <w:rFonts w:ascii="Tahoma" w:eastAsia="Microsoft Sans Serif" w:hAnsi="Tahoma" w:cs="Tahoma"/>
                <w:color w:val="000000"/>
                <w:sz w:val="18"/>
                <w:szCs w:val="18"/>
                <w:shd w:val="clear" w:color="auto" w:fill="FFFFFF"/>
                <w:lang w:val="en-GB" w:eastAsia="el-GR"/>
              </w:rPr>
              <w:t>5</w:t>
            </w:r>
          </w:p>
        </w:tc>
        <w:tc>
          <w:tcPr>
            <w:tcW w:w="993" w:type="dxa"/>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0" w:line="150" w:lineRule="exact"/>
              <w:jc w:val="both"/>
              <w:rPr>
                <w:rFonts w:ascii="Tahoma" w:eastAsia="Microsoft Sans Serif" w:hAnsi="Tahoma" w:cs="Tahoma"/>
                <w:color w:val="000000"/>
                <w:sz w:val="18"/>
                <w:szCs w:val="18"/>
                <w:shd w:val="clear" w:color="auto" w:fill="FFFFFF"/>
                <w:lang w:val="en-GB" w:eastAsia="el-GR"/>
              </w:rPr>
            </w:pPr>
          </w:p>
          <w:p w:rsidR="00C836AC" w:rsidRPr="00C836AC" w:rsidRDefault="00C836AC" w:rsidP="00C836AC">
            <w:pPr>
              <w:widowControl w:val="0"/>
              <w:suppressAutoHyphens/>
              <w:spacing w:after="0" w:line="150" w:lineRule="exact"/>
              <w:jc w:val="both"/>
              <w:rPr>
                <w:rFonts w:ascii="Tahoma" w:eastAsia="Arial Unicode MS" w:hAnsi="Tahoma" w:cs="Tahoma"/>
                <w:sz w:val="18"/>
                <w:szCs w:val="18"/>
                <w:lang w:val="en-GB" w:eastAsia="el-GR"/>
              </w:rPr>
            </w:pPr>
            <w:r w:rsidRPr="00C836AC">
              <w:rPr>
                <w:rFonts w:ascii="Tahoma" w:eastAsia="Microsoft Sans Serif" w:hAnsi="Tahoma" w:cs="Tahoma"/>
                <w:color w:val="000000"/>
                <w:sz w:val="18"/>
                <w:szCs w:val="18"/>
                <w:shd w:val="clear" w:color="auto" w:fill="FFFFFF"/>
                <w:lang w:val="en-GB" w:eastAsia="el-GR"/>
              </w:rPr>
              <w:t>6</w:t>
            </w:r>
          </w:p>
        </w:tc>
        <w:tc>
          <w:tcPr>
            <w:tcW w:w="992" w:type="dxa"/>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0" w:line="150" w:lineRule="exact"/>
              <w:ind w:right="240"/>
              <w:jc w:val="both"/>
              <w:rPr>
                <w:rFonts w:ascii="Tahoma" w:eastAsia="Microsoft Sans Serif" w:hAnsi="Tahoma" w:cs="Tahoma"/>
                <w:color w:val="000000"/>
                <w:sz w:val="18"/>
                <w:szCs w:val="18"/>
                <w:shd w:val="clear" w:color="auto" w:fill="FFFFFF"/>
                <w:lang w:val="en-GB" w:eastAsia="el-GR"/>
              </w:rPr>
            </w:pPr>
          </w:p>
          <w:p w:rsidR="00C836AC" w:rsidRPr="00C836AC" w:rsidRDefault="00C836AC" w:rsidP="00C836AC">
            <w:pPr>
              <w:widowControl w:val="0"/>
              <w:suppressAutoHyphens/>
              <w:spacing w:after="0" w:line="150" w:lineRule="exact"/>
              <w:ind w:right="240"/>
              <w:jc w:val="both"/>
              <w:rPr>
                <w:rFonts w:ascii="Tahoma" w:eastAsia="Arial Unicode MS" w:hAnsi="Tahoma" w:cs="Tahoma"/>
                <w:sz w:val="18"/>
                <w:szCs w:val="18"/>
                <w:lang w:val="en-GB" w:eastAsia="el-GR"/>
              </w:rPr>
            </w:pPr>
            <w:r w:rsidRPr="00C836AC">
              <w:rPr>
                <w:rFonts w:ascii="Tahoma" w:eastAsia="Microsoft Sans Serif" w:hAnsi="Tahoma" w:cs="Tahoma"/>
                <w:color w:val="000000"/>
                <w:sz w:val="18"/>
                <w:szCs w:val="18"/>
                <w:shd w:val="clear" w:color="auto" w:fill="FFFFFF"/>
                <w:lang w:val="en-GB" w:eastAsia="el-GR"/>
              </w:rPr>
              <w:t>7</w:t>
            </w:r>
          </w:p>
        </w:tc>
        <w:tc>
          <w:tcPr>
            <w:tcW w:w="992" w:type="dxa"/>
            <w:gridSpan w:val="2"/>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0" w:line="150" w:lineRule="exact"/>
              <w:jc w:val="both"/>
              <w:rPr>
                <w:rFonts w:ascii="Tahoma" w:eastAsia="Microsoft Sans Serif" w:hAnsi="Tahoma" w:cs="Tahoma"/>
                <w:color w:val="000000"/>
                <w:sz w:val="18"/>
                <w:szCs w:val="18"/>
                <w:shd w:val="clear" w:color="auto" w:fill="FFFFFF"/>
                <w:lang w:val="en-GB" w:eastAsia="el-GR"/>
              </w:rPr>
            </w:pPr>
          </w:p>
          <w:p w:rsidR="00C836AC" w:rsidRPr="00C836AC" w:rsidRDefault="00C836AC" w:rsidP="00C836AC">
            <w:pPr>
              <w:widowControl w:val="0"/>
              <w:suppressAutoHyphens/>
              <w:spacing w:after="0" w:line="150" w:lineRule="exact"/>
              <w:jc w:val="both"/>
              <w:rPr>
                <w:rFonts w:ascii="Tahoma" w:eastAsia="Arial Unicode MS" w:hAnsi="Tahoma" w:cs="Tahoma"/>
                <w:sz w:val="18"/>
                <w:szCs w:val="18"/>
                <w:lang w:val="en-GB" w:eastAsia="el-GR"/>
              </w:rPr>
            </w:pPr>
            <w:r w:rsidRPr="00C836AC">
              <w:rPr>
                <w:rFonts w:ascii="Tahoma" w:eastAsia="Microsoft Sans Serif" w:hAnsi="Tahoma" w:cs="Tahoma"/>
                <w:color w:val="000000"/>
                <w:sz w:val="18"/>
                <w:szCs w:val="18"/>
                <w:shd w:val="clear" w:color="auto" w:fill="FFFFFF"/>
                <w:lang w:val="en-GB" w:eastAsia="el-GR"/>
              </w:rPr>
              <w:t>8</w:t>
            </w:r>
          </w:p>
        </w:tc>
        <w:tc>
          <w:tcPr>
            <w:tcW w:w="2268" w:type="dxa"/>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0" w:line="150" w:lineRule="exact"/>
              <w:jc w:val="both"/>
              <w:rPr>
                <w:rFonts w:ascii="Tahoma" w:eastAsia="Microsoft Sans Serif" w:hAnsi="Tahoma" w:cs="Tahoma"/>
                <w:color w:val="000000"/>
                <w:sz w:val="18"/>
                <w:szCs w:val="18"/>
                <w:shd w:val="clear" w:color="auto" w:fill="FFFFFF"/>
                <w:lang w:val="en-GB" w:eastAsia="el-GR"/>
              </w:rPr>
            </w:pPr>
          </w:p>
          <w:p w:rsidR="00C836AC" w:rsidRPr="00C836AC" w:rsidRDefault="00C836AC" w:rsidP="00C836AC">
            <w:pPr>
              <w:widowControl w:val="0"/>
              <w:suppressAutoHyphens/>
              <w:spacing w:after="0" w:line="150" w:lineRule="exact"/>
              <w:jc w:val="both"/>
              <w:rPr>
                <w:rFonts w:ascii="Tahoma" w:eastAsia="Arial Unicode MS" w:hAnsi="Tahoma" w:cs="Tahoma"/>
                <w:sz w:val="18"/>
                <w:szCs w:val="18"/>
                <w:lang w:val="en-GB" w:eastAsia="el-GR"/>
              </w:rPr>
            </w:pPr>
            <w:r w:rsidRPr="00C836AC">
              <w:rPr>
                <w:rFonts w:ascii="Tahoma" w:eastAsia="Microsoft Sans Serif" w:hAnsi="Tahoma" w:cs="Tahoma"/>
                <w:color w:val="000000"/>
                <w:sz w:val="18"/>
                <w:szCs w:val="18"/>
                <w:shd w:val="clear" w:color="auto" w:fill="FFFFFF"/>
                <w:lang w:val="en-GB" w:eastAsia="el-GR"/>
              </w:rPr>
              <w:t>9</w:t>
            </w:r>
          </w:p>
        </w:tc>
        <w:tc>
          <w:tcPr>
            <w:tcW w:w="1418" w:type="dxa"/>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0" w:line="150" w:lineRule="exact"/>
              <w:jc w:val="both"/>
              <w:rPr>
                <w:rFonts w:ascii="Tahoma" w:eastAsia="Microsoft Sans Serif" w:hAnsi="Tahoma" w:cs="Tahoma"/>
                <w:color w:val="000000"/>
                <w:sz w:val="18"/>
                <w:szCs w:val="18"/>
                <w:shd w:val="clear" w:color="auto" w:fill="FFFFFF"/>
                <w:lang w:val="en-GB" w:eastAsia="el-GR"/>
              </w:rPr>
            </w:pPr>
          </w:p>
          <w:p w:rsidR="00C836AC" w:rsidRPr="00C836AC" w:rsidRDefault="00C836AC" w:rsidP="00C836AC">
            <w:pPr>
              <w:widowControl w:val="0"/>
              <w:suppressAutoHyphens/>
              <w:spacing w:after="0" w:line="150" w:lineRule="exact"/>
              <w:jc w:val="both"/>
              <w:rPr>
                <w:rFonts w:ascii="Tahoma" w:eastAsia="Arial Unicode MS" w:hAnsi="Tahoma" w:cs="Tahoma"/>
                <w:sz w:val="18"/>
                <w:szCs w:val="18"/>
                <w:lang w:val="en-GB" w:eastAsia="el-GR"/>
              </w:rPr>
            </w:pPr>
            <w:r w:rsidRPr="00C836AC">
              <w:rPr>
                <w:rFonts w:ascii="Tahoma" w:eastAsia="Microsoft Sans Serif" w:hAnsi="Tahoma" w:cs="Tahoma"/>
                <w:color w:val="000000"/>
                <w:sz w:val="18"/>
                <w:szCs w:val="18"/>
                <w:shd w:val="clear" w:color="auto" w:fill="FFFFFF"/>
                <w:lang w:val="en-GB" w:eastAsia="el-GR"/>
              </w:rPr>
              <w:t>10</w:t>
            </w:r>
          </w:p>
        </w:tc>
        <w:tc>
          <w:tcPr>
            <w:tcW w:w="850" w:type="dxa"/>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0" w:line="150" w:lineRule="exact"/>
              <w:jc w:val="both"/>
              <w:rPr>
                <w:rFonts w:ascii="Tahoma" w:eastAsia="Microsoft Sans Serif" w:hAnsi="Tahoma" w:cs="Tahoma"/>
                <w:color w:val="000000"/>
                <w:sz w:val="18"/>
                <w:szCs w:val="18"/>
                <w:shd w:val="clear" w:color="auto" w:fill="FFFFFF"/>
                <w:lang w:val="en-GB" w:eastAsia="el-GR"/>
              </w:rPr>
            </w:pPr>
          </w:p>
          <w:p w:rsidR="00C836AC" w:rsidRPr="00C836AC" w:rsidRDefault="00C836AC" w:rsidP="00C836AC">
            <w:pPr>
              <w:widowControl w:val="0"/>
              <w:suppressAutoHyphens/>
              <w:spacing w:after="0" w:line="150" w:lineRule="exact"/>
              <w:jc w:val="both"/>
              <w:rPr>
                <w:rFonts w:ascii="Tahoma" w:eastAsia="Arial Unicode MS" w:hAnsi="Tahoma" w:cs="Tahoma"/>
                <w:sz w:val="18"/>
                <w:szCs w:val="18"/>
                <w:lang w:val="en-GB" w:eastAsia="el-GR"/>
              </w:rPr>
            </w:pPr>
            <w:r w:rsidRPr="00C836AC">
              <w:rPr>
                <w:rFonts w:ascii="Tahoma" w:eastAsia="Microsoft Sans Serif" w:hAnsi="Tahoma" w:cs="Tahoma"/>
                <w:color w:val="000000"/>
                <w:sz w:val="18"/>
                <w:szCs w:val="18"/>
                <w:shd w:val="clear" w:color="auto" w:fill="FFFFFF"/>
                <w:lang w:val="en-GB" w:eastAsia="el-GR"/>
              </w:rPr>
              <w:t>11</w:t>
            </w:r>
          </w:p>
        </w:tc>
        <w:tc>
          <w:tcPr>
            <w:tcW w:w="1418" w:type="dxa"/>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0" w:line="150" w:lineRule="exact"/>
              <w:jc w:val="both"/>
              <w:rPr>
                <w:rFonts w:ascii="Tahoma" w:eastAsia="Microsoft Sans Serif" w:hAnsi="Tahoma" w:cs="Tahoma"/>
                <w:color w:val="000000"/>
                <w:sz w:val="18"/>
                <w:szCs w:val="18"/>
                <w:shd w:val="clear" w:color="auto" w:fill="FFFFFF"/>
                <w:lang w:val="en-GB" w:eastAsia="el-GR"/>
              </w:rPr>
            </w:pPr>
          </w:p>
          <w:p w:rsidR="00C836AC" w:rsidRPr="00C836AC" w:rsidRDefault="00C836AC" w:rsidP="00C836AC">
            <w:pPr>
              <w:widowControl w:val="0"/>
              <w:suppressAutoHyphens/>
              <w:spacing w:after="0" w:line="150" w:lineRule="exact"/>
              <w:jc w:val="both"/>
              <w:rPr>
                <w:rFonts w:ascii="Tahoma" w:eastAsia="Arial Unicode MS" w:hAnsi="Tahoma" w:cs="Tahoma"/>
                <w:sz w:val="18"/>
                <w:szCs w:val="18"/>
                <w:lang w:val="en-GB" w:eastAsia="el-GR"/>
              </w:rPr>
            </w:pPr>
            <w:r w:rsidRPr="00C836AC">
              <w:rPr>
                <w:rFonts w:ascii="Tahoma" w:eastAsia="Microsoft Sans Serif" w:hAnsi="Tahoma" w:cs="Tahoma"/>
                <w:color w:val="000000"/>
                <w:sz w:val="18"/>
                <w:szCs w:val="18"/>
                <w:shd w:val="clear" w:color="auto" w:fill="FFFFFF"/>
                <w:lang w:val="en-GB" w:eastAsia="el-GR"/>
              </w:rPr>
              <w:t>12</w:t>
            </w:r>
          </w:p>
        </w:tc>
        <w:tc>
          <w:tcPr>
            <w:tcW w:w="2126" w:type="dxa"/>
            <w:tcBorders>
              <w:top w:val="single" w:sz="4" w:space="0" w:color="auto"/>
              <w:left w:val="single" w:sz="4" w:space="0" w:color="auto"/>
              <w:right w:val="single" w:sz="4" w:space="0" w:color="auto"/>
            </w:tcBorders>
            <w:shd w:val="clear" w:color="auto" w:fill="FFFFFF"/>
          </w:tcPr>
          <w:p w:rsidR="00C836AC" w:rsidRPr="00C836AC" w:rsidRDefault="00C836AC" w:rsidP="00C836AC">
            <w:pPr>
              <w:widowControl w:val="0"/>
              <w:suppressAutoHyphens/>
              <w:spacing w:after="0" w:line="150" w:lineRule="exact"/>
              <w:jc w:val="both"/>
              <w:rPr>
                <w:rFonts w:ascii="Tahoma" w:eastAsia="Microsoft Sans Serif" w:hAnsi="Tahoma" w:cs="Tahoma"/>
                <w:color w:val="000000"/>
                <w:sz w:val="18"/>
                <w:szCs w:val="18"/>
                <w:shd w:val="clear" w:color="auto" w:fill="FFFFFF"/>
                <w:lang w:val="en-GB" w:eastAsia="el-GR"/>
              </w:rPr>
            </w:pPr>
          </w:p>
          <w:p w:rsidR="00C836AC" w:rsidRPr="00C836AC" w:rsidRDefault="00C836AC" w:rsidP="00C836AC">
            <w:pPr>
              <w:widowControl w:val="0"/>
              <w:suppressAutoHyphens/>
              <w:spacing w:after="0" w:line="150" w:lineRule="exact"/>
              <w:jc w:val="both"/>
              <w:rPr>
                <w:rFonts w:ascii="Tahoma" w:eastAsia="Arial Unicode MS" w:hAnsi="Tahoma" w:cs="Tahoma"/>
                <w:sz w:val="18"/>
                <w:szCs w:val="18"/>
                <w:lang w:val="en-GB" w:eastAsia="el-GR"/>
              </w:rPr>
            </w:pPr>
            <w:r w:rsidRPr="00C836AC">
              <w:rPr>
                <w:rFonts w:ascii="Tahoma" w:eastAsia="Microsoft Sans Serif" w:hAnsi="Tahoma" w:cs="Tahoma"/>
                <w:color w:val="000000"/>
                <w:sz w:val="18"/>
                <w:szCs w:val="18"/>
                <w:shd w:val="clear" w:color="auto" w:fill="FFFFFF"/>
                <w:lang w:val="en-GB" w:eastAsia="el-GR"/>
              </w:rPr>
              <w:t>13</w:t>
            </w:r>
          </w:p>
        </w:tc>
      </w:tr>
      <w:tr w:rsidR="00C836AC" w:rsidRPr="00C836AC" w:rsidTr="006915EB">
        <w:trPr>
          <w:trHeight w:hRule="exact" w:val="2787"/>
        </w:trPr>
        <w:tc>
          <w:tcPr>
            <w:tcW w:w="561" w:type="dxa"/>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0" w:line="150" w:lineRule="exact"/>
              <w:ind w:left="200"/>
              <w:jc w:val="both"/>
              <w:rPr>
                <w:rFonts w:ascii="Tahoma" w:eastAsia="Microsoft Sans Serif" w:hAnsi="Tahoma" w:cs="Tahoma"/>
                <w:color w:val="000000"/>
                <w:sz w:val="16"/>
                <w:szCs w:val="16"/>
                <w:shd w:val="clear" w:color="auto" w:fill="FFFFFF"/>
                <w:lang w:val="en-GB" w:eastAsia="el-GR"/>
              </w:rPr>
            </w:pPr>
          </w:p>
          <w:p w:rsidR="00C836AC" w:rsidRPr="00C836AC" w:rsidRDefault="00C836AC" w:rsidP="00C836AC">
            <w:pPr>
              <w:widowControl w:val="0"/>
              <w:suppressAutoHyphens/>
              <w:spacing w:after="0" w:line="150" w:lineRule="exact"/>
              <w:ind w:left="200"/>
              <w:jc w:val="both"/>
              <w:rPr>
                <w:rFonts w:ascii="Tahoma" w:eastAsia="Arial Unicode MS" w:hAnsi="Tahoma" w:cs="Tahoma"/>
                <w:sz w:val="16"/>
                <w:szCs w:val="16"/>
                <w:lang w:val="en-GB" w:eastAsia="el-GR"/>
              </w:rPr>
            </w:pPr>
            <w:r w:rsidRPr="00C836AC">
              <w:rPr>
                <w:rFonts w:ascii="Tahoma" w:eastAsia="Microsoft Sans Serif" w:hAnsi="Tahoma" w:cs="Tahoma"/>
                <w:color w:val="000000"/>
                <w:sz w:val="16"/>
                <w:szCs w:val="16"/>
                <w:shd w:val="clear" w:color="auto" w:fill="FFFFFF"/>
                <w:lang w:val="en-GB" w:eastAsia="el-GR"/>
              </w:rPr>
              <w:t>Α/Α</w:t>
            </w:r>
          </w:p>
        </w:tc>
        <w:tc>
          <w:tcPr>
            <w:tcW w:w="716" w:type="dxa"/>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0" w:line="150" w:lineRule="exact"/>
              <w:jc w:val="both"/>
              <w:rPr>
                <w:rFonts w:ascii="Tahoma" w:eastAsia="Microsoft Sans Serif" w:hAnsi="Tahoma" w:cs="Tahoma"/>
                <w:color w:val="000000"/>
                <w:sz w:val="16"/>
                <w:szCs w:val="16"/>
                <w:shd w:val="clear" w:color="auto" w:fill="FFFFFF"/>
                <w:lang w:val="en-GB" w:eastAsia="el-GR"/>
              </w:rPr>
            </w:pPr>
          </w:p>
          <w:p w:rsidR="00C836AC" w:rsidRPr="00C836AC" w:rsidRDefault="00C836AC" w:rsidP="00C836AC">
            <w:pPr>
              <w:widowControl w:val="0"/>
              <w:suppressAutoHyphens/>
              <w:spacing w:after="0" w:line="150" w:lineRule="exact"/>
              <w:jc w:val="both"/>
              <w:rPr>
                <w:rFonts w:ascii="Tahoma" w:eastAsia="Arial Unicode MS" w:hAnsi="Tahoma" w:cs="Tahoma"/>
                <w:sz w:val="16"/>
                <w:szCs w:val="16"/>
                <w:lang w:val="en-GB" w:eastAsia="el-GR"/>
              </w:rPr>
            </w:pPr>
            <w:r w:rsidRPr="00C836AC">
              <w:rPr>
                <w:rFonts w:ascii="Tahoma" w:eastAsia="Microsoft Sans Serif" w:hAnsi="Tahoma" w:cs="Tahoma"/>
                <w:color w:val="000000"/>
                <w:sz w:val="16"/>
                <w:szCs w:val="16"/>
                <w:shd w:val="clear" w:color="auto" w:fill="FFFFFF"/>
                <w:lang w:val="en-GB" w:eastAsia="el-GR"/>
              </w:rPr>
              <w:t>ΕΞΕΤΑΣΗ</w:t>
            </w:r>
          </w:p>
        </w:tc>
        <w:tc>
          <w:tcPr>
            <w:tcW w:w="992" w:type="dxa"/>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60" w:line="150" w:lineRule="exact"/>
              <w:jc w:val="both"/>
              <w:rPr>
                <w:rFonts w:ascii="Tahoma" w:eastAsia="Microsoft Sans Serif" w:hAnsi="Tahoma" w:cs="Tahoma"/>
                <w:color w:val="000000"/>
                <w:sz w:val="16"/>
                <w:szCs w:val="16"/>
                <w:shd w:val="clear" w:color="auto" w:fill="FFFFFF"/>
                <w:lang w:val="en-GB" w:eastAsia="el-GR"/>
              </w:rPr>
            </w:pPr>
          </w:p>
          <w:p w:rsidR="00C836AC" w:rsidRPr="00C836AC" w:rsidRDefault="00C836AC" w:rsidP="00C836AC">
            <w:pPr>
              <w:widowControl w:val="0"/>
              <w:suppressAutoHyphens/>
              <w:spacing w:after="60" w:line="150" w:lineRule="exact"/>
              <w:jc w:val="both"/>
              <w:rPr>
                <w:rFonts w:ascii="Tahoma" w:eastAsia="Arial Unicode MS" w:hAnsi="Tahoma" w:cs="Tahoma"/>
                <w:sz w:val="16"/>
                <w:szCs w:val="16"/>
                <w:lang w:val="en-GB" w:eastAsia="el-GR"/>
              </w:rPr>
            </w:pPr>
            <w:r w:rsidRPr="00C836AC">
              <w:rPr>
                <w:rFonts w:ascii="Tahoma" w:eastAsia="Microsoft Sans Serif" w:hAnsi="Tahoma" w:cs="Tahoma"/>
                <w:color w:val="000000"/>
                <w:sz w:val="16"/>
                <w:szCs w:val="16"/>
                <w:shd w:val="clear" w:color="auto" w:fill="FFFFFF"/>
                <w:lang w:val="en-GB" w:eastAsia="el-GR"/>
              </w:rPr>
              <w:t xml:space="preserve">ΕΤΗΣΙΟΣ ΑΡΙΘΜΟΣ ΕΞΕΤΑΣΕΩΝ </w:t>
            </w:r>
          </w:p>
        </w:tc>
        <w:tc>
          <w:tcPr>
            <w:tcW w:w="992" w:type="dxa"/>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0" w:line="211" w:lineRule="exact"/>
              <w:jc w:val="both"/>
              <w:rPr>
                <w:rFonts w:ascii="Tahoma" w:eastAsia="Microsoft Sans Serif" w:hAnsi="Tahoma" w:cs="Tahoma"/>
                <w:color w:val="000000"/>
                <w:sz w:val="16"/>
                <w:szCs w:val="16"/>
                <w:shd w:val="clear" w:color="auto" w:fill="FFFFFF"/>
                <w:lang w:val="en-GB" w:eastAsia="el-GR"/>
              </w:rPr>
            </w:pPr>
          </w:p>
          <w:p w:rsidR="00C836AC" w:rsidRPr="00C836AC" w:rsidRDefault="00C836AC" w:rsidP="00C836AC">
            <w:pPr>
              <w:widowControl w:val="0"/>
              <w:suppressAutoHyphens/>
              <w:spacing w:after="0" w:line="211" w:lineRule="exact"/>
              <w:jc w:val="both"/>
              <w:rPr>
                <w:rFonts w:ascii="Tahoma" w:eastAsia="Arial Unicode MS" w:hAnsi="Tahoma" w:cs="Tahoma"/>
                <w:sz w:val="16"/>
                <w:szCs w:val="16"/>
                <w:lang w:val="en-GB" w:eastAsia="el-GR"/>
              </w:rPr>
            </w:pPr>
            <w:r w:rsidRPr="00C836AC">
              <w:rPr>
                <w:rFonts w:ascii="Tahoma" w:eastAsia="Microsoft Sans Serif" w:hAnsi="Tahoma" w:cs="Tahoma"/>
                <w:color w:val="000000"/>
                <w:sz w:val="16"/>
                <w:szCs w:val="16"/>
                <w:shd w:val="clear" w:color="auto" w:fill="FFFFFF"/>
                <w:lang w:val="en-GB" w:eastAsia="el-GR"/>
              </w:rPr>
              <w:t xml:space="preserve">ΠΕΡΙΓΡΑΦΗ ΠΡΟΣΦ. ΕΙΔΟΥΣ </w:t>
            </w:r>
          </w:p>
        </w:tc>
        <w:tc>
          <w:tcPr>
            <w:tcW w:w="1134" w:type="dxa"/>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60" w:line="150" w:lineRule="exact"/>
              <w:jc w:val="both"/>
              <w:rPr>
                <w:rFonts w:ascii="Tahoma" w:eastAsia="Microsoft Sans Serif" w:hAnsi="Tahoma" w:cs="Tahoma"/>
                <w:color w:val="000000"/>
                <w:sz w:val="16"/>
                <w:szCs w:val="16"/>
                <w:shd w:val="clear" w:color="auto" w:fill="FFFFFF"/>
                <w:lang w:val="en-GB" w:eastAsia="el-GR"/>
              </w:rPr>
            </w:pPr>
          </w:p>
          <w:p w:rsidR="00C836AC" w:rsidRPr="00C836AC" w:rsidRDefault="00C836AC" w:rsidP="00C836AC">
            <w:pPr>
              <w:widowControl w:val="0"/>
              <w:suppressAutoHyphens/>
              <w:spacing w:after="60" w:line="150" w:lineRule="exact"/>
              <w:jc w:val="both"/>
              <w:rPr>
                <w:rFonts w:ascii="Tahoma" w:eastAsia="Arial Unicode MS" w:hAnsi="Tahoma" w:cs="Tahoma"/>
                <w:sz w:val="16"/>
                <w:szCs w:val="16"/>
                <w:lang w:val="en-GB" w:eastAsia="el-GR"/>
              </w:rPr>
            </w:pPr>
            <w:r w:rsidRPr="00C836AC">
              <w:rPr>
                <w:rFonts w:ascii="Tahoma" w:eastAsia="Microsoft Sans Serif" w:hAnsi="Tahoma" w:cs="Tahoma"/>
                <w:color w:val="000000"/>
                <w:sz w:val="16"/>
                <w:szCs w:val="16"/>
                <w:shd w:val="clear" w:color="auto" w:fill="FFFFFF"/>
                <w:lang w:val="en-GB" w:eastAsia="el-GR"/>
              </w:rPr>
              <w:t>ΚΩΔ.</w:t>
            </w:r>
          </w:p>
          <w:p w:rsidR="00C836AC" w:rsidRPr="00C836AC" w:rsidRDefault="00C836AC" w:rsidP="00C836AC">
            <w:pPr>
              <w:widowControl w:val="0"/>
              <w:suppressAutoHyphens/>
              <w:spacing w:before="60" w:after="0" w:line="150" w:lineRule="exact"/>
              <w:jc w:val="both"/>
              <w:rPr>
                <w:rFonts w:ascii="Tahoma" w:eastAsia="Arial Unicode MS" w:hAnsi="Tahoma" w:cs="Tahoma"/>
                <w:sz w:val="16"/>
                <w:szCs w:val="16"/>
                <w:lang w:val="en-GB" w:eastAsia="el-GR"/>
              </w:rPr>
            </w:pPr>
            <w:r w:rsidRPr="00C836AC">
              <w:rPr>
                <w:rFonts w:ascii="Tahoma" w:eastAsia="Microsoft Sans Serif" w:hAnsi="Tahoma" w:cs="Tahoma"/>
                <w:color w:val="000000"/>
                <w:sz w:val="16"/>
                <w:szCs w:val="16"/>
                <w:shd w:val="clear" w:color="auto" w:fill="FFFFFF"/>
                <w:lang w:val="en-GB" w:eastAsia="el-GR"/>
              </w:rPr>
              <w:t>ΕΡΓΟΣΤΑΣΙΟΥ ΚΑΤΑΣΚΕΥΗΣ</w:t>
            </w:r>
          </w:p>
        </w:tc>
        <w:tc>
          <w:tcPr>
            <w:tcW w:w="993" w:type="dxa"/>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60" w:line="150" w:lineRule="exact"/>
              <w:jc w:val="both"/>
              <w:rPr>
                <w:rFonts w:ascii="Tahoma" w:eastAsia="Microsoft Sans Serif" w:hAnsi="Tahoma" w:cs="Tahoma"/>
                <w:color w:val="000000"/>
                <w:sz w:val="16"/>
                <w:szCs w:val="16"/>
                <w:shd w:val="clear" w:color="auto" w:fill="FFFFFF"/>
                <w:lang w:val="en-GB" w:eastAsia="el-GR"/>
              </w:rPr>
            </w:pPr>
          </w:p>
          <w:p w:rsidR="00C836AC" w:rsidRPr="00C836AC" w:rsidRDefault="00C836AC" w:rsidP="00C836AC">
            <w:pPr>
              <w:widowControl w:val="0"/>
              <w:suppressAutoHyphens/>
              <w:spacing w:after="60" w:line="150" w:lineRule="exact"/>
              <w:jc w:val="both"/>
              <w:rPr>
                <w:rFonts w:ascii="Tahoma" w:eastAsia="Microsoft Sans Serif" w:hAnsi="Tahoma" w:cs="Tahoma"/>
                <w:color w:val="000000"/>
                <w:sz w:val="16"/>
                <w:szCs w:val="16"/>
                <w:shd w:val="clear" w:color="auto" w:fill="FFFFFF"/>
                <w:lang w:val="en-GB" w:eastAsia="el-GR"/>
              </w:rPr>
            </w:pPr>
            <w:r w:rsidRPr="00C836AC">
              <w:rPr>
                <w:rFonts w:ascii="Tahoma" w:eastAsia="Microsoft Sans Serif" w:hAnsi="Tahoma" w:cs="Tahoma"/>
                <w:color w:val="000000"/>
                <w:sz w:val="16"/>
                <w:szCs w:val="16"/>
                <w:shd w:val="clear" w:color="auto" w:fill="FFFFFF"/>
                <w:lang w:val="en-GB" w:eastAsia="el-GR"/>
              </w:rPr>
              <w:t>ΤΕΣΤ /</w:t>
            </w:r>
          </w:p>
          <w:p w:rsidR="00C836AC" w:rsidRPr="00C836AC" w:rsidRDefault="00C836AC" w:rsidP="00C836AC">
            <w:pPr>
              <w:widowControl w:val="0"/>
              <w:suppressAutoHyphens/>
              <w:spacing w:after="60" w:line="150" w:lineRule="exact"/>
              <w:jc w:val="both"/>
              <w:rPr>
                <w:rFonts w:ascii="Tahoma" w:eastAsia="Arial Unicode MS" w:hAnsi="Tahoma" w:cs="Tahoma"/>
                <w:sz w:val="16"/>
                <w:szCs w:val="16"/>
                <w:lang w:val="en-GB" w:eastAsia="el-GR"/>
              </w:rPr>
            </w:pPr>
            <w:r w:rsidRPr="00C836AC">
              <w:rPr>
                <w:rFonts w:ascii="Tahoma" w:eastAsia="Microsoft Sans Serif" w:hAnsi="Tahoma" w:cs="Tahoma"/>
                <w:color w:val="000000"/>
                <w:sz w:val="16"/>
                <w:szCs w:val="16"/>
                <w:shd w:val="clear" w:color="auto" w:fill="FFFFFF"/>
                <w:lang w:val="en-GB" w:eastAsia="el-GR"/>
              </w:rPr>
              <w:t>ΣΥΣΚΕΥΑΣΙΑ</w:t>
            </w:r>
          </w:p>
        </w:tc>
        <w:tc>
          <w:tcPr>
            <w:tcW w:w="992" w:type="dxa"/>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60" w:line="150" w:lineRule="exact"/>
              <w:ind w:left="80"/>
              <w:jc w:val="both"/>
              <w:rPr>
                <w:rFonts w:ascii="Tahoma" w:eastAsia="Microsoft Sans Serif" w:hAnsi="Tahoma" w:cs="Tahoma"/>
                <w:color w:val="000000"/>
                <w:sz w:val="16"/>
                <w:szCs w:val="16"/>
                <w:shd w:val="clear" w:color="auto" w:fill="FFFFFF"/>
                <w:lang w:val="en-GB" w:eastAsia="el-GR"/>
              </w:rPr>
            </w:pPr>
          </w:p>
          <w:p w:rsidR="00C836AC" w:rsidRPr="00C836AC" w:rsidRDefault="00C836AC" w:rsidP="00C836AC">
            <w:pPr>
              <w:widowControl w:val="0"/>
              <w:suppressAutoHyphens/>
              <w:spacing w:after="60" w:line="150" w:lineRule="exact"/>
              <w:ind w:left="80"/>
              <w:jc w:val="both"/>
              <w:rPr>
                <w:rFonts w:ascii="Tahoma" w:eastAsia="Arial Unicode MS" w:hAnsi="Tahoma" w:cs="Tahoma"/>
                <w:sz w:val="16"/>
                <w:szCs w:val="16"/>
                <w:lang w:val="en-GB" w:eastAsia="el-GR"/>
              </w:rPr>
            </w:pPr>
            <w:r w:rsidRPr="00C836AC">
              <w:rPr>
                <w:rFonts w:ascii="Tahoma" w:eastAsia="Microsoft Sans Serif" w:hAnsi="Tahoma" w:cs="Tahoma"/>
                <w:color w:val="000000"/>
                <w:sz w:val="16"/>
                <w:szCs w:val="16"/>
                <w:shd w:val="clear" w:color="auto" w:fill="FFFFFF"/>
                <w:lang w:val="en-GB" w:eastAsia="el-GR"/>
              </w:rPr>
              <w:t>ΤΙΜΗ/ΤΕΣΤ</w:t>
            </w:r>
          </w:p>
          <w:p w:rsidR="00C836AC" w:rsidRPr="00C836AC" w:rsidRDefault="00C836AC" w:rsidP="00C836AC">
            <w:pPr>
              <w:widowControl w:val="0"/>
              <w:suppressAutoHyphens/>
              <w:spacing w:before="60" w:after="0" w:line="150" w:lineRule="exact"/>
              <w:ind w:left="80"/>
              <w:jc w:val="both"/>
              <w:rPr>
                <w:rFonts w:ascii="Tahoma" w:eastAsia="Arial Unicode MS" w:hAnsi="Tahoma" w:cs="Tahoma"/>
                <w:sz w:val="16"/>
                <w:szCs w:val="16"/>
                <w:lang w:val="en-GB" w:eastAsia="el-GR"/>
              </w:rPr>
            </w:pPr>
          </w:p>
        </w:tc>
        <w:tc>
          <w:tcPr>
            <w:tcW w:w="992" w:type="dxa"/>
            <w:gridSpan w:val="2"/>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0" w:line="211" w:lineRule="exact"/>
              <w:jc w:val="both"/>
              <w:rPr>
                <w:rFonts w:ascii="Tahoma" w:eastAsia="Microsoft Sans Serif" w:hAnsi="Tahoma" w:cs="Tahoma"/>
                <w:color w:val="000000"/>
                <w:sz w:val="16"/>
                <w:szCs w:val="16"/>
                <w:shd w:val="clear" w:color="auto" w:fill="FFFFFF"/>
                <w:lang w:val="en-GB" w:eastAsia="el-GR"/>
              </w:rPr>
            </w:pPr>
          </w:p>
          <w:p w:rsidR="00C836AC" w:rsidRPr="00C836AC" w:rsidRDefault="00C836AC" w:rsidP="00C836AC">
            <w:pPr>
              <w:widowControl w:val="0"/>
              <w:suppressAutoHyphens/>
              <w:spacing w:after="0" w:line="211" w:lineRule="exact"/>
              <w:jc w:val="both"/>
              <w:rPr>
                <w:rFonts w:ascii="Tahoma" w:eastAsia="Arial Unicode MS" w:hAnsi="Tahoma" w:cs="Tahoma"/>
                <w:sz w:val="16"/>
                <w:szCs w:val="16"/>
                <w:lang w:val="en-GB" w:eastAsia="el-GR"/>
              </w:rPr>
            </w:pPr>
            <w:r w:rsidRPr="00C836AC">
              <w:rPr>
                <w:rFonts w:ascii="Tahoma" w:eastAsia="Microsoft Sans Serif" w:hAnsi="Tahoma" w:cs="Tahoma"/>
                <w:color w:val="000000"/>
                <w:sz w:val="16"/>
                <w:szCs w:val="16"/>
                <w:shd w:val="clear" w:color="auto" w:fill="FFFFFF"/>
                <w:lang w:val="en-GB" w:eastAsia="el-GR"/>
              </w:rPr>
              <w:t>ΤΙΜΗ/ΣΥΣΚ. ΧΩΡΙΣ ΦΠΑ</w:t>
            </w:r>
          </w:p>
        </w:tc>
        <w:tc>
          <w:tcPr>
            <w:tcW w:w="2268" w:type="dxa"/>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0" w:line="211" w:lineRule="exact"/>
              <w:jc w:val="both"/>
              <w:rPr>
                <w:rFonts w:ascii="Tahoma" w:eastAsia="Arial Unicode MS" w:hAnsi="Tahoma" w:cs="Tahoma"/>
                <w:sz w:val="16"/>
                <w:szCs w:val="16"/>
                <w:lang w:eastAsia="el-GR"/>
              </w:rPr>
            </w:pPr>
            <w:r w:rsidRPr="00C836AC">
              <w:rPr>
                <w:rFonts w:ascii="Tahoma" w:eastAsia="Microsoft Sans Serif" w:hAnsi="Tahoma" w:cs="Tahoma"/>
                <w:color w:val="000000"/>
                <w:sz w:val="16"/>
                <w:szCs w:val="16"/>
                <w:shd w:val="clear" w:color="auto" w:fill="FFFFFF"/>
                <w:lang w:eastAsia="el-GR"/>
              </w:rPr>
              <w:t>ΑΠΑΙΤΟΥΜΕΝΕΣ ΣΥΣΚ. ΓΙΑ ΤΟ ΣΥΝΟΛΟ ΤΩΝ ΑΙΤΟΥΜΕΝΩΝ ΕΞΕΤΑΣΕΩΝ ΤΟΥ ΝΟΣΟΚΟΜΕΙΟΥ</w:t>
            </w:r>
          </w:p>
        </w:tc>
        <w:tc>
          <w:tcPr>
            <w:tcW w:w="1418" w:type="dxa"/>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0" w:line="211" w:lineRule="exact"/>
              <w:jc w:val="both"/>
              <w:rPr>
                <w:rFonts w:ascii="Tahoma" w:eastAsia="Arial Unicode MS" w:hAnsi="Tahoma" w:cs="Tahoma"/>
                <w:sz w:val="16"/>
                <w:szCs w:val="16"/>
                <w:lang w:eastAsia="el-GR"/>
              </w:rPr>
            </w:pPr>
            <w:r w:rsidRPr="00C836AC">
              <w:rPr>
                <w:rFonts w:ascii="Tahoma" w:eastAsia="Microsoft Sans Serif" w:hAnsi="Tahoma" w:cs="Tahoma"/>
                <w:color w:val="000000"/>
                <w:sz w:val="16"/>
                <w:szCs w:val="16"/>
                <w:shd w:val="clear" w:color="auto" w:fill="FFFFFF"/>
                <w:lang w:eastAsia="el-GR"/>
              </w:rPr>
              <w:t>ΣΥΝΟΛΙΚΟ ΚΟΣΤΟΣ ΑΠΑΙΤ.ΣΥΣΚ.ΧΩΡΙΣΦΠΑ ΓΙΑ ΤΟ ΣΥΝΟΛΟ ΤΩΝ ΑΙΤΟΥΜΕΝΩΝ ΕΞΕΤΑΣΕΩΝ (10)=(8)Χ(9)</w:t>
            </w:r>
          </w:p>
        </w:tc>
        <w:tc>
          <w:tcPr>
            <w:tcW w:w="850" w:type="dxa"/>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0" w:line="150" w:lineRule="exact"/>
              <w:jc w:val="both"/>
              <w:rPr>
                <w:rFonts w:ascii="Tahoma" w:eastAsia="Microsoft Sans Serif" w:hAnsi="Tahoma" w:cs="Tahoma"/>
                <w:color w:val="000000"/>
                <w:sz w:val="16"/>
                <w:szCs w:val="16"/>
                <w:shd w:val="clear" w:color="auto" w:fill="FFFFFF"/>
                <w:lang w:eastAsia="el-GR"/>
              </w:rPr>
            </w:pPr>
          </w:p>
          <w:p w:rsidR="00C836AC" w:rsidRPr="00C836AC" w:rsidRDefault="00C836AC" w:rsidP="00C836AC">
            <w:pPr>
              <w:widowControl w:val="0"/>
              <w:suppressAutoHyphens/>
              <w:spacing w:after="0" w:line="150" w:lineRule="exact"/>
              <w:jc w:val="both"/>
              <w:rPr>
                <w:rFonts w:ascii="Tahoma" w:eastAsia="Arial Unicode MS" w:hAnsi="Tahoma" w:cs="Tahoma"/>
                <w:sz w:val="16"/>
                <w:szCs w:val="16"/>
                <w:lang w:val="en-GB" w:eastAsia="el-GR"/>
              </w:rPr>
            </w:pPr>
            <w:r w:rsidRPr="00C836AC">
              <w:rPr>
                <w:rFonts w:ascii="Tahoma" w:eastAsia="Microsoft Sans Serif" w:hAnsi="Tahoma" w:cs="Tahoma"/>
                <w:color w:val="000000"/>
                <w:sz w:val="16"/>
                <w:szCs w:val="16"/>
                <w:shd w:val="clear" w:color="auto" w:fill="FFFFFF"/>
                <w:lang w:val="en-GB" w:eastAsia="el-GR"/>
              </w:rPr>
              <w:t>% ΦΠΑ</w:t>
            </w:r>
          </w:p>
        </w:tc>
        <w:tc>
          <w:tcPr>
            <w:tcW w:w="1418" w:type="dxa"/>
            <w:tcBorders>
              <w:top w:val="single" w:sz="4" w:space="0" w:color="auto"/>
              <w:left w:val="single" w:sz="4" w:space="0" w:color="auto"/>
            </w:tcBorders>
            <w:shd w:val="clear" w:color="auto" w:fill="FFFFFF"/>
          </w:tcPr>
          <w:p w:rsidR="00C836AC" w:rsidRPr="00C836AC" w:rsidRDefault="00C836AC" w:rsidP="00C836AC">
            <w:pPr>
              <w:widowControl w:val="0"/>
              <w:suppressAutoHyphens/>
              <w:spacing w:after="0" w:line="211" w:lineRule="exact"/>
              <w:jc w:val="both"/>
              <w:rPr>
                <w:rFonts w:ascii="Tahoma" w:eastAsia="Arial Unicode MS" w:hAnsi="Tahoma" w:cs="Tahoma"/>
                <w:sz w:val="16"/>
                <w:szCs w:val="16"/>
                <w:lang w:val="en-GB" w:eastAsia="el-GR"/>
              </w:rPr>
            </w:pPr>
            <w:r w:rsidRPr="00C836AC">
              <w:rPr>
                <w:rFonts w:ascii="Tahoma" w:eastAsia="Microsoft Sans Serif" w:hAnsi="Tahoma" w:cs="Tahoma"/>
                <w:color w:val="000000"/>
                <w:sz w:val="16"/>
                <w:szCs w:val="16"/>
                <w:shd w:val="clear" w:color="auto" w:fill="FFFFFF"/>
                <w:lang w:val="en-GB" w:eastAsia="el-GR"/>
              </w:rPr>
              <w:t>ΣΥΝΟΛΟ ΦΠΑ (12)=(10)Χ(11)</w:t>
            </w:r>
          </w:p>
        </w:tc>
        <w:tc>
          <w:tcPr>
            <w:tcW w:w="2126" w:type="dxa"/>
            <w:tcBorders>
              <w:top w:val="single" w:sz="4" w:space="0" w:color="auto"/>
              <w:left w:val="single" w:sz="4" w:space="0" w:color="auto"/>
              <w:right w:val="single" w:sz="4" w:space="0" w:color="auto"/>
            </w:tcBorders>
            <w:shd w:val="clear" w:color="auto" w:fill="FFFFFF"/>
          </w:tcPr>
          <w:p w:rsidR="00C836AC" w:rsidRPr="00C836AC" w:rsidRDefault="00C836AC" w:rsidP="00C836AC">
            <w:pPr>
              <w:widowControl w:val="0"/>
              <w:suppressAutoHyphens/>
              <w:spacing w:after="0" w:line="211" w:lineRule="exact"/>
              <w:jc w:val="both"/>
              <w:rPr>
                <w:rFonts w:ascii="Tahoma" w:eastAsia="Arial Unicode MS" w:hAnsi="Tahoma" w:cs="Tahoma"/>
                <w:sz w:val="16"/>
                <w:szCs w:val="16"/>
                <w:lang w:eastAsia="el-GR"/>
              </w:rPr>
            </w:pPr>
            <w:r w:rsidRPr="00C836AC">
              <w:rPr>
                <w:rFonts w:ascii="Tahoma" w:eastAsia="Microsoft Sans Serif" w:hAnsi="Tahoma" w:cs="Tahoma"/>
                <w:color w:val="000000"/>
                <w:sz w:val="16"/>
                <w:szCs w:val="16"/>
                <w:shd w:val="clear" w:color="auto" w:fill="FFFFFF"/>
                <w:lang w:eastAsia="el-GR"/>
              </w:rPr>
              <w:t>ΣΥΝΟΛΙΚΟ ΚΟΣΤΟΣ ΑΠΑΙΤ. ΣΥΣΚ. ΜΕ ΦΠΑ ΓΙΑ ΤΟ ΣΥΝΟΛΟ ΤΩΝ ΑΙΤΟΥΜΕΝΩΝ ΕΞΕΤΑΣΕΩΝ (13)=(10)+(12)</w:t>
            </w:r>
          </w:p>
        </w:tc>
      </w:tr>
      <w:tr w:rsidR="00C836AC" w:rsidRPr="00C836AC" w:rsidTr="006915EB">
        <w:trPr>
          <w:trHeight w:hRule="exact" w:val="773"/>
        </w:trPr>
        <w:tc>
          <w:tcPr>
            <w:tcW w:w="561" w:type="dxa"/>
            <w:tcBorders>
              <w:top w:val="single" w:sz="4" w:space="0" w:color="auto"/>
              <w:left w:val="single" w:sz="4" w:space="0" w:color="auto"/>
            </w:tcBorders>
            <w:shd w:val="clear" w:color="auto" w:fill="FFFFFF"/>
          </w:tcPr>
          <w:p w:rsidR="00C836AC" w:rsidRPr="00C836AC" w:rsidRDefault="00C836AC" w:rsidP="00C836AC">
            <w:pPr>
              <w:suppressAutoHyphens/>
              <w:spacing w:after="120" w:line="240" w:lineRule="auto"/>
              <w:jc w:val="both"/>
              <w:rPr>
                <w:rFonts w:ascii="Calibri" w:eastAsia="Times New Roman" w:hAnsi="Calibri" w:cs="Calibri"/>
                <w:b/>
                <w:sz w:val="18"/>
                <w:szCs w:val="18"/>
                <w:lang w:eastAsia="zh-CN"/>
              </w:rPr>
            </w:pPr>
          </w:p>
        </w:tc>
        <w:tc>
          <w:tcPr>
            <w:tcW w:w="716" w:type="dxa"/>
            <w:tcBorders>
              <w:top w:val="single" w:sz="4" w:space="0" w:color="auto"/>
              <w:left w:val="single" w:sz="4" w:space="0" w:color="auto"/>
            </w:tcBorders>
            <w:shd w:val="clear" w:color="auto" w:fill="FFFFFF"/>
          </w:tcPr>
          <w:p w:rsidR="00C836AC" w:rsidRPr="00C836AC" w:rsidRDefault="00C836AC" w:rsidP="00C836AC">
            <w:pPr>
              <w:suppressAutoHyphens/>
              <w:spacing w:after="120" w:line="240" w:lineRule="auto"/>
              <w:jc w:val="both"/>
              <w:rPr>
                <w:rFonts w:ascii="Calibri" w:eastAsia="Times New Roman" w:hAnsi="Calibri" w:cs="Calibri"/>
                <w:b/>
                <w:sz w:val="18"/>
                <w:szCs w:val="18"/>
                <w:lang w:eastAsia="zh-CN"/>
              </w:rPr>
            </w:pPr>
          </w:p>
        </w:tc>
        <w:tc>
          <w:tcPr>
            <w:tcW w:w="992" w:type="dxa"/>
            <w:tcBorders>
              <w:top w:val="single" w:sz="4" w:space="0" w:color="auto"/>
              <w:left w:val="single" w:sz="4" w:space="0" w:color="auto"/>
            </w:tcBorders>
            <w:shd w:val="clear" w:color="auto" w:fill="FFFFFF"/>
          </w:tcPr>
          <w:p w:rsidR="00C836AC" w:rsidRPr="00C836AC" w:rsidRDefault="00C836AC" w:rsidP="00C836AC">
            <w:pPr>
              <w:suppressAutoHyphens/>
              <w:spacing w:after="120" w:line="240" w:lineRule="auto"/>
              <w:jc w:val="both"/>
              <w:rPr>
                <w:rFonts w:ascii="Calibri" w:eastAsia="Times New Roman" w:hAnsi="Calibri" w:cs="Calibri"/>
                <w:b/>
                <w:sz w:val="18"/>
                <w:szCs w:val="18"/>
                <w:lang w:eastAsia="zh-CN"/>
              </w:rPr>
            </w:pPr>
          </w:p>
        </w:tc>
        <w:tc>
          <w:tcPr>
            <w:tcW w:w="992" w:type="dxa"/>
            <w:tcBorders>
              <w:top w:val="single" w:sz="4" w:space="0" w:color="auto"/>
              <w:left w:val="single" w:sz="4" w:space="0" w:color="auto"/>
            </w:tcBorders>
            <w:shd w:val="clear" w:color="auto" w:fill="FFFFFF"/>
          </w:tcPr>
          <w:p w:rsidR="00C836AC" w:rsidRPr="00C836AC" w:rsidRDefault="00C836AC" w:rsidP="00C836AC">
            <w:pPr>
              <w:suppressAutoHyphens/>
              <w:spacing w:after="120" w:line="240" w:lineRule="auto"/>
              <w:jc w:val="both"/>
              <w:rPr>
                <w:rFonts w:ascii="Calibri" w:eastAsia="Times New Roman" w:hAnsi="Calibri" w:cs="Calibri"/>
                <w:b/>
                <w:sz w:val="18"/>
                <w:szCs w:val="18"/>
                <w:lang w:eastAsia="zh-CN"/>
              </w:rPr>
            </w:pPr>
          </w:p>
        </w:tc>
        <w:tc>
          <w:tcPr>
            <w:tcW w:w="1134" w:type="dxa"/>
            <w:tcBorders>
              <w:top w:val="single" w:sz="4" w:space="0" w:color="auto"/>
              <w:left w:val="single" w:sz="4" w:space="0" w:color="auto"/>
            </w:tcBorders>
            <w:shd w:val="clear" w:color="auto" w:fill="FFFFFF"/>
          </w:tcPr>
          <w:p w:rsidR="00C836AC" w:rsidRPr="00C836AC" w:rsidRDefault="00C836AC" w:rsidP="00C836AC">
            <w:pPr>
              <w:suppressAutoHyphens/>
              <w:spacing w:after="120" w:line="240" w:lineRule="auto"/>
              <w:jc w:val="both"/>
              <w:rPr>
                <w:rFonts w:ascii="Calibri" w:eastAsia="Times New Roman" w:hAnsi="Calibri" w:cs="Calibri"/>
                <w:b/>
                <w:sz w:val="18"/>
                <w:szCs w:val="18"/>
                <w:lang w:eastAsia="zh-CN"/>
              </w:rPr>
            </w:pPr>
          </w:p>
        </w:tc>
        <w:tc>
          <w:tcPr>
            <w:tcW w:w="993" w:type="dxa"/>
            <w:tcBorders>
              <w:top w:val="single" w:sz="4" w:space="0" w:color="auto"/>
              <w:left w:val="single" w:sz="4" w:space="0" w:color="auto"/>
            </w:tcBorders>
            <w:shd w:val="clear" w:color="auto" w:fill="FFFFFF"/>
          </w:tcPr>
          <w:p w:rsidR="00C836AC" w:rsidRPr="00C836AC" w:rsidRDefault="00C836AC" w:rsidP="00C836AC">
            <w:pPr>
              <w:suppressAutoHyphens/>
              <w:spacing w:after="120" w:line="240" w:lineRule="auto"/>
              <w:jc w:val="both"/>
              <w:rPr>
                <w:rFonts w:ascii="Calibri" w:eastAsia="Times New Roman" w:hAnsi="Calibri" w:cs="Calibri"/>
                <w:b/>
                <w:sz w:val="18"/>
                <w:szCs w:val="18"/>
                <w:lang w:eastAsia="zh-CN"/>
              </w:rPr>
            </w:pPr>
          </w:p>
        </w:tc>
        <w:tc>
          <w:tcPr>
            <w:tcW w:w="992" w:type="dxa"/>
            <w:tcBorders>
              <w:top w:val="single" w:sz="4" w:space="0" w:color="auto"/>
              <w:left w:val="single" w:sz="4" w:space="0" w:color="auto"/>
            </w:tcBorders>
            <w:shd w:val="clear" w:color="auto" w:fill="FFFFFF"/>
          </w:tcPr>
          <w:p w:rsidR="00C836AC" w:rsidRPr="00C836AC" w:rsidRDefault="00C836AC" w:rsidP="00C836AC">
            <w:pPr>
              <w:suppressAutoHyphens/>
              <w:spacing w:after="120" w:line="240" w:lineRule="auto"/>
              <w:jc w:val="both"/>
              <w:rPr>
                <w:rFonts w:ascii="Calibri" w:eastAsia="Times New Roman" w:hAnsi="Calibri" w:cs="Calibri"/>
                <w:b/>
                <w:sz w:val="18"/>
                <w:szCs w:val="18"/>
                <w:lang w:eastAsia="zh-CN"/>
              </w:rPr>
            </w:pPr>
          </w:p>
        </w:tc>
        <w:tc>
          <w:tcPr>
            <w:tcW w:w="992" w:type="dxa"/>
            <w:gridSpan w:val="2"/>
            <w:tcBorders>
              <w:top w:val="single" w:sz="4" w:space="0" w:color="auto"/>
              <w:left w:val="single" w:sz="4" w:space="0" w:color="auto"/>
            </w:tcBorders>
            <w:shd w:val="clear" w:color="auto" w:fill="FFFFFF"/>
          </w:tcPr>
          <w:p w:rsidR="00C836AC" w:rsidRPr="00C836AC" w:rsidRDefault="00C836AC" w:rsidP="00C836AC">
            <w:pPr>
              <w:suppressAutoHyphens/>
              <w:spacing w:after="120" w:line="240" w:lineRule="auto"/>
              <w:jc w:val="both"/>
              <w:rPr>
                <w:rFonts w:ascii="Calibri" w:eastAsia="Times New Roman" w:hAnsi="Calibri" w:cs="Calibri"/>
                <w:b/>
                <w:sz w:val="18"/>
                <w:szCs w:val="18"/>
                <w:lang w:eastAsia="zh-CN"/>
              </w:rPr>
            </w:pPr>
          </w:p>
        </w:tc>
        <w:tc>
          <w:tcPr>
            <w:tcW w:w="2268" w:type="dxa"/>
            <w:tcBorders>
              <w:top w:val="single" w:sz="4" w:space="0" w:color="auto"/>
              <w:left w:val="single" w:sz="4" w:space="0" w:color="auto"/>
            </w:tcBorders>
            <w:shd w:val="clear" w:color="auto" w:fill="FFFFFF"/>
          </w:tcPr>
          <w:p w:rsidR="00C836AC" w:rsidRPr="00C836AC" w:rsidRDefault="00C836AC" w:rsidP="00C836AC">
            <w:pPr>
              <w:suppressAutoHyphens/>
              <w:spacing w:after="120" w:line="240" w:lineRule="auto"/>
              <w:jc w:val="both"/>
              <w:rPr>
                <w:rFonts w:ascii="Calibri" w:eastAsia="Times New Roman" w:hAnsi="Calibri" w:cs="Calibri"/>
                <w:b/>
                <w:sz w:val="18"/>
                <w:szCs w:val="18"/>
                <w:lang w:eastAsia="zh-CN"/>
              </w:rPr>
            </w:pPr>
          </w:p>
        </w:tc>
        <w:tc>
          <w:tcPr>
            <w:tcW w:w="1418" w:type="dxa"/>
            <w:tcBorders>
              <w:top w:val="single" w:sz="4" w:space="0" w:color="auto"/>
              <w:left w:val="single" w:sz="4" w:space="0" w:color="auto"/>
            </w:tcBorders>
            <w:shd w:val="clear" w:color="auto" w:fill="FFFFFF"/>
          </w:tcPr>
          <w:p w:rsidR="00C836AC" w:rsidRPr="00C836AC" w:rsidRDefault="00C836AC" w:rsidP="00C836AC">
            <w:pPr>
              <w:suppressAutoHyphens/>
              <w:spacing w:after="120" w:line="240" w:lineRule="auto"/>
              <w:jc w:val="both"/>
              <w:rPr>
                <w:rFonts w:ascii="Calibri" w:eastAsia="Times New Roman" w:hAnsi="Calibri" w:cs="Calibri"/>
                <w:b/>
                <w:sz w:val="18"/>
                <w:szCs w:val="18"/>
                <w:lang w:eastAsia="zh-CN"/>
              </w:rPr>
            </w:pPr>
          </w:p>
        </w:tc>
        <w:tc>
          <w:tcPr>
            <w:tcW w:w="850" w:type="dxa"/>
            <w:tcBorders>
              <w:top w:val="single" w:sz="4" w:space="0" w:color="auto"/>
              <w:left w:val="single" w:sz="4" w:space="0" w:color="auto"/>
            </w:tcBorders>
            <w:shd w:val="clear" w:color="auto" w:fill="FFFFFF"/>
          </w:tcPr>
          <w:p w:rsidR="00C836AC" w:rsidRPr="00C836AC" w:rsidRDefault="00C836AC" w:rsidP="00C836AC">
            <w:pPr>
              <w:suppressAutoHyphens/>
              <w:spacing w:after="120" w:line="240" w:lineRule="auto"/>
              <w:jc w:val="both"/>
              <w:rPr>
                <w:rFonts w:ascii="Calibri" w:eastAsia="Times New Roman" w:hAnsi="Calibri" w:cs="Calibri"/>
                <w:b/>
                <w:sz w:val="18"/>
                <w:szCs w:val="18"/>
                <w:lang w:eastAsia="zh-CN"/>
              </w:rPr>
            </w:pPr>
          </w:p>
        </w:tc>
        <w:tc>
          <w:tcPr>
            <w:tcW w:w="1418" w:type="dxa"/>
            <w:tcBorders>
              <w:top w:val="single" w:sz="4" w:space="0" w:color="auto"/>
              <w:left w:val="single" w:sz="4" w:space="0" w:color="auto"/>
            </w:tcBorders>
            <w:shd w:val="clear" w:color="auto" w:fill="FFFFFF"/>
          </w:tcPr>
          <w:p w:rsidR="00C836AC" w:rsidRPr="00C836AC" w:rsidRDefault="00C836AC" w:rsidP="00C836AC">
            <w:pPr>
              <w:suppressAutoHyphens/>
              <w:spacing w:after="120" w:line="240" w:lineRule="auto"/>
              <w:jc w:val="both"/>
              <w:rPr>
                <w:rFonts w:ascii="Calibri" w:eastAsia="Times New Roman" w:hAnsi="Calibri" w:cs="Calibri"/>
                <w:b/>
                <w:sz w:val="18"/>
                <w:szCs w:val="18"/>
                <w:lang w:eastAsia="zh-CN"/>
              </w:rPr>
            </w:pPr>
          </w:p>
        </w:tc>
        <w:tc>
          <w:tcPr>
            <w:tcW w:w="2126" w:type="dxa"/>
            <w:tcBorders>
              <w:top w:val="single" w:sz="4" w:space="0" w:color="auto"/>
              <w:left w:val="single" w:sz="4" w:space="0" w:color="auto"/>
              <w:right w:val="single" w:sz="4" w:space="0" w:color="auto"/>
            </w:tcBorders>
            <w:shd w:val="clear" w:color="auto" w:fill="FFFFFF"/>
          </w:tcPr>
          <w:p w:rsidR="00C836AC" w:rsidRPr="00C836AC" w:rsidRDefault="00C836AC" w:rsidP="00C836AC">
            <w:pPr>
              <w:suppressAutoHyphens/>
              <w:spacing w:after="120" w:line="240" w:lineRule="auto"/>
              <w:jc w:val="both"/>
              <w:rPr>
                <w:rFonts w:ascii="Calibri" w:eastAsia="Times New Roman" w:hAnsi="Calibri" w:cs="Calibri"/>
                <w:b/>
                <w:sz w:val="18"/>
                <w:szCs w:val="18"/>
                <w:lang w:eastAsia="zh-CN"/>
              </w:rPr>
            </w:pPr>
          </w:p>
        </w:tc>
      </w:tr>
      <w:tr w:rsidR="00C836AC" w:rsidRPr="00C836AC" w:rsidTr="006915EB">
        <w:trPr>
          <w:trHeight w:hRule="exact" w:val="951"/>
        </w:trPr>
        <w:tc>
          <w:tcPr>
            <w:tcW w:w="1277" w:type="dxa"/>
            <w:gridSpan w:val="2"/>
            <w:tcBorders>
              <w:top w:val="single" w:sz="4" w:space="0" w:color="auto"/>
              <w:left w:val="single" w:sz="4" w:space="0" w:color="auto"/>
              <w:bottom w:val="single" w:sz="4" w:space="0" w:color="auto"/>
            </w:tcBorders>
            <w:shd w:val="clear" w:color="auto" w:fill="FFFFFF"/>
          </w:tcPr>
          <w:p w:rsidR="00C836AC" w:rsidRPr="00C836AC" w:rsidRDefault="00C836AC" w:rsidP="00C836AC">
            <w:pPr>
              <w:widowControl w:val="0"/>
              <w:suppressAutoHyphens/>
              <w:spacing w:after="0" w:line="150" w:lineRule="exact"/>
              <w:jc w:val="both"/>
              <w:rPr>
                <w:rFonts w:ascii="Tahoma" w:eastAsia="Microsoft Sans Serif" w:hAnsi="Tahoma" w:cs="Tahoma"/>
                <w:color w:val="000000"/>
                <w:sz w:val="18"/>
                <w:szCs w:val="18"/>
                <w:shd w:val="clear" w:color="auto" w:fill="FFFFFF"/>
                <w:lang w:eastAsia="el-GR"/>
              </w:rPr>
            </w:pPr>
          </w:p>
          <w:p w:rsidR="00C836AC" w:rsidRPr="00C836AC" w:rsidRDefault="00C836AC" w:rsidP="00C836AC">
            <w:pPr>
              <w:widowControl w:val="0"/>
              <w:suppressAutoHyphens/>
              <w:spacing w:after="0" w:line="150" w:lineRule="exact"/>
              <w:jc w:val="both"/>
              <w:rPr>
                <w:rFonts w:ascii="Tahoma" w:eastAsia="Arial Unicode MS" w:hAnsi="Tahoma" w:cs="Tahoma"/>
                <w:sz w:val="18"/>
                <w:szCs w:val="18"/>
                <w:lang w:val="en-GB" w:eastAsia="el-GR"/>
              </w:rPr>
            </w:pPr>
            <w:r w:rsidRPr="00C836AC">
              <w:rPr>
                <w:rFonts w:ascii="Tahoma" w:eastAsia="Microsoft Sans Serif" w:hAnsi="Tahoma" w:cs="Tahoma"/>
                <w:color w:val="000000"/>
                <w:sz w:val="18"/>
                <w:szCs w:val="18"/>
                <w:shd w:val="clear" w:color="auto" w:fill="FFFFFF"/>
                <w:lang w:val="en-GB" w:eastAsia="el-GR"/>
              </w:rPr>
              <w:t>ΣΥΝΟΛΑ (αριθμητικώς και ολογράφως)</w:t>
            </w:r>
          </w:p>
        </w:tc>
        <w:tc>
          <w:tcPr>
            <w:tcW w:w="992" w:type="dxa"/>
            <w:tcBorders>
              <w:top w:val="single" w:sz="4" w:space="0" w:color="auto"/>
              <w:left w:val="single" w:sz="4" w:space="0" w:color="auto"/>
              <w:bottom w:val="single" w:sz="4" w:space="0" w:color="auto"/>
            </w:tcBorders>
            <w:shd w:val="clear" w:color="auto" w:fill="FFFFFF"/>
          </w:tcPr>
          <w:p w:rsidR="00C836AC" w:rsidRPr="00C836AC" w:rsidRDefault="00C836AC" w:rsidP="00C836AC">
            <w:pPr>
              <w:widowControl w:val="0"/>
              <w:suppressAutoHyphens/>
              <w:spacing w:after="0" w:line="150" w:lineRule="exact"/>
              <w:ind w:right="20"/>
              <w:jc w:val="both"/>
              <w:rPr>
                <w:rFonts w:ascii="Tahoma" w:eastAsia="Microsoft Sans Serif" w:hAnsi="Tahoma" w:cs="Tahoma"/>
                <w:color w:val="000000"/>
                <w:sz w:val="18"/>
                <w:szCs w:val="18"/>
                <w:shd w:val="clear" w:color="auto" w:fill="FFFFFF"/>
                <w:lang w:val="en-GB" w:eastAsia="el-GR"/>
              </w:rPr>
            </w:pPr>
          </w:p>
          <w:p w:rsidR="00C836AC" w:rsidRPr="00C836AC" w:rsidRDefault="00C836AC" w:rsidP="00C836AC">
            <w:pPr>
              <w:widowControl w:val="0"/>
              <w:suppressAutoHyphens/>
              <w:spacing w:after="0" w:line="150" w:lineRule="exact"/>
              <w:ind w:right="20"/>
              <w:jc w:val="both"/>
              <w:rPr>
                <w:rFonts w:ascii="Tahoma" w:eastAsia="Arial Unicode MS" w:hAnsi="Tahoma" w:cs="Tahoma"/>
                <w:sz w:val="18"/>
                <w:szCs w:val="18"/>
                <w:lang w:val="en-GB" w:eastAsia="el-GR"/>
              </w:rPr>
            </w:pPr>
            <w:r w:rsidRPr="00C836AC">
              <w:rPr>
                <w:rFonts w:ascii="Tahoma" w:eastAsia="Microsoft Sans Serif" w:hAnsi="Tahoma" w:cs="Tahoma"/>
                <w:color w:val="000000"/>
                <w:sz w:val="18"/>
                <w:szCs w:val="18"/>
                <w:shd w:val="clear" w:color="auto" w:fill="FFFFFF"/>
                <w:lang w:val="en-GB" w:eastAsia="el-GR"/>
              </w:rPr>
              <w:t>0</w:t>
            </w:r>
          </w:p>
        </w:tc>
        <w:tc>
          <w:tcPr>
            <w:tcW w:w="992" w:type="dxa"/>
            <w:tcBorders>
              <w:top w:val="single" w:sz="4" w:space="0" w:color="auto"/>
              <w:left w:val="single" w:sz="4" w:space="0" w:color="auto"/>
              <w:bottom w:val="single" w:sz="4" w:space="0" w:color="auto"/>
            </w:tcBorders>
            <w:shd w:val="clear" w:color="auto" w:fill="FFFFFF"/>
          </w:tcPr>
          <w:p w:rsidR="00C836AC" w:rsidRPr="00C836AC" w:rsidRDefault="00C836AC" w:rsidP="00C836AC">
            <w:pPr>
              <w:suppressAutoHyphens/>
              <w:spacing w:after="120" w:line="240" w:lineRule="auto"/>
              <w:jc w:val="both"/>
              <w:rPr>
                <w:rFonts w:ascii="Calibri" w:eastAsia="Times New Roman" w:hAnsi="Calibri" w:cs="Calibri"/>
                <w:b/>
                <w:sz w:val="18"/>
                <w:szCs w:val="18"/>
                <w:lang w:val="en-GB" w:eastAsia="zh-CN"/>
              </w:rPr>
            </w:pPr>
          </w:p>
        </w:tc>
        <w:tc>
          <w:tcPr>
            <w:tcW w:w="1134" w:type="dxa"/>
            <w:tcBorders>
              <w:top w:val="single" w:sz="4" w:space="0" w:color="auto"/>
              <w:left w:val="single" w:sz="4" w:space="0" w:color="auto"/>
              <w:bottom w:val="single" w:sz="4" w:space="0" w:color="auto"/>
            </w:tcBorders>
            <w:shd w:val="clear" w:color="auto" w:fill="FFFFFF"/>
          </w:tcPr>
          <w:p w:rsidR="00C836AC" w:rsidRPr="00C836AC" w:rsidRDefault="00C836AC" w:rsidP="00C836AC">
            <w:pPr>
              <w:suppressAutoHyphens/>
              <w:spacing w:after="120" w:line="240" w:lineRule="auto"/>
              <w:jc w:val="both"/>
              <w:rPr>
                <w:rFonts w:ascii="Calibri" w:eastAsia="Times New Roman" w:hAnsi="Calibri" w:cs="Calibri"/>
                <w:b/>
                <w:sz w:val="18"/>
                <w:szCs w:val="18"/>
                <w:lang w:val="en-GB" w:eastAsia="zh-CN"/>
              </w:rPr>
            </w:pPr>
          </w:p>
        </w:tc>
        <w:tc>
          <w:tcPr>
            <w:tcW w:w="993" w:type="dxa"/>
            <w:tcBorders>
              <w:top w:val="single" w:sz="4" w:space="0" w:color="auto"/>
              <w:left w:val="single" w:sz="4" w:space="0" w:color="auto"/>
              <w:bottom w:val="single" w:sz="4" w:space="0" w:color="auto"/>
            </w:tcBorders>
            <w:shd w:val="clear" w:color="auto" w:fill="FFFFFF"/>
          </w:tcPr>
          <w:p w:rsidR="00C836AC" w:rsidRPr="00C836AC" w:rsidRDefault="00C836AC" w:rsidP="00C836AC">
            <w:pPr>
              <w:suppressAutoHyphens/>
              <w:spacing w:after="120" w:line="240" w:lineRule="auto"/>
              <w:jc w:val="both"/>
              <w:rPr>
                <w:rFonts w:ascii="Calibri" w:eastAsia="Times New Roman" w:hAnsi="Calibri" w:cs="Calibri"/>
                <w:b/>
                <w:sz w:val="18"/>
                <w:szCs w:val="18"/>
                <w:lang w:val="en-GB" w:eastAsia="zh-CN"/>
              </w:rPr>
            </w:pPr>
          </w:p>
        </w:tc>
        <w:tc>
          <w:tcPr>
            <w:tcW w:w="992" w:type="dxa"/>
            <w:tcBorders>
              <w:top w:val="single" w:sz="4" w:space="0" w:color="auto"/>
              <w:left w:val="single" w:sz="4" w:space="0" w:color="auto"/>
              <w:bottom w:val="single" w:sz="4" w:space="0" w:color="auto"/>
            </w:tcBorders>
            <w:shd w:val="clear" w:color="auto" w:fill="FFFFFF"/>
          </w:tcPr>
          <w:p w:rsidR="00C836AC" w:rsidRPr="00C836AC" w:rsidRDefault="00C836AC" w:rsidP="00C836AC">
            <w:pPr>
              <w:suppressAutoHyphens/>
              <w:spacing w:after="120" w:line="240" w:lineRule="auto"/>
              <w:jc w:val="both"/>
              <w:rPr>
                <w:rFonts w:ascii="Calibri" w:eastAsia="Times New Roman" w:hAnsi="Calibri" w:cs="Calibri"/>
                <w:b/>
                <w:sz w:val="18"/>
                <w:szCs w:val="18"/>
                <w:lang w:val="en-GB" w:eastAsia="zh-CN"/>
              </w:rPr>
            </w:pPr>
          </w:p>
        </w:tc>
        <w:tc>
          <w:tcPr>
            <w:tcW w:w="992" w:type="dxa"/>
            <w:gridSpan w:val="2"/>
            <w:tcBorders>
              <w:top w:val="single" w:sz="4" w:space="0" w:color="auto"/>
              <w:left w:val="single" w:sz="4" w:space="0" w:color="auto"/>
              <w:bottom w:val="single" w:sz="4" w:space="0" w:color="auto"/>
            </w:tcBorders>
            <w:shd w:val="clear" w:color="auto" w:fill="FFFFFF"/>
          </w:tcPr>
          <w:p w:rsidR="00C836AC" w:rsidRPr="00C836AC" w:rsidRDefault="00C836AC" w:rsidP="00C836AC">
            <w:pPr>
              <w:suppressAutoHyphens/>
              <w:spacing w:after="120" w:line="240" w:lineRule="auto"/>
              <w:jc w:val="both"/>
              <w:rPr>
                <w:rFonts w:ascii="Calibri" w:eastAsia="Times New Roman" w:hAnsi="Calibri" w:cs="Calibri"/>
                <w:b/>
                <w:sz w:val="18"/>
                <w:szCs w:val="18"/>
                <w:lang w:val="en-GB" w:eastAsia="zh-CN"/>
              </w:rPr>
            </w:pPr>
          </w:p>
        </w:tc>
        <w:tc>
          <w:tcPr>
            <w:tcW w:w="2268" w:type="dxa"/>
            <w:tcBorders>
              <w:top w:val="single" w:sz="4" w:space="0" w:color="auto"/>
              <w:left w:val="single" w:sz="4" w:space="0" w:color="auto"/>
              <w:bottom w:val="single" w:sz="4" w:space="0" w:color="auto"/>
            </w:tcBorders>
            <w:shd w:val="clear" w:color="auto" w:fill="FFFFFF"/>
          </w:tcPr>
          <w:p w:rsidR="00C836AC" w:rsidRPr="00C836AC" w:rsidRDefault="00C836AC" w:rsidP="00C836AC">
            <w:pPr>
              <w:suppressAutoHyphens/>
              <w:spacing w:after="120" w:line="240" w:lineRule="auto"/>
              <w:jc w:val="both"/>
              <w:rPr>
                <w:rFonts w:ascii="Calibri" w:eastAsia="Times New Roman" w:hAnsi="Calibri" w:cs="Calibri"/>
                <w:b/>
                <w:sz w:val="18"/>
                <w:szCs w:val="18"/>
                <w:lang w:val="en-GB" w:eastAsia="zh-CN"/>
              </w:rPr>
            </w:pPr>
          </w:p>
        </w:tc>
        <w:tc>
          <w:tcPr>
            <w:tcW w:w="1418" w:type="dxa"/>
            <w:tcBorders>
              <w:top w:val="single" w:sz="4" w:space="0" w:color="auto"/>
              <w:left w:val="single" w:sz="4" w:space="0" w:color="auto"/>
              <w:bottom w:val="single" w:sz="4" w:space="0" w:color="auto"/>
            </w:tcBorders>
            <w:shd w:val="clear" w:color="auto" w:fill="FFFFFF"/>
          </w:tcPr>
          <w:p w:rsidR="00C836AC" w:rsidRPr="00C836AC" w:rsidRDefault="00C836AC" w:rsidP="00C836AC">
            <w:pPr>
              <w:widowControl w:val="0"/>
              <w:suppressAutoHyphens/>
              <w:spacing w:after="0" w:line="150" w:lineRule="exact"/>
              <w:ind w:right="40"/>
              <w:jc w:val="both"/>
              <w:rPr>
                <w:rFonts w:ascii="Tahoma" w:eastAsia="Microsoft Sans Serif" w:hAnsi="Tahoma" w:cs="Tahoma"/>
                <w:color w:val="000000"/>
                <w:sz w:val="18"/>
                <w:szCs w:val="18"/>
                <w:shd w:val="clear" w:color="auto" w:fill="FFFFFF"/>
                <w:lang w:val="en-US" w:eastAsia="el-GR"/>
              </w:rPr>
            </w:pPr>
          </w:p>
          <w:p w:rsidR="00C836AC" w:rsidRPr="00C836AC" w:rsidRDefault="00C836AC" w:rsidP="00C836AC">
            <w:pPr>
              <w:widowControl w:val="0"/>
              <w:suppressAutoHyphens/>
              <w:spacing w:after="0" w:line="150" w:lineRule="exact"/>
              <w:ind w:right="40"/>
              <w:jc w:val="both"/>
              <w:rPr>
                <w:rFonts w:ascii="Tahoma" w:eastAsia="Arial Unicode MS" w:hAnsi="Tahoma" w:cs="Tahoma"/>
                <w:sz w:val="18"/>
                <w:szCs w:val="18"/>
                <w:lang w:val="en-GB" w:eastAsia="el-GR"/>
              </w:rPr>
            </w:pPr>
            <w:r w:rsidRPr="00C836AC">
              <w:rPr>
                <w:rFonts w:ascii="Tahoma" w:eastAsia="Microsoft Sans Serif" w:hAnsi="Tahoma" w:cs="Tahoma"/>
                <w:color w:val="000000"/>
                <w:sz w:val="18"/>
                <w:szCs w:val="18"/>
                <w:shd w:val="clear" w:color="auto" w:fill="FFFFFF"/>
                <w:lang w:val="en-GB" w:eastAsia="el-GR"/>
              </w:rPr>
              <w:t>0,00</w:t>
            </w:r>
          </w:p>
        </w:tc>
        <w:tc>
          <w:tcPr>
            <w:tcW w:w="850" w:type="dxa"/>
            <w:tcBorders>
              <w:top w:val="single" w:sz="4" w:space="0" w:color="auto"/>
              <w:left w:val="single" w:sz="4" w:space="0" w:color="auto"/>
              <w:bottom w:val="single" w:sz="4" w:space="0" w:color="auto"/>
            </w:tcBorders>
            <w:shd w:val="clear" w:color="auto" w:fill="FFFFFF"/>
          </w:tcPr>
          <w:p w:rsidR="00C836AC" w:rsidRPr="00C836AC" w:rsidRDefault="00C836AC" w:rsidP="00C836AC">
            <w:pPr>
              <w:suppressAutoHyphens/>
              <w:spacing w:after="120" w:line="240" w:lineRule="auto"/>
              <w:jc w:val="both"/>
              <w:rPr>
                <w:rFonts w:ascii="Calibri" w:eastAsia="Times New Roman" w:hAnsi="Calibri" w:cs="Calibri"/>
                <w:b/>
                <w:sz w:val="18"/>
                <w:szCs w:val="18"/>
                <w:lang w:val="en-GB" w:eastAsia="zh-CN"/>
              </w:rPr>
            </w:pPr>
          </w:p>
        </w:tc>
        <w:tc>
          <w:tcPr>
            <w:tcW w:w="1418" w:type="dxa"/>
            <w:tcBorders>
              <w:top w:val="single" w:sz="4" w:space="0" w:color="auto"/>
              <w:left w:val="single" w:sz="4" w:space="0" w:color="auto"/>
              <w:bottom w:val="single" w:sz="4" w:space="0" w:color="auto"/>
            </w:tcBorders>
            <w:shd w:val="clear" w:color="auto" w:fill="FFFFFF"/>
          </w:tcPr>
          <w:p w:rsidR="00C836AC" w:rsidRPr="00C836AC" w:rsidRDefault="00C836AC" w:rsidP="00C836AC">
            <w:pPr>
              <w:widowControl w:val="0"/>
              <w:suppressAutoHyphens/>
              <w:spacing w:after="0" w:line="150" w:lineRule="exact"/>
              <w:ind w:right="100"/>
              <w:jc w:val="both"/>
              <w:rPr>
                <w:rFonts w:ascii="Tahoma" w:eastAsia="Microsoft Sans Serif" w:hAnsi="Tahoma" w:cs="Tahoma"/>
                <w:color w:val="000000"/>
                <w:sz w:val="18"/>
                <w:szCs w:val="18"/>
                <w:shd w:val="clear" w:color="auto" w:fill="FFFFFF"/>
                <w:lang w:val="en-US" w:eastAsia="el-GR"/>
              </w:rPr>
            </w:pPr>
          </w:p>
          <w:p w:rsidR="00C836AC" w:rsidRPr="00C836AC" w:rsidRDefault="00C836AC" w:rsidP="00C836AC">
            <w:pPr>
              <w:widowControl w:val="0"/>
              <w:suppressAutoHyphens/>
              <w:spacing w:after="0" w:line="150" w:lineRule="exact"/>
              <w:ind w:right="100"/>
              <w:jc w:val="both"/>
              <w:rPr>
                <w:rFonts w:ascii="Tahoma" w:eastAsia="Arial Unicode MS" w:hAnsi="Tahoma" w:cs="Tahoma"/>
                <w:sz w:val="18"/>
                <w:szCs w:val="18"/>
                <w:lang w:val="en-GB" w:eastAsia="el-GR"/>
              </w:rPr>
            </w:pPr>
            <w:r w:rsidRPr="00C836AC">
              <w:rPr>
                <w:rFonts w:ascii="Tahoma" w:eastAsia="Microsoft Sans Serif" w:hAnsi="Tahoma" w:cs="Tahoma"/>
                <w:color w:val="000000"/>
                <w:sz w:val="18"/>
                <w:szCs w:val="18"/>
                <w:shd w:val="clear" w:color="auto" w:fill="FFFFFF"/>
                <w:lang w:val="en-GB" w:eastAsia="el-GR"/>
              </w:rPr>
              <w:t>0,00</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C836AC" w:rsidRPr="00C836AC" w:rsidRDefault="00C836AC" w:rsidP="00C836AC">
            <w:pPr>
              <w:widowControl w:val="0"/>
              <w:suppressAutoHyphens/>
              <w:spacing w:after="0" w:line="150" w:lineRule="exact"/>
              <w:ind w:right="100"/>
              <w:jc w:val="both"/>
              <w:rPr>
                <w:rFonts w:ascii="Tahoma" w:eastAsia="Microsoft Sans Serif" w:hAnsi="Tahoma" w:cs="Tahoma"/>
                <w:color w:val="000000"/>
                <w:sz w:val="18"/>
                <w:szCs w:val="18"/>
                <w:shd w:val="clear" w:color="auto" w:fill="FFFFFF"/>
                <w:lang w:val="en-US" w:eastAsia="el-GR"/>
              </w:rPr>
            </w:pPr>
          </w:p>
          <w:p w:rsidR="00C836AC" w:rsidRPr="00C836AC" w:rsidRDefault="00C836AC" w:rsidP="00C836AC">
            <w:pPr>
              <w:widowControl w:val="0"/>
              <w:suppressAutoHyphens/>
              <w:spacing w:after="0" w:line="150" w:lineRule="exact"/>
              <w:ind w:right="100"/>
              <w:jc w:val="both"/>
              <w:rPr>
                <w:rFonts w:ascii="Tahoma" w:eastAsia="Arial Unicode MS" w:hAnsi="Tahoma" w:cs="Tahoma"/>
                <w:sz w:val="18"/>
                <w:szCs w:val="18"/>
                <w:lang w:val="en-GB" w:eastAsia="el-GR"/>
              </w:rPr>
            </w:pPr>
            <w:r w:rsidRPr="00C836AC">
              <w:rPr>
                <w:rFonts w:ascii="Tahoma" w:eastAsia="Microsoft Sans Serif" w:hAnsi="Tahoma" w:cs="Tahoma"/>
                <w:color w:val="000000"/>
                <w:sz w:val="18"/>
                <w:szCs w:val="18"/>
                <w:shd w:val="clear" w:color="auto" w:fill="FFFFFF"/>
                <w:lang w:val="en-GB" w:eastAsia="el-GR"/>
              </w:rPr>
              <w:t>0,00</w:t>
            </w:r>
          </w:p>
        </w:tc>
      </w:tr>
    </w:tbl>
    <w:p w:rsidR="00C836AC" w:rsidRPr="00C836AC" w:rsidRDefault="00C836AC" w:rsidP="00C836AC">
      <w:pPr>
        <w:spacing w:after="0" w:line="240" w:lineRule="auto"/>
        <w:rPr>
          <w:rFonts w:ascii="Calibri" w:eastAsia="Times New Roman" w:hAnsi="Calibri" w:cs="Calibri"/>
          <w:szCs w:val="24"/>
          <w:lang w:val="en-GB" w:eastAsia="ar-SA"/>
        </w:rPr>
      </w:pPr>
    </w:p>
    <w:p w:rsidR="00C836AC" w:rsidRPr="00C836AC" w:rsidRDefault="00C836AC" w:rsidP="00C836AC">
      <w:pPr>
        <w:suppressAutoHyphens/>
        <w:spacing w:after="120" w:line="240" w:lineRule="auto"/>
        <w:jc w:val="both"/>
        <w:rPr>
          <w:rFonts w:ascii="Calibri" w:eastAsia="Times New Roman" w:hAnsi="Calibri" w:cs="Calibri"/>
          <w:szCs w:val="24"/>
          <w:lang w:eastAsia="zh-CN"/>
        </w:rPr>
      </w:pPr>
      <w:r w:rsidRPr="00C836AC">
        <w:rPr>
          <w:rFonts w:ascii="Calibri" w:eastAsia="Times New Roman" w:hAnsi="Calibri" w:cs="Calibri"/>
          <w:szCs w:val="24"/>
          <w:lang w:eastAsia="zh-CN"/>
        </w:rPr>
        <w:t>ΠΙΝΑΚΑΣ ΠΡΟΣΦΕΡΟΜΕΝΩΝ ΥΛΙΚΩΝ ΕΛΕΓΧΟΥ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42"/>
        <w:gridCol w:w="1642"/>
        <w:gridCol w:w="1642"/>
        <w:gridCol w:w="1642"/>
        <w:gridCol w:w="1643"/>
        <w:gridCol w:w="1643"/>
      </w:tblGrid>
      <w:tr w:rsidR="00C836AC" w:rsidRPr="00C836AC" w:rsidTr="006915EB">
        <w:tc>
          <w:tcPr>
            <w:tcW w:w="1642" w:type="dxa"/>
          </w:tcPr>
          <w:p w:rsidR="00C836AC" w:rsidRPr="00C836AC" w:rsidRDefault="00C836AC" w:rsidP="00C836AC">
            <w:pPr>
              <w:autoSpaceDE w:val="0"/>
              <w:autoSpaceDN w:val="0"/>
              <w:adjustRightInd w:val="0"/>
              <w:spacing w:after="0" w:line="240" w:lineRule="auto"/>
              <w:rPr>
                <w:rFonts w:ascii="Calibri" w:eastAsia="Times New Roman" w:hAnsi="Calibri" w:cs="Calibri"/>
                <w:sz w:val="16"/>
                <w:szCs w:val="16"/>
                <w:lang w:eastAsia="el-GR"/>
              </w:rPr>
            </w:pPr>
            <w:r w:rsidRPr="00C836AC">
              <w:rPr>
                <w:rFonts w:ascii="Calibri" w:eastAsia="Times New Roman" w:hAnsi="Calibri" w:cs="Calibri"/>
                <w:sz w:val="16"/>
                <w:szCs w:val="16"/>
                <w:lang w:eastAsia="el-GR"/>
              </w:rPr>
              <w:t>Α/Α</w:t>
            </w:r>
          </w:p>
        </w:tc>
        <w:tc>
          <w:tcPr>
            <w:tcW w:w="1642" w:type="dxa"/>
          </w:tcPr>
          <w:p w:rsidR="00C836AC" w:rsidRPr="00C836AC" w:rsidRDefault="00C836AC" w:rsidP="00C836AC">
            <w:pPr>
              <w:autoSpaceDE w:val="0"/>
              <w:autoSpaceDN w:val="0"/>
              <w:adjustRightInd w:val="0"/>
              <w:spacing w:after="0" w:line="240" w:lineRule="auto"/>
              <w:rPr>
                <w:rFonts w:ascii="Calibri" w:eastAsia="Times New Roman" w:hAnsi="Calibri" w:cs="Calibri"/>
                <w:sz w:val="16"/>
                <w:szCs w:val="16"/>
                <w:lang w:eastAsia="el-GR"/>
              </w:rPr>
            </w:pPr>
            <w:r w:rsidRPr="00C836AC">
              <w:rPr>
                <w:rFonts w:ascii="Calibri" w:eastAsia="Times New Roman" w:hAnsi="Calibri" w:cs="Calibri"/>
                <w:sz w:val="16"/>
                <w:szCs w:val="16"/>
                <w:lang w:eastAsia="el-GR"/>
              </w:rPr>
              <w:t>ΚΩΔ.</w:t>
            </w:r>
          </w:p>
        </w:tc>
        <w:tc>
          <w:tcPr>
            <w:tcW w:w="1642" w:type="dxa"/>
          </w:tcPr>
          <w:p w:rsidR="00C836AC" w:rsidRPr="00C836AC" w:rsidRDefault="00C836AC" w:rsidP="00C836AC">
            <w:pPr>
              <w:autoSpaceDE w:val="0"/>
              <w:autoSpaceDN w:val="0"/>
              <w:adjustRightInd w:val="0"/>
              <w:spacing w:after="0" w:line="240" w:lineRule="auto"/>
              <w:rPr>
                <w:rFonts w:ascii="Calibri" w:eastAsia="Times New Roman" w:hAnsi="Calibri" w:cs="Calibri"/>
                <w:sz w:val="16"/>
                <w:szCs w:val="16"/>
                <w:lang w:eastAsia="el-GR"/>
              </w:rPr>
            </w:pPr>
            <w:r w:rsidRPr="00C836AC">
              <w:rPr>
                <w:rFonts w:ascii="Calibri" w:eastAsia="Times New Roman" w:hAnsi="Calibri" w:cs="Calibri"/>
                <w:sz w:val="16"/>
                <w:szCs w:val="16"/>
                <w:lang w:eastAsia="el-GR"/>
              </w:rPr>
              <w:t>ΠΕΡΙΓΡΑΦΗ ΕΙΔΟΥΣ</w:t>
            </w:r>
          </w:p>
        </w:tc>
        <w:tc>
          <w:tcPr>
            <w:tcW w:w="1642" w:type="dxa"/>
          </w:tcPr>
          <w:p w:rsidR="00C836AC" w:rsidRPr="00C836AC" w:rsidRDefault="00C836AC" w:rsidP="00C836AC">
            <w:pPr>
              <w:autoSpaceDE w:val="0"/>
              <w:autoSpaceDN w:val="0"/>
              <w:adjustRightInd w:val="0"/>
              <w:spacing w:after="0" w:line="240" w:lineRule="auto"/>
              <w:rPr>
                <w:rFonts w:ascii="Calibri" w:eastAsia="Times New Roman" w:hAnsi="Calibri" w:cs="Calibri"/>
                <w:sz w:val="16"/>
                <w:szCs w:val="16"/>
                <w:lang w:eastAsia="el-GR"/>
              </w:rPr>
            </w:pPr>
            <w:r w:rsidRPr="00C836AC">
              <w:rPr>
                <w:rFonts w:ascii="Calibri" w:eastAsia="Times New Roman" w:hAnsi="Calibri" w:cs="Calibri"/>
                <w:sz w:val="16"/>
                <w:szCs w:val="16"/>
                <w:lang w:eastAsia="el-GR"/>
              </w:rPr>
              <w:t>ΣΥΣΚΕΥΑΣΙΑ</w:t>
            </w:r>
          </w:p>
        </w:tc>
        <w:tc>
          <w:tcPr>
            <w:tcW w:w="1643" w:type="dxa"/>
          </w:tcPr>
          <w:p w:rsidR="00C836AC" w:rsidRPr="00C836AC" w:rsidRDefault="00C836AC" w:rsidP="00C836AC">
            <w:pPr>
              <w:autoSpaceDE w:val="0"/>
              <w:autoSpaceDN w:val="0"/>
              <w:adjustRightInd w:val="0"/>
              <w:spacing w:after="0" w:line="240" w:lineRule="auto"/>
              <w:rPr>
                <w:rFonts w:ascii="Calibri" w:eastAsia="Times New Roman" w:hAnsi="Calibri" w:cs="Calibri"/>
                <w:sz w:val="16"/>
                <w:szCs w:val="16"/>
                <w:lang w:eastAsia="el-GR"/>
              </w:rPr>
            </w:pPr>
            <w:r w:rsidRPr="00C836AC">
              <w:rPr>
                <w:rFonts w:ascii="Calibri" w:eastAsia="Times New Roman" w:hAnsi="Calibri" w:cs="Calibri"/>
                <w:sz w:val="16"/>
                <w:szCs w:val="16"/>
                <w:lang w:eastAsia="el-GR"/>
              </w:rPr>
              <w:t>ΤΙΜΗ ΑΝΑ ΣΥΣΚ.</w:t>
            </w:r>
          </w:p>
        </w:tc>
        <w:tc>
          <w:tcPr>
            <w:tcW w:w="1643" w:type="dxa"/>
          </w:tcPr>
          <w:p w:rsidR="00C836AC" w:rsidRPr="00C836AC" w:rsidRDefault="00C836AC" w:rsidP="00C836AC">
            <w:pPr>
              <w:autoSpaceDE w:val="0"/>
              <w:autoSpaceDN w:val="0"/>
              <w:adjustRightInd w:val="0"/>
              <w:spacing w:after="0" w:line="240" w:lineRule="auto"/>
              <w:rPr>
                <w:rFonts w:ascii="Calibri" w:eastAsia="Times New Roman" w:hAnsi="Calibri" w:cs="Calibri"/>
                <w:sz w:val="16"/>
                <w:szCs w:val="16"/>
                <w:lang w:eastAsia="el-GR"/>
              </w:rPr>
            </w:pPr>
            <w:r w:rsidRPr="00C836AC">
              <w:rPr>
                <w:rFonts w:ascii="Calibri" w:eastAsia="Times New Roman" w:hAnsi="Calibri" w:cs="Calibri"/>
                <w:sz w:val="16"/>
                <w:szCs w:val="16"/>
                <w:lang w:eastAsia="el-GR"/>
              </w:rPr>
              <w:t>ΣΥΧΝΟΤΗΤΑ</w:t>
            </w:r>
          </w:p>
          <w:p w:rsidR="00C836AC" w:rsidRPr="00C836AC" w:rsidRDefault="00C836AC" w:rsidP="00C836AC">
            <w:pPr>
              <w:autoSpaceDE w:val="0"/>
              <w:autoSpaceDN w:val="0"/>
              <w:adjustRightInd w:val="0"/>
              <w:spacing w:after="0" w:line="240" w:lineRule="auto"/>
              <w:rPr>
                <w:rFonts w:ascii="Calibri" w:eastAsia="Times New Roman" w:hAnsi="Calibri" w:cs="Calibri"/>
                <w:sz w:val="16"/>
                <w:szCs w:val="16"/>
                <w:lang w:eastAsia="el-GR"/>
              </w:rPr>
            </w:pPr>
            <w:r w:rsidRPr="00C836AC">
              <w:rPr>
                <w:rFonts w:ascii="Calibri" w:eastAsia="Times New Roman" w:hAnsi="Calibri" w:cs="Calibri"/>
                <w:sz w:val="16"/>
                <w:szCs w:val="16"/>
                <w:lang w:eastAsia="el-GR"/>
              </w:rPr>
              <w:t>ΧΡΗΣΗΣ ΕΤΗΣΙΩΣ</w:t>
            </w:r>
          </w:p>
          <w:p w:rsidR="00C836AC" w:rsidRPr="00C836AC" w:rsidRDefault="00C836AC" w:rsidP="00C836AC">
            <w:pPr>
              <w:autoSpaceDE w:val="0"/>
              <w:autoSpaceDN w:val="0"/>
              <w:adjustRightInd w:val="0"/>
              <w:spacing w:after="0" w:line="240" w:lineRule="auto"/>
              <w:rPr>
                <w:rFonts w:ascii="Calibri" w:eastAsia="Times New Roman" w:hAnsi="Calibri" w:cs="Calibri"/>
                <w:sz w:val="16"/>
                <w:szCs w:val="16"/>
                <w:lang w:eastAsia="el-GR"/>
              </w:rPr>
            </w:pPr>
            <w:r w:rsidRPr="00C836AC">
              <w:rPr>
                <w:rFonts w:ascii="Calibri" w:eastAsia="Times New Roman" w:hAnsi="Calibri" w:cs="Calibri"/>
                <w:sz w:val="16"/>
                <w:szCs w:val="16"/>
                <w:lang w:eastAsia="el-GR"/>
              </w:rPr>
              <w:t>ΣΥΜΦΩΝΑ ΜΕ</w:t>
            </w:r>
          </w:p>
          <w:p w:rsidR="00C836AC" w:rsidRPr="00C836AC" w:rsidRDefault="00C836AC" w:rsidP="00C836AC">
            <w:pPr>
              <w:autoSpaceDE w:val="0"/>
              <w:autoSpaceDN w:val="0"/>
              <w:adjustRightInd w:val="0"/>
              <w:spacing w:after="0" w:line="240" w:lineRule="auto"/>
              <w:rPr>
                <w:rFonts w:ascii="Calibri" w:eastAsia="Times New Roman" w:hAnsi="Calibri" w:cs="Calibri"/>
                <w:sz w:val="16"/>
                <w:szCs w:val="16"/>
                <w:lang w:eastAsia="el-GR"/>
              </w:rPr>
            </w:pPr>
            <w:r w:rsidRPr="00C836AC">
              <w:rPr>
                <w:rFonts w:ascii="Calibri" w:eastAsia="Times New Roman" w:hAnsi="Calibri" w:cs="Calibri"/>
                <w:sz w:val="16"/>
                <w:szCs w:val="16"/>
                <w:lang w:eastAsia="el-GR"/>
              </w:rPr>
              <w:t>ΤΙΣ ΟΔΗΓΙΕΣ ΤΟΥ</w:t>
            </w:r>
          </w:p>
          <w:p w:rsidR="00C836AC" w:rsidRPr="00C836AC" w:rsidRDefault="00C836AC" w:rsidP="00C836AC">
            <w:pPr>
              <w:autoSpaceDE w:val="0"/>
              <w:autoSpaceDN w:val="0"/>
              <w:adjustRightInd w:val="0"/>
              <w:spacing w:after="0" w:line="240" w:lineRule="auto"/>
              <w:rPr>
                <w:rFonts w:ascii="Calibri" w:eastAsia="Times New Roman" w:hAnsi="Calibri" w:cs="Calibri"/>
                <w:sz w:val="16"/>
                <w:szCs w:val="16"/>
                <w:lang w:eastAsia="el-GR"/>
              </w:rPr>
            </w:pPr>
            <w:r w:rsidRPr="00C836AC">
              <w:rPr>
                <w:rFonts w:ascii="Calibri" w:eastAsia="Times New Roman" w:hAnsi="Calibri" w:cs="Calibri"/>
                <w:sz w:val="16"/>
                <w:szCs w:val="16"/>
                <w:lang w:eastAsia="el-GR"/>
              </w:rPr>
              <w:t>ΚΑΤΑΣΚΕΥΑΣΤΗ</w:t>
            </w:r>
          </w:p>
          <w:p w:rsidR="00C836AC" w:rsidRPr="00C836AC" w:rsidRDefault="00C836AC" w:rsidP="00C836AC">
            <w:pPr>
              <w:suppressAutoHyphens/>
              <w:spacing w:after="120" w:line="240" w:lineRule="auto"/>
              <w:jc w:val="both"/>
              <w:rPr>
                <w:rFonts w:ascii="Calibri" w:eastAsia="Times New Roman" w:hAnsi="Calibri" w:cs="Calibri"/>
                <w:szCs w:val="24"/>
                <w:lang w:eastAsia="zh-CN"/>
              </w:rPr>
            </w:pPr>
            <w:r w:rsidRPr="00C836AC">
              <w:rPr>
                <w:rFonts w:ascii="Calibri" w:eastAsia="Times New Roman" w:hAnsi="Calibri" w:cs="Calibri"/>
                <w:sz w:val="16"/>
                <w:szCs w:val="16"/>
                <w:lang w:eastAsia="el-GR"/>
              </w:rPr>
              <w:lastRenderedPageBreak/>
              <w:t>(ΚΙΤ/ΕΤΟΣ)</w:t>
            </w:r>
          </w:p>
        </w:tc>
      </w:tr>
      <w:tr w:rsidR="00C836AC" w:rsidRPr="00C836AC" w:rsidTr="006915EB">
        <w:tc>
          <w:tcPr>
            <w:tcW w:w="1642" w:type="dxa"/>
          </w:tcPr>
          <w:p w:rsidR="00C836AC" w:rsidRPr="00C836AC" w:rsidRDefault="00C836AC" w:rsidP="00C836AC">
            <w:pPr>
              <w:suppressAutoHyphens/>
              <w:spacing w:after="120" w:line="240" w:lineRule="auto"/>
              <w:jc w:val="both"/>
              <w:rPr>
                <w:rFonts w:ascii="Calibri" w:eastAsia="Times New Roman" w:hAnsi="Calibri" w:cs="Calibri"/>
                <w:szCs w:val="24"/>
                <w:lang w:eastAsia="zh-CN"/>
              </w:rPr>
            </w:pPr>
          </w:p>
        </w:tc>
        <w:tc>
          <w:tcPr>
            <w:tcW w:w="1642" w:type="dxa"/>
          </w:tcPr>
          <w:p w:rsidR="00C836AC" w:rsidRPr="00C836AC" w:rsidRDefault="00C836AC" w:rsidP="00C836AC">
            <w:pPr>
              <w:suppressAutoHyphens/>
              <w:spacing w:after="120" w:line="240" w:lineRule="auto"/>
              <w:jc w:val="both"/>
              <w:rPr>
                <w:rFonts w:ascii="Calibri" w:eastAsia="Times New Roman" w:hAnsi="Calibri" w:cs="Calibri"/>
                <w:szCs w:val="24"/>
                <w:lang w:eastAsia="zh-CN"/>
              </w:rPr>
            </w:pPr>
          </w:p>
        </w:tc>
        <w:tc>
          <w:tcPr>
            <w:tcW w:w="1642" w:type="dxa"/>
          </w:tcPr>
          <w:p w:rsidR="00C836AC" w:rsidRPr="00C836AC" w:rsidRDefault="00C836AC" w:rsidP="00C836AC">
            <w:pPr>
              <w:suppressAutoHyphens/>
              <w:spacing w:after="120" w:line="240" w:lineRule="auto"/>
              <w:jc w:val="both"/>
              <w:rPr>
                <w:rFonts w:ascii="Calibri" w:eastAsia="Times New Roman" w:hAnsi="Calibri" w:cs="Calibri"/>
                <w:szCs w:val="24"/>
                <w:lang w:eastAsia="zh-CN"/>
              </w:rPr>
            </w:pPr>
          </w:p>
        </w:tc>
        <w:tc>
          <w:tcPr>
            <w:tcW w:w="1642" w:type="dxa"/>
          </w:tcPr>
          <w:p w:rsidR="00C836AC" w:rsidRPr="00C836AC" w:rsidRDefault="00C836AC" w:rsidP="00C836AC">
            <w:pPr>
              <w:suppressAutoHyphens/>
              <w:spacing w:after="120" w:line="240" w:lineRule="auto"/>
              <w:jc w:val="both"/>
              <w:rPr>
                <w:rFonts w:ascii="Calibri" w:eastAsia="Times New Roman" w:hAnsi="Calibri" w:cs="Calibri"/>
                <w:szCs w:val="24"/>
                <w:lang w:eastAsia="zh-CN"/>
              </w:rPr>
            </w:pPr>
          </w:p>
        </w:tc>
        <w:tc>
          <w:tcPr>
            <w:tcW w:w="1643" w:type="dxa"/>
          </w:tcPr>
          <w:p w:rsidR="00C836AC" w:rsidRPr="00C836AC" w:rsidRDefault="00C836AC" w:rsidP="00C836AC">
            <w:pPr>
              <w:suppressAutoHyphens/>
              <w:spacing w:after="120" w:line="240" w:lineRule="auto"/>
              <w:jc w:val="both"/>
              <w:rPr>
                <w:rFonts w:ascii="Calibri" w:eastAsia="Times New Roman" w:hAnsi="Calibri" w:cs="Calibri"/>
                <w:szCs w:val="24"/>
                <w:lang w:eastAsia="zh-CN"/>
              </w:rPr>
            </w:pPr>
          </w:p>
        </w:tc>
        <w:tc>
          <w:tcPr>
            <w:tcW w:w="1643" w:type="dxa"/>
          </w:tcPr>
          <w:p w:rsidR="00C836AC" w:rsidRPr="00C836AC" w:rsidRDefault="00C836AC" w:rsidP="00C836AC">
            <w:pPr>
              <w:suppressAutoHyphens/>
              <w:spacing w:after="120" w:line="240" w:lineRule="auto"/>
              <w:jc w:val="both"/>
              <w:rPr>
                <w:rFonts w:ascii="Calibri" w:eastAsia="Times New Roman" w:hAnsi="Calibri" w:cs="Calibri"/>
                <w:szCs w:val="24"/>
                <w:lang w:eastAsia="zh-CN"/>
              </w:rPr>
            </w:pPr>
          </w:p>
        </w:tc>
      </w:tr>
      <w:tr w:rsidR="00C836AC" w:rsidRPr="00C836AC" w:rsidTr="006915EB">
        <w:tc>
          <w:tcPr>
            <w:tcW w:w="1642" w:type="dxa"/>
          </w:tcPr>
          <w:p w:rsidR="00C836AC" w:rsidRPr="00C836AC" w:rsidRDefault="00C836AC" w:rsidP="00C836AC">
            <w:pPr>
              <w:suppressAutoHyphens/>
              <w:spacing w:after="120" w:line="240" w:lineRule="auto"/>
              <w:jc w:val="both"/>
              <w:rPr>
                <w:rFonts w:ascii="Calibri" w:eastAsia="Times New Roman" w:hAnsi="Calibri" w:cs="Calibri"/>
                <w:szCs w:val="24"/>
                <w:lang w:eastAsia="zh-CN"/>
              </w:rPr>
            </w:pPr>
          </w:p>
        </w:tc>
        <w:tc>
          <w:tcPr>
            <w:tcW w:w="1642" w:type="dxa"/>
          </w:tcPr>
          <w:p w:rsidR="00C836AC" w:rsidRPr="00C836AC" w:rsidRDefault="00C836AC" w:rsidP="00C836AC">
            <w:pPr>
              <w:suppressAutoHyphens/>
              <w:spacing w:after="120" w:line="240" w:lineRule="auto"/>
              <w:jc w:val="both"/>
              <w:rPr>
                <w:rFonts w:ascii="Calibri" w:eastAsia="Times New Roman" w:hAnsi="Calibri" w:cs="Calibri"/>
                <w:szCs w:val="24"/>
                <w:lang w:eastAsia="zh-CN"/>
              </w:rPr>
            </w:pPr>
          </w:p>
        </w:tc>
        <w:tc>
          <w:tcPr>
            <w:tcW w:w="1642" w:type="dxa"/>
          </w:tcPr>
          <w:p w:rsidR="00C836AC" w:rsidRPr="00C836AC" w:rsidRDefault="00C836AC" w:rsidP="00C836AC">
            <w:pPr>
              <w:suppressAutoHyphens/>
              <w:spacing w:after="120" w:line="240" w:lineRule="auto"/>
              <w:jc w:val="both"/>
              <w:rPr>
                <w:rFonts w:ascii="Calibri" w:eastAsia="Times New Roman" w:hAnsi="Calibri" w:cs="Calibri"/>
                <w:szCs w:val="24"/>
                <w:lang w:eastAsia="zh-CN"/>
              </w:rPr>
            </w:pPr>
          </w:p>
        </w:tc>
        <w:tc>
          <w:tcPr>
            <w:tcW w:w="1642" w:type="dxa"/>
          </w:tcPr>
          <w:p w:rsidR="00C836AC" w:rsidRPr="00C836AC" w:rsidRDefault="00C836AC" w:rsidP="00C836AC">
            <w:pPr>
              <w:suppressAutoHyphens/>
              <w:spacing w:after="120" w:line="240" w:lineRule="auto"/>
              <w:jc w:val="both"/>
              <w:rPr>
                <w:rFonts w:ascii="Calibri" w:eastAsia="Times New Roman" w:hAnsi="Calibri" w:cs="Calibri"/>
                <w:szCs w:val="24"/>
                <w:lang w:eastAsia="zh-CN"/>
              </w:rPr>
            </w:pPr>
          </w:p>
        </w:tc>
        <w:tc>
          <w:tcPr>
            <w:tcW w:w="1643" w:type="dxa"/>
          </w:tcPr>
          <w:p w:rsidR="00C836AC" w:rsidRPr="00C836AC" w:rsidRDefault="00C836AC" w:rsidP="00C836AC">
            <w:pPr>
              <w:suppressAutoHyphens/>
              <w:spacing w:after="120" w:line="240" w:lineRule="auto"/>
              <w:jc w:val="both"/>
              <w:rPr>
                <w:rFonts w:ascii="Calibri" w:eastAsia="Times New Roman" w:hAnsi="Calibri" w:cs="Calibri"/>
                <w:szCs w:val="24"/>
                <w:lang w:eastAsia="zh-CN"/>
              </w:rPr>
            </w:pPr>
          </w:p>
        </w:tc>
        <w:tc>
          <w:tcPr>
            <w:tcW w:w="1643" w:type="dxa"/>
          </w:tcPr>
          <w:p w:rsidR="00C836AC" w:rsidRPr="00C836AC" w:rsidRDefault="00C836AC" w:rsidP="00C836AC">
            <w:pPr>
              <w:suppressAutoHyphens/>
              <w:spacing w:after="120" w:line="240" w:lineRule="auto"/>
              <w:jc w:val="both"/>
              <w:rPr>
                <w:rFonts w:ascii="Calibri" w:eastAsia="Times New Roman" w:hAnsi="Calibri" w:cs="Calibri"/>
                <w:szCs w:val="24"/>
                <w:lang w:eastAsia="zh-CN"/>
              </w:rPr>
            </w:pPr>
          </w:p>
        </w:tc>
      </w:tr>
    </w:tbl>
    <w:p w:rsidR="00C836AC" w:rsidRPr="00C836AC" w:rsidRDefault="00C836AC" w:rsidP="00C836AC">
      <w:pPr>
        <w:suppressAutoHyphens/>
        <w:spacing w:after="120" w:line="240" w:lineRule="auto"/>
        <w:jc w:val="both"/>
        <w:rPr>
          <w:rFonts w:ascii="Calibri" w:eastAsia="Times New Roman" w:hAnsi="Calibri" w:cs="Calibri"/>
          <w:szCs w:val="24"/>
          <w:lang w:eastAsia="zh-CN"/>
        </w:rPr>
      </w:pPr>
    </w:p>
    <w:p w:rsidR="00C836AC" w:rsidRPr="00C836AC" w:rsidRDefault="00C836AC" w:rsidP="00C836AC">
      <w:pPr>
        <w:suppressAutoHyphens/>
        <w:spacing w:after="120" w:line="240" w:lineRule="auto"/>
        <w:jc w:val="both"/>
        <w:rPr>
          <w:rFonts w:ascii="Calibri" w:eastAsia="Times New Roman" w:hAnsi="Calibri" w:cs="Calibri"/>
          <w:szCs w:val="24"/>
          <w:lang w:eastAsia="zh-CN"/>
        </w:rPr>
      </w:pPr>
      <w:r w:rsidRPr="00C836AC">
        <w:rPr>
          <w:rFonts w:ascii="Calibri" w:eastAsia="Times New Roman" w:hAnsi="Calibri" w:cs="Calibri"/>
          <w:szCs w:val="24"/>
          <w:lang w:eastAsia="zh-CN"/>
        </w:rPr>
        <w:t>ΠΙΝΑΚΑΣ ΠΡΟΣΦΕΡΟΜΕΝΩΝ ΑΝΑΛΩΣΙΜΩΝ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42"/>
        <w:gridCol w:w="1642"/>
        <w:gridCol w:w="1642"/>
        <w:gridCol w:w="1642"/>
        <w:gridCol w:w="1643"/>
        <w:gridCol w:w="1643"/>
      </w:tblGrid>
      <w:tr w:rsidR="00C836AC" w:rsidRPr="00C836AC" w:rsidTr="006915EB">
        <w:tc>
          <w:tcPr>
            <w:tcW w:w="1642" w:type="dxa"/>
          </w:tcPr>
          <w:p w:rsidR="00C836AC" w:rsidRPr="00C836AC" w:rsidRDefault="00C836AC" w:rsidP="00C836AC">
            <w:pPr>
              <w:autoSpaceDE w:val="0"/>
              <w:autoSpaceDN w:val="0"/>
              <w:adjustRightInd w:val="0"/>
              <w:spacing w:after="0" w:line="240" w:lineRule="auto"/>
              <w:rPr>
                <w:rFonts w:ascii="Calibri" w:eastAsia="Times New Roman" w:hAnsi="Calibri" w:cs="Calibri"/>
                <w:sz w:val="16"/>
                <w:szCs w:val="16"/>
                <w:lang w:eastAsia="el-GR"/>
              </w:rPr>
            </w:pPr>
            <w:r w:rsidRPr="00C836AC">
              <w:rPr>
                <w:rFonts w:ascii="Calibri" w:eastAsia="Times New Roman" w:hAnsi="Calibri" w:cs="Calibri"/>
                <w:sz w:val="16"/>
                <w:szCs w:val="16"/>
                <w:lang w:eastAsia="el-GR"/>
              </w:rPr>
              <w:t>Α/Α</w:t>
            </w:r>
          </w:p>
        </w:tc>
        <w:tc>
          <w:tcPr>
            <w:tcW w:w="1642" w:type="dxa"/>
          </w:tcPr>
          <w:p w:rsidR="00C836AC" w:rsidRPr="00C836AC" w:rsidRDefault="00C836AC" w:rsidP="00C836AC">
            <w:pPr>
              <w:autoSpaceDE w:val="0"/>
              <w:autoSpaceDN w:val="0"/>
              <w:adjustRightInd w:val="0"/>
              <w:spacing w:after="0" w:line="240" w:lineRule="auto"/>
              <w:rPr>
                <w:rFonts w:ascii="Calibri" w:eastAsia="Times New Roman" w:hAnsi="Calibri" w:cs="Calibri"/>
                <w:sz w:val="16"/>
                <w:szCs w:val="16"/>
                <w:lang w:eastAsia="el-GR"/>
              </w:rPr>
            </w:pPr>
            <w:r w:rsidRPr="00C836AC">
              <w:rPr>
                <w:rFonts w:ascii="Calibri" w:eastAsia="Times New Roman" w:hAnsi="Calibri" w:cs="Calibri"/>
                <w:sz w:val="16"/>
                <w:szCs w:val="16"/>
                <w:lang w:eastAsia="el-GR"/>
              </w:rPr>
              <w:t>ΚΩΔ.</w:t>
            </w:r>
          </w:p>
        </w:tc>
        <w:tc>
          <w:tcPr>
            <w:tcW w:w="1642" w:type="dxa"/>
          </w:tcPr>
          <w:p w:rsidR="00C836AC" w:rsidRPr="00C836AC" w:rsidRDefault="00C836AC" w:rsidP="00C836AC">
            <w:pPr>
              <w:autoSpaceDE w:val="0"/>
              <w:autoSpaceDN w:val="0"/>
              <w:adjustRightInd w:val="0"/>
              <w:spacing w:after="0" w:line="240" w:lineRule="auto"/>
              <w:rPr>
                <w:rFonts w:ascii="Calibri" w:eastAsia="Times New Roman" w:hAnsi="Calibri" w:cs="Calibri"/>
                <w:sz w:val="16"/>
                <w:szCs w:val="16"/>
                <w:lang w:eastAsia="el-GR"/>
              </w:rPr>
            </w:pPr>
            <w:r w:rsidRPr="00C836AC">
              <w:rPr>
                <w:rFonts w:ascii="Calibri" w:eastAsia="Times New Roman" w:hAnsi="Calibri" w:cs="Calibri"/>
                <w:sz w:val="16"/>
                <w:szCs w:val="16"/>
                <w:lang w:eastAsia="el-GR"/>
              </w:rPr>
              <w:t>ΠΕΡΙΓΡΑΦΗ ΕΙΔΟΥΣ</w:t>
            </w:r>
          </w:p>
        </w:tc>
        <w:tc>
          <w:tcPr>
            <w:tcW w:w="1642" w:type="dxa"/>
          </w:tcPr>
          <w:p w:rsidR="00C836AC" w:rsidRPr="00C836AC" w:rsidRDefault="00C836AC" w:rsidP="00C836AC">
            <w:pPr>
              <w:autoSpaceDE w:val="0"/>
              <w:autoSpaceDN w:val="0"/>
              <w:adjustRightInd w:val="0"/>
              <w:spacing w:after="0" w:line="240" w:lineRule="auto"/>
              <w:rPr>
                <w:rFonts w:ascii="Calibri" w:eastAsia="Times New Roman" w:hAnsi="Calibri" w:cs="Calibri"/>
                <w:sz w:val="16"/>
                <w:szCs w:val="16"/>
                <w:lang w:eastAsia="el-GR"/>
              </w:rPr>
            </w:pPr>
            <w:r w:rsidRPr="00C836AC">
              <w:rPr>
                <w:rFonts w:ascii="Calibri" w:eastAsia="Times New Roman" w:hAnsi="Calibri" w:cs="Calibri"/>
                <w:sz w:val="16"/>
                <w:szCs w:val="16"/>
                <w:lang w:eastAsia="el-GR"/>
              </w:rPr>
              <w:t>ΣΥΣΚΕΥΑΣΙΑ</w:t>
            </w:r>
          </w:p>
        </w:tc>
        <w:tc>
          <w:tcPr>
            <w:tcW w:w="1643" w:type="dxa"/>
          </w:tcPr>
          <w:p w:rsidR="00C836AC" w:rsidRPr="00C836AC" w:rsidRDefault="00C836AC" w:rsidP="00C836AC">
            <w:pPr>
              <w:autoSpaceDE w:val="0"/>
              <w:autoSpaceDN w:val="0"/>
              <w:adjustRightInd w:val="0"/>
              <w:spacing w:after="0" w:line="240" w:lineRule="auto"/>
              <w:rPr>
                <w:rFonts w:ascii="Calibri" w:eastAsia="Times New Roman" w:hAnsi="Calibri" w:cs="Calibri"/>
                <w:sz w:val="16"/>
                <w:szCs w:val="16"/>
                <w:lang w:eastAsia="el-GR"/>
              </w:rPr>
            </w:pPr>
            <w:r w:rsidRPr="00C836AC">
              <w:rPr>
                <w:rFonts w:ascii="Calibri" w:eastAsia="Times New Roman" w:hAnsi="Calibri" w:cs="Calibri"/>
                <w:sz w:val="16"/>
                <w:szCs w:val="16"/>
                <w:lang w:eastAsia="el-GR"/>
              </w:rPr>
              <w:t>ΤΙΜΗ ΑΝΑ ΣΥΣΚ.</w:t>
            </w:r>
          </w:p>
        </w:tc>
        <w:tc>
          <w:tcPr>
            <w:tcW w:w="1643" w:type="dxa"/>
          </w:tcPr>
          <w:p w:rsidR="00C836AC" w:rsidRPr="00C836AC" w:rsidRDefault="00C836AC" w:rsidP="00C836AC">
            <w:pPr>
              <w:autoSpaceDE w:val="0"/>
              <w:autoSpaceDN w:val="0"/>
              <w:adjustRightInd w:val="0"/>
              <w:spacing w:after="0" w:line="240" w:lineRule="auto"/>
              <w:rPr>
                <w:rFonts w:ascii="Calibri" w:eastAsia="Times New Roman" w:hAnsi="Calibri" w:cs="Calibri"/>
                <w:sz w:val="16"/>
                <w:szCs w:val="16"/>
                <w:lang w:eastAsia="el-GR"/>
              </w:rPr>
            </w:pPr>
            <w:r w:rsidRPr="00C836AC">
              <w:rPr>
                <w:rFonts w:ascii="Calibri" w:eastAsia="Times New Roman" w:hAnsi="Calibri" w:cs="Calibri"/>
                <w:sz w:val="16"/>
                <w:szCs w:val="16"/>
                <w:lang w:eastAsia="el-GR"/>
              </w:rPr>
              <w:t>ΣΥΧΝΟΤΗΤΑ</w:t>
            </w:r>
          </w:p>
          <w:p w:rsidR="00C836AC" w:rsidRPr="00C836AC" w:rsidRDefault="00C836AC" w:rsidP="00C836AC">
            <w:pPr>
              <w:autoSpaceDE w:val="0"/>
              <w:autoSpaceDN w:val="0"/>
              <w:adjustRightInd w:val="0"/>
              <w:spacing w:after="0" w:line="240" w:lineRule="auto"/>
              <w:rPr>
                <w:rFonts w:ascii="Calibri" w:eastAsia="Times New Roman" w:hAnsi="Calibri" w:cs="Calibri"/>
                <w:sz w:val="16"/>
                <w:szCs w:val="16"/>
                <w:lang w:eastAsia="el-GR"/>
              </w:rPr>
            </w:pPr>
            <w:r w:rsidRPr="00C836AC">
              <w:rPr>
                <w:rFonts w:ascii="Calibri" w:eastAsia="Times New Roman" w:hAnsi="Calibri" w:cs="Calibri"/>
                <w:sz w:val="16"/>
                <w:szCs w:val="16"/>
                <w:lang w:eastAsia="el-GR"/>
              </w:rPr>
              <w:t>ΧΡΗΣΗΣ ΕΤΗΣΙΩΣ</w:t>
            </w:r>
          </w:p>
          <w:p w:rsidR="00C836AC" w:rsidRPr="00C836AC" w:rsidRDefault="00C836AC" w:rsidP="00C836AC">
            <w:pPr>
              <w:autoSpaceDE w:val="0"/>
              <w:autoSpaceDN w:val="0"/>
              <w:adjustRightInd w:val="0"/>
              <w:spacing w:after="0" w:line="240" w:lineRule="auto"/>
              <w:rPr>
                <w:rFonts w:ascii="Calibri" w:eastAsia="Times New Roman" w:hAnsi="Calibri" w:cs="Calibri"/>
                <w:sz w:val="16"/>
                <w:szCs w:val="16"/>
                <w:lang w:eastAsia="el-GR"/>
              </w:rPr>
            </w:pPr>
            <w:r w:rsidRPr="00C836AC">
              <w:rPr>
                <w:rFonts w:ascii="Calibri" w:eastAsia="Times New Roman" w:hAnsi="Calibri" w:cs="Calibri"/>
                <w:sz w:val="16"/>
                <w:szCs w:val="16"/>
                <w:lang w:eastAsia="el-GR"/>
              </w:rPr>
              <w:t>ΣΥΜΦΩΝΑ ΜΕ</w:t>
            </w:r>
          </w:p>
          <w:p w:rsidR="00C836AC" w:rsidRPr="00C836AC" w:rsidRDefault="00C836AC" w:rsidP="00C836AC">
            <w:pPr>
              <w:autoSpaceDE w:val="0"/>
              <w:autoSpaceDN w:val="0"/>
              <w:adjustRightInd w:val="0"/>
              <w:spacing w:after="0" w:line="240" w:lineRule="auto"/>
              <w:rPr>
                <w:rFonts w:ascii="Calibri" w:eastAsia="Times New Roman" w:hAnsi="Calibri" w:cs="Calibri"/>
                <w:sz w:val="16"/>
                <w:szCs w:val="16"/>
                <w:lang w:eastAsia="el-GR"/>
              </w:rPr>
            </w:pPr>
            <w:r w:rsidRPr="00C836AC">
              <w:rPr>
                <w:rFonts w:ascii="Calibri" w:eastAsia="Times New Roman" w:hAnsi="Calibri" w:cs="Calibri"/>
                <w:sz w:val="16"/>
                <w:szCs w:val="16"/>
                <w:lang w:eastAsia="el-GR"/>
              </w:rPr>
              <w:t>ΤΙΣ ΟΔΗΓΙΕΣ ΤΟΥ</w:t>
            </w:r>
          </w:p>
          <w:p w:rsidR="00C836AC" w:rsidRPr="00C836AC" w:rsidRDefault="00C836AC" w:rsidP="00C836AC">
            <w:pPr>
              <w:autoSpaceDE w:val="0"/>
              <w:autoSpaceDN w:val="0"/>
              <w:adjustRightInd w:val="0"/>
              <w:spacing w:after="0" w:line="240" w:lineRule="auto"/>
              <w:rPr>
                <w:rFonts w:ascii="Calibri" w:eastAsia="Times New Roman" w:hAnsi="Calibri" w:cs="Calibri"/>
                <w:sz w:val="16"/>
                <w:szCs w:val="16"/>
                <w:lang w:eastAsia="el-GR"/>
              </w:rPr>
            </w:pPr>
            <w:r w:rsidRPr="00C836AC">
              <w:rPr>
                <w:rFonts w:ascii="Calibri" w:eastAsia="Times New Roman" w:hAnsi="Calibri" w:cs="Calibri"/>
                <w:sz w:val="16"/>
                <w:szCs w:val="16"/>
                <w:lang w:eastAsia="el-GR"/>
              </w:rPr>
              <w:t>ΚΑΤΑΣΚΕΥΑΣΤΗ</w:t>
            </w:r>
          </w:p>
          <w:p w:rsidR="00C836AC" w:rsidRPr="00C836AC" w:rsidRDefault="00C836AC" w:rsidP="00C836AC">
            <w:pPr>
              <w:suppressAutoHyphens/>
              <w:spacing w:after="120" w:line="240" w:lineRule="auto"/>
              <w:jc w:val="both"/>
              <w:rPr>
                <w:rFonts w:ascii="Calibri" w:eastAsia="Times New Roman" w:hAnsi="Calibri" w:cs="Calibri"/>
                <w:szCs w:val="24"/>
                <w:lang w:eastAsia="zh-CN"/>
              </w:rPr>
            </w:pPr>
            <w:r w:rsidRPr="00C836AC">
              <w:rPr>
                <w:rFonts w:ascii="Calibri" w:eastAsia="Times New Roman" w:hAnsi="Calibri" w:cs="Calibri"/>
                <w:sz w:val="16"/>
                <w:szCs w:val="16"/>
                <w:lang w:eastAsia="el-GR"/>
              </w:rPr>
              <w:t>(ΚΙΤ/ΕΤΟΣ)</w:t>
            </w:r>
          </w:p>
        </w:tc>
      </w:tr>
      <w:tr w:rsidR="00C836AC" w:rsidRPr="00C836AC" w:rsidTr="006915EB">
        <w:tc>
          <w:tcPr>
            <w:tcW w:w="1642" w:type="dxa"/>
          </w:tcPr>
          <w:p w:rsidR="00C836AC" w:rsidRPr="00C836AC" w:rsidRDefault="00C836AC" w:rsidP="00C836AC">
            <w:pPr>
              <w:suppressAutoHyphens/>
              <w:spacing w:after="120" w:line="240" w:lineRule="auto"/>
              <w:jc w:val="both"/>
              <w:rPr>
                <w:rFonts w:ascii="Calibri" w:eastAsia="Times New Roman" w:hAnsi="Calibri" w:cs="Calibri"/>
                <w:szCs w:val="24"/>
                <w:lang w:eastAsia="zh-CN"/>
              </w:rPr>
            </w:pPr>
          </w:p>
        </w:tc>
        <w:tc>
          <w:tcPr>
            <w:tcW w:w="1642" w:type="dxa"/>
          </w:tcPr>
          <w:p w:rsidR="00C836AC" w:rsidRPr="00C836AC" w:rsidRDefault="00C836AC" w:rsidP="00C836AC">
            <w:pPr>
              <w:suppressAutoHyphens/>
              <w:spacing w:after="120" w:line="240" w:lineRule="auto"/>
              <w:jc w:val="both"/>
              <w:rPr>
                <w:rFonts w:ascii="Calibri" w:eastAsia="Times New Roman" w:hAnsi="Calibri" w:cs="Calibri"/>
                <w:szCs w:val="24"/>
                <w:lang w:eastAsia="zh-CN"/>
              </w:rPr>
            </w:pPr>
          </w:p>
        </w:tc>
        <w:tc>
          <w:tcPr>
            <w:tcW w:w="1642" w:type="dxa"/>
          </w:tcPr>
          <w:p w:rsidR="00C836AC" w:rsidRPr="00C836AC" w:rsidRDefault="00C836AC" w:rsidP="00C836AC">
            <w:pPr>
              <w:suppressAutoHyphens/>
              <w:spacing w:after="120" w:line="240" w:lineRule="auto"/>
              <w:jc w:val="both"/>
              <w:rPr>
                <w:rFonts w:ascii="Calibri" w:eastAsia="Times New Roman" w:hAnsi="Calibri" w:cs="Calibri"/>
                <w:szCs w:val="24"/>
                <w:lang w:eastAsia="zh-CN"/>
              </w:rPr>
            </w:pPr>
          </w:p>
        </w:tc>
        <w:tc>
          <w:tcPr>
            <w:tcW w:w="1642" w:type="dxa"/>
          </w:tcPr>
          <w:p w:rsidR="00C836AC" w:rsidRPr="00C836AC" w:rsidRDefault="00C836AC" w:rsidP="00C836AC">
            <w:pPr>
              <w:suppressAutoHyphens/>
              <w:spacing w:after="120" w:line="240" w:lineRule="auto"/>
              <w:jc w:val="both"/>
              <w:rPr>
                <w:rFonts w:ascii="Calibri" w:eastAsia="Times New Roman" w:hAnsi="Calibri" w:cs="Calibri"/>
                <w:szCs w:val="24"/>
                <w:lang w:eastAsia="zh-CN"/>
              </w:rPr>
            </w:pPr>
          </w:p>
        </w:tc>
        <w:tc>
          <w:tcPr>
            <w:tcW w:w="1643" w:type="dxa"/>
          </w:tcPr>
          <w:p w:rsidR="00C836AC" w:rsidRPr="00C836AC" w:rsidRDefault="00C836AC" w:rsidP="00C836AC">
            <w:pPr>
              <w:suppressAutoHyphens/>
              <w:spacing w:after="120" w:line="240" w:lineRule="auto"/>
              <w:jc w:val="both"/>
              <w:rPr>
                <w:rFonts w:ascii="Calibri" w:eastAsia="Times New Roman" w:hAnsi="Calibri" w:cs="Calibri"/>
                <w:szCs w:val="24"/>
                <w:lang w:eastAsia="zh-CN"/>
              </w:rPr>
            </w:pPr>
          </w:p>
        </w:tc>
        <w:tc>
          <w:tcPr>
            <w:tcW w:w="1643" w:type="dxa"/>
          </w:tcPr>
          <w:p w:rsidR="00C836AC" w:rsidRPr="00C836AC" w:rsidRDefault="00C836AC" w:rsidP="00C836AC">
            <w:pPr>
              <w:suppressAutoHyphens/>
              <w:spacing w:after="120" w:line="240" w:lineRule="auto"/>
              <w:jc w:val="both"/>
              <w:rPr>
                <w:rFonts w:ascii="Calibri" w:eastAsia="Times New Roman" w:hAnsi="Calibri" w:cs="Calibri"/>
                <w:szCs w:val="24"/>
                <w:lang w:eastAsia="zh-CN"/>
              </w:rPr>
            </w:pPr>
          </w:p>
        </w:tc>
      </w:tr>
      <w:tr w:rsidR="00C836AC" w:rsidRPr="00C836AC" w:rsidTr="006915EB">
        <w:tc>
          <w:tcPr>
            <w:tcW w:w="1642" w:type="dxa"/>
          </w:tcPr>
          <w:p w:rsidR="00C836AC" w:rsidRPr="00C836AC" w:rsidRDefault="00C836AC" w:rsidP="00C836AC">
            <w:pPr>
              <w:suppressAutoHyphens/>
              <w:spacing w:after="120" w:line="240" w:lineRule="auto"/>
              <w:jc w:val="both"/>
              <w:rPr>
                <w:rFonts w:ascii="Calibri" w:eastAsia="Times New Roman" w:hAnsi="Calibri" w:cs="Calibri"/>
                <w:szCs w:val="24"/>
                <w:lang w:eastAsia="zh-CN"/>
              </w:rPr>
            </w:pPr>
          </w:p>
        </w:tc>
        <w:tc>
          <w:tcPr>
            <w:tcW w:w="1642" w:type="dxa"/>
          </w:tcPr>
          <w:p w:rsidR="00C836AC" w:rsidRPr="00C836AC" w:rsidRDefault="00C836AC" w:rsidP="00C836AC">
            <w:pPr>
              <w:suppressAutoHyphens/>
              <w:spacing w:after="120" w:line="240" w:lineRule="auto"/>
              <w:jc w:val="both"/>
              <w:rPr>
                <w:rFonts w:ascii="Calibri" w:eastAsia="Times New Roman" w:hAnsi="Calibri" w:cs="Calibri"/>
                <w:szCs w:val="24"/>
                <w:lang w:eastAsia="zh-CN"/>
              </w:rPr>
            </w:pPr>
          </w:p>
        </w:tc>
        <w:tc>
          <w:tcPr>
            <w:tcW w:w="1642" w:type="dxa"/>
          </w:tcPr>
          <w:p w:rsidR="00C836AC" w:rsidRPr="00C836AC" w:rsidRDefault="00C836AC" w:rsidP="00C836AC">
            <w:pPr>
              <w:suppressAutoHyphens/>
              <w:spacing w:after="120" w:line="240" w:lineRule="auto"/>
              <w:jc w:val="both"/>
              <w:rPr>
                <w:rFonts w:ascii="Calibri" w:eastAsia="Times New Roman" w:hAnsi="Calibri" w:cs="Calibri"/>
                <w:szCs w:val="24"/>
                <w:lang w:eastAsia="zh-CN"/>
              </w:rPr>
            </w:pPr>
          </w:p>
        </w:tc>
        <w:tc>
          <w:tcPr>
            <w:tcW w:w="1642" w:type="dxa"/>
          </w:tcPr>
          <w:p w:rsidR="00C836AC" w:rsidRPr="00C836AC" w:rsidRDefault="00C836AC" w:rsidP="00C836AC">
            <w:pPr>
              <w:suppressAutoHyphens/>
              <w:spacing w:after="120" w:line="240" w:lineRule="auto"/>
              <w:jc w:val="both"/>
              <w:rPr>
                <w:rFonts w:ascii="Calibri" w:eastAsia="Times New Roman" w:hAnsi="Calibri" w:cs="Calibri"/>
                <w:szCs w:val="24"/>
                <w:lang w:eastAsia="zh-CN"/>
              </w:rPr>
            </w:pPr>
          </w:p>
        </w:tc>
        <w:tc>
          <w:tcPr>
            <w:tcW w:w="1643" w:type="dxa"/>
          </w:tcPr>
          <w:p w:rsidR="00C836AC" w:rsidRPr="00C836AC" w:rsidRDefault="00C836AC" w:rsidP="00C836AC">
            <w:pPr>
              <w:suppressAutoHyphens/>
              <w:spacing w:after="120" w:line="240" w:lineRule="auto"/>
              <w:jc w:val="both"/>
              <w:rPr>
                <w:rFonts w:ascii="Calibri" w:eastAsia="Times New Roman" w:hAnsi="Calibri" w:cs="Calibri"/>
                <w:szCs w:val="24"/>
                <w:lang w:eastAsia="zh-CN"/>
              </w:rPr>
            </w:pPr>
          </w:p>
        </w:tc>
        <w:tc>
          <w:tcPr>
            <w:tcW w:w="1643" w:type="dxa"/>
          </w:tcPr>
          <w:p w:rsidR="00C836AC" w:rsidRPr="00C836AC" w:rsidRDefault="00C836AC" w:rsidP="00C836AC">
            <w:pPr>
              <w:suppressAutoHyphens/>
              <w:spacing w:after="120" w:line="240" w:lineRule="auto"/>
              <w:jc w:val="both"/>
              <w:rPr>
                <w:rFonts w:ascii="Calibri" w:eastAsia="Times New Roman" w:hAnsi="Calibri" w:cs="Calibri"/>
                <w:szCs w:val="24"/>
                <w:lang w:eastAsia="zh-CN"/>
              </w:rPr>
            </w:pPr>
          </w:p>
        </w:tc>
      </w:tr>
    </w:tbl>
    <w:p w:rsidR="00C836AC" w:rsidRPr="00C836AC" w:rsidRDefault="00C836AC" w:rsidP="00C836AC">
      <w:pPr>
        <w:spacing w:after="0" w:line="240" w:lineRule="auto"/>
        <w:rPr>
          <w:rFonts w:ascii="Calibri" w:eastAsia="Times New Roman" w:hAnsi="Calibri" w:cs="Calibri"/>
          <w:szCs w:val="24"/>
          <w:lang w:val="en-GB" w:eastAsia="ar-SA"/>
        </w:rPr>
      </w:pPr>
    </w:p>
    <w:p w:rsidR="00C836AC" w:rsidRPr="00C836AC" w:rsidRDefault="00C836AC" w:rsidP="00C836AC">
      <w:pPr>
        <w:spacing w:after="0" w:line="240" w:lineRule="auto"/>
        <w:rPr>
          <w:rFonts w:ascii="Calibri" w:eastAsia="Times New Roman" w:hAnsi="Calibri" w:cs="Calibri"/>
          <w:szCs w:val="24"/>
          <w:lang w:val="en-GB" w:eastAsia="ar-SA"/>
        </w:rPr>
      </w:pPr>
    </w:p>
    <w:p w:rsidR="00C836AC" w:rsidRPr="00C836AC" w:rsidRDefault="00C836AC" w:rsidP="00C836AC">
      <w:pPr>
        <w:spacing w:after="0" w:line="240" w:lineRule="auto"/>
        <w:rPr>
          <w:rFonts w:ascii="Calibri" w:eastAsia="Times New Roman" w:hAnsi="Calibri" w:cs="Calibri"/>
          <w:szCs w:val="24"/>
          <w:lang w:eastAsia="ar-SA"/>
        </w:rPr>
        <w:sectPr w:rsidR="00C836AC" w:rsidRPr="00C836AC" w:rsidSect="00A6694C">
          <w:headerReference w:type="default" r:id="rId11"/>
          <w:footerReference w:type="default" r:id="rId12"/>
          <w:pgSz w:w="16838" w:h="11906" w:orient="landscape"/>
          <w:pgMar w:top="1134" w:right="1134" w:bottom="1134" w:left="1134" w:header="720" w:footer="709" w:gutter="0"/>
          <w:cols w:space="720"/>
          <w:docGrid w:linePitch="600" w:charSpace="36864"/>
        </w:sectPr>
      </w:pPr>
    </w:p>
    <w:p w:rsidR="00C836AC" w:rsidRPr="00C836AC" w:rsidRDefault="00C836AC" w:rsidP="00C836AC">
      <w:pPr>
        <w:spacing w:after="0" w:line="240" w:lineRule="auto"/>
        <w:rPr>
          <w:rFonts w:ascii="Calibri" w:eastAsia="Times New Roman" w:hAnsi="Calibri" w:cs="Calibri"/>
          <w:szCs w:val="24"/>
          <w:lang w:eastAsia="ar-SA"/>
        </w:rPr>
      </w:pPr>
    </w:p>
    <w:p w:rsidR="00C836AC" w:rsidRPr="00C836AC" w:rsidRDefault="00C836AC" w:rsidP="00C836AC">
      <w:pPr>
        <w:keepNext/>
        <w:pBdr>
          <w:bottom w:val="single" w:sz="8" w:space="2"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8" w:name="_Toc203728087"/>
      <w:bookmarkStart w:id="9" w:name="_Toc212450582"/>
      <w:r w:rsidRPr="00C836AC">
        <w:rPr>
          <w:rFonts w:ascii="Arial" w:eastAsia="Times New Roman" w:hAnsi="Arial" w:cs="Arial"/>
          <w:b/>
          <w:color w:val="002060"/>
          <w:sz w:val="24"/>
          <w:lang w:eastAsia="ar-SA"/>
        </w:rPr>
        <w:t>ΠΑΡΑΡΤΗΜΑ V – Πίνακας αντιστοίχισης λόγων αποκλεισμού-κριτηρίων ποιοτικής επιλογής και αποδεικτικών μέσων</w:t>
      </w:r>
      <w:bookmarkEnd w:id="8"/>
      <w:bookmarkEnd w:id="9"/>
      <w:r w:rsidRPr="00C836AC">
        <w:rPr>
          <w:rFonts w:ascii="Arial" w:eastAsia="Times New Roman" w:hAnsi="Arial" w:cs="Arial"/>
          <w:b/>
          <w:color w:val="002060"/>
          <w:sz w:val="24"/>
          <w:lang w:eastAsia="ar-SA"/>
        </w:rPr>
        <w:t xml:space="preserve"> </w:t>
      </w:r>
    </w:p>
    <w:p w:rsidR="00C836AC" w:rsidRPr="00C836AC" w:rsidRDefault="00C836AC" w:rsidP="00C836AC">
      <w:pPr>
        <w:spacing w:after="0" w:line="240" w:lineRule="auto"/>
        <w:rPr>
          <w:rFonts w:ascii="Calibri" w:eastAsia="Times New Roman" w:hAnsi="Calibri" w:cs="Calibri"/>
          <w:szCs w:val="24"/>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387"/>
        <w:gridCol w:w="7513"/>
      </w:tblGrid>
      <w:tr w:rsidR="00C836AC" w:rsidRPr="00C836AC" w:rsidTr="006915EB">
        <w:trPr>
          <w:tblHeader/>
        </w:trPr>
        <w:tc>
          <w:tcPr>
            <w:tcW w:w="14029" w:type="dxa"/>
            <w:gridSpan w:val="3"/>
            <w:shd w:val="clear" w:color="auto" w:fill="AEAAAA"/>
          </w:tcPr>
          <w:p w:rsidR="00C836AC" w:rsidRPr="00C836AC" w:rsidRDefault="00C836AC" w:rsidP="00C836AC">
            <w:pPr>
              <w:spacing w:after="0" w:line="240" w:lineRule="auto"/>
              <w:jc w:val="center"/>
              <w:rPr>
                <w:rFonts w:ascii="Calibri" w:eastAsia="Calibri" w:hAnsi="Calibri" w:cs="Times New Roman"/>
              </w:rPr>
            </w:pPr>
            <w:r w:rsidRPr="00C836AC">
              <w:rPr>
                <w:rFonts w:ascii="Calibri" w:eastAsia="Calibri" w:hAnsi="Calibri" w:cs="Times New Roman"/>
              </w:rPr>
              <w:t xml:space="preserve">Αποδεικτικά μέσα-Προμήθειες (2.2.9.2) </w:t>
            </w:r>
            <w:r w:rsidRPr="00C836AC">
              <w:rPr>
                <w:rFonts w:ascii="Calibri" w:eastAsia="Calibri" w:hAnsi="Calibri" w:cs="Times New Roman"/>
                <w:b/>
                <w:color w:val="0070C0"/>
              </w:rPr>
              <w:t>[Διαμορφώνεται από την Α.Α. κατ΄ αντιστοιχία με τους όρους της διακήρυξης:]</w:t>
            </w:r>
          </w:p>
        </w:tc>
      </w:tr>
      <w:tr w:rsidR="00C836AC" w:rsidRPr="00C836AC" w:rsidTr="006915EB">
        <w:trPr>
          <w:tblHeader/>
        </w:trPr>
        <w:tc>
          <w:tcPr>
            <w:tcW w:w="1129" w:type="dxa"/>
            <w:shd w:val="clear" w:color="auto" w:fill="AEAAAA"/>
          </w:tcPr>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α/α</w:t>
            </w:r>
          </w:p>
        </w:tc>
        <w:tc>
          <w:tcPr>
            <w:tcW w:w="5387" w:type="dxa"/>
            <w:shd w:val="clear" w:color="auto" w:fill="AEAAAA"/>
          </w:tcPr>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Λόγος αποκλεισμού-Κριτήριο ποιοτικής επιλογής</w:t>
            </w:r>
          </w:p>
        </w:tc>
        <w:tc>
          <w:tcPr>
            <w:tcW w:w="7513" w:type="dxa"/>
            <w:shd w:val="clear" w:color="auto" w:fill="AEAAAA"/>
          </w:tcPr>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Δικαιολογητικό</w:t>
            </w:r>
          </w:p>
        </w:tc>
      </w:tr>
      <w:tr w:rsidR="00C836AC" w:rsidRPr="00C836AC" w:rsidTr="006915EB">
        <w:tc>
          <w:tcPr>
            <w:tcW w:w="1129" w:type="dxa"/>
            <w:shd w:val="clear" w:color="auto" w:fill="auto"/>
          </w:tcPr>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2.2.3.1</w:t>
            </w:r>
          </w:p>
        </w:tc>
        <w:tc>
          <w:tcPr>
            <w:tcW w:w="5387" w:type="dxa"/>
            <w:shd w:val="clear" w:color="auto" w:fill="auto"/>
          </w:tcPr>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Λόγοι που σχετίζονται με ποινικές καταδίκες για τα αδικήματα που ορίζονται στο άρθρο 73 παρ. 1 ν. 4412/2016:</w:t>
            </w:r>
          </w:p>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Συμμετοχή σε εγκληματική οργάνωση</w:t>
            </w:r>
          </w:p>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Ενεργητική δωροδοκία κατά το ελληνικό δίκαιο και το δίκαιο του οικονομικού φορέα</w:t>
            </w:r>
          </w:p>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Απάτη εις βάρος των οικονομικών συμφερόντων</w:t>
            </w:r>
          </w:p>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της Ένωσης</w:t>
            </w:r>
          </w:p>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Τρομοκρατικά εγκλήματα ή εγκλήματα συνδεόμενα με τρομοκρατικές δραστηριότητες</w:t>
            </w:r>
          </w:p>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Νομιμοποίηση εσόδων από παράνομες δραστηριότητες ή χρηματοδότηση της τρομοκρατίας</w:t>
            </w:r>
          </w:p>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Παιδική εργασία και άλλες μορφές εμπορίας ανθρώπων</w:t>
            </w:r>
          </w:p>
        </w:tc>
        <w:tc>
          <w:tcPr>
            <w:tcW w:w="7513" w:type="dxa"/>
            <w:shd w:val="clear" w:color="auto" w:fill="auto"/>
          </w:tcPr>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C836AC" w:rsidRPr="00C836AC" w:rsidRDefault="00C836AC" w:rsidP="00C836AC">
            <w:pPr>
              <w:spacing w:after="0" w:line="240" w:lineRule="auto"/>
              <w:rPr>
                <w:rFonts w:ascii="Calibri" w:eastAsia="Calibri" w:hAnsi="Calibri" w:cs="Times New Roman"/>
                <w:color w:val="0070C0"/>
              </w:rPr>
            </w:pPr>
            <w:r w:rsidRPr="00C836AC">
              <w:rPr>
                <w:rFonts w:ascii="Calibri" w:eastAsia="Calibri" w:hAnsi="Calibri" w:cs="Times New Roman"/>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C836AC">
              <w:rPr>
                <w:rFonts w:ascii="Calibri" w:eastAsia="Calibri" w:hAnsi="Calibri" w:cs="Times New Roman"/>
                <w:color w:val="0070C0"/>
              </w:rPr>
              <w:t xml:space="preserve">(μόνο εάν δεν καθίσταται διαθέσιμη </w:t>
            </w:r>
          </w:p>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color w:val="0070C0"/>
              </w:rPr>
              <w:t>μέσω του επιγραμμικού αποθετηρίου πιστοποιητικών (e-Certis))</w:t>
            </w:r>
            <w:r w:rsidRPr="00C836AC">
              <w:rPr>
                <w:rFonts w:ascii="Calibri" w:eastAsia="Calibri" w:hAnsi="Calibri" w:cs="Times New Roman"/>
              </w:rPr>
              <w:t xml:space="preserve"> </w:t>
            </w:r>
            <w:r w:rsidRPr="00C836AC">
              <w:rPr>
                <w:rFonts w:ascii="Calibri" w:eastAsia="Calibri" w:hAnsi="Calibri" w:cs="Times New Roman"/>
                <w:u w:val="single"/>
              </w:rPr>
              <w:t>και</w:t>
            </w:r>
            <w:r w:rsidRPr="00C836AC">
              <w:rPr>
                <w:rFonts w:ascii="Calibri" w:eastAsia="Calibri" w:hAnsi="Calibri" w:cs="Times New Roman"/>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C836AC" w:rsidRPr="00C836AC" w:rsidRDefault="00C836AC" w:rsidP="00C836AC">
            <w:pPr>
              <w:suppressAutoHyphens/>
              <w:spacing w:after="0" w:line="240" w:lineRule="auto"/>
              <w:jc w:val="both"/>
              <w:rPr>
                <w:rFonts w:ascii="Calibri" w:eastAsia="Times New Roman" w:hAnsi="Calibri" w:cs="Calibri"/>
                <w:b/>
                <w:szCs w:val="24"/>
                <w:lang w:eastAsia="ar-SA"/>
              </w:rPr>
            </w:pPr>
            <w:r w:rsidRPr="00C836AC">
              <w:rPr>
                <w:rFonts w:ascii="Calibri" w:eastAsia="Times New Roman" w:hAnsi="Calibri" w:cs="Calibri"/>
                <w:b/>
                <w:szCs w:val="24"/>
                <w:lang w:eastAsia="ar-SA"/>
              </w:rPr>
              <w:t xml:space="preserve">(Μεταβατικά έως τη σύσταση και λειτουργία ποινικού μητρώου νομικών προσώπων/ οντοτήτων): </w:t>
            </w:r>
          </w:p>
          <w:p w:rsidR="00C836AC" w:rsidRPr="00C836AC" w:rsidRDefault="00C836AC" w:rsidP="00C836AC">
            <w:pPr>
              <w:suppressAutoHyphens/>
              <w:spacing w:after="0" w:line="240" w:lineRule="auto"/>
              <w:jc w:val="both"/>
              <w:rPr>
                <w:rFonts w:ascii="Calibri" w:eastAsia="Times New Roman" w:hAnsi="Calibri" w:cs="Calibri"/>
                <w:b/>
                <w:szCs w:val="24"/>
                <w:lang w:eastAsia="ar-SA"/>
              </w:rPr>
            </w:pPr>
            <w:r w:rsidRPr="00C836AC">
              <w:rPr>
                <w:rFonts w:ascii="Calibri" w:eastAsia="Times New Roman" w:hAnsi="Calibri" w:cs="Calibri"/>
                <w:b/>
                <w:szCs w:val="24"/>
                <w:lang w:eastAsia="ar-SA"/>
              </w:rPr>
              <w:t>Για τα εγκατεστημένα στην Ελλάδα νομικά πρόσωπα και οντότητες, ως προς την ποινική ευθύνη του νομικού προσώπου/ οντότητας για τα αδικήματα δωροδοκίας, που περιλαμβάνονται στην παρ. 1 του άρθρου 73 του ν. 4412/2016,  κατ’ εφαρμογή των άρθρων 134 και 135 του ν. 5090/2024:</w:t>
            </w:r>
          </w:p>
          <w:p w:rsidR="00C836AC" w:rsidRPr="00C836AC" w:rsidRDefault="00C836AC" w:rsidP="00C836AC">
            <w:pPr>
              <w:suppressAutoHyphens/>
              <w:spacing w:after="0" w:line="240" w:lineRule="auto"/>
              <w:jc w:val="both"/>
              <w:rPr>
                <w:rFonts w:ascii="Calibri" w:eastAsia="Times New Roman" w:hAnsi="Calibri" w:cs="Calibri"/>
                <w:b/>
                <w:szCs w:val="24"/>
                <w:lang w:eastAsia="ar-SA"/>
              </w:rPr>
            </w:pPr>
            <w:r w:rsidRPr="00C836AC">
              <w:rPr>
                <w:rFonts w:ascii="Calibri" w:eastAsia="Times New Roman" w:hAnsi="Calibri" w:cs="Calibri"/>
                <w:b/>
                <w:szCs w:val="24"/>
                <w:lang w:eastAsia="ar-SA"/>
              </w:rPr>
              <w:t xml:space="preserve">ένορκη βεβαίωση του, ανά περίπτωση, νόμιμου εκπροσώπου του νομικού προσώπου/ οντότητας, στην οποία δηλώνει ότι το νομικό πρόσωπο/ οντότητα, το οποίο εκπροσωπεί νόμιμα, δεν έχει καταδικαστεί αμετάκλητα για κανένα από τα αδικήματα δωροδοκίας του άρθρου 73 παρ. 1 του ν. 4412/2016, κατ’ εφαρμογή των διατάξεων των  άρθρων 134- 135 του ν. 5090/ 2024 </w:t>
            </w:r>
          </w:p>
          <w:p w:rsidR="00C836AC" w:rsidRPr="00C836AC" w:rsidRDefault="00C836AC" w:rsidP="00C836AC">
            <w:pPr>
              <w:spacing w:after="0" w:line="240" w:lineRule="auto"/>
              <w:rPr>
                <w:rFonts w:ascii="Calibri" w:eastAsia="Calibri" w:hAnsi="Calibri" w:cs="Times New Roman"/>
              </w:rPr>
            </w:pPr>
            <w:r w:rsidRPr="00C836AC">
              <w:rPr>
                <w:rFonts w:ascii="Calibri" w:eastAsia="Times New Roman" w:hAnsi="Calibri" w:cs="Calibri"/>
                <w:b/>
                <w:szCs w:val="24"/>
                <w:lang w:eastAsia="ar-SA"/>
              </w:rPr>
              <w:t>(βλ. και υπ’ αριθμ. 5868/2024 (ΑΔΑ: ΡΝΑ1ΟΞΤΒ-ΗΩ0) έγγραφο ΕΑΔΗΣΥ με θέμα «Αποκλεισμός νομικών προσώπων και οντοτήτων</w:t>
            </w:r>
            <w:r w:rsidRPr="00C836AC">
              <w:rPr>
                <w:rFonts w:ascii="Calibri" w:eastAsia="Times New Roman" w:hAnsi="Calibri" w:cs="Calibri"/>
                <w:szCs w:val="24"/>
                <w:lang w:eastAsia="ar-SA"/>
              </w:rPr>
              <w:t xml:space="preserve"> </w:t>
            </w:r>
            <w:r w:rsidRPr="00C836AC">
              <w:rPr>
                <w:rFonts w:ascii="Calibri" w:eastAsia="Times New Roman" w:hAnsi="Calibri" w:cs="Calibri"/>
                <w:b/>
                <w:szCs w:val="24"/>
                <w:lang w:eastAsia="ar-SA"/>
              </w:rPr>
              <w:t>από δημόσιες συμβάσεις και συμβάσεις παραχώρησης»).</w:t>
            </w:r>
          </w:p>
        </w:tc>
      </w:tr>
      <w:tr w:rsidR="00C836AC" w:rsidRPr="00C836AC" w:rsidTr="006915EB">
        <w:tc>
          <w:tcPr>
            <w:tcW w:w="1129" w:type="dxa"/>
            <w:vMerge w:val="restart"/>
            <w:shd w:val="clear" w:color="auto" w:fill="auto"/>
          </w:tcPr>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lastRenderedPageBreak/>
              <w:t>2.2.3.2</w:t>
            </w:r>
          </w:p>
        </w:tc>
        <w:tc>
          <w:tcPr>
            <w:tcW w:w="5387" w:type="dxa"/>
            <w:shd w:val="clear" w:color="auto" w:fill="auto"/>
          </w:tcPr>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7513" w:type="dxa"/>
            <w:shd w:val="clear" w:color="auto" w:fill="auto"/>
          </w:tcPr>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Α) Πιστοποιητικό που εκδίδεται από την αρμόδια αρχή του οικείου</w:t>
            </w:r>
          </w:p>
          <w:p w:rsidR="00C836AC" w:rsidRPr="00C836AC" w:rsidRDefault="00C836AC" w:rsidP="00C836AC">
            <w:pPr>
              <w:spacing w:after="0" w:line="240" w:lineRule="auto"/>
              <w:rPr>
                <w:rFonts w:ascii="Calibri" w:eastAsia="Calibri" w:hAnsi="Calibri" w:cs="Times New Roman"/>
                <w:color w:val="0070C0"/>
              </w:rPr>
            </w:pPr>
            <w:r w:rsidRPr="00C836AC">
              <w:rPr>
                <w:rFonts w:ascii="Calibri" w:eastAsia="Calibri" w:hAnsi="Calibri" w:cs="Times New Roman"/>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 </w:t>
            </w:r>
            <w:r w:rsidRPr="00C836AC">
              <w:rPr>
                <w:rFonts w:ascii="Calibri" w:eastAsia="Calibri" w:hAnsi="Calibri" w:cs="Times New Roman"/>
                <w:color w:val="0070C0"/>
              </w:rPr>
              <w:t xml:space="preserve">(μόνο εάν δεν καθίσταται διαθέσιμη </w:t>
            </w:r>
          </w:p>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color w:val="0070C0"/>
              </w:rPr>
              <w:t>μέσω του επιγραμμικού αποθετηρίου πιστοποιητικών (e-Certis))</w:t>
            </w:r>
            <w:r w:rsidRPr="00C836AC">
              <w:rPr>
                <w:rFonts w:ascii="Calibri" w:eastAsia="Calibri" w:hAnsi="Calibri" w:cs="Times New Roman"/>
              </w:rPr>
              <w:t xml:space="preserve">  </w:t>
            </w:r>
            <w:r w:rsidRPr="00C836AC">
              <w:rPr>
                <w:rFonts w:ascii="Calibri" w:eastAsia="Calibri" w:hAnsi="Calibri" w:cs="Times New Roman"/>
                <w:u w:val="single"/>
              </w:rPr>
              <w:t>και</w:t>
            </w:r>
            <w:r w:rsidRPr="00C836AC">
              <w:rPr>
                <w:rFonts w:ascii="Calibri" w:eastAsia="Calibri" w:hAnsi="Calibri" w:cs="Times New Roman"/>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C836AC" w:rsidRPr="00C836AC" w:rsidRDefault="00C836AC" w:rsidP="00C836AC">
            <w:pPr>
              <w:spacing w:after="0" w:line="240" w:lineRule="auto"/>
              <w:rPr>
                <w:rFonts w:ascii="Calibri" w:eastAsia="Calibri" w:hAnsi="Calibri" w:cs="Times New Roman"/>
              </w:rPr>
            </w:pPr>
          </w:p>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 xml:space="preserve">Για τους ημεδαπούς οικονομικούς φορείς: </w:t>
            </w:r>
          </w:p>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 xml:space="preserve">Φορολογική Ενημερότητα, άλλως, στην περίπτωση οφειλής, βεβαίωση οφειλής που εκδίδεται από την Α.Α.Δ.Ε., που να είναι  σε  ισχύ κατά τον χρόνο υποβολής της  ή, στην περίπτωση που δεν αναφέρεται σε αυτή χρόνος ισχύος, που να έχει εκδοθεί έως τρεις (3) μήνες πριν από την υποβολή της. </w:t>
            </w:r>
          </w:p>
          <w:p w:rsidR="00C836AC" w:rsidRPr="00C836AC" w:rsidRDefault="00C836AC" w:rsidP="00C836AC">
            <w:pPr>
              <w:spacing w:after="0" w:line="240" w:lineRule="auto"/>
              <w:rPr>
                <w:rFonts w:ascii="Calibri" w:eastAsia="Calibri" w:hAnsi="Calibri" w:cs="Times New Roman"/>
              </w:rPr>
            </w:pPr>
          </w:p>
        </w:tc>
      </w:tr>
      <w:tr w:rsidR="00C836AC" w:rsidRPr="00C836AC" w:rsidTr="006915EB">
        <w:tc>
          <w:tcPr>
            <w:tcW w:w="1129" w:type="dxa"/>
            <w:vMerge/>
            <w:shd w:val="clear" w:color="auto" w:fill="auto"/>
          </w:tcPr>
          <w:p w:rsidR="00C836AC" w:rsidRPr="00C836AC" w:rsidRDefault="00C836AC" w:rsidP="00C836AC">
            <w:pPr>
              <w:spacing w:after="0" w:line="240" w:lineRule="auto"/>
              <w:rPr>
                <w:rFonts w:ascii="Calibri" w:eastAsia="Calibri" w:hAnsi="Calibri" w:cs="Times New Roman"/>
              </w:rPr>
            </w:pPr>
          </w:p>
        </w:tc>
        <w:tc>
          <w:tcPr>
            <w:tcW w:w="5387" w:type="dxa"/>
            <w:shd w:val="clear" w:color="auto" w:fill="auto"/>
          </w:tcPr>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7513" w:type="dxa"/>
            <w:shd w:val="clear" w:color="auto" w:fill="auto"/>
          </w:tcPr>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Β) Πιστοποιητικό που εκδίδεται από την αρμόδια αρχή του οικείου</w:t>
            </w:r>
          </w:p>
          <w:p w:rsidR="00C836AC" w:rsidRPr="00C836AC" w:rsidRDefault="00C836AC" w:rsidP="00C836AC">
            <w:pPr>
              <w:spacing w:after="0" w:line="240" w:lineRule="auto"/>
              <w:rPr>
                <w:rFonts w:ascii="Calibri" w:eastAsia="Calibri" w:hAnsi="Calibri" w:cs="Times New Roman"/>
                <w:color w:val="0070C0"/>
              </w:rPr>
            </w:pPr>
            <w:r w:rsidRPr="00C836AC">
              <w:rPr>
                <w:rFonts w:ascii="Calibri" w:eastAsia="Calibri" w:hAnsi="Calibri" w:cs="Times New Roman"/>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C836AC">
              <w:rPr>
                <w:rFonts w:ascii="Calibri" w:eastAsia="Calibri" w:hAnsi="Calibri" w:cs="Times New Roman"/>
                <w:color w:val="0070C0"/>
              </w:rPr>
              <w:t xml:space="preserve">(μόνο εάν δεν καθίσταται διαθέσιμη </w:t>
            </w:r>
          </w:p>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color w:val="0070C0"/>
              </w:rPr>
              <w:t>μέσω του επιγραμμικού αποθετηρίου πιστοποιητικών (e-Certis))</w:t>
            </w:r>
            <w:r w:rsidRPr="00C836AC">
              <w:rPr>
                <w:rFonts w:ascii="Calibri" w:eastAsia="Calibri" w:hAnsi="Calibri" w:cs="Times New Roman"/>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C836AC" w:rsidRPr="00C836AC" w:rsidRDefault="00C836AC" w:rsidP="00C836AC">
            <w:pPr>
              <w:spacing w:after="0" w:line="240" w:lineRule="auto"/>
              <w:rPr>
                <w:rFonts w:ascii="Calibri" w:eastAsia="Calibri" w:hAnsi="Calibri" w:cs="Times New Roman"/>
              </w:rPr>
            </w:pPr>
          </w:p>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lastRenderedPageBreak/>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C836AC">
              <w:rPr>
                <w:rFonts w:ascii="Calibri" w:eastAsia="Calibri" w:hAnsi="Calibri" w:cs="Times New Roman"/>
                <w:lang w:val="en-US"/>
              </w:rPr>
              <w:t>e</w:t>
            </w:r>
            <w:r w:rsidRPr="00C836AC">
              <w:rPr>
                <w:rFonts w:ascii="Calibri" w:eastAsia="Calibri" w:hAnsi="Calibri" w:cs="Times New Roman"/>
              </w:rPr>
              <w:t xml:space="preserve">-ΕΦΚΑ, που να είναι σε  ισχύ κατά τον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C836AC" w:rsidRPr="00C836AC" w:rsidTr="006915EB">
        <w:tc>
          <w:tcPr>
            <w:tcW w:w="1129" w:type="dxa"/>
            <w:vMerge/>
            <w:shd w:val="clear" w:color="auto" w:fill="auto"/>
          </w:tcPr>
          <w:p w:rsidR="00C836AC" w:rsidRPr="00C836AC" w:rsidRDefault="00C836AC" w:rsidP="00C836AC">
            <w:pPr>
              <w:spacing w:after="0" w:line="240" w:lineRule="auto"/>
              <w:rPr>
                <w:rFonts w:ascii="Calibri" w:eastAsia="Calibri" w:hAnsi="Calibri" w:cs="Times New Roman"/>
              </w:rPr>
            </w:pPr>
          </w:p>
        </w:tc>
        <w:tc>
          <w:tcPr>
            <w:tcW w:w="5387" w:type="dxa"/>
            <w:shd w:val="clear" w:color="auto" w:fill="auto"/>
          </w:tcPr>
          <w:p w:rsidR="00C836AC" w:rsidRPr="00C836AC" w:rsidRDefault="00C836AC" w:rsidP="00C836AC">
            <w:pPr>
              <w:spacing w:after="0" w:line="240" w:lineRule="auto"/>
              <w:rPr>
                <w:rFonts w:ascii="Calibri" w:eastAsia="Calibri" w:hAnsi="Calibri" w:cs="Times New Roman"/>
              </w:rPr>
            </w:pPr>
          </w:p>
        </w:tc>
        <w:tc>
          <w:tcPr>
            <w:tcW w:w="7513" w:type="dxa"/>
            <w:shd w:val="clear" w:color="auto" w:fill="auto"/>
          </w:tcPr>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Δ)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C836AC" w:rsidRPr="00C836AC" w:rsidTr="006915EB">
        <w:tc>
          <w:tcPr>
            <w:tcW w:w="1129" w:type="dxa"/>
            <w:shd w:val="clear" w:color="auto" w:fill="auto"/>
          </w:tcPr>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2.2.3.4.α</w:t>
            </w:r>
          </w:p>
        </w:tc>
        <w:tc>
          <w:tcPr>
            <w:tcW w:w="5387" w:type="dxa"/>
            <w:shd w:val="clear" w:color="auto" w:fill="auto"/>
          </w:tcPr>
          <w:p w:rsidR="00C836AC" w:rsidRPr="00C836AC" w:rsidRDefault="00C836AC" w:rsidP="00C836AC">
            <w:pPr>
              <w:spacing w:after="0" w:line="240" w:lineRule="auto"/>
              <w:jc w:val="both"/>
              <w:rPr>
                <w:rFonts w:ascii="Calibri" w:eastAsia="Calibri" w:hAnsi="Calibri" w:cs="Times New Roman"/>
              </w:rPr>
            </w:pPr>
            <w:r w:rsidRPr="00C836AC">
              <w:rPr>
                <w:rFonts w:ascii="Calibri" w:eastAsia="Calibri" w:hAnsi="Calibri" w:cs="Times New Roman"/>
              </w:rPr>
              <w:t>Αθέτηση των υποχρεώσεων που απορρέουν από διατάξεις της περιβαλλοντικής, κοινωνικοασφαλιστικής και εργατικής νομοθεσίας</w:t>
            </w:r>
          </w:p>
        </w:tc>
        <w:tc>
          <w:tcPr>
            <w:tcW w:w="7513" w:type="dxa"/>
            <w:shd w:val="clear" w:color="auto" w:fill="auto"/>
          </w:tcPr>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C836AC" w:rsidRPr="00C836AC" w:rsidTr="006915EB">
        <w:tc>
          <w:tcPr>
            <w:tcW w:w="1129" w:type="dxa"/>
            <w:vMerge w:val="restart"/>
            <w:shd w:val="clear" w:color="auto" w:fill="auto"/>
          </w:tcPr>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2.2.3.4.β</w:t>
            </w:r>
          </w:p>
        </w:tc>
        <w:tc>
          <w:tcPr>
            <w:tcW w:w="5387" w:type="dxa"/>
            <w:shd w:val="clear" w:color="auto" w:fill="auto"/>
          </w:tcPr>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Καταστάσεις οικονομικής αφερεγγυότητας:</w:t>
            </w:r>
          </w:p>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Πτώχευση</w:t>
            </w:r>
          </w:p>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Υπαγωγή σε πτωχευτικό συμβιβασμό ή ειδική εκκαθάριση</w:t>
            </w:r>
          </w:p>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Αναγκαστική διαχείριση από δικαστήριο ή εκκαθαριστή</w:t>
            </w:r>
            <w:r w:rsidRPr="00C836AC" w:rsidDel="009A3196">
              <w:rPr>
                <w:rFonts w:ascii="Calibri" w:eastAsia="Calibri" w:hAnsi="Calibri" w:cs="Times New Roman"/>
              </w:rPr>
              <w:t xml:space="preserve"> </w:t>
            </w:r>
          </w:p>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Υπαγωγή σε Διαδικασία εξυγίανσης</w:t>
            </w:r>
          </w:p>
          <w:p w:rsidR="00C836AC" w:rsidRPr="00C836AC" w:rsidRDefault="00C836AC" w:rsidP="00C836AC">
            <w:pPr>
              <w:spacing w:after="0" w:line="240" w:lineRule="auto"/>
              <w:rPr>
                <w:rFonts w:ascii="Calibri" w:eastAsia="Calibri" w:hAnsi="Calibri" w:cs="Times New Roman"/>
              </w:rPr>
            </w:pPr>
          </w:p>
        </w:tc>
        <w:tc>
          <w:tcPr>
            <w:tcW w:w="7513" w:type="dxa"/>
            <w:shd w:val="clear" w:color="auto" w:fill="auto"/>
          </w:tcPr>
          <w:p w:rsidR="00C836AC" w:rsidRPr="00C836AC" w:rsidRDefault="00C836AC" w:rsidP="00C836AC">
            <w:pPr>
              <w:spacing w:after="0" w:line="240" w:lineRule="auto"/>
              <w:rPr>
                <w:rFonts w:ascii="Calibri" w:eastAsia="Calibri" w:hAnsi="Calibri" w:cs="Times New Roman"/>
                <w:i/>
                <w:color w:val="0070C0"/>
              </w:rPr>
            </w:pPr>
            <w:r w:rsidRPr="00C836AC">
              <w:rPr>
                <w:rFonts w:ascii="Calibri" w:eastAsia="Calibri" w:hAnsi="Calibri" w:cs="Times New Roman"/>
                <w:color w:val="000000"/>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C836AC">
              <w:rPr>
                <w:rFonts w:ascii="Calibri" w:eastAsia="Calibri" w:hAnsi="Calibri" w:cs="Times New Roman"/>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w:t>
            </w:r>
            <w:r w:rsidRPr="00C836AC">
              <w:rPr>
                <w:rFonts w:ascii="Calibri" w:eastAsia="Calibri" w:hAnsi="Calibri" w:cs="Times New Roman"/>
                <w:i/>
                <w:color w:val="0070C0"/>
              </w:rPr>
              <w:t xml:space="preserve">(μόνο εάν δεν καθίσταται διαθέσιμη </w:t>
            </w:r>
          </w:p>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i/>
                <w:color w:val="0070C0"/>
              </w:rPr>
              <w:t>μέσω του επιγραμμικού αποθετηρίου πιστοποιητικών (e-Certis))</w:t>
            </w:r>
            <w:r w:rsidRPr="00C836AC">
              <w:rPr>
                <w:rFonts w:ascii="Calibri" w:eastAsia="Calibri" w:hAnsi="Calibri" w:cs="Times New Roman"/>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C836AC" w:rsidRPr="00C836AC" w:rsidRDefault="00C836AC" w:rsidP="00C836AC">
            <w:pPr>
              <w:spacing w:after="0" w:line="240" w:lineRule="auto"/>
              <w:rPr>
                <w:rFonts w:ascii="Calibri" w:eastAsia="Calibri" w:hAnsi="Calibri" w:cs="Times New Roman"/>
                <w:color w:val="000000"/>
              </w:rPr>
            </w:pPr>
          </w:p>
          <w:p w:rsidR="00C836AC" w:rsidRPr="00C836AC" w:rsidRDefault="00C836AC" w:rsidP="00C836AC">
            <w:pPr>
              <w:spacing w:after="0" w:line="240" w:lineRule="auto"/>
              <w:rPr>
                <w:rFonts w:ascii="Calibri" w:eastAsia="Calibri" w:hAnsi="Calibri" w:cs="Times New Roman"/>
                <w:b/>
                <w:bCs/>
                <w:color w:val="000000"/>
              </w:rPr>
            </w:pPr>
            <w:r w:rsidRPr="00C836AC">
              <w:rPr>
                <w:rFonts w:ascii="Calibri" w:eastAsia="Calibri" w:hAnsi="Calibri" w:cs="Times New Roman"/>
                <w:color w:val="000000"/>
              </w:rPr>
              <w:t>Ιδίως οι οικονομικοί φορείς που είναι εγκατεστημένοι στην Ελλάδα προσκομίζουν:</w:t>
            </w:r>
          </w:p>
          <w:p w:rsidR="00C836AC" w:rsidRPr="00C836AC" w:rsidRDefault="00C836AC" w:rsidP="00C836AC">
            <w:pPr>
              <w:spacing w:after="0" w:line="240" w:lineRule="auto"/>
              <w:jc w:val="both"/>
              <w:rPr>
                <w:rFonts w:ascii="Calibri" w:eastAsia="Calibri" w:hAnsi="Calibri" w:cs="Times New Roman"/>
                <w:bCs/>
              </w:rPr>
            </w:pPr>
            <w:r w:rsidRPr="00C836AC">
              <w:rPr>
                <w:rFonts w:ascii="Calibri" w:eastAsia="Calibri" w:hAnsi="Calibri" w:cs="Times New Roman"/>
                <w:b/>
                <w:bCs/>
              </w:rPr>
              <w:t>α)</w:t>
            </w:r>
            <w:r w:rsidRPr="00C836AC">
              <w:rPr>
                <w:rFonts w:ascii="Calibri" w:eastAsia="Calibri" w:hAnsi="Calibri" w:cs="Times New Roman"/>
                <w:bCs/>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sidRPr="00C836AC">
              <w:rPr>
                <w:rFonts w:ascii="Calibri" w:eastAsia="Times New Roman" w:hAnsi="Calibri" w:cs="Calibri"/>
                <w:bCs/>
                <w:szCs w:val="24"/>
                <w:lang w:eastAsia="ar-SA"/>
              </w:rPr>
              <w:t xml:space="preserve"> </w:t>
            </w:r>
            <w:r w:rsidRPr="00C836AC">
              <w:rPr>
                <w:rFonts w:ascii="Calibri" w:eastAsia="Calibri" w:hAnsi="Calibri" w:cs="Times New Roman"/>
                <w:bCs/>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p>
          <w:p w:rsidR="00C836AC" w:rsidRPr="00C836AC" w:rsidRDefault="00C836AC" w:rsidP="00C836AC">
            <w:pPr>
              <w:spacing w:after="0" w:line="240" w:lineRule="auto"/>
              <w:rPr>
                <w:rFonts w:ascii="Calibri" w:eastAsia="Calibri" w:hAnsi="Calibri" w:cs="Times New Roman"/>
                <w:b/>
              </w:rPr>
            </w:pPr>
            <w:r w:rsidRPr="00C836AC">
              <w:rPr>
                <w:rFonts w:ascii="Calibri" w:eastAsia="Calibri" w:hAnsi="Calibri" w:cs="Times New Roman"/>
                <w:bCs/>
              </w:rPr>
              <w:lastRenderedPageBreak/>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C836AC" w:rsidRPr="00C836AC" w:rsidRDefault="00C836AC" w:rsidP="00C836AC">
            <w:pPr>
              <w:spacing w:after="0" w:line="240" w:lineRule="auto"/>
              <w:rPr>
                <w:rFonts w:ascii="Calibri" w:eastAsia="Calibri" w:hAnsi="Calibri" w:cs="Times New Roman"/>
                <w:b/>
                <w:bCs/>
                <w:color w:val="000000"/>
              </w:rPr>
            </w:pPr>
            <w:r w:rsidRPr="00C836AC">
              <w:rPr>
                <w:rFonts w:ascii="Calibri" w:eastAsia="Calibri" w:hAnsi="Calibri" w:cs="Times New Roman"/>
                <w:b/>
              </w:rPr>
              <w:t xml:space="preserve">β) </w:t>
            </w:r>
            <w:r w:rsidRPr="00C836AC">
              <w:rPr>
                <w:rFonts w:ascii="Calibri" w:eastAsia="Calibri" w:hAnsi="Calibri" w:cs="Times New Roman"/>
                <w:bCs/>
              </w:rPr>
              <w:t>Π</w:t>
            </w:r>
            <w:r w:rsidRPr="00C836AC">
              <w:rPr>
                <w:rFonts w:ascii="Calibri" w:eastAsia="Calibri" w:hAnsi="Calibri" w:cs="Times New Roman"/>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bCs/>
                <w:color w:val="000000"/>
              </w:rPr>
              <w:t>Προκειμένου περί  των  σωματείων και των  συνεταιρισμών,,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C836AC" w:rsidRPr="00C836AC" w:rsidTr="006915EB">
        <w:tc>
          <w:tcPr>
            <w:tcW w:w="1129" w:type="dxa"/>
            <w:vMerge/>
            <w:shd w:val="clear" w:color="auto" w:fill="auto"/>
          </w:tcPr>
          <w:p w:rsidR="00C836AC" w:rsidRPr="00C836AC" w:rsidRDefault="00C836AC" w:rsidP="00C836AC">
            <w:pPr>
              <w:spacing w:after="0" w:line="240" w:lineRule="auto"/>
              <w:rPr>
                <w:rFonts w:ascii="Calibri" w:eastAsia="Calibri" w:hAnsi="Calibri" w:cs="Times New Roman"/>
              </w:rPr>
            </w:pPr>
          </w:p>
        </w:tc>
        <w:tc>
          <w:tcPr>
            <w:tcW w:w="5387" w:type="dxa"/>
            <w:shd w:val="clear" w:color="auto" w:fill="auto"/>
          </w:tcPr>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Αναστολή επιχειρηματικών δραστηριοτήτων</w:t>
            </w:r>
          </w:p>
          <w:p w:rsidR="00C836AC" w:rsidRPr="00C836AC" w:rsidRDefault="00C836AC" w:rsidP="00C836AC">
            <w:pPr>
              <w:spacing w:after="0" w:line="240" w:lineRule="auto"/>
              <w:rPr>
                <w:rFonts w:ascii="Calibri" w:eastAsia="Calibri" w:hAnsi="Calibri" w:cs="Times New Roman"/>
              </w:rPr>
            </w:pPr>
          </w:p>
        </w:tc>
        <w:tc>
          <w:tcPr>
            <w:tcW w:w="7513" w:type="dxa"/>
            <w:shd w:val="clear" w:color="auto" w:fill="auto"/>
          </w:tcPr>
          <w:p w:rsidR="00C836AC" w:rsidRPr="00C836AC" w:rsidRDefault="00C836AC" w:rsidP="00C836AC">
            <w:pPr>
              <w:spacing w:after="0" w:line="240" w:lineRule="auto"/>
              <w:rPr>
                <w:rFonts w:ascii="Calibri" w:eastAsia="Calibri" w:hAnsi="Calibri" w:cs="Times New Roman"/>
                <w:bCs/>
                <w:color w:val="000000"/>
              </w:rPr>
            </w:pPr>
            <w:r w:rsidRPr="00C836AC">
              <w:rPr>
                <w:rFonts w:ascii="Calibri" w:eastAsia="Calibri" w:hAnsi="Calibri" w:cs="Times New Roman"/>
                <w:b/>
                <w:bCs/>
                <w:color w:val="000000"/>
              </w:rPr>
              <w:t xml:space="preserve">γ) </w:t>
            </w:r>
            <w:r w:rsidRPr="00C836AC">
              <w:rPr>
                <w:rFonts w:ascii="Calibri" w:eastAsia="Calibri" w:hAnsi="Calibri" w:cs="Times New Roman"/>
                <w:color w:val="000000"/>
              </w:rPr>
              <w:t xml:space="preserve">Εκτύπωση της καρτέλας “Στοιχεία Μητρώου/ Επιχείρησης” </w:t>
            </w:r>
            <w:r w:rsidRPr="00C836AC">
              <w:rPr>
                <w:rFonts w:ascii="Calibri" w:eastAsia="Calibri" w:hAnsi="Calibri" w:cs="Times New Roman"/>
                <w:bCs/>
              </w:rPr>
              <w:t>από την ηλεκτρονική πλατφόρμα της Ανεξάρτητης Αρχής Δημοσίων Εσόδων</w:t>
            </w:r>
            <w:r w:rsidRPr="00C836AC">
              <w:rPr>
                <w:rFonts w:ascii="Calibri" w:eastAsia="Calibri" w:hAnsi="Calibri" w:cs="Times New Roman"/>
                <w:color w:val="000000"/>
              </w:rPr>
              <w:t xml:space="preserve">, όπως αυτά εμφανίζονται στο taxisnet,  από την οποία να προκύπτει η </w:t>
            </w:r>
            <w:r w:rsidRPr="00C836AC">
              <w:rPr>
                <w:rFonts w:ascii="Calibri" w:eastAsia="Calibri" w:hAnsi="Calibri" w:cs="Times New Roman"/>
                <w:bCs/>
                <w:color w:val="000000"/>
              </w:rPr>
              <w:t>μη αναστολή της επιχειρηματικής δραστηριότητάς τους.</w:t>
            </w:r>
          </w:p>
        </w:tc>
      </w:tr>
      <w:tr w:rsidR="00C836AC" w:rsidRPr="00C836AC" w:rsidTr="006915EB">
        <w:tc>
          <w:tcPr>
            <w:tcW w:w="1129" w:type="dxa"/>
            <w:shd w:val="clear" w:color="auto" w:fill="auto"/>
          </w:tcPr>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2.2.3.5.α</w:t>
            </w:r>
          </w:p>
        </w:tc>
        <w:tc>
          <w:tcPr>
            <w:tcW w:w="5387" w:type="dxa"/>
            <w:shd w:val="clear" w:color="auto" w:fill="auto"/>
          </w:tcPr>
          <w:p w:rsidR="00C836AC" w:rsidRPr="00C836AC" w:rsidRDefault="00C836AC" w:rsidP="00C836AC">
            <w:pPr>
              <w:spacing w:before="240" w:after="0" w:line="240" w:lineRule="auto"/>
              <w:jc w:val="both"/>
              <w:rPr>
                <w:rFonts w:ascii="Calibri" w:eastAsia="Calibri" w:hAnsi="Calibri" w:cs="Times New Roman"/>
              </w:rPr>
            </w:pPr>
            <w:r w:rsidRPr="00C836AC">
              <w:rPr>
                <w:rFonts w:ascii="Calibri" w:eastAsia="Calibri" w:hAnsi="Calibri" w:cs="Times New Roman"/>
              </w:rPr>
              <w:t xml:space="preserve"> Μη συνδρομή κατάστασης συνδεόμενης με ρωσική εμπλοκή, σύμφωνα με τον Κανονισμό Κυρώσεων κατά της Ρωσίας </w:t>
            </w:r>
            <w:r w:rsidRPr="00C836AC">
              <w:rPr>
                <w:rFonts w:ascii="Calibri" w:eastAsia="Calibri" w:hAnsi="Calibri" w:cs="Times New Roman"/>
                <w:i/>
              </w:rPr>
              <w:t>(Κανονισμός (ΕΕ) 833/2014, όπως τροποποιήθηκε με τον Κανονισμό 2022/576 του Συμβουλίου της 8ης Απριλίου 2022 στον τομέα των δημοσίων συμβάσεων).</w:t>
            </w:r>
          </w:p>
        </w:tc>
        <w:tc>
          <w:tcPr>
            <w:tcW w:w="7513" w:type="dxa"/>
            <w:shd w:val="clear" w:color="auto" w:fill="auto"/>
          </w:tcPr>
          <w:p w:rsidR="00C836AC" w:rsidRPr="00C836AC" w:rsidRDefault="00C836AC" w:rsidP="00C836AC">
            <w:pPr>
              <w:spacing w:after="0" w:line="240" w:lineRule="auto"/>
              <w:jc w:val="both"/>
              <w:rPr>
                <w:rFonts w:ascii="Calibri" w:eastAsia="Calibri" w:hAnsi="Calibri" w:cs="Times New Roman"/>
                <w:i/>
              </w:rPr>
            </w:pPr>
            <w:r w:rsidRPr="00C836AC">
              <w:rPr>
                <w:rFonts w:ascii="Calibri" w:eastAsia="Calibri" w:hAnsi="Calibri" w:cs="Times New Roman"/>
              </w:rPr>
              <w:t>Υπεύθυνη δήλωση, στην οποία ο οικονομικός φορέας δηλώνει:</w:t>
            </w:r>
            <w:r w:rsidRPr="00C836AC">
              <w:rPr>
                <w:rFonts w:ascii="Calibri" w:eastAsia="Times New Roman" w:hAnsi="Calibri" w:cs="Calibri"/>
                <w:i/>
                <w:szCs w:val="24"/>
                <w:lang w:eastAsia="ar-SA"/>
              </w:rPr>
              <w:t xml:space="preserve"> </w:t>
            </w:r>
            <w:r w:rsidRPr="00C836AC">
              <w:rPr>
                <w:rFonts w:ascii="Calibri" w:eastAsia="Calibri" w:hAnsi="Calibri" w:cs="Times New Roman"/>
                <w:i/>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rsidR="00C836AC" w:rsidRPr="00C836AC" w:rsidRDefault="00C836AC" w:rsidP="00C836AC">
            <w:pPr>
              <w:spacing w:after="0" w:line="240" w:lineRule="auto"/>
              <w:jc w:val="both"/>
              <w:rPr>
                <w:rFonts w:ascii="Calibri" w:eastAsia="Calibri" w:hAnsi="Calibri" w:cs="Times New Roman"/>
                <w:i/>
              </w:rPr>
            </w:pPr>
            <w:r w:rsidRPr="00C836AC">
              <w:rPr>
                <w:rFonts w:ascii="Calibri" w:eastAsia="Calibri" w:hAnsi="Calibri" w:cs="Times New Roman"/>
                <w:i/>
              </w:rPr>
              <w:t xml:space="preserve">Συγκεκριμένα δηλώνω ότι: </w:t>
            </w:r>
          </w:p>
          <w:p w:rsidR="00C836AC" w:rsidRPr="00C836AC" w:rsidRDefault="00C836AC" w:rsidP="00C836AC">
            <w:pPr>
              <w:spacing w:after="0" w:line="240" w:lineRule="auto"/>
              <w:jc w:val="both"/>
              <w:rPr>
                <w:rFonts w:ascii="Calibri" w:eastAsia="Calibri" w:hAnsi="Calibri" w:cs="Times New Roman"/>
                <w:i/>
              </w:rPr>
            </w:pPr>
            <w:r w:rsidRPr="00C836AC">
              <w:rPr>
                <w:rFonts w:ascii="Calibri" w:eastAsia="Calibri" w:hAnsi="Calibri" w:cs="Times New Roman"/>
                <w:i/>
              </w:rPr>
              <w:t xml:space="preserve">(α)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C836AC" w:rsidRPr="00C836AC" w:rsidRDefault="00C836AC" w:rsidP="00C836AC">
            <w:pPr>
              <w:spacing w:after="0" w:line="240" w:lineRule="auto"/>
              <w:jc w:val="both"/>
              <w:rPr>
                <w:rFonts w:ascii="Calibri" w:eastAsia="Calibri" w:hAnsi="Calibri" w:cs="Times New Roman"/>
                <w:i/>
              </w:rPr>
            </w:pPr>
            <w:r w:rsidRPr="00C836AC">
              <w:rPr>
                <w:rFonts w:ascii="Calibri" w:eastAsia="Calibri" w:hAnsi="Calibri" w:cs="Times New Roman"/>
                <w:i/>
              </w:rPr>
              <w:t xml:space="preserve">(β)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C836AC" w:rsidRPr="00C836AC" w:rsidRDefault="00C836AC" w:rsidP="00C836AC">
            <w:pPr>
              <w:spacing w:after="0" w:line="240" w:lineRule="auto"/>
              <w:jc w:val="both"/>
              <w:rPr>
                <w:rFonts w:ascii="Calibri" w:eastAsia="Calibri" w:hAnsi="Calibri" w:cs="Times New Roman"/>
                <w:i/>
              </w:rPr>
            </w:pPr>
            <w:r w:rsidRPr="00C836AC">
              <w:rPr>
                <w:rFonts w:ascii="Calibri" w:eastAsia="Calibri" w:hAnsi="Calibri" w:cs="Times New Roman"/>
                <w:i/>
              </w:rPr>
              <w:lastRenderedPageBreak/>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C836AC" w:rsidRPr="00C836AC" w:rsidRDefault="00C836AC" w:rsidP="00C836AC">
            <w:pPr>
              <w:spacing w:after="0" w:line="240" w:lineRule="auto"/>
              <w:jc w:val="both"/>
              <w:rPr>
                <w:rFonts w:ascii="Calibri" w:eastAsia="Calibri" w:hAnsi="Calibri" w:cs="Times New Roman"/>
              </w:rPr>
            </w:pPr>
            <w:r w:rsidRPr="00C836AC">
              <w:rPr>
                <w:rFonts w:ascii="Calibri" w:eastAsia="Calibri" w:hAnsi="Calibri" w:cs="Times New Roman"/>
              </w:rPr>
              <w:t>(</w:t>
            </w:r>
            <w:r w:rsidRPr="00C836AC">
              <w:rPr>
                <w:rFonts w:ascii="Calibri" w:eastAsia="Calibri" w:hAnsi="Calibri" w:cs="Times New Roman"/>
                <w:i/>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C836AC" w:rsidRPr="00C836AC" w:rsidRDefault="00C836AC" w:rsidP="00C836AC">
            <w:pPr>
              <w:spacing w:after="0" w:line="240" w:lineRule="auto"/>
              <w:jc w:val="both"/>
              <w:rPr>
                <w:rFonts w:ascii="Calibri" w:eastAsia="Calibri" w:hAnsi="Calibri" w:cs="Times New Roman"/>
              </w:rPr>
            </w:pPr>
          </w:p>
        </w:tc>
      </w:tr>
      <w:tr w:rsidR="00C836AC" w:rsidRPr="00C836AC" w:rsidTr="006915EB">
        <w:tc>
          <w:tcPr>
            <w:tcW w:w="1129" w:type="dxa"/>
            <w:vMerge w:val="restart"/>
            <w:shd w:val="clear" w:color="auto" w:fill="auto"/>
          </w:tcPr>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lastRenderedPageBreak/>
              <w:t>2.2.4</w:t>
            </w:r>
          </w:p>
        </w:tc>
        <w:tc>
          <w:tcPr>
            <w:tcW w:w="5387" w:type="dxa"/>
            <w:shd w:val="clear" w:color="auto" w:fill="auto"/>
          </w:tcPr>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Εγγραφή στο σχετικό επαγγελματικό μητρώο</w:t>
            </w:r>
          </w:p>
          <w:p w:rsidR="00C836AC" w:rsidRPr="00C836AC" w:rsidRDefault="00C836AC" w:rsidP="00C836AC">
            <w:pPr>
              <w:spacing w:after="0" w:line="240" w:lineRule="auto"/>
              <w:rPr>
                <w:rFonts w:ascii="Calibri" w:eastAsia="Calibri" w:hAnsi="Calibri" w:cs="Times New Roman"/>
              </w:rPr>
            </w:pPr>
          </w:p>
        </w:tc>
        <w:tc>
          <w:tcPr>
            <w:tcW w:w="7513" w:type="dxa"/>
            <w:shd w:val="clear" w:color="auto" w:fill="auto"/>
          </w:tcPr>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C836AC" w:rsidRPr="00C836AC" w:rsidTr="006915EB">
        <w:tc>
          <w:tcPr>
            <w:tcW w:w="1129" w:type="dxa"/>
            <w:vMerge/>
            <w:shd w:val="clear" w:color="auto" w:fill="auto"/>
          </w:tcPr>
          <w:p w:rsidR="00C836AC" w:rsidRPr="00C836AC" w:rsidRDefault="00C836AC" w:rsidP="00C836AC">
            <w:pPr>
              <w:spacing w:after="0" w:line="240" w:lineRule="auto"/>
              <w:rPr>
                <w:rFonts w:ascii="Calibri" w:eastAsia="Calibri" w:hAnsi="Calibri" w:cs="Times New Roman"/>
              </w:rPr>
            </w:pPr>
          </w:p>
        </w:tc>
        <w:tc>
          <w:tcPr>
            <w:tcW w:w="5387" w:type="dxa"/>
            <w:shd w:val="clear" w:color="auto" w:fill="auto"/>
          </w:tcPr>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Εγγραφή στο σχετικό εμπορικό μητρώο</w:t>
            </w:r>
          </w:p>
          <w:p w:rsidR="00C836AC" w:rsidRPr="00C836AC" w:rsidRDefault="00C836AC" w:rsidP="00C836AC">
            <w:pPr>
              <w:spacing w:after="0" w:line="240" w:lineRule="auto"/>
              <w:rPr>
                <w:rFonts w:ascii="Calibri" w:eastAsia="Calibri" w:hAnsi="Calibri" w:cs="Times New Roman"/>
              </w:rPr>
            </w:pPr>
          </w:p>
        </w:tc>
        <w:tc>
          <w:tcPr>
            <w:tcW w:w="7513" w:type="dxa"/>
            <w:shd w:val="clear" w:color="auto" w:fill="auto"/>
          </w:tcPr>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C836AC" w:rsidRPr="00C836AC" w:rsidRDefault="00C836AC" w:rsidP="00C836AC">
            <w:pPr>
              <w:spacing w:after="0" w:line="240" w:lineRule="auto"/>
              <w:rPr>
                <w:rFonts w:ascii="Calibri" w:eastAsia="Calibri" w:hAnsi="Calibri" w:cs="Times New Roman"/>
              </w:rPr>
            </w:pPr>
          </w:p>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 xml:space="preserve">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 </w:t>
            </w:r>
          </w:p>
          <w:p w:rsidR="00C836AC" w:rsidRPr="00C836AC" w:rsidRDefault="00C836AC" w:rsidP="00C836AC">
            <w:pPr>
              <w:spacing w:after="0" w:line="240" w:lineRule="auto"/>
              <w:rPr>
                <w:rFonts w:ascii="Calibri" w:eastAsia="Calibri" w:hAnsi="Calibri" w:cs="Times New Roman"/>
              </w:rPr>
            </w:pPr>
          </w:p>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Για την άσκηση επαγγελματικής δραστηριότητας οικονομικών φορέων που δεν είναι υπόχρεοι εγγραφής στο Γ.Ε.ΜΗ., πρβλ. εγκύκλιο – Οδηγία του Υπουργού Ανάπτυξης και Επενδύσεων, με αρ. πρωτ. 39937 – 28/04/2023 (ΑΔΑ: ΩΖΥΓ46ΜΤΛΡ-ΖΟΨ).</w:t>
            </w:r>
          </w:p>
        </w:tc>
      </w:tr>
      <w:tr w:rsidR="00C836AC" w:rsidRPr="00C836AC" w:rsidTr="006915EB">
        <w:tc>
          <w:tcPr>
            <w:tcW w:w="1129" w:type="dxa"/>
            <w:vMerge/>
            <w:shd w:val="clear" w:color="auto" w:fill="auto"/>
          </w:tcPr>
          <w:p w:rsidR="00C836AC" w:rsidRPr="00C836AC" w:rsidRDefault="00C836AC" w:rsidP="00C836AC">
            <w:pPr>
              <w:spacing w:after="0" w:line="240" w:lineRule="auto"/>
              <w:rPr>
                <w:rFonts w:ascii="Calibri" w:eastAsia="Calibri" w:hAnsi="Calibri" w:cs="Times New Roman"/>
              </w:rPr>
            </w:pPr>
          </w:p>
        </w:tc>
        <w:tc>
          <w:tcPr>
            <w:tcW w:w="5387" w:type="dxa"/>
            <w:shd w:val="clear" w:color="auto" w:fill="auto"/>
          </w:tcPr>
          <w:p w:rsidR="00C836AC" w:rsidRPr="00C836AC" w:rsidRDefault="00C836AC" w:rsidP="00C836AC">
            <w:pPr>
              <w:spacing w:after="0" w:line="240" w:lineRule="auto"/>
              <w:rPr>
                <w:rFonts w:ascii="Calibri" w:eastAsia="Calibri" w:hAnsi="Calibri" w:cs="Times New Roman"/>
              </w:rPr>
            </w:pPr>
          </w:p>
        </w:tc>
        <w:tc>
          <w:tcPr>
            <w:tcW w:w="7513" w:type="dxa"/>
            <w:shd w:val="clear" w:color="auto" w:fill="auto"/>
          </w:tcPr>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C836AC" w:rsidRPr="00C836AC" w:rsidTr="006915EB">
        <w:tc>
          <w:tcPr>
            <w:tcW w:w="1129" w:type="dxa"/>
            <w:shd w:val="clear" w:color="auto" w:fill="auto"/>
          </w:tcPr>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lastRenderedPageBreak/>
              <w:t>2.2.6.α</w:t>
            </w:r>
          </w:p>
        </w:tc>
        <w:tc>
          <w:tcPr>
            <w:tcW w:w="5387" w:type="dxa"/>
            <w:shd w:val="clear" w:color="auto" w:fill="auto"/>
          </w:tcPr>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Για τις συμβάσεις προμηθειών: παραδόσεις είδους που έχει προσδιοριστεί</w:t>
            </w:r>
          </w:p>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Μόνο για δημόσιες συμβάσεις προμηθειών: Κυριότερες παραδόσεις του είδους που έχει προσδιοριστεί κατά τη διάρκεια της περιόδου αναφοράς</w:t>
            </w:r>
          </w:p>
        </w:tc>
        <w:tc>
          <w:tcPr>
            <w:tcW w:w="7513" w:type="dxa"/>
            <w:shd w:val="clear" w:color="auto" w:fill="auto"/>
          </w:tcPr>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α) Κατάλογο των κυριότερων προμηθειών που παραδόθηκαν, ο οποίος θα περιλαμβάνει τα κάτωθι στοιχεία εμπειρίας:</w:t>
            </w:r>
          </w:p>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 xml:space="preserve">Αναλυτικότερα: </w:t>
            </w:r>
          </w:p>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 xml:space="preserve">(i) Τα στοιχεία εμπειρίας θα περιλαμβάνονται σε πίνακα και θα είναι τα κάτωθι: </w:t>
            </w:r>
          </w:p>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α. Τίτλος της σύμβασης – Τοποθεσία.</w:t>
            </w:r>
          </w:p>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 xml:space="preserve">β. Ονομασία Αναδόχου (Μεμονωμένη επιχείρηση ή Κοινοπραξία) της σύμβασης. </w:t>
            </w:r>
          </w:p>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 xml:space="preserve">γ. Επιμερισμός των παραδόσεων κάθε επιχείρησης στη σύμβαση (Ποσοστό και είδος συμμετοχής σε περίπτωση ένωσης ή κοινοπραξίας). </w:t>
            </w:r>
          </w:p>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 xml:space="preserve">δ. Εργοδότης (αποδέκτης). </w:t>
            </w:r>
          </w:p>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 xml:space="preserve">ε. Ημερομηνίες έναρξης - περαίωσης της σύμβασης (εφόσον έχει περαιωθεί), διάρκεια της σύμβασης. </w:t>
            </w:r>
          </w:p>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στ. Τελική αξία της σύμβασης χωρίς Φ.Π.Α.</w:t>
            </w:r>
          </w:p>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η. Εκτελεσμένη Αξία της σύμβασης χωρίς ΦΠΑ</w:t>
            </w:r>
          </w:p>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 xml:space="preserve">θ. Σύντομη περιγραφή του αντικειμένου της σύμβασης από την οποία θα προκύπτει ότι καλύπτει τις απαιτήσεις της Διακήρυξης. </w:t>
            </w:r>
          </w:p>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(ii) Ο πίνακας αυτός συνοδεύεται , εάν μεν ο αποδέκτης είναι αναθέτουσα αρχή, από συμβάσεις και πιστοποιητικά ορθής εκτέλεσης αυτών που έχουν εκδοθεί ή θεωρηθεί από την αρμόδια αρχή, στα οποία περιγράφεται το αντικείμενο της σύμβασης και θααναφέρεται ο χρόνος υλοποίησής της και θα βεβαιώνεται ότι αυτή εκτελέστηκε έντεχνα και εντός των εγκεκριμένων χρονοδιαγραμμάτων, εάν δε ο αποδέκτης είναι ιδιωτικός φορέας, με αντίστοιχη δήλωση του αποδέκτη. Εφόσον δεν είναι δυνατή η προσκόμιση των παραπάνω, προσκομίζεται υπεύθυνη δήλωση του οικονομικού φορέα, στην οποία θα αναφέρεται ο λόγος για τον οποίο δεν κατέστη εφικτή η προσκόμιση των παραπάνω δικαιολογητικών και η οποία θα συνοδεύεται από αντίγραφο του τιμολογίου και, εφόσον υφίσταται, της σχετικής σύμβασης.</w:t>
            </w:r>
          </w:p>
        </w:tc>
      </w:tr>
      <w:tr w:rsidR="00C836AC" w:rsidRPr="00C836AC" w:rsidTr="006915EB">
        <w:tc>
          <w:tcPr>
            <w:tcW w:w="1129" w:type="dxa"/>
            <w:shd w:val="clear" w:color="auto" w:fill="auto"/>
          </w:tcPr>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2.2.7.α</w:t>
            </w:r>
          </w:p>
        </w:tc>
        <w:tc>
          <w:tcPr>
            <w:tcW w:w="5387" w:type="dxa"/>
            <w:shd w:val="clear" w:color="auto" w:fill="auto"/>
          </w:tcPr>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7513" w:type="dxa"/>
            <w:shd w:val="clear" w:color="auto" w:fill="auto"/>
          </w:tcPr>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Τα κατά περίπτωση ζητούμενα πιστοποιητικά που αποδεικνύουν τη συμμόρφωση με τα απαιτούμενα πρότυπα διασφάλισης ποιότητας.</w:t>
            </w:r>
          </w:p>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C836AC" w:rsidRPr="00C836AC" w:rsidTr="006915EB">
        <w:tc>
          <w:tcPr>
            <w:tcW w:w="1129" w:type="dxa"/>
            <w:shd w:val="clear" w:color="auto" w:fill="auto"/>
          </w:tcPr>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lastRenderedPageBreak/>
              <w:t>2.2.7.β</w:t>
            </w:r>
          </w:p>
        </w:tc>
        <w:tc>
          <w:tcPr>
            <w:tcW w:w="5387" w:type="dxa"/>
            <w:shd w:val="clear" w:color="auto" w:fill="auto"/>
          </w:tcPr>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Πιστοποιητικά από ανεξάρτητους οργανισμούς σχετικά με συστήματα ή πρότυπα περιβαλλοντικής διαχείρισης</w:t>
            </w:r>
          </w:p>
          <w:p w:rsidR="00C836AC" w:rsidRPr="00C836AC" w:rsidRDefault="00C836AC" w:rsidP="00C836AC">
            <w:pPr>
              <w:spacing w:after="0" w:line="240" w:lineRule="auto"/>
              <w:rPr>
                <w:rFonts w:ascii="Calibri" w:eastAsia="Calibri" w:hAnsi="Calibri" w:cs="Times New Roman"/>
              </w:rPr>
            </w:pPr>
          </w:p>
        </w:tc>
        <w:tc>
          <w:tcPr>
            <w:tcW w:w="7513" w:type="dxa"/>
            <w:shd w:val="clear" w:color="auto" w:fill="auto"/>
          </w:tcPr>
          <w:p w:rsidR="00C836AC" w:rsidRPr="00C836AC" w:rsidRDefault="00C836AC" w:rsidP="00C836AC">
            <w:pPr>
              <w:spacing w:after="0" w:line="240" w:lineRule="auto"/>
              <w:rPr>
                <w:rFonts w:ascii="Calibri" w:eastAsia="Calibri" w:hAnsi="Calibri" w:cs="Times New Roman"/>
              </w:rPr>
            </w:pPr>
            <w:r w:rsidRPr="00C836AC">
              <w:rPr>
                <w:rFonts w:ascii="Calibri" w:eastAsia="Calibri" w:hAnsi="Calibri" w:cs="Times New Roman"/>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C836AC" w:rsidRPr="00C836AC" w:rsidRDefault="00C836AC" w:rsidP="00C836AC">
      <w:pPr>
        <w:spacing w:after="0" w:line="240" w:lineRule="auto"/>
        <w:rPr>
          <w:rFonts w:ascii="Calibri" w:eastAsia="Times New Roman" w:hAnsi="Calibri" w:cs="Calibri"/>
          <w:szCs w:val="24"/>
          <w:lang w:eastAsia="ar-SA"/>
        </w:rPr>
        <w:sectPr w:rsidR="00C836AC" w:rsidRPr="00C836AC" w:rsidSect="00A6694C">
          <w:pgSz w:w="16838" w:h="11906" w:orient="landscape"/>
          <w:pgMar w:top="1134" w:right="1134" w:bottom="1134" w:left="1134" w:header="720" w:footer="709" w:gutter="0"/>
          <w:cols w:space="720"/>
          <w:docGrid w:linePitch="600" w:charSpace="36864"/>
        </w:sectPr>
      </w:pPr>
    </w:p>
    <w:p w:rsidR="00C836AC" w:rsidRPr="00C836AC" w:rsidRDefault="00C836AC" w:rsidP="00C836AC">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10" w:name="_Toc203728088"/>
      <w:bookmarkStart w:id="11" w:name="_Toc212450583"/>
      <w:r w:rsidRPr="00C836AC">
        <w:rPr>
          <w:rFonts w:ascii="Arial" w:eastAsia="Times New Roman" w:hAnsi="Arial" w:cs="Arial"/>
          <w:b/>
          <w:color w:val="002060"/>
          <w:sz w:val="24"/>
          <w:lang w:eastAsia="ar-SA"/>
        </w:rPr>
        <w:lastRenderedPageBreak/>
        <w:t>ΠΑΡΑΡΤΗΜΑ VΙ – Ενημέρωση φυσικών προσώπων για την επεξεργασία προσωπικών δεδομένων</w:t>
      </w:r>
      <w:bookmarkEnd w:id="10"/>
      <w:bookmarkEnd w:id="11"/>
    </w:p>
    <w:p w:rsidR="00C836AC" w:rsidRPr="00C836AC" w:rsidRDefault="00C836AC" w:rsidP="00C836AC">
      <w:pPr>
        <w:suppressAutoHyphens/>
        <w:spacing w:after="12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C836AC" w:rsidRPr="00C836AC" w:rsidRDefault="00C836AC" w:rsidP="00C836AC">
      <w:pPr>
        <w:suppressAutoHyphens/>
        <w:spacing w:after="12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C836AC" w:rsidRPr="00C836AC" w:rsidRDefault="00C836AC" w:rsidP="00C836AC">
      <w:pPr>
        <w:suppressAutoHyphens/>
        <w:spacing w:after="12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C836AC" w:rsidRPr="00C836AC" w:rsidRDefault="00C836AC" w:rsidP="00C836AC">
      <w:pPr>
        <w:suppressAutoHyphens/>
        <w:spacing w:after="12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 xml:space="preserve">ΙΙΙ. Αποδέκτες των ανωτέρω (υπό Α) δεδομένων στους οποίους κοινοποιούνται είναι: </w:t>
      </w:r>
    </w:p>
    <w:p w:rsidR="00C836AC" w:rsidRPr="00C836AC" w:rsidRDefault="00C836AC" w:rsidP="00C836AC">
      <w:pPr>
        <w:suppressAutoHyphens/>
        <w:spacing w:after="12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C836AC" w:rsidRPr="00C836AC" w:rsidRDefault="00C836AC" w:rsidP="00C836AC">
      <w:pPr>
        <w:suppressAutoHyphens/>
        <w:spacing w:after="12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(β) Το Δημόσιο, άλλοι δημόσιοι φορείς ή δικαστικές αρχές ή άλλες αρχές ή δικαιοδοτικά όργανα, στο πλαίσιο των αρμοδιοτήτων τους.</w:t>
      </w:r>
    </w:p>
    <w:p w:rsidR="00C836AC" w:rsidRPr="00C836AC" w:rsidRDefault="00C836AC" w:rsidP="00C836AC">
      <w:pPr>
        <w:suppressAutoHyphens/>
        <w:spacing w:after="12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C836AC" w:rsidRPr="00C836AC" w:rsidRDefault="00C836AC" w:rsidP="00C836AC">
      <w:pPr>
        <w:suppressAutoHyphens/>
        <w:spacing w:after="120" w:line="240" w:lineRule="auto"/>
        <w:jc w:val="both"/>
        <w:rPr>
          <w:rFonts w:ascii="Calibri" w:eastAsia="Times New Roman" w:hAnsi="Calibri" w:cs="Calibri"/>
          <w:szCs w:val="24"/>
          <w:lang w:eastAsia="ar-SA"/>
        </w:rPr>
      </w:pPr>
      <w:r w:rsidRPr="00C836AC">
        <w:rPr>
          <w:rFonts w:ascii="Calibri" w:eastAsia="Times New Roman" w:hAnsi="Calibri" w:cs="Calibri"/>
          <w:szCs w:val="24"/>
          <w:lang w:val="en-GB" w:eastAsia="ar-SA"/>
        </w:rPr>
        <w:t>IV</w:t>
      </w:r>
      <w:r w:rsidRPr="00C836AC">
        <w:rPr>
          <w:rFonts w:ascii="Calibri" w:eastAsia="Times New Roman" w:hAnsi="Calibri" w:cs="Calibri"/>
          <w:szCs w:val="24"/>
          <w:lang w:eastAsia="ar-SA"/>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C836AC" w:rsidRPr="00C836AC" w:rsidRDefault="00C836AC" w:rsidP="00C836AC">
      <w:pPr>
        <w:suppressAutoHyphens/>
        <w:spacing w:after="120" w:line="240" w:lineRule="auto"/>
        <w:jc w:val="both"/>
        <w:rPr>
          <w:rFonts w:ascii="Calibri" w:eastAsia="Times New Roman" w:hAnsi="Calibri" w:cs="Calibri"/>
          <w:szCs w:val="24"/>
          <w:lang w:eastAsia="ar-SA"/>
        </w:rPr>
      </w:pPr>
      <w:r w:rsidRPr="00C836AC">
        <w:rPr>
          <w:rFonts w:ascii="Calibri" w:eastAsia="Times New Roman" w:hAnsi="Calibri" w:cs="Calibri"/>
          <w:szCs w:val="24"/>
          <w:lang w:val="en-GB" w:eastAsia="ar-SA"/>
        </w:rPr>
        <w:t>V</w:t>
      </w:r>
      <w:r w:rsidRPr="00C836AC">
        <w:rPr>
          <w:rFonts w:ascii="Calibri" w:eastAsia="Times New Roman" w:hAnsi="Calibri" w:cs="Calibri"/>
          <w:szCs w:val="24"/>
          <w:lang w:eastAsia="ar-SA"/>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C836AC" w:rsidRPr="00C836AC" w:rsidRDefault="00C836AC" w:rsidP="00C836AC">
      <w:pPr>
        <w:suppressAutoHyphens/>
        <w:spacing w:after="120" w:line="240" w:lineRule="auto"/>
        <w:jc w:val="both"/>
        <w:rPr>
          <w:rFonts w:ascii="Calibri" w:eastAsia="Times New Roman" w:hAnsi="Calibri" w:cs="Calibri"/>
          <w:szCs w:val="24"/>
          <w:lang w:eastAsia="ar-SA"/>
        </w:rPr>
      </w:pPr>
      <w:r w:rsidRPr="00C836AC">
        <w:rPr>
          <w:rFonts w:ascii="Calibri" w:eastAsia="Times New Roman" w:hAnsi="Calibri" w:cs="Calibri"/>
          <w:szCs w:val="24"/>
          <w:lang w:val="en-GB" w:eastAsia="ar-SA"/>
        </w:rPr>
        <w:t>VI</w:t>
      </w:r>
      <w:r w:rsidRPr="00C836AC">
        <w:rPr>
          <w:rFonts w:ascii="Calibri" w:eastAsia="Times New Roman" w:hAnsi="Calibri" w:cs="Calibri"/>
          <w:szCs w:val="24"/>
          <w:lang w:eastAsia="ar-SA"/>
        </w:rPr>
        <w:t xml:space="preserve">. </w:t>
      </w:r>
      <w:r w:rsidRPr="00C836AC">
        <w:rPr>
          <w:rFonts w:ascii="Calibri" w:eastAsia="Times New Roman" w:hAnsi="Calibri" w:cs="Calibri"/>
          <w:szCs w:val="24"/>
          <w:lang w:val="en-GB" w:eastAsia="ar-SA"/>
        </w:rPr>
        <w:t>H</w:t>
      </w:r>
      <w:r w:rsidRPr="00C836AC">
        <w:rPr>
          <w:rFonts w:ascii="Calibri" w:eastAsia="Times New Roman" w:hAnsi="Calibri" w:cs="Calibri"/>
          <w:szCs w:val="24"/>
          <w:lang w:eastAsia="ar-SA"/>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C836AC" w:rsidRPr="00C836AC" w:rsidRDefault="00C836AC" w:rsidP="00C836AC">
      <w:pPr>
        <w:suppressAutoHyphens/>
        <w:spacing w:before="57" w:after="57" w:line="240" w:lineRule="auto"/>
        <w:jc w:val="both"/>
        <w:rPr>
          <w:rFonts w:ascii="Calibri" w:eastAsia="Times New Roman" w:hAnsi="Calibri" w:cs="Calibri"/>
          <w:szCs w:val="24"/>
          <w:lang w:eastAsia="ar-SA"/>
        </w:rPr>
      </w:pPr>
    </w:p>
    <w:p w:rsidR="00C836AC" w:rsidRPr="00C836AC" w:rsidRDefault="00C836AC" w:rsidP="00C836AC">
      <w:pPr>
        <w:suppressAutoHyphens/>
        <w:spacing w:before="57" w:after="57" w:line="240" w:lineRule="auto"/>
        <w:jc w:val="both"/>
        <w:rPr>
          <w:rFonts w:ascii="Calibri" w:eastAsia="Times New Roman" w:hAnsi="Calibri" w:cs="Calibri"/>
          <w:szCs w:val="24"/>
          <w:lang w:eastAsia="ar-SA"/>
        </w:rPr>
      </w:pPr>
    </w:p>
    <w:p w:rsidR="00C836AC" w:rsidRPr="00C836AC" w:rsidRDefault="00C836AC" w:rsidP="00C836AC">
      <w:pPr>
        <w:spacing w:after="0" w:line="240" w:lineRule="auto"/>
        <w:rPr>
          <w:rFonts w:ascii="Arial" w:eastAsia="Times New Roman" w:hAnsi="Arial" w:cs="Arial"/>
          <w:b/>
          <w:color w:val="002060"/>
          <w:sz w:val="24"/>
          <w:lang w:eastAsia="ar-SA"/>
        </w:rPr>
      </w:pPr>
      <w:r w:rsidRPr="00C836AC">
        <w:rPr>
          <w:rFonts w:ascii="Calibri" w:eastAsia="Times New Roman" w:hAnsi="Calibri" w:cs="Calibri"/>
          <w:szCs w:val="24"/>
          <w:lang w:eastAsia="ar-SA"/>
        </w:rPr>
        <w:br w:type="page"/>
      </w:r>
    </w:p>
    <w:p w:rsidR="00C836AC" w:rsidRPr="00C836AC" w:rsidRDefault="00C836AC" w:rsidP="00C836AC">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12" w:name="_Toc203728089"/>
      <w:bookmarkStart w:id="13" w:name="_Toc212450584"/>
      <w:r w:rsidRPr="00C836AC">
        <w:rPr>
          <w:rFonts w:ascii="Arial" w:eastAsia="Times New Roman" w:hAnsi="Arial" w:cs="Arial"/>
          <w:b/>
          <w:color w:val="002060"/>
          <w:sz w:val="24"/>
          <w:lang w:eastAsia="ar-SA"/>
        </w:rPr>
        <w:lastRenderedPageBreak/>
        <w:t>ΠΑΡΑΡΤΗΜΑ VII – Περιεχόμενο υπεύθυνης-ων δήλωσης-δηλώσεων που προσκομίζονται ως δικαιολογητικά κατακύρωσης</w:t>
      </w:r>
      <w:bookmarkEnd w:id="12"/>
      <w:bookmarkEnd w:id="13"/>
    </w:p>
    <w:p w:rsidR="00C836AC" w:rsidRPr="00C836AC" w:rsidRDefault="00C836AC" w:rsidP="00C836AC">
      <w:pPr>
        <w:suppressAutoHyphens/>
        <w:spacing w:before="57" w:after="57" w:line="240" w:lineRule="auto"/>
        <w:jc w:val="both"/>
        <w:rPr>
          <w:rFonts w:ascii="Calibri" w:eastAsia="Times New Roman" w:hAnsi="Calibri" w:cs="Calibri"/>
          <w:szCs w:val="24"/>
          <w:lang w:eastAsia="ar-SA"/>
        </w:rPr>
      </w:pPr>
    </w:p>
    <w:p w:rsidR="00C836AC" w:rsidRPr="00C836AC" w:rsidRDefault="00C836AC" w:rsidP="00C836AC">
      <w:pPr>
        <w:spacing w:after="0" w:line="360" w:lineRule="auto"/>
        <w:jc w:val="both"/>
        <w:rPr>
          <w:rFonts w:ascii="Calibri" w:eastAsia="Times New Roman" w:hAnsi="Calibri" w:cs="Calibri"/>
          <w:b/>
          <w:i/>
          <w:sz w:val="24"/>
          <w:szCs w:val="24"/>
          <w:lang w:eastAsia="el-GR"/>
        </w:rPr>
      </w:pPr>
      <w:r w:rsidRPr="00C836AC">
        <w:rPr>
          <w:rFonts w:ascii="Calibri" w:eastAsia="Times New Roman" w:hAnsi="Calibri" w:cs="Calibri"/>
          <w:b/>
          <w:i/>
          <w:sz w:val="24"/>
          <w:szCs w:val="24"/>
          <w:lang w:eastAsia="el-GR"/>
        </w:rPr>
        <w:t>ΠΕΡΙΕΧΟΜΕΝΟ ΥΠΕΥΘΥΝΗΣ-ΩΝ ΔΗΛΩΣΗΣ-ΔΗΛΩΣΕΩΝ ΠΟΥ ΠΡΟΣΚΟΜΙΖΟΝΤΑΙ ΩΣ ΔΙΚΑΙΟΛΟΓΗΤΙΚΑ ΚΑΤΑΚΥΡΩΣΗΣ</w:t>
      </w:r>
      <w:r w:rsidRPr="00C836AC">
        <w:rPr>
          <w:rFonts w:ascii="Calibri" w:eastAsia="Times New Roman" w:hAnsi="Calibri" w:cs="Calibri"/>
          <w:b/>
          <w:i/>
          <w:sz w:val="24"/>
          <w:szCs w:val="24"/>
          <w:vertAlign w:val="superscript"/>
          <w:lang w:eastAsia="el-GR"/>
        </w:rPr>
        <w:footnoteReference w:id="1"/>
      </w:r>
    </w:p>
    <w:p w:rsidR="00C836AC" w:rsidRPr="00C836AC" w:rsidRDefault="00C836AC" w:rsidP="00C836AC">
      <w:pPr>
        <w:spacing w:after="0" w:line="360" w:lineRule="auto"/>
        <w:jc w:val="both"/>
        <w:rPr>
          <w:rFonts w:ascii="Calibri" w:eastAsia="Times New Roman" w:hAnsi="Calibri" w:cs="Calibri"/>
          <w:i/>
          <w:sz w:val="24"/>
          <w:szCs w:val="24"/>
          <w:lang w:eastAsia="el-GR"/>
        </w:rPr>
      </w:pPr>
    </w:p>
    <w:p w:rsidR="00C836AC" w:rsidRPr="00C836AC" w:rsidRDefault="00C836AC" w:rsidP="00C836AC">
      <w:pPr>
        <w:spacing w:after="0" w:line="360" w:lineRule="auto"/>
        <w:jc w:val="both"/>
        <w:rPr>
          <w:rFonts w:ascii="Calibri" w:eastAsia="Times New Roman" w:hAnsi="Calibri" w:cs="Calibri"/>
          <w:i/>
          <w:sz w:val="24"/>
          <w:szCs w:val="24"/>
          <w:lang w:eastAsia="el-GR"/>
        </w:rPr>
      </w:pPr>
      <w:r w:rsidRPr="00C836AC">
        <w:rPr>
          <w:rFonts w:ascii="Calibri" w:eastAsia="Times New Roman" w:hAnsi="Calibri" w:cs="Calibri"/>
          <w:i/>
          <w:sz w:val="24"/>
          <w:szCs w:val="24"/>
          <w:lang w:eastAsia="el-GR"/>
        </w:rPr>
        <w:t>Δηλώνω υπεύθυνα ότι:</w:t>
      </w:r>
    </w:p>
    <w:p w:rsidR="00C836AC" w:rsidRPr="00C836AC" w:rsidRDefault="00C836AC" w:rsidP="00C836AC">
      <w:pPr>
        <w:spacing w:after="0" w:line="360" w:lineRule="auto"/>
        <w:jc w:val="both"/>
        <w:rPr>
          <w:rFonts w:ascii="Calibri" w:eastAsia="Times New Roman" w:hAnsi="Calibri" w:cs="Calibri"/>
          <w:i/>
          <w:sz w:val="24"/>
          <w:szCs w:val="24"/>
          <w:lang w:eastAsia="el-GR"/>
        </w:rPr>
      </w:pPr>
    </w:p>
    <w:p w:rsidR="00C836AC" w:rsidRPr="00C836AC" w:rsidRDefault="00C836AC" w:rsidP="00C836AC">
      <w:pPr>
        <w:spacing w:after="0" w:line="360" w:lineRule="auto"/>
        <w:jc w:val="both"/>
        <w:rPr>
          <w:rFonts w:ascii="Calibri" w:eastAsia="Times New Roman" w:hAnsi="Calibri" w:cs="Calibri"/>
          <w:i/>
          <w:sz w:val="24"/>
          <w:szCs w:val="24"/>
          <w:lang w:eastAsia="el-GR"/>
        </w:rPr>
      </w:pPr>
      <w:r w:rsidRPr="00C836AC">
        <w:rPr>
          <w:rFonts w:ascii="Calibri" w:eastAsia="Times New Roman" w:hAnsi="Calibri" w:cs="Calibri"/>
          <w:i/>
          <w:sz w:val="24"/>
          <w:szCs w:val="24"/>
          <w:lang w:eastAsia="el-GR"/>
        </w:rPr>
        <w:t>Παράγραφος 2.2.3.2. διακήρυξης:</w:t>
      </w:r>
    </w:p>
    <w:p w:rsidR="00C836AC" w:rsidRPr="00C836AC" w:rsidRDefault="00C836AC" w:rsidP="00C836AC">
      <w:pPr>
        <w:spacing w:after="0" w:line="360" w:lineRule="auto"/>
        <w:jc w:val="both"/>
        <w:rPr>
          <w:rFonts w:ascii="Calibri" w:eastAsia="Times New Roman" w:hAnsi="Calibri" w:cs="Calibri"/>
          <w:i/>
          <w:sz w:val="24"/>
          <w:szCs w:val="24"/>
          <w:lang w:eastAsia="el-GR"/>
        </w:rPr>
      </w:pPr>
      <w:r w:rsidRPr="00C836AC">
        <w:rPr>
          <w:rFonts w:ascii="Calibri" w:eastAsia="Times New Roman" w:hAnsi="Calibri" w:cs="Calibri"/>
          <w:i/>
          <w:sz w:val="24"/>
          <w:szCs w:val="24"/>
          <w:lang w:eastAsia="el-GR"/>
        </w:rPr>
        <w:t>Δεν 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C836AC">
        <w:rPr>
          <w:rFonts w:ascii="Calibri" w:eastAsia="Times New Roman" w:hAnsi="Calibri" w:cs="Calibri"/>
          <w:i/>
          <w:sz w:val="24"/>
          <w:szCs w:val="24"/>
          <w:vertAlign w:val="superscript"/>
          <w:lang w:eastAsia="el-GR"/>
        </w:rPr>
        <w:footnoteReference w:id="2"/>
      </w:r>
      <w:r w:rsidRPr="00C836AC">
        <w:rPr>
          <w:rFonts w:ascii="Calibri" w:eastAsia="Times New Roman" w:hAnsi="Calibri" w:cs="Calibri"/>
          <w:i/>
          <w:sz w:val="24"/>
          <w:szCs w:val="24"/>
          <w:vertAlign w:val="superscript"/>
          <w:lang w:eastAsia="el-GR"/>
        </w:rPr>
        <w:t>,</w:t>
      </w:r>
      <w:r w:rsidRPr="00C836AC">
        <w:rPr>
          <w:rFonts w:ascii="Calibri" w:eastAsia="Times New Roman" w:hAnsi="Calibri" w:cs="Calibri"/>
          <w:i/>
          <w:sz w:val="24"/>
          <w:szCs w:val="24"/>
          <w:vertAlign w:val="superscript"/>
          <w:lang w:eastAsia="el-GR"/>
        </w:rPr>
        <w:footnoteReference w:id="3"/>
      </w:r>
      <w:r w:rsidRPr="00C836AC">
        <w:rPr>
          <w:rFonts w:ascii="Calibri" w:eastAsia="Times New Roman" w:hAnsi="Calibri" w:cs="Calibri"/>
          <w:i/>
          <w:sz w:val="24"/>
          <w:szCs w:val="24"/>
          <w:lang w:eastAsia="el-GR"/>
        </w:rPr>
        <w:t xml:space="preserve">. </w:t>
      </w:r>
    </w:p>
    <w:p w:rsidR="00C836AC" w:rsidRPr="00C836AC" w:rsidRDefault="00C836AC" w:rsidP="00C836AC">
      <w:pPr>
        <w:spacing w:after="0" w:line="360" w:lineRule="auto"/>
        <w:jc w:val="both"/>
        <w:rPr>
          <w:rFonts w:ascii="Calibri" w:eastAsia="Calibri" w:hAnsi="Calibri" w:cs="Calibri"/>
          <w:i/>
          <w:sz w:val="24"/>
          <w:szCs w:val="24"/>
          <w:lang w:eastAsia="ar-SA"/>
        </w:rPr>
      </w:pPr>
      <w:r w:rsidRPr="00C836AC">
        <w:rPr>
          <w:rFonts w:ascii="Calibri" w:eastAsia="Calibri" w:hAnsi="Calibri" w:cs="Calibri"/>
          <w:i/>
          <w:sz w:val="24"/>
          <w:szCs w:val="24"/>
          <w:lang w:eastAsia="ar-SA"/>
        </w:rPr>
        <w:t>Ή</w:t>
      </w:r>
    </w:p>
    <w:p w:rsidR="00C836AC" w:rsidRPr="00C836AC" w:rsidRDefault="00C836AC" w:rsidP="00C836AC">
      <w:pPr>
        <w:spacing w:after="0" w:line="360" w:lineRule="auto"/>
        <w:jc w:val="both"/>
        <w:rPr>
          <w:rFonts w:ascii="Calibri" w:eastAsia="Calibri" w:hAnsi="Calibri" w:cs="Calibri"/>
          <w:bCs/>
          <w:i/>
          <w:color w:val="5B9BD5"/>
          <w:szCs w:val="24"/>
          <w:lang w:eastAsia="ar-SA"/>
        </w:rPr>
      </w:pPr>
      <w:r w:rsidRPr="00C836AC">
        <w:rPr>
          <w:rFonts w:ascii="Calibri" w:eastAsia="Times New Roman" w:hAnsi="Calibri" w:cs="Calibri"/>
          <w:i/>
          <w:sz w:val="24"/>
          <w:szCs w:val="24"/>
          <w:lang w:eastAsia="el-GR"/>
        </w:rPr>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C836AC">
        <w:rPr>
          <w:rFonts w:ascii="Calibri" w:eastAsia="Times New Roman" w:hAnsi="Calibri" w:cs="Calibri"/>
          <w:i/>
          <w:sz w:val="24"/>
          <w:szCs w:val="24"/>
          <w:vertAlign w:val="superscript"/>
          <w:lang w:eastAsia="el-GR"/>
        </w:rPr>
        <w:t xml:space="preserve"> </w:t>
      </w:r>
      <w:r w:rsidRPr="00C836AC">
        <w:rPr>
          <w:rFonts w:ascii="Calibri" w:eastAsia="Times New Roman" w:hAnsi="Calibri" w:cs="Calibri"/>
          <w:i/>
          <w:sz w:val="24"/>
          <w:szCs w:val="24"/>
          <w:lang w:eastAsia="el-GR"/>
        </w:rPr>
        <w:t xml:space="preserve">αλλά τα συγκεκριμένα ποσά είναι εξαιρετικά μικρά. </w:t>
      </w:r>
      <w:r w:rsidRPr="00C836AC">
        <w:rPr>
          <w:rFonts w:ascii="Calibri" w:eastAsia="Calibri" w:hAnsi="Calibri" w:cs="Calibri"/>
          <w:bCs/>
          <w:i/>
          <w:color w:val="5B9BD5"/>
          <w:szCs w:val="24"/>
          <w:lang w:eastAsia="ar-SA"/>
        </w:rPr>
        <w:t>[αναγράφονται τα ποσά]</w:t>
      </w:r>
    </w:p>
    <w:p w:rsidR="00C836AC" w:rsidRPr="00C836AC" w:rsidRDefault="00C836AC" w:rsidP="00C836AC">
      <w:pPr>
        <w:spacing w:after="0" w:line="360" w:lineRule="auto"/>
        <w:jc w:val="both"/>
        <w:rPr>
          <w:rFonts w:ascii="Calibri" w:eastAsia="Calibri" w:hAnsi="Calibri" w:cs="Calibri"/>
          <w:i/>
          <w:sz w:val="24"/>
          <w:szCs w:val="24"/>
          <w:lang w:eastAsia="ar-SA"/>
        </w:rPr>
      </w:pPr>
      <w:r w:rsidRPr="00C836AC">
        <w:rPr>
          <w:rFonts w:ascii="Calibri" w:eastAsia="Calibri" w:hAnsi="Calibri" w:cs="Calibri"/>
          <w:i/>
          <w:sz w:val="24"/>
          <w:szCs w:val="24"/>
          <w:lang w:eastAsia="ar-SA"/>
        </w:rPr>
        <w:t>Ή</w:t>
      </w:r>
    </w:p>
    <w:p w:rsidR="00C836AC" w:rsidRPr="00C836AC" w:rsidRDefault="00C836AC" w:rsidP="00C836AC">
      <w:pPr>
        <w:spacing w:after="0" w:line="360" w:lineRule="auto"/>
        <w:jc w:val="both"/>
        <w:rPr>
          <w:rFonts w:ascii="Calibri" w:eastAsia="Calibri" w:hAnsi="Calibri" w:cs="Calibri"/>
          <w:bCs/>
          <w:i/>
          <w:color w:val="5B9BD5"/>
          <w:szCs w:val="24"/>
          <w:lang w:eastAsia="ar-SA"/>
        </w:rPr>
      </w:pPr>
      <w:r w:rsidRPr="00C836AC">
        <w:rPr>
          <w:rFonts w:ascii="Calibri" w:eastAsia="Times New Roman" w:hAnsi="Calibri" w:cs="Calibri"/>
          <w:i/>
          <w:sz w:val="24"/>
          <w:szCs w:val="24"/>
          <w:lang w:eastAsia="el-GR"/>
        </w:rPr>
        <w:t xml:space="preserve">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μου/μας,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w:t>
      </w:r>
      <w:r w:rsidRPr="00C836AC">
        <w:rPr>
          <w:rFonts w:ascii="Calibri" w:eastAsia="Times New Roman" w:hAnsi="Calibri" w:cs="Calibri"/>
          <w:i/>
          <w:sz w:val="24"/>
          <w:szCs w:val="24"/>
          <w:lang w:eastAsia="el-GR"/>
        </w:rPr>
        <w:lastRenderedPageBreak/>
        <w:t xml:space="preserve">αίτησης συμμετοχής/της προθεσμίας υποβολής προσφοράς. </w:t>
      </w:r>
      <w:r w:rsidRPr="00C836AC">
        <w:rPr>
          <w:rFonts w:ascii="Calibri" w:eastAsia="Calibri" w:hAnsi="Calibri" w:cs="Calibri"/>
          <w:bCs/>
          <w:i/>
          <w:color w:val="5B9BD5"/>
          <w:szCs w:val="24"/>
          <w:lang w:eastAsia="ar-SA"/>
        </w:rPr>
        <w:t>[αναγράφεται το ποσό και η ημερομηνία ενημέρωσης]</w:t>
      </w:r>
    </w:p>
    <w:p w:rsidR="00C836AC" w:rsidRPr="00C836AC" w:rsidRDefault="00C836AC" w:rsidP="00C836AC">
      <w:pPr>
        <w:spacing w:after="0" w:line="360" w:lineRule="auto"/>
        <w:jc w:val="both"/>
        <w:rPr>
          <w:rFonts w:ascii="Calibri" w:eastAsia="Times New Roman" w:hAnsi="Calibri" w:cs="Calibri"/>
          <w:i/>
          <w:sz w:val="24"/>
          <w:szCs w:val="24"/>
          <w:lang w:eastAsia="el-GR"/>
        </w:rPr>
      </w:pPr>
    </w:p>
    <w:p w:rsidR="00C836AC" w:rsidRPr="00C836AC" w:rsidRDefault="00C836AC" w:rsidP="00C836AC">
      <w:pPr>
        <w:spacing w:after="0" w:line="360" w:lineRule="auto"/>
        <w:jc w:val="both"/>
        <w:rPr>
          <w:rFonts w:ascii="Calibri" w:eastAsia="Times New Roman" w:hAnsi="Calibri" w:cs="Calibri"/>
          <w:i/>
          <w:sz w:val="24"/>
          <w:szCs w:val="24"/>
          <w:lang w:eastAsia="el-GR"/>
        </w:rPr>
      </w:pPr>
      <w:r w:rsidRPr="00C836AC">
        <w:rPr>
          <w:rFonts w:ascii="Calibri" w:eastAsia="Times New Roman" w:hAnsi="Calibri" w:cs="Calibri"/>
          <w:i/>
          <w:sz w:val="24"/>
          <w:szCs w:val="24"/>
          <w:lang w:eastAsia="el-GR"/>
        </w:rPr>
        <w:t>Παράγραφος 2.2.3.4. περ. α Διακήρυξης</w:t>
      </w:r>
    </w:p>
    <w:p w:rsidR="00C836AC" w:rsidRPr="00C836AC" w:rsidRDefault="00C836AC" w:rsidP="00C836AC">
      <w:pPr>
        <w:spacing w:after="0" w:line="360" w:lineRule="auto"/>
        <w:jc w:val="both"/>
        <w:rPr>
          <w:rFonts w:ascii="Calibri" w:eastAsia="Times New Roman" w:hAnsi="Calibri" w:cs="Calibri"/>
          <w:i/>
          <w:sz w:val="24"/>
          <w:szCs w:val="24"/>
          <w:lang w:eastAsia="el-GR"/>
        </w:rPr>
      </w:pPr>
      <w:r w:rsidRPr="00C836AC">
        <w:rPr>
          <w:rFonts w:ascii="Calibri" w:eastAsia="Times New Roman" w:hAnsi="Calibri" w:cs="Calibri"/>
          <w:i/>
          <w:sz w:val="24"/>
          <w:szCs w:val="24"/>
          <w:lang w:eastAsia="el-GR"/>
        </w:rPr>
        <w:t>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X του Προσαρτήματος Α του ν. 4412/2016:</w:t>
      </w:r>
    </w:p>
    <w:p w:rsidR="00C836AC" w:rsidRPr="00C836AC" w:rsidRDefault="00C836AC" w:rsidP="00C836AC">
      <w:pPr>
        <w:spacing w:after="0" w:line="360" w:lineRule="auto"/>
        <w:jc w:val="both"/>
        <w:rPr>
          <w:rFonts w:ascii="Calibri" w:eastAsia="Times New Roman" w:hAnsi="Calibri" w:cs="Calibri"/>
          <w:i/>
          <w:sz w:val="24"/>
          <w:szCs w:val="24"/>
          <w:lang w:eastAsia="el-GR"/>
        </w:rPr>
      </w:pPr>
    </w:p>
    <w:p w:rsidR="00C836AC" w:rsidRPr="00C836AC" w:rsidRDefault="00C836AC" w:rsidP="00C836AC">
      <w:pPr>
        <w:spacing w:after="0" w:line="360" w:lineRule="auto"/>
        <w:jc w:val="both"/>
        <w:rPr>
          <w:rFonts w:ascii="Calibri" w:eastAsia="Times New Roman" w:hAnsi="Calibri" w:cs="Calibri"/>
          <w:i/>
          <w:sz w:val="24"/>
          <w:szCs w:val="24"/>
          <w:lang w:eastAsia="el-GR"/>
        </w:rPr>
      </w:pPr>
      <w:r w:rsidRPr="00C836AC">
        <w:rPr>
          <w:rFonts w:ascii="Calibri" w:eastAsia="Times New Roman" w:hAnsi="Calibri" w:cs="Calibri"/>
          <w:i/>
          <w:sz w:val="24"/>
          <w:szCs w:val="24"/>
          <w:lang w:eastAsia="el-GR"/>
        </w:rPr>
        <w:t>Παράγραφος 2.2.3.4. περ. β Διακήρυξης</w:t>
      </w:r>
      <w:r w:rsidRPr="00C836AC">
        <w:rPr>
          <w:rFonts w:ascii="Calibri" w:eastAsia="Times New Roman" w:hAnsi="Calibri" w:cs="Calibri"/>
          <w:b/>
          <w:i/>
          <w:sz w:val="24"/>
          <w:szCs w:val="24"/>
          <w:vertAlign w:val="superscript"/>
          <w:lang w:eastAsia="el-GR"/>
        </w:rPr>
        <w:footnoteReference w:id="4"/>
      </w:r>
    </w:p>
    <w:p w:rsidR="00C836AC" w:rsidRPr="00C836AC" w:rsidRDefault="00C836AC" w:rsidP="00C836AC">
      <w:pPr>
        <w:spacing w:after="0" w:line="360" w:lineRule="auto"/>
        <w:jc w:val="both"/>
        <w:rPr>
          <w:rFonts w:ascii="Calibri" w:eastAsia="Calibri" w:hAnsi="Calibri" w:cs="Calibri"/>
          <w:bCs/>
          <w:i/>
          <w:color w:val="5B9BD5"/>
          <w:szCs w:val="24"/>
          <w:lang w:eastAsia="ar-SA"/>
        </w:rPr>
      </w:pPr>
      <w:r w:rsidRPr="00C836AC">
        <w:rPr>
          <w:rFonts w:ascii="Calibri" w:eastAsia="Times New Roman" w:hAnsi="Calibri" w:cs="Calibri"/>
          <w:i/>
          <w:sz w:val="24"/>
          <w:szCs w:val="24"/>
          <w:lang w:eastAsia="el-GR"/>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C836AC">
        <w:rPr>
          <w:rFonts w:ascii="Calibri" w:eastAsia="Calibri" w:hAnsi="Calibri" w:cs="Calibri"/>
          <w:bCs/>
          <w:i/>
          <w:color w:val="5B9BD5"/>
          <w:szCs w:val="24"/>
          <w:lang w:eastAsia="ar-SA"/>
        </w:rPr>
        <w:t xml:space="preserve">[αναγράφονται τα αποδεικτικά στοιχεία] </w:t>
      </w:r>
    </w:p>
    <w:p w:rsidR="00C836AC" w:rsidRPr="00C836AC" w:rsidRDefault="00C836AC" w:rsidP="00C836AC">
      <w:pPr>
        <w:spacing w:after="0" w:line="360" w:lineRule="auto"/>
        <w:jc w:val="both"/>
        <w:rPr>
          <w:rFonts w:ascii="Calibri" w:eastAsia="Calibri" w:hAnsi="Calibri" w:cs="Calibri"/>
          <w:i/>
          <w:sz w:val="24"/>
          <w:szCs w:val="24"/>
          <w:lang w:eastAsia="ar-SA"/>
        </w:rPr>
      </w:pPr>
      <w:r w:rsidRPr="00C836AC">
        <w:rPr>
          <w:rFonts w:ascii="Calibri" w:eastAsia="Calibri" w:hAnsi="Calibri" w:cs="Calibri"/>
          <w:i/>
          <w:sz w:val="24"/>
          <w:szCs w:val="24"/>
          <w:lang w:eastAsia="ar-SA"/>
        </w:rPr>
        <w:t>Ιδίως στην περίπτωση εξυγίανσης:</w:t>
      </w:r>
    </w:p>
    <w:p w:rsidR="00C836AC" w:rsidRPr="00C836AC" w:rsidRDefault="00C836AC" w:rsidP="00C836AC">
      <w:pPr>
        <w:spacing w:after="0" w:line="360" w:lineRule="auto"/>
        <w:jc w:val="both"/>
        <w:rPr>
          <w:rFonts w:ascii="Calibri" w:eastAsia="Times New Roman" w:hAnsi="Calibri" w:cs="Calibri"/>
          <w:i/>
          <w:sz w:val="24"/>
          <w:szCs w:val="24"/>
          <w:lang w:eastAsia="el-GR"/>
        </w:rPr>
      </w:pPr>
      <w:r w:rsidRPr="00C836AC">
        <w:rPr>
          <w:rFonts w:ascii="Calibri" w:eastAsia="Times New Roman" w:hAnsi="Calibri" w:cs="Calibri"/>
          <w:i/>
          <w:sz w:val="24"/>
          <w:szCs w:val="24"/>
          <w:lang w:eastAsia="el-GR"/>
        </w:rPr>
        <w:t xml:space="preserve">Έχω/ουμε υπαχθεί σε διαδικασία εξυγίανσης </w:t>
      </w:r>
      <w:r w:rsidRPr="00C836AC">
        <w:rPr>
          <w:rFonts w:ascii="Calibri" w:eastAsia="Calibri" w:hAnsi="Calibri" w:cs="Calibri"/>
          <w:bCs/>
          <w:i/>
          <w:color w:val="5B9BD5"/>
          <w:szCs w:val="24"/>
          <w:lang w:eastAsia="ar-SA"/>
        </w:rPr>
        <w:t>[αναγράφεται ο αριθμός και η ημερομηνία έκδοσης δικαστικής απόφασης]</w:t>
      </w:r>
      <w:r w:rsidRPr="00C836AC">
        <w:rPr>
          <w:rFonts w:ascii="Calibri" w:eastAsia="Times New Roman" w:hAnsi="Calibri" w:cs="Calibri"/>
          <w:i/>
          <w:sz w:val="24"/>
          <w:szCs w:val="24"/>
          <w:lang w:eastAsia="el-GR"/>
        </w:rPr>
        <w:t xml:space="preserve"> και τηρώ/τηρούμε τους όρους αυτής. </w:t>
      </w:r>
    </w:p>
    <w:p w:rsidR="00C836AC" w:rsidRPr="00C836AC" w:rsidRDefault="00C836AC" w:rsidP="00C836AC">
      <w:pPr>
        <w:spacing w:after="0" w:line="360" w:lineRule="auto"/>
        <w:jc w:val="both"/>
        <w:rPr>
          <w:rFonts w:ascii="Calibri" w:eastAsia="Times New Roman" w:hAnsi="Calibri" w:cs="Calibri"/>
          <w:i/>
          <w:sz w:val="24"/>
          <w:szCs w:val="24"/>
          <w:lang w:eastAsia="el-GR"/>
        </w:rPr>
      </w:pPr>
    </w:p>
    <w:p w:rsidR="00C836AC" w:rsidRPr="00C836AC" w:rsidRDefault="00C836AC" w:rsidP="00C836AC">
      <w:pPr>
        <w:spacing w:after="0" w:line="360" w:lineRule="auto"/>
        <w:jc w:val="both"/>
        <w:rPr>
          <w:rFonts w:ascii="Calibri" w:eastAsia="Times New Roman" w:hAnsi="Calibri" w:cs="Calibri"/>
          <w:i/>
          <w:sz w:val="24"/>
          <w:szCs w:val="24"/>
          <w:lang w:eastAsia="el-GR"/>
        </w:rPr>
      </w:pPr>
      <w:r w:rsidRPr="00C836AC">
        <w:rPr>
          <w:rFonts w:ascii="Calibri" w:eastAsia="Times New Roman" w:hAnsi="Calibri" w:cs="Calibri"/>
          <w:i/>
          <w:sz w:val="24"/>
          <w:szCs w:val="24"/>
          <w:lang w:eastAsia="el-GR"/>
        </w:rPr>
        <w:t>Παράγραφος 2.2.3.5.α Διακήρυξης</w:t>
      </w:r>
      <w:r w:rsidRPr="00C836AC">
        <w:rPr>
          <w:rFonts w:ascii="Calibri" w:eastAsia="Times New Roman" w:hAnsi="Calibri" w:cs="Calibri"/>
          <w:i/>
          <w:sz w:val="24"/>
          <w:szCs w:val="24"/>
          <w:vertAlign w:val="superscript"/>
          <w:lang w:eastAsia="el-GR"/>
        </w:rPr>
        <w:footnoteReference w:id="5"/>
      </w:r>
    </w:p>
    <w:p w:rsidR="00C836AC" w:rsidRPr="00C836AC" w:rsidRDefault="00C836AC" w:rsidP="00C836AC">
      <w:pPr>
        <w:spacing w:after="0" w:line="360" w:lineRule="auto"/>
        <w:jc w:val="both"/>
        <w:rPr>
          <w:rFonts w:ascii="Calibri" w:eastAsia="Times New Roman" w:hAnsi="Calibri" w:cs="Calibri"/>
          <w:i/>
          <w:sz w:val="24"/>
          <w:szCs w:val="24"/>
          <w:lang w:eastAsia="el-GR"/>
        </w:rPr>
      </w:pPr>
    </w:p>
    <w:p w:rsidR="00C836AC" w:rsidRPr="00C836AC" w:rsidRDefault="00C836AC" w:rsidP="00C836AC">
      <w:pPr>
        <w:spacing w:after="0" w:line="360" w:lineRule="auto"/>
        <w:jc w:val="both"/>
        <w:rPr>
          <w:rFonts w:ascii="Calibri" w:eastAsia="Times New Roman" w:hAnsi="Calibri" w:cs="Calibri"/>
          <w:i/>
          <w:sz w:val="24"/>
          <w:szCs w:val="24"/>
          <w:lang w:eastAsia="el-GR"/>
        </w:rPr>
      </w:pPr>
      <w:r w:rsidRPr="00C836AC">
        <w:rPr>
          <w:rFonts w:ascii="Calibri" w:eastAsia="Times New Roman" w:hAnsi="Calibri" w:cs="Calibri"/>
          <w:i/>
          <w:sz w:val="24"/>
          <w:szCs w:val="24"/>
          <w:lang w:eastAsia="el-GR"/>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w:t>
      </w:r>
    </w:p>
    <w:p w:rsidR="00C836AC" w:rsidRPr="00C836AC" w:rsidRDefault="00C836AC" w:rsidP="00C836AC">
      <w:pPr>
        <w:spacing w:after="0" w:line="360" w:lineRule="auto"/>
        <w:jc w:val="both"/>
        <w:rPr>
          <w:rFonts w:ascii="Calibri" w:eastAsia="Times New Roman" w:hAnsi="Calibri" w:cs="Calibri"/>
          <w:i/>
          <w:sz w:val="24"/>
          <w:szCs w:val="24"/>
          <w:lang w:eastAsia="el-GR"/>
        </w:rPr>
      </w:pPr>
      <w:r w:rsidRPr="00C836AC">
        <w:rPr>
          <w:rFonts w:ascii="Calibri" w:eastAsia="Times New Roman" w:hAnsi="Calibri" w:cs="Calibri"/>
          <w:i/>
          <w:sz w:val="24"/>
          <w:szCs w:val="24"/>
          <w:lang w:eastAsia="el-GR"/>
        </w:rPr>
        <w:t xml:space="preserve">Συγκεκριμένα δηλώνω ότι: </w:t>
      </w:r>
    </w:p>
    <w:p w:rsidR="00C836AC" w:rsidRPr="00C836AC" w:rsidRDefault="00C836AC" w:rsidP="00C836AC">
      <w:pPr>
        <w:spacing w:after="0" w:line="360" w:lineRule="auto"/>
        <w:jc w:val="both"/>
        <w:rPr>
          <w:rFonts w:ascii="Calibri" w:eastAsia="Times New Roman" w:hAnsi="Calibri" w:cs="Calibri"/>
          <w:i/>
          <w:sz w:val="24"/>
          <w:szCs w:val="24"/>
          <w:lang w:eastAsia="el-GR"/>
        </w:rPr>
      </w:pPr>
      <w:r w:rsidRPr="00C836AC">
        <w:rPr>
          <w:rFonts w:ascii="Calibri" w:eastAsia="Times New Roman" w:hAnsi="Calibri" w:cs="Calibri"/>
          <w:i/>
          <w:sz w:val="24"/>
          <w:szCs w:val="24"/>
          <w:lang w:eastAsia="el-GR"/>
        </w:rPr>
        <w:t xml:space="preserve">(α)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C836AC" w:rsidRPr="00C836AC" w:rsidRDefault="00C836AC" w:rsidP="00C836AC">
      <w:pPr>
        <w:spacing w:after="0" w:line="360" w:lineRule="auto"/>
        <w:jc w:val="both"/>
        <w:rPr>
          <w:rFonts w:ascii="Calibri" w:eastAsia="Times New Roman" w:hAnsi="Calibri" w:cs="Calibri"/>
          <w:i/>
          <w:sz w:val="24"/>
          <w:szCs w:val="24"/>
          <w:lang w:eastAsia="el-GR"/>
        </w:rPr>
      </w:pPr>
      <w:r w:rsidRPr="00C836AC">
        <w:rPr>
          <w:rFonts w:ascii="Calibri" w:eastAsia="Times New Roman" w:hAnsi="Calibri" w:cs="Calibri"/>
          <w:i/>
          <w:sz w:val="24"/>
          <w:szCs w:val="24"/>
          <w:lang w:eastAsia="el-GR"/>
        </w:rPr>
        <w:lastRenderedPageBreak/>
        <w:t xml:space="preserve">(β)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C836AC" w:rsidRPr="00C836AC" w:rsidRDefault="00C836AC" w:rsidP="00C836AC">
      <w:pPr>
        <w:spacing w:after="0" w:line="360" w:lineRule="auto"/>
        <w:jc w:val="both"/>
        <w:rPr>
          <w:rFonts w:ascii="Calibri" w:eastAsia="Times New Roman" w:hAnsi="Calibri" w:cs="Calibri"/>
          <w:i/>
          <w:sz w:val="24"/>
          <w:szCs w:val="24"/>
          <w:lang w:eastAsia="el-GR"/>
        </w:rPr>
      </w:pPr>
      <w:r w:rsidRPr="00C836AC">
        <w:rPr>
          <w:rFonts w:ascii="Calibri" w:eastAsia="Times New Roman" w:hAnsi="Calibri" w:cs="Calibri"/>
          <w:i/>
          <w:sz w:val="24"/>
          <w:szCs w:val="24"/>
          <w:lang w:eastAsia="el-GR"/>
        </w:rPr>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C836AC" w:rsidRPr="00C836AC" w:rsidRDefault="00C836AC" w:rsidP="00C836AC">
      <w:pPr>
        <w:spacing w:after="0" w:line="360" w:lineRule="auto"/>
        <w:jc w:val="both"/>
        <w:rPr>
          <w:rFonts w:ascii="Calibri" w:eastAsia="Times New Roman" w:hAnsi="Calibri" w:cs="Calibri"/>
          <w:i/>
          <w:sz w:val="24"/>
          <w:szCs w:val="24"/>
          <w:lang w:eastAsia="el-GR"/>
        </w:rPr>
      </w:pPr>
      <w:r w:rsidRPr="00C836AC">
        <w:rPr>
          <w:rFonts w:ascii="Calibri" w:eastAsia="Times New Roman" w:hAnsi="Calibri" w:cs="Calibri"/>
          <w:i/>
          <w:sz w:val="24"/>
          <w:szCs w:val="24"/>
          <w:lang w:eastAsia="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C836AC" w:rsidRPr="00C836AC" w:rsidRDefault="00C836AC" w:rsidP="00C836AC">
      <w:pPr>
        <w:spacing w:after="0" w:line="360" w:lineRule="auto"/>
        <w:jc w:val="both"/>
        <w:rPr>
          <w:rFonts w:ascii="Calibri" w:eastAsia="Times New Roman" w:hAnsi="Calibri" w:cs="Calibri"/>
          <w:i/>
          <w:sz w:val="24"/>
          <w:szCs w:val="24"/>
          <w:lang w:eastAsia="el-GR"/>
        </w:rPr>
      </w:pPr>
    </w:p>
    <w:p w:rsidR="00C836AC" w:rsidRPr="00C836AC" w:rsidRDefault="00C836AC" w:rsidP="00C836AC">
      <w:pPr>
        <w:spacing w:after="0" w:line="360" w:lineRule="auto"/>
        <w:jc w:val="both"/>
        <w:rPr>
          <w:rFonts w:ascii="Calibri" w:eastAsia="Times New Roman" w:hAnsi="Calibri" w:cs="Calibri"/>
          <w:i/>
          <w:sz w:val="24"/>
          <w:szCs w:val="24"/>
          <w:lang w:eastAsia="el-GR"/>
        </w:rPr>
      </w:pPr>
      <w:r w:rsidRPr="00C836AC">
        <w:rPr>
          <w:rFonts w:ascii="Calibri" w:eastAsia="Times New Roman" w:hAnsi="Calibri" w:cs="Calibri"/>
          <w:i/>
          <w:sz w:val="24"/>
          <w:szCs w:val="24"/>
          <w:lang w:eastAsia="el-GR"/>
        </w:rPr>
        <w:t>Παράγραφος 2.2.3.9. Διακήρυξης:</w:t>
      </w:r>
    </w:p>
    <w:p w:rsidR="00C836AC" w:rsidRPr="00C836AC" w:rsidRDefault="00C836AC" w:rsidP="00C836AC">
      <w:pPr>
        <w:spacing w:after="0" w:line="360" w:lineRule="auto"/>
        <w:jc w:val="both"/>
        <w:rPr>
          <w:rFonts w:ascii="Calibri" w:eastAsia="Times New Roman" w:hAnsi="Calibri" w:cs="Calibri"/>
          <w:i/>
          <w:sz w:val="24"/>
          <w:szCs w:val="24"/>
          <w:lang w:eastAsia="el-GR"/>
        </w:rPr>
      </w:pPr>
      <w:r w:rsidRPr="00C836AC">
        <w:rPr>
          <w:rFonts w:ascii="Calibri" w:eastAsia="Times New Roman" w:hAnsi="Calibri" w:cs="Calibri"/>
          <w:i/>
          <w:sz w:val="24"/>
          <w:szCs w:val="24"/>
          <w:lang w:eastAsia="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C836AC" w:rsidRPr="00C836AC" w:rsidRDefault="00C836AC" w:rsidP="00C836AC">
      <w:pPr>
        <w:spacing w:after="0" w:line="360" w:lineRule="auto"/>
        <w:jc w:val="both"/>
        <w:rPr>
          <w:rFonts w:ascii="Calibri" w:eastAsia="Times New Roman" w:hAnsi="Calibri" w:cs="Calibri"/>
          <w:i/>
          <w:sz w:val="24"/>
          <w:szCs w:val="24"/>
          <w:lang w:eastAsia="el-GR"/>
        </w:rPr>
      </w:pPr>
      <w:r w:rsidRPr="00C836AC">
        <w:rPr>
          <w:rFonts w:ascii="Calibri" w:eastAsia="Times New Roman" w:hAnsi="Calibri" w:cs="Calibri"/>
          <w:i/>
          <w:sz w:val="24"/>
          <w:szCs w:val="24"/>
          <w:lang w:eastAsia="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πράξης έχει ανασταλεί με προσωρινή διαταγή …./με απόφαση επί της αίτησης αναστολής. </w:t>
      </w:r>
      <w:r w:rsidRPr="00C836AC">
        <w:rPr>
          <w:rFonts w:ascii="Calibri" w:eastAsia="Calibri" w:hAnsi="Calibri" w:cs="Calibri"/>
          <w:bCs/>
          <w:i/>
          <w:color w:val="5B9BD5"/>
          <w:szCs w:val="24"/>
          <w:lang w:eastAsia="ar-SA"/>
        </w:rPr>
        <w:t>[αναφέρεται αριθμός και ημερομηνία απόφασης καθώς και πληροφορίες για την κύρια δίκη]</w:t>
      </w:r>
      <w:r w:rsidRPr="00C836AC">
        <w:rPr>
          <w:rFonts w:ascii="Calibri" w:eastAsia="Times New Roman" w:hAnsi="Calibri" w:cs="Calibri"/>
          <w:i/>
          <w:sz w:val="24"/>
          <w:szCs w:val="24"/>
          <w:lang w:eastAsia="el-GR"/>
        </w:rPr>
        <w:t xml:space="preserve"> </w:t>
      </w:r>
    </w:p>
    <w:p w:rsidR="00C836AC" w:rsidRPr="00C836AC" w:rsidRDefault="00C836AC" w:rsidP="00C836AC">
      <w:pPr>
        <w:spacing w:after="0" w:line="360" w:lineRule="auto"/>
        <w:jc w:val="both"/>
        <w:rPr>
          <w:rFonts w:ascii="Calibri" w:eastAsia="Times New Roman" w:hAnsi="Calibri" w:cs="Calibri"/>
          <w:i/>
          <w:sz w:val="24"/>
          <w:szCs w:val="24"/>
          <w:lang w:eastAsia="el-GR"/>
        </w:rPr>
      </w:pPr>
    </w:p>
    <w:p w:rsidR="00C836AC" w:rsidRPr="00C836AC" w:rsidRDefault="00C836AC" w:rsidP="00C836AC">
      <w:pPr>
        <w:spacing w:after="0" w:line="360" w:lineRule="auto"/>
        <w:jc w:val="both"/>
        <w:rPr>
          <w:rFonts w:ascii="Calibri" w:eastAsia="Times New Roman" w:hAnsi="Calibri" w:cs="Calibri"/>
          <w:i/>
          <w:sz w:val="24"/>
          <w:szCs w:val="24"/>
          <w:lang w:eastAsia="el-GR"/>
        </w:rPr>
      </w:pPr>
      <w:r w:rsidRPr="00C836AC">
        <w:rPr>
          <w:rFonts w:ascii="Calibri" w:eastAsia="Times New Roman" w:hAnsi="Calibri" w:cs="Calibri"/>
          <w:i/>
          <w:sz w:val="24"/>
          <w:szCs w:val="24"/>
          <w:lang w:eastAsia="el-GR"/>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C836AC" w:rsidRPr="00C836AC" w:rsidRDefault="00C836AC" w:rsidP="00C836AC">
      <w:pPr>
        <w:spacing w:after="0" w:line="360" w:lineRule="auto"/>
        <w:jc w:val="both"/>
        <w:rPr>
          <w:rFonts w:ascii="Calibri" w:eastAsia="Times New Roman" w:hAnsi="Calibri" w:cs="Calibri"/>
          <w:i/>
          <w:sz w:val="24"/>
          <w:szCs w:val="24"/>
          <w:lang w:eastAsia="el-GR"/>
        </w:rPr>
      </w:pPr>
      <w:r w:rsidRPr="00C836AC">
        <w:rPr>
          <w:rFonts w:ascii="Calibri" w:eastAsia="Times New Roman" w:hAnsi="Calibri" w:cs="Calibri"/>
          <w:i/>
          <w:sz w:val="24"/>
          <w:szCs w:val="24"/>
          <w:lang w:eastAsia="el-GR"/>
        </w:rPr>
        <w:t>ΔΗΛΩΣΗ ΟΨΙΓΕΝΩΝ ΜΕΤΑΒΟΛΩΝ</w:t>
      </w:r>
      <w:r w:rsidRPr="00C836AC">
        <w:rPr>
          <w:rFonts w:ascii="Calibri" w:eastAsia="Times New Roman" w:hAnsi="Calibri" w:cs="Calibri"/>
          <w:i/>
          <w:sz w:val="24"/>
          <w:szCs w:val="24"/>
          <w:vertAlign w:val="superscript"/>
          <w:lang w:eastAsia="el-GR"/>
        </w:rPr>
        <w:footnoteReference w:id="6"/>
      </w:r>
    </w:p>
    <w:p w:rsidR="00C836AC" w:rsidRPr="00C836AC" w:rsidRDefault="00C836AC" w:rsidP="00C836AC">
      <w:pPr>
        <w:spacing w:after="0" w:line="360" w:lineRule="auto"/>
        <w:jc w:val="both"/>
        <w:rPr>
          <w:rFonts w:ascii="Calibri" w:eastAsia="Times New Roman" w:hAnsi="Calibri" w:cs="Calibri"/>
          <w:i/>
          <w:sz w:val="24"/>
          <w:szCs w:val="24"/>
          <w:lang w:eastAsia="el-GR"/>
        </w:rPr>
      </w:pPr>
    </w:p>
    <w:p w:rsidR="00C836AC" w:rsidRPr="00C836AC" w:rsidRDefault="00C836AC" w:rsidP="00C836AC">
      <w:pPr>
        <w:spacing w:after="0" w:line="360" w:lineRule="auto"/>
        <w:jc w:val="both"/>
        <w:rPr>
          <w:rFonts w:ascii="Calibri" w:eastAsia="Times New Roman" w:hAnsi="Calibri" w:cs="Calibri"/>
          <w:i/>
          <w:sz w:val="24"/>
          <w:szCs w:val="24"/>
          <w:lang w:eastAsia="el-GR"/>
        </w:rPr>
      </w:pPr>
      <w:r w:rsidRPr="00C836AC">
        <w:rPr>
          <w:rFonts w:ascii="Calibri" w:eastAsia="Times New Roman" w:hAnsi="Calibri" w:cs="Calibri"/>
          <w:i/>
          <w:sz w:val="24"/>
          <w:szCs w:val="24"/>
          <w:lang w:eastAsia="el-GR"/>
        </w:rPr>
        <w:t xml:space="preserve">Δεν έχουν επέλθει στο πρόσωπό μου/μας οψιγενείς μεταβολές κατά την έννοια του άρθρου 104 του ν. 4412/2016. </w:t>
      </w:r>
    </w:p>
    <w:p w:rsidR="00C836AC" w:rsidRPr="00C836AC" w:rsidRDefault="00C836AC" w:rsidP="00C836AC">
      <w:pPr>
        <w:spacing w:after="0" w:line="360" w:lineRule="auto"/>
        <w:jc w:val="both"/>
        <w:rPr>
          <w:rFonts w:ascii="Calibri" w:eastAsia="Times New Roman" w:hAnsi="Calibri" w:cs="Calibri"/>
          <w:i/>
          <w:sz w:val="24"/>
          <w:szCs w:val="24"/>
          <w:lang w:eastAsia="el-GR"/>
        </w:rPr>
      </w:pPr>
      <w:r w:rsidRPr="00C836AC">
        <w:rPr>
          <w:rFonts w:ascii="Calibri" w:eastAsia="Times New Roman" w:hAnsi="Calibri" w:cs="Calibri"/>
          <w:i/>
          <w:sz w:val="24"/>
          <w:szCs w:val="24"/>
          <w:lang w:eastAsia="el-GR"/>
        </w:rPr>
        <w:br w:type="page"/>
      </w:r>
      <w:r w:rsidRPr="00C836AC">
        <w:rPr>
          <w:rFonts w:ascii="Calibri" w:eastAsia="Times New Roman" w:hAnsi="Calibri" w:cs="Calibri"/>
          <w:i/>
          <w:sz w:val="24"/>
          <w:szCs w:val="24"/>
          <w:lang w:eastAsia="el-GR"/>
        </w:rPr>
        <w:lastRenderedPageBreak/>
        <w:t>ΔΗΛΩΣΗ</w:t>
      </w:r>
    </w:p>
    <w:p w:rsidR="00C836AC" w:rsidRPr="00C836AC" w:rsidRDefault="00C836AC" w:rsidP="00C836AC">
      <w:pPr>
        <w:spacing w:after="0" w:line="360" w:lineRule="auto"/>
        <w:jc w:val="both"/>
        <w:rPr>
          <w:rFonts w:ascii="Calibri" w:eastAsia="Times New Roman" w:hAnsi="Calibri" w:cs="Calibri"/>
          <w:i/>
          <w:sz w:val="24"/>
          <w:szCs w:val="24"/>
          <w:lang w:eastAsia="el-GR"/>
        </w:rPr>
      </w:pPr>
      <w:r w:rsidRPr="00C836AC">
        <w:rPr>
          <w:rFonts w:ascii="Calibri" w:eastAsia="Times New Roman" w:hAnsi="Calibri" w:cs="Calibri"/>
          <w:i/>
          <w:sz w:val="24"/>
          <w:szCs w:val="24"/>
          <w:lang w:eastAsia="el-GR"/>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C836AC" w:rsidRPr="00C836AC" w:rsidRDefault="00C836AC" w:rsidP="00C836AC">
      <w:pPr>
        <w:suppressAutoHyphens/>
        <w:spacing w:before="57" w:after="57" w:line="240" w:lineRule="auto"/>
        <w:jc w:val="both"/>
        <w:rPr>
          <w:rFonts w:ascii="Calibri" w:eastAsia="Times New Roman" w:hAnsi="Calibri" w:cs="Calibri"/>
          <w:szCs w:val="24"/>
          <w:lang w:eastAsia="ar-SA"/>
        </w:rPr>
      </w:pPr>
    </w:p>
    <w:p w:rsidR="00C836AC" w:rsidRPr="00C836AC" w:rsidRDefault="00C836AC" w:rsidP="00C836AC">
      <w:pPr>
        <w:spacing w:after="0" w:line="240" w:lineRule="auto"/>
        <w:rPr>
          <w:rFonts w:ascii="Arial" w:eastAsia="Times New Roman" w:hAnsi="Arial" w:cs="Arial"/>
          <w:b/>
          <w:color w:val="002060"/>
          <w:sz w:val="24"/>
          <w:lang w:eastAsia="ar-SA"/>
        </w:rPr>
      </w:pPr>
      <w:r w:rsidRPr="00C836AC">
        <w:rPr>
          <w:rFonts w:ascii="Calibri" w:eastAsia="Times New Roman" w:hAnsi="Calibri" w:cs="Calibri"/>
          <w:szCs w:val="24"/>
          <w:lang w:eastAsia="ar-SA"/>
        </w:rPr>
        <w:br w:type="page"/>
      </w:r>
    </w:p>
    <w:p w:rsidR="00C836AC" w:rsidRPr="00C836AC" w:rsidRDefault="00C836AC" w:rsidP="00C836AC">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14" w:name="_Toc203728090"/>
      <w:bookmarkStart w:id="15" w:name="_Toc212450585"/>
      <w:r w:rsidRPr="00C836AC">
        <w:rPr>
          <w:rFonts w:ascii="Arial" w:eastAsia="Times New Roman" w:hAnsi="Arial" w:cs="Arial"/>
          <w:b/>
          <w:color w:val="002060"/>
          <w:sz w:val="24"/>
          <w:lang w:eastAsia="ar-SA"/>
        </w:rPr>
        <w:lastRenderedPageBreak/>
        <w:t xml:space="preserve">ΠΑΡΑΡΤΗΜΑ </w:t>
      </w:r>
      <w:r w:rsidRPr="00C836AC">
        <w:rPr>
          <w:rFonts w:ascii="Arial" w:eastAsia="Times New Roman" w:hAnsi="Arial" w:cs="Arial"/>
          <w:b/>
          <w:color w:val="002060"/>
          <w:sz w:val="24"/>
          <w:lang w:val="en-US" w:eastAsia="ar-SA"/>
        </w:rPr>
        <w:t>VIII</w:t>
      </w:r>
      <w:r w:rsidRPr="00C836AC">
        <w:rPr>
          <w:rFonts w:ascii="Arial" w:eastAsia="Times New Roman" w:hAnsi="Arial" w:cs="Arial"/>
          <w:b/>
          <w:color w:val="002060"/>
          <w:sz w:val="24"/>
          <w:lang w:eastAsia="ar-SA"/>
        </w:rPr>
        <w:t xml:space="preserve"> – Σχέδιο Σύμβασης</w:t>
      </w:r>
      <w:bookmarkEnd w:id="14"/>
      <w:bookmarkEnd w:id="15"/>
    </w:p>
    <w:p w:rsidR="00C836AC" w:rsidRPr="00C836AC" w:rsidRDefault="00C836AC" w:rsidP="00C836AC">
      <w:pPr>
        <w:suppressAutoHyphens/>
        <w:spacing w:before="57" w:after="57" w:line="240" w:lineRule="auto"/>
        <w:jc w:val="both"/>
        <w:rPr>
          <w:rFonts w:ascii="Calibri" w:eastAsia="Times New Roman" w:hAnsi="Calibri" w:cs="Calibri"/>
          <w:i/>
          <w:color w:val="5B9BD5"/>
          <w:lang w:eastAsia="ar-SA"/>
        </w:rPr>
      </w:pPr>
    </w:p>
    <w:p w:rsidR="00C836AC" w:rsidRPr="00C836AC" w:rsidRDefault="00C836AC" w:rsidP="00C836AC">
      <w:pPr>
        <w:suppressAutoHyphens/>
        <w:spacing w:before="57" w:after="57" w:line="240" w:lineRule="auto"/>
        <w:jc w:val="both"/>
        <w:rPr>
          <w:rFonts w:ascii="Calibri" w:eastAsia="Times New Roman" w:hAnsi="Calibri" w:cs="Calibri"/>
          <w:szCs w:val="24"/>
          <w:lang w:eastAsia="ar-SA"/>
        </w:rPr>
      </w:pPr>
    </w:p>
    <w:p w:rsidR="00C836AC" w:rsidRPr="00C836AC" w:rsidRDefault="00C836AC" w:rsidP="00C836AC">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C836AC">
        <w:rPr>
          <w:rFonts w:ascii="Calibri" w:eastAsia="Times New Roman" w:hAnsi="Calibri" w:cs="Calibri"/>
          <w:bCs/>
          <w:noProof/>
          <w:sz w:val="20"/>
          <w:szCs w:val="20"/>
          <w:lang w:eastAsia="el-GR"/>
        </w:rPr>
        <w:drawing>
          <wp:anchor distT="0" distB="0" distL="114300" distR="114300" simplePos="0" relativeHeight="251659264" behindDoc="0" locked="0" layoutInCell="1" allowOverlap="1" wp14:anchorId="1E111493" wp14:editId="104F1596">
            <wp:simplePos x="0" y="0"/>
            <wp:positionH relativeFrom="column">
              <wp:posOffset>2711450</wp:posOffset>
            </wp:positionH>
            <wp:positionV relativeFrom="paragraph">
              <wp:posOffset>62230</wp:posOffset>
            </wp:positionV>
            <wp:extent cx="714375" cy="704850"/>
            <wp:effectExtent l="19050" t="0" r="9525" b="0"/>
            <wp:wrapSquare wrapText="right"/>
            <wp:docPr id="1"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3"/>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C836AC" w:rsidRPr="00C836AC" w:rsidRDefault="00C836AC" w:rsidP="00C836AC">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C836AC" w:rsidRPr="00C836AC" w:rsidRDefault="00C836AC" w:rsidP="00C836AC">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C836AC" w:rsidRPr="00C836AC" w:rsidRDefault="00C836AC" w:rsidP="00C836AC">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C836AC" w:rsidRPr="00C836AC" w:rsidRDefault="00C836AC" w:rsidP="00C836AC">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C836AC" w:rsidRPr="00C836AC" w:rsidRDefault="00C836AC" w:rsidP="00C836AC">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C836AC">
        <w:rPr>
          <w:rFonts w:ascii="Calibri" w:eastAsia="Times New Roman" w:hAnsi="Calibri" w:cs="Calibri"/>
          <w:lang w:eastAsia="ar-SA"/>
        </w:rPr>
        <w:t>ΕΛΛΗΝΙΚΗ ΔΗΜΟΚΡΑΤΙΑ</w:t>
      </w:r>
    </w:p>
    <w:p w:rsidR="00C836AC" w:rsidRPr="00C836AC" w:rsidRDefault="00C836AC" w:rsidP="00C836AC">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C836AC">
        <w:rPr>
          <w:rFonts w:ascii="Calibri" w:eastAsia="Times New Roman" w:hAnsi="Calibri" w:cs="Calibri"/>
          <w:lang w:eastAsia="ar-SA"/>
        </w:rPr>
        <w:t>ΥΠΟΥΡΓΕΙΟ ΥΓΕΙΑΣ</w:t>
      </w:r>
    </w:p>
    <w:p w:rsidR="00C836AC" w:rsidRPr="00C836AC" w:rsidRDefault="00C836AC" w:rsidP="00C836AC">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C836AC">
        <w:rPr>
          <w:rFonts w:ascii="Calibri" w:eastAsia="Times New Roman" w:hAnsi="Calibri" w:cs="Calibri"/>
          <w:lang w:eastAsia="ar-SA"/>
        </w:rPr>
        <w:t>7η ΥΓΕΙΟΝΟΜΙΚΗ ΠΕΡΙΦΕΡΕΙΑ ΚΡΗΤΗΣ</w:t>
      </w:r>
    </w:p>
    <w:p w:rsidR="00C836AC" w:rsidRPr="00C836AC" w:rsidRDefault="00C836AC" w:rsidP="00C836AC">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C836AC">
        <w:rPr>
          <w:rFonts w:ascii="Calibri" w:eastAsia="Times New Roman" w:hAnsi="Calibri" w:cs="Calibri"/>
          <w:lang w:eastAsia="ar-SA"/>
        </w:rPr>
        <w:t>Γ.Ν. ΛΑΣΙΘΙΟΥ - Γ.Ν.-Κ.Υ. ΝΕΑΠΟΛΕΩΣ «ΔΙΑΛΥΝΑΚΕΙΟ»</w:t>
      </w:r>
    </w:p>
    <w:p w:rsidR="00C836AC" w:rsidRPr="00C836AC" w:rsidRDefault="00C836AC" w:rsidP="00C836AC">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C836AC">
        <w:rPr>
          <w:rFonts w:ascii="Calibri" w:eastAsia="Times New Roman" w:hAnsi="Calibri" w:cs="Calibri"/>
          <w:lang w:eastAsia="ar-SA"/>
        </w:rPr>
        <w:t>ΟΡΓΑΝΙΚΗ ΜΟΝΑΔΑ ΤΗΣ ΕΔΡΑΣ (ΑΓΙΟΣ ΝΙΚΟΛΑΟΣ)</w:t>
      </w:r>
    </w:p>
    <w:p w:rsidR="00C836AC" w:rsidRPr="00C836AC" w:rsidRDefault="00C836AC" w:rsidP="00C836AC">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C836AC">
        <w:rPr>
          <w:rFonts w:ascii="Calibri" w:eastAsia="Times New Roman" w:hAnsi="Calibri" w:cs="Calibri"/>
          <w:lang w:eastAsia="ar-SA"/>
        </w:rPr>
        <w:t>ΣΥΜΦΩΝΗΤΙΚΟ ΠΡΟΜΗΘΕΙΑΣ…………….</w:t>
      </w:r>
    </w:p>
    <w:p w:rsidR="00C836AC" w:rsidRPr="00C836AC" w:rsidRDefault="00C836AC" w:rsidP="00C836AC">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C836AC">
        <w:rPr>
          <w:rFonts w:ascii="Calibri" w:eastAsia="Times New Roman" w:hAnsi="Calibri" w:cs="Calibri"/>
          <w:lang w:eastAsia="ar-SA"/>
        </w:rPr>
        <w:t>ΑΞΙΑΣ: ……………………</w:t>
      </w:r>
    </w:p>
    <w:p w:rsidR="00C836AC" w:rsidRPr="00C836AC" w:rsidRDefault="00C836AC" w:rsidP="00C836AC">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C836AC">
        <w:rPr>
          <w:rFonts w:ascii="Calibri" w:eastAsia="Times New Roman" w:hAnsi="Calibri" w:cs="Calibri"/>
          <w:lang w:eastAsia="ar-SA"/>
        </w:rPr>
        <w:t>ΔΙΚΑΙΩΜΑ ΠΡΟΑΙΡΕΣΗΣ ΑΞΙΑΣ:</w:t>
      </w:r>
    </w:p>
    <w:p w:rsidR="00C836AC" w:rsidRPr="00C836AC" w:rsidRDefault="00C836AC" w:rsidP="00C836AC">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C836AC">
        <w:rPr>
          <w:rFonts w:ascii="Calibri" w:eastAsia="Times New Roman" w:hAnsi="Calibri" w:cs="Calibri"/>
          <w:lang w:eastAsia="ar-SA"/>
        </w:rPr>
        <w:t>ΣΥΝΟΛΙΚΗ ΑΞΙΑ: ………………….</w:t>
      </w:r>
    </w:p>
    <w:p w:rsidR="00C836AC" w:rsidRPr="00C836AC" w:rsidRDefault="00C836AC" w:rsidP="00C836AC">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C836AC">
        <w:rPr>
          <w:rFonts w:ascii="Calibri" w:eastAsia="Times New Roman" w:hAnsi="Calibri" w:cs="Calibri"/>
          <w:lang w:eastAsia="ar-SA"/>
        </w:rPr>
        <w:t>ΑΡ. ΠΡΩΤ. …………………………</w:t>
      </w: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p>
    <w:p w:rsidR="00C836AC" w:rsidRPr="00C836AC" w:rsidRDefault="00C836AC" w:rsidP="00C836AC">
      <w:pPr>
        <w:spacing w:after="0" w:line="240" w:lineRule="auto"/>
        <w:jc w:val="right"/>
        <w:rPr>
          <w:rFonts w:ascii="Calibri" w:eastAsia="Times New Roman" w:hAnsi="Calibri" w:cs="Calibri"/>
          <w:sz w:val="24"/>
          <w:szCs w:val="24"/>
          <w:lang w:eastAsia="el-GR"/>
        </w:rPr>
      </w:pPr>
    </w:p>
    <w:p w:rsidR="00C836AC" w:rsidRPr="00C836AC" w:rsidRDefault="00C836AC" w:rsidP="00C836AC">
      <w:pPr>
        <w:spacing w:after="0" w:line="240" w:lineRule="auto"/>
        <w:jc w:val="right"/>
        <w:rPr>
          <w:rFonts w:ascii="Calibri" w:eastAsia="Times New Roman" w:hAnsi="Calibri" w:cs="Calibri"/>
          <w:sz w:val="24"/>
          <w:szCs w:val="24"/>
          <w:lang w:eastAsia="el-GR"/>
        </w:rPr>
      </w:pPr>
    </w:p>
    <w:p w:rsidR="00C836AC" w:rsidRPr="00C836AC" w:rsidRDefault="00C836AC" w:rsidP="00C836AC">
      <w:pPr>
        <w:spacing w:after="0" w:line="240" w:lineRule="auto"/>
        <w:jc w:val="right"/>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 xml:space="preserve">              [Τόπος ]……:...../......../…….</w:t>
      </w:r>
    </w:p>
    <w:p w:rsidR="00C836AC" w:rsidRPr="00C836AC" w:rsidRDefault="00C836AC" w:rsidP="00C836AC">
      <w:pPr>
        <w:spacing w:after="0" w:line="240" w:lineRule="auto"/>
        <w:jc w:val="right"/>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Αριθ. πρωτ.............................</w:t>
      </w:r>
    </w:p>
    <w:p w:rsidR="00C836AC" w:rsidRPr="00C836AC" w:rsidRDefault="00C836AC" w:rsidP="00C836AC">
      <w:pPr>
        <w:spacing w:after="0" w:line="240" w:lineRule="auto"/>
        <w:rPr>
          <w:rFonts w:ascii="Calibri" w:eastAsia="Times New Roman" w:hAnsi="Calibri" w:cs="Calibri"/>
          <w:sz w:val="24"/>
          <w:szCs w:val="24"/>
          <w:lang w:eastAsia="el-GR"/>
        </w:rPr>
      </w:pPr>
    </w:p>
    <w:p w:rsidR="00C836AC" w:rsidRPr="00C836AC" w:rsidRDefault="00C836AC" w:rsidP="00C836AC">
      <w:pPr>
        <w:spacing w:after="0" w:line="240" w:lineRule="auto"/>
        <w:rPr>
          <w:rFonts w:ascii="Calibri" w:eastAsia="Times New Roman" w:hAnsi="Calibri" w:cs="Calibri"/>
          <w:sz w:val="24"/>
          <w:szCs w:val="24"/>
          <w:lang w:eastAsia="el-GR"/>
        </w:rPr>
      </w:pPr>
    </w:p>
    <w:p w:rsidR="00C836AC" w:rsidRPr="00C836AC" w:rsidRDefault="00C836AC" w:rsidP="00C836AC">
      <w:pPr>
        <w:spacing w:after="0" w:line="240" w:lineRule="auto"/>
        <w:rPr>
          <w:rFonts w:ascii="Calibri" w:eastAsia="Times New Roman" w:hAnsi="Calibri" w:cs="Calibri"/>
          <w:sz w:val="24"/>
          <w:szCs w:val="24"/>
          <w:lang w:eastAsia="el-GR"/>
        </w:rPr>
      </w:pPr>
    </w:p>
    <w:p w:rsidR="00C836AC" w:rsidRPr="00C836AC" w:rsidRDefault="00C836AC" w:rsidP="00C836AC">
      <w:pPr>
        <w:spacing w:after="0" w:line="240" w:lineRule="auto"/>
        <w:jc w:val="center"/>
        <w:rPr>
          <w:rFonts w:ascii="Calibri" w:eastAsia="Times New Roman" w:hAnsi="Calibri" w:cs="Calibri"/>
          <w:color w:val="0070C0"/>
          <w:sz w:val="24"/>
          <w:szCs w:val="24"/>
          <w:lang w:eastAsia="el-GR"/>
        </w:rPr>
      </w:pPr>
      <w:r w:rsidRPr="00C836AC">
        <w:rPr>
          <w:rFonts w:ascii="Calibri" w:eastAsia="Times New Roman" w:hAnsi="Calibri" w:cs="Calibri"/>
          <w:sz w:val="24"/>
          <w:szCs w:val="24"/>
          <w:lang w:eastAsia="el-GR"/>
        </w:rPr>
        <w:t>ΣΥΜΦΩΝΗΤΙΚΟ ΠΡΟΜΗΘΕΙΑΣ</w:t>
      </w:r>
      <w:r w:rsidRPr="00C836AC">
        <w:rPr>
          <w:rFonts w:ascii="Calibri" w:eastAsia="Times New Roman" w:hAnsi="Calibri" w:cs="Calibri"/>
          <w:color w:val="0070C0"/>
          <w:sz w:val="24"/>
          <w:szCs w:val="24"/>
          <w:lang w:eastAsia="el-GR"/>
        </w:rPr>
        <w:t>…………….</w:t>
      </w:r>
    </w:p>
    <w:p w:rsidR="00C836AC" w:rsidRPr="00C836AC" w:rsidRDefault="00C836AC" w:rsidP="00C836AC">
      <w:pPr>
        <w:spacing w:after="0" w:line="240" w:lineRule="auto"/>
        <w:rPr>
          <w:rFonts w:ascii="Calibri" w:eastAsia="Times New Roman" w:hAnsi="Calibri" w:cs="Calibri"/>
          <w:sz w:val="24"/>
          <w:szCs w:val="24"/>
          <w:lang w:eastAsia="el-GR"/>
        </w:rPr>
      </w:pPr>
    </w:p>
    <w:p w:rsidR="00C836AC" w:rsidRPr="00C836AC" w:rsidRDefault="00C836AC" w:rsidP="00C836AC">
      <w:pPr>
        <w:spacing w:after="0" w:line="240" w:lineRule="auto"/>
        <w:rPr>
          <w:rFonts w:ascii="Calibri" w:eastAsia="Times New Roman" w:hAnsi="Calibri" w:cs="Calibri"/>
          <w:sz w:val="24"/>
          <w:szCs w:val="24"/>
          <w:lang w:eastAsia="el-GR"/>
        </w:rPr>
      </w:pPr>
    </w:p>
    <w:p w:rsidR="00C836AC" w:rsidRPr="00C836AC" w:rsidRDefault="00C836AC" w:rsidP="00C836AC">
      <w:pPr>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 xml:space="preserve">Στ.. .................. σήμερα ........................ ημέρα ....................... </w:t>
      </w:r>
    </w:p>
    <w:p w:rsidR="00C836AC" w:rsidRPr="00C836AC" w:rsidRDefault="00C836AC" w:rsidP="00C836AC">
      <w:pPr>
        <w:spacing w:after="0" w:line="240" w:lineRule="auto"/>
        <w:jc w:val="both"/>
        <w:rPr>
          <w:rFonts w:ascii="Calibri" w:eastAsia="Times New Roman" w:hAnsi="Calibri" w:cs="Calibri"/>
          <w:sz w:val="24"/>
          <w:szCs w:val="24"/>
          <w:lang w:eastAsia="el-GR"/>
        </w:rPr>
      </w:pPr>
    </w:p>
    <w:p w:rsidR="00C836AC" w:rsidRPr="00C836AC" w:rsidRDefault="00C836AC" w:rsidP="00C836AC">
      <w:pPr>
        <w:spacing w:after="0" w:line="240" w:lineRule="auto"/>
        <w:jc w:val="both"/>
        <w:rPr>
          <w:rFonts w:ascii="Calibri" w:eastAsia="Times New Roman" w:hAnsi="Calibri" w:cs="Calibri"/>
          <w:i/>
          <w:sz w:val="24"/>
          <w:szCs w:val="24"/>
          <w:lang w:eastAsia="el-GR"/>
        </w:rPr>
      </w:pPr>
      <w:r w:rsidRPr="00C836AC">
        <w:rPr>
          <w:rFonts w:ascii="Calibri" w:eastAsia="Times New Roman" w:hAnsi="Calibri" w:cs="Calibri"/>
          <w:i/>
          <w:color w:val="0070C0"/>
          <w:sz w:val="24"/>
          <w:szCs w:val="24"/>
          <w:lang w:eastAsia="el-GR"/>
        </w:rPr>
        <w:t>[Στην περίπτωση που το συμφωνητικό υπογράφεται ψηφιακά και από τους δύο συμβαλλόμενους ως ημερομηνία υπογραφής αυτού θεωρείται η ημερομηνία της τελευταίας χρονικά υπογραφής και απαλείφεται η ως άνω αναφορά]</w:t>
      </w:r>
    </w:p>
    <w:p w:rsidR="00C836AC" w:rsidRPr="00C836AC" w:rsidRDefault="00C836AC" w:rsidP="00C836AC">
      <w:pPr>
        <w:spacing w:after="0" w:line="240" w:lineRule="auto"/>
        <w:jc w:val="both"/>
        <w:rPr>
          <w:rFonts w:ascii="Calibri" w:eastAsia="Times New Roman" w:hAnsi="Calibri" w:cs="Calibri"/>
          <w:i/>
          <w:sz w:val="24"/>
          <w:szCs w:val="24"/>
          <w:lang w:eastAsia="el-GR"/>
        </w:rPr>
      </w:pPr>
    </w:p>
    <w:p w:rsidR="00C836AC" w:rsidRPr="00C836AC" w:rsidRDefault="00C836AC" w:rsidP="00C836AC">
      <w:pPr>
        <w:spacing w:after="0" w:line="240" w:lineRule="auto"/>
        <w:jc w:val="both"/>
        <w:rPr>
          <w:rFonts w:ascii="Calibri" w:eastAsia="Times New Roman" w:hAnsi="Calibri" w:cs="Calibri"/>
          <w:sz w:val="24"/>
          <w:szCs w:val="24"/>
          <w:lang w:eastAsia="el-GR"/>
        </w:rPr>
      </w:pPr>
    </w:p>
    <w:p w:rsidR="00C836AC" w:rsidRPr="00C836AC" w:rsidRDefault="00C836AC" w:rsidP="00C836AC">
      <w:pPr>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οι παρακάτω συμβαλλόμενοι:</w:t>
      </w:r>
    </w:p>
    <w:p w:rsidR="00C836AC" w:rsidRPr="00C836AC" w:rsidRDefault="00C836AC" w:rsidP="00C836AC">
      <w:pPr>
        <w:spacing w:after="0" w:line="240" w:lineRule="auto"/>
        <w:jc w:val="both"/>
        <w:rPr>
          <w:rFonts w:ascii="Calibri" w:eastAsia="Times New Roman" w:hAnsi="Calibri" w:cs="Calibri"/>
          <w:sz w:val="24"/>
          <w:szCs w:val="24"/>
          <w:lang w:eastAsia="el-GR"/>
        </w:rPr>
      </w:pPr>
    </w:p>
    <w:p w:rsidR="00C836AC" w:rsidRPr="00C836AC" w:rsidRDefault="00C836AC" w:rsidP="00C836AC">
      <w:pPr>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1. ……..............,</w:t>
      </w:r>
      <w:r w:rsidRPr="00C836AC">
        <w:rPr>
          <w:rFonts w:ascii="Calibri" w:eastAsia="Calibri" w:hAnsi="Calibri" w:cs="Calibri"/>
          <w:sz w:val="24"/>
          <w:szCs w:val="24"/>
        </w:rPr>
        <w:t xml:space="preserve"> που εδρεύει……….. με Αριθμό  Φορολογικού Μητρώου (Α.Φ.Μ.)………. και κωδικό ηλεκτρονικής τιμολόγησης</w:t>
      </w:r>
      <w:r w:rsidRPr="00C836AC">
        <w:rPr>
          <w:rFonts w:ascii="Calibri" w:eastAsia="Calibri" w:hAnsi="Calibri" w:cs="Calibri"/>
          <w:sz w:val="24"/>
          <w:szCs w:val="24"/>
          <w:vertAlign w:val="superscript"/>
        </w:rPr>
        <w:footnoteReference w:id="7"/>
      </w:r>
      <w:r w:rsidRPr="00C836AC">
        <w:rPr>
          <w:rFonts w:ascii="Calibri" w:eastAsia="Times New Roman" w:hAnsi="Calibri" w:cs="Calibri"/>
          <w:sz w:val="24"/>
          <w:szCs w:val="24"/>
          <w:lang w:eastAsia="el-GR"/>
        </w:rPr>
        <w:t xml:space="preserve"> νομίμως εκπροσωπούμεν… από τ………  σύμφωνα με…….. (στο εξής η «Αναθέτουσα Αρχή»)  </w:t>
      </w:r>
    </w:p>
    <w:p w:rsidR="00C836AC" w:rsidRPr="00C836AC" w:rsidRDefault="00C836AC" w:rsidP="00C836AC">
      <w:pPr>
        <w:spacing w:after="0" w:line="240" w:lineRule="auto"/>
        <w:jc w:val="both"/>
        <w:rPr>
          <w:rFonts w:ascii="Calibri" w:eastAsia="Times New Roman" w:hAnsi="Calibri" w:cs="Calibri"/>
          <w:sz w:val="24"/>
          <w:szCs w:val="24"/>
          <w:lang w:eastAsia="el-GR"/>
        </w:rPr>
      </w:pPr>
    </w:p>
    <w:p w:rsidR="00C836AC" w:rsidRPr="00C836AC" w:rsidRDefault="00C836AC" w:rsidP="00C836AC">
      <w:pPr>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 xml:space="preserve">2.Ο/η ……. (σε περίπτωση φυσικού προσώπου/ ατομικής επιχείρησης) ή το νομικό πρόσωπο...........με την επωνυμία ………….και τον διακριτικό τίτλο «..........................», που εδρεύει ...................................... (. ΑΦΜ:....................., ΔΟΥ: ................., Τ.Κ. ...................., νομίμως εκπροσωπούμενο </w:t>
      </w:r>
      <w:r w:rsidRPr="00C836AC">
        <w:rPr>
          <w:rFonts w:ascii="Calibri" w:eastAsia="Times New Roman" w:hAnsi="Calibri" w:cs="Calibri"/>
          <w:i/>
          <w:color w:val="2E74B5"/>
          <w:sz w:val="24"/>
          <w:szCs w:val="24"/>
          <w:lang w:eastAsia="el-GR"/>
        </w:rPr>
        <w:t>(μόνο για νομικά πρόσωπα)</w:t>
      </w:r>
      <w:r w:rsidRPr="00C836AC">
        <w:rPr>
          <w:rFonts w:ascii="Calibri" w:eastAsia="Times New Roman" w:hAnsi="Calibri" w:cs="Calibri"/>
          <w:sz w:val="24"/>
          <w:szCs w:val="24"/>
          <w:lang w:eastAsia="el-GR"/>
        </w:rPr>
        <w:t xml:space="preserve"> από τον ......................................... (στο εξής ο «Ανάδοχος»)  </w:t>
      </w:r>
    </w:p>
    <w:p w:rsidR="00C836AC" w:rsidRPr="00C836AC" w:rsidRDefault="00C836AC" w:rsidP="00C836AC">
      <w:pPr>
        <w:spacing w:after="0" w:line="240" w:lineRule="auto"/>
        <w:jc w:val="both"/>
        <w:rPr>
          <w:rFonts w:ascii="Calibri" w:eastAsia="Times New Roman" w:hAnsi="Calibri" w:cs="Calibri"/>
          <w:sz w:val="24"/>
          <w:szCs w:val="24"/>
          <w:lang w:eastAsia="el-GR"/>
        </w:rPr>
      </w:pPr>
    </w:p>
    <w:p w:rsidR="00C836AC" w:rsidRPr="00C836AC" w:rsidRDefault="00C836AC" w:rsidP="00C836AC">
      <w:pPr>
        <w:spacing w:after="200" w:line="240" w:lineRule="auto"/>
        <w:jc w:val="both"/>
        <w:rPr>
          <w:rFonts w:ascii="Calibri" w:eastAsia="Calibri" w:hAnsi="Calibri" w:cs="Calibri"/>
          <w:sz w:val="24"/>
          <w:szCs w:val="24"/>
        </w:rPr>
      </w:pPr>
      <w:r w:rsidRPr="00C836AC">
        <w:rPr>
          <w:rFonts w:ascii="Calibri" w:eastAsia="Calibri" w:hAnsi="Calibri" w:cs="Calibri"/>
          <w:sz w:val="24"/>
          <w:szCs w:val="24"/>
        </w:rPr>
        <w:lastRenderedPageBreak/>
        <w:t>Έχοντας υπόψη:</w:t>
      </w:r>
    </w:p>
    <w:p w:rsidR="00C836AC" w:rsidRPr="00C836AC" w:rsidRDefault="00C836AC" w:rsidP="00C836AC">
      <w:pPr>
        <w:spacing w:after="200" w:line="240" w:lineRule="auto"/>
        <w:jc w:val="both"/>
        <w:rPr>
          <w:rFonts w:ascii="Calibri" w:eastAsia="Calibri" w:hAnsi="Calibri" w:cs="Calibri"/>
          <w:sz w:val="24"/>
          <w:szCs w:val="24"/>
        </w:rPr>
      </w:pPr>
      <w:r w:rsidRPr="00C836AC">
        <w:rPr>
          <w:rFonts w:ascii="Calibri" w:eastAsia="Calibri" w:hAnsi="Calibri" w:cs="Calibri"/>
          <w:sz w:val="24"/>
          <w:szCs w:val="24"/>
        </w:rPr>
        <w:t xml:space="preserve">1. την υπ΄ αριθμ ..... διακήρυξη (ΑΔΑΜ…) </w:t>
      </w:r>
      <w:r w:rsidRPr="00C836AC">
        <w:rPr>
          <w:rFonts w:ascii="Calibri" w:eastAsia="Times New Roman" w:hAnsi="Calibri" w:cs="Calibri"/>
          <w:sz w:val="24"/>
          <w:szCs w:val="24"/>
          <w:lang w:eastAsia="el-GR"/>
        </w:rPr>
        <w:t xml:space="preserve">και τα λοιπά έγγραφα της σύμβασης που συνέταξε η </w:t>
      </w:r>
      <w:r w:rsidRPr="00C836AC">
        <w:rPr>
          <w:rFonts w:ascii="Calibri" w:eastAsia="Calibri" w:hAnsi="Calibri" w:cs="Calibri"/>
          <w:sz w:val="24"/>
          <w:szCs w:val="24"/>
        </w:rPr>
        <w:t>Αναθέτουσα Αρχή για την παρούσα σύμβαση προμήθειας.</w:t>
      </w:r>
    </w:p>
    <w:p w:rsidR="00C836AC" w:rsidRPr="00C836AC" w:rsidRDefault="00C836AC" w:rsidP="00C836AC">
      <w:pPr>
        <w:spacing w:after="200" w:line="240" w:lineRule="auto"/>
        <w:jc w:val="both"/>
        <w:rPr>
          <w:rFonts w:ascii="Calibri" w:eastAsia="Calibri" w:hAnsi="Calibri" w:cs="Calibri"/>
          <w:sz w:val="24"/>
          <w:szCs w:val="24"/>
        </w:rPr>
      </w:pPr>
      <w:r w:rsidRPr="00C836AC">
        <w:rPr>
          <w:rFonts w:ascii="Calibri" w:eastAsia="Calibri" w:hAnsi="Calibri" w:cs="Calibri"/>
          <w:sz w:val="24"/>
          <w:szCs w:val="24"/>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καθώς και την αριθμ. πρωτ. …………… ειδική πρόσκληση της Αναθέτουσας Αρχής προς τον Ανάδοχο για την υπογραφή του παρόντος, η οποία κοινοποιήθηκε σε αυτόν την…...</w:t>
      </w:r>
    </w:p>
    <w:p w:rsidR="00C836AC" w:rsidRPr="00C836AC" w:rsidRDefault="00C836AC" w:rsidP="00C836AC">
      <w:pPr>
        <w:spacing w:after="200" w:line="240" w:lineRule="auto"/>
        <w:jc w:val="both"/>
        <w:rPr>
          <w:rFonts w:ascii="Calibri" w:eastAsia="Times New Roman" w:hAnsi="Calibri" w:cs="Calibri"/>
          <w:i/>
          <w:color w:val="0070C0"/>
          <w:sz w:val="24"/>
          <w:szCs w:val="24"/>
          <w:lang w:eastAsia="el-GR"/>
        </w:rPr>
      </w:pPr>
      <w:r w:rsidRPr="00C836AC">
        <w:rPr>
          <w:rFonts w:ascii="Calibri" w:eastAsia="Calibri" w:hAnsi="Calibri" w:cs="Calibri"/>
          <w:sz w:val="24"/>
          <w:szCs w:val="24"/>
        </w:rPr>
        <w:t xml:space="preserve">3. Την από ……υπεύθυνη δήλωση του Αναδόχου περί μη οψιγενών μεταβολών, κατά την έννοια της περ. (2) της παρ. 3 του άρθρου 100 του ν. 4412/2016 </w:t>
      </w:r>
      <w:r w:rsidRPr="00C836AC">
        <w:rPr>
          <w:rFonts w:ascii="Calibri" w:eastAsia="Times New Roman" w:hAnsi="Calibri" w:cs="Calibri"/>
          <w:i/>
          <w:color w:val="0070C0"/>
          <w:sz w:val="24"/>
          <w:szCs w:val="24"/>
          <w:lang w:eastAsia="el-GR"/>
        </w:rPr>
        <w:t>[μνημονεύεται μόνο στην περίπτωση του προσυμβατικού ελέγχου ή της άσκησης προδικαστικής προσφυγής κατά της απόφασης κατακύρωσης]</w:t>
      </w:r>
    </w:p>
    <w:p w:rsidR="00C836AC" w:rsidRPr="00C836AC" w:rsidRDefault="00C836AC" w:rsidP="00C836AC">
      <w:pPr>
        <w:spacing w:after="200" w:line="240" w:lineRule="auto"/>
        <w:jc w:val="both"/>
        <w:rPr>
          <w:rFonts w:ascii="Calibri" w:eastAsia="Times New Roman" w:hAnsi="Calibri" w:cs="Calibri"/>
          <w:sz w:val="24"/>
          <w:szCs w:val="24"/>
          <w:lang w:eastAsia="el-GR"/>
        </w:rPr>
      </w:pPr>
      <w:r w:rsidRPr="00C836AC">
        <w:rPr>
          <w:rFonts w:ascii="Calibri" w:eastAsia="Calibri" w:hAnsi="Calibri" w:cs="Calibri"/>
          <w:sz w:val="24"/>
          <w:szCs w:val="24"/>
        </w:rPr>
        <w:t xml:space="preserve">4. Ότι </w:t>
      </w:r>
      <w:r w:rsidRPr="00C836AC">
        <w:rPr>
          <w:rFonts w:ascii="Calibri" w:eastAsia="Times New Roman" w:hAnsi="Calibri" w:cs="Calibri"/>
          <w:sz w:val="24"/>
          <w:szCs w:val="24"/>
          <w:lang w:eastAsia="el-GR"/>
        </w:rPr>
        <w:t>αναπόσπαστο τμήμα της παρούσας αποτελούν, σύμφωνα με το άρθρο 2 παρ.1 περιπτ. 42 του ν.4412/2016:</w:t>
      </w:r>
    </w:p>
    <w:p w:rsidR="00C836AC" w:rsidRPr="00C836AC" w:rsidRDefault="00C836AC" w:rsidP="00C836AC">
      <w:pPr>
        <w:spacing w:after="20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-η υπ’ αριθ. ............ διακήρυξη, με τα Παραρτήματα της</w:t>
      </w:r>
    </w:p>
    <w:p w:rsidR="00C836AC" w:rsidRPr="00C836AC" w:rsidRDefault="00C836AC" w:rsidP="00C836AC">
      <w:pPr>
        <w:spacing w:after="20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 xml:space="preserve">-........ </w:t>
      </w:r>
      <w:r w:rsidRPr="00C836AC">
        <w:rPr>
          <w:rFonts w:ascii="Calibri" w:eastAsia="Times New Roman" w:hAnsi="Calibri" w:cs="Calibri"/>
          <w:i/>
          <w:sz w:val="24"/>
          <w:szCs w:val="24"/>
          <w:lang w:eastAsia="el-GR"/>
        </w:rPr>
        <w:t>(Συμπληρώνονται από την Αναθέτουσα Αρχή και τα λοιπά σχετικά έγγραφα της σύμβασης)</w:t>
      </w:r>
      <w:r w:rsidRPr="00C836AC">
        <w:rPr>
          <w:rFonts w:ascii="Calibri" w:eastAsia="Times New Roman" w:hAnsi="Calibri" w:cs="Calibri"/>
          <w:sz w:val="24"/>
          <w:szCs w:val="24"/>
          <w:lang w:eastAsia="el-GR"/>
        </w:rPr>
        <w:t xml:space="preserve"> (στο εξής «τα Έγγραφα της Σύμβασης» </w:t>
      </w:r>
    </w:p>
    <w:p w:rsidR="00C836AC" w:rsidRPr="00C836AC" w:rsidRDefault="00C836AC" w:rsidP="00C836AC">
      <w:pPr>
        <w:spacing w:after="200" w:line="240" w:lineRule="auto"/>
        <w:jc w:val="both"/>
        <w:rPr>
          <w:rFonts w:ascii="Calibri" w:eastAsia="Calibri" w:hAnsi="Calibri" w:cs="Calibri"/>
          <w:sz w:val="24"/>
          <w:szCs w:val="24"/>
        </w:rPr>
      </w:pPr>
      <w:r w:rsidRPr="00C836AC">
        <w:rPr>
          <w:rFonts w:ascii="Calibri" w:eastAsia="Times New Roman" w:hAnsi="Calibri" w:cs="Calibri"/>
          <w:sz w:val="24"/>
          <w:szCs w:val="24"/>
          <w:lang w:eastAsia="el-GR"/>
        </w:rPr>
        <w:t>-η προσφορά του Αναδόχου.</w:t>
      </w:r>
    </w:p>
    <w:p w:rsidR="00C836AC" w:rsidRPr="00C836AC" w:rsidRDefault="00C836AC" w:rsidP="00C836AC">
      <w:pPr>
        <w:spacing w:after="200" w:line="240" w:lineRule="auto"/>
        <w:jc w:val="both"/>
        <w:rPr>
          <w:rFonts w:ascii="Calibri" w:eastAsia="Times New Roman" w:hAnsi="Calibri" w:cs="Calibri"/>
          <w:sz w:val="24"/>
          <w:szCs w:val="24"/>
          <w:lang w:eastAsia="el-GR"/>
        </w:rPr>
      </w:pPr>
      <w:r w:rsidRPr="00C836AC">
        <w:rPr>
          <w:rFonts w:ascii="Calibri" w:eastAsia="Calibri" w:hAnsi="Calibri" w:cs="Calibri"/>
          <w:sz w:val="24"/>
          <w:szCs w:val="24"/>
        </w:rPr>
        <w:t xml:space="preserve">5. Ότι ο </w:t>
      </w:r>
      <w:r w:rsidRPr="00C836AC">
        <w:rPr>
          <w:rFonts w:ascii="Calibri" w:eastAsia="Times New Roman" w:hAnsi="Calibri" w:cs="Calibri"/>
          <w:sz w:val="24"/>
          <w:szCs w:val="24"/>
          <w:lang w:eastAsia="el-GR"/>
        </w:rPr>
        <w:t xml:space="preserve">Ανάδοχος κατέθεσε την: </w:t>
      </w:r>
    </w:p>
    <w:p w:rsidR="00C836AC" w:rsidRPr="00C836AC" w:rsidRDefault="00C836AC" w:rsidP="00C836AC">
      <w:pPr>
        <w:spacing w:after="20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C836AC" w:rsidRPr="00C836AC" w:rsidRDefault="00C836AC" w:rsidP="00C836AC">
      <w:pPr>
        <w:spacing w:after="200" w:line="240" w:lineRule="auto"/>
        <w:jc w:val="both"/>
        <w:rPr>
          <w:rFonts w:ascii="Calibri" w:eastAsia="Times New Roman" w:hAnsi="Calibri" w:cs="Calibri"/>
          <w:sz w:val="24"/>
          <w:szCs w:val="24"/>
          <w:lang w:eastAsia="el-GR"/>
        </w:rPr>
      </w:pPr>
    </w:p>
    <w:p w:rsidR="00C836AC" w:rsidRPr="00C836AC" w:rsidRDefault="00C836AC" w:rsidP="00C836AC">
      <w:pPr>
        <w:spacing w:after="200" w:line="240" w:lineRule="auto"/>
        <w:jc w:val="both"/>
        <w:rPr>
          <w:rFonts w:ascii="Calibri" w:eastAsia="Calibri" w:hAnsi="Calibri" w:cs="Calibri"/>
          <w:sz w:val="24"/>
          <w:szCs w:val="24"/>
        </w:rPr>
      </w:pPr>
      <w:r w:rsidRPr="00C836AC">
        <w:rPr>
          <w:rFonts w:ascii="Calibri" w:eastAsia="Calibri" w:hAnsi="Calibri" w:cs="Calibri"/>
          <w:sz w:val="24"/>
          <w:szCs w:val="24"/>
        </w:rPr>
        <w:t>Συμφώνησαν και έκαναν αμοιβαία αποδεκτά τα ακόλουθα :</w:t>
      </w:r>
    </w:p>
    <w:p w:rsidR="00C836AC" w:rsidRPr="00C836AC" w:rsidRDefault="00C836AC" w:rsidP="00C836AC">
      <w:pPr>
        <w:spacing w:after="0" w:line="240" w:lineRule="auto"/>
        <w:rPr>
          <w:rFonts w:ascii="Calibri" w:eastAsia="Times New Roman" w:hAnsi="Calibri" w:cs="Calibri"/>
          <w:sz w:val="24"/>
          <w:szCs w:val="24"/>
          <w:lang w:eastAsia="el-GR"/>
        </w:rPr>
      </w:pPr>
    </w:p>
    <w:p w:rsidR="00C836AC" w:rsidRPr="00C836AC" w:rsidRDefault="00C836AC" w:rsidP="00C836AC">
      <w:pPr>
        <w:spacing w:after="0" w:line="240" w:lineRule="auto"/>
        <w:rPr>
          <w:rFonts w:ascii="Calibri" w:eastAsia="Times New Roman" w:hAnsi="Calibri" w:cs="Calibri"/>
          <w:sz w:val="24"/>
          <w:szCs w:val="24"/>
          <w:lang w:eastAsia="el-GR"/>
        </w:rPr>
      </w:pPr>
    </w:p>
    <w:p w:rsidR="00C836AC" w:rsidRPr="00C836AC" w:rsidRDefault="00C836AC" w:rsidP="00C836AC">
      <w:pPr>
        <w:spacing w:after="0" w:line="240" w:lineRule="auto"/>
        <w:jc w:val="center"/>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Άρθρο 1</w:t>
      </w:r>
    </w:p>
    <w:p w:rsidR="00C836AC" w:rsidRPr="00C836AC" w:rsidRDefault="00C836AC" w:rsidP="00C836AC">
      <w:pPr>
        <w:spacing w:after="0" w:line="240" w:lineRule="auto"/>
        <w:jc w:val="center"/>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Αντικείμενο</w:t>
      </w:r>
    </w:p>
    <w:p w:rsidR="00C836AC" w:rsidRPr="00C836AC" w:rsidRDefault="00C836AC" w:rsidP="00C836AC">
      <w:pPr>
        <w:spacing w:after="0" w:line="240" w:lineRule="auto"/>
        <w:jc w:val="center"/>
        <w:rPr>
          <w:rFonts w:ascii="Calibri" w:eastAsia="Times New Roman" w:hAnsi="Calibri" w:cs="Calibri"/>
          <w:sz w:val="24"/>
          <w:szCs w:val="24"/>
          <w:lang w:eastAsia="el-GR"/>
        </w:rPr>
      </w:pP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[Για την διενέργεια των εξετάσεων ο προμηθευτής θα παραδώσει το αργότερο σε δύο μήνες από την υπογραφή της παρούσας σύμβασης στο Νοσοκομείο τον κάτωθι συνοδό εξοπλισμό:</w:t>
      </w: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w:t>
      </w: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Επίσης  ο προμηθευτής αναλαμβάνει την αποκλειστική ευθύνη για την παροχή συνεχούς, πλήρους και ολοκληρωμένης τεχνικής υποστήριξης δηλαδή επισκευές, ανταλλακτικά και άλλα υλικά, που είναι αναγκαία για τη λειτουργία του μηχανήματος καθώς και την προμήθεια των απαιτούμενων υλικών βαθμονόμησης και ελέγχου (standards, controls) σε ποσότητες τέτοιες που να μη παρακωλύεται η απρόσκοπτη λειτουργία του εργαστηρίου, εφόσον απαιτούνται.</w:t>
      </w: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lastRenderedPageBreak/>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C836AC" w:rsidRPr="00C836AC" w:rsidRDefault="00C836AC" w:rsidP="00C836AC">
      <w:pPr>
        <w:spacing w:after="0" w:line="240" w:lineRule="auto"/>
        <w:rPr>
          <w:rFonts w:ascii="Calibri" w:eastAsia="Times New Roman" w:hAnsi="Calibri" w:cs="Calibri"/>
          <w:sz w:val="24"/>
          <w:szCs w:val="24"/>
          <w:lang w:eastAsia="el-GR"/>
        </w:rPr>
      </w:pPr>
    </w:p>
    <w:p w:rsidR="00C836AC" w:rsidRPr="00C836AC" w:rsidRDefault="00C836AC" w:rsidP="00C836AC">
      <w:pPr>
        <w:spacing w:after="0" w:line="240" w:lineRule="auto"/>
        <w:jc w:val="center"/>
        <w:rPr>
          <w:rFonts w:ascii="Calibri" w:eastAsia="Times New Roman" w:hAnsi="Calibri" w:cs="Calibri"/>
          <w:sz w:val="24"/>
          <w:szCs w:val="24"/>
          <w:lang w:eastAsia="el-GR"/>
        </w:rPr>
      </w:pPr>
    </w:p>
    <w:p w:rsidR="00C836AC" w:rsidRPr="00C836AC" w:rsidRDefault="00C836AC" w:rsidP="00C836AC">
      <w:pPr>
        <w:spacing w:after="0" w:line="240" w:lineRule="auto"/>
        <w:jc w:val="center"/>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Άρθρο 2</w:t>
      </w:r>
    </w:p>
    <w:p w:rsidR="00C836AC" w:rsidRPr="00C836AC" w:rsidRDefault="00C836AC" w:rsidP="00C836AC">
      <w:pPr>
        <w:spacing w:after="0" w:line="240" w:lineRule="auto"/>
        <w:jc w:val="center"/>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Χρηματοδότηση της σύμβασης</w:t>
      </w:r>
    </w:p>
    <w:p w:rsidR="00C836AC" w:rsidRPr="00C836AC" w:rsidRDefault="00C836AC" w:rsidP="00C836AC">
      <w:pPr>
        <w:spacing w:after="0" w:line="240" w:lineRule="auto"/>
        <w:rPr>
          <w:rFonts w:ascii="Calibri" w:eastAsia="Times New Roman" w:hAnsi="Calibri" w:cs="Calibri"/>
          <w:sz w:val="24"/>
          <w:szCs w:val="24"/>
          <w:lang w:eastAsia="el-GR"/>
        </w:rPr>
      </w:pPr>
    </w:p>
    <w:p w:rsidR="00C836AC" w:rsidRPr="00C836AC" w:rsidRDefault="00C836AC" w:rsidP="00C836AC">
      <w:pPr>
        <w:suppressAutoHyphens/>
        <w:spacing w:after="6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 xml:space="preserve">Φορείς χρηματοδότησης της παρούσας σύμβασης είναι τα νοσοκομεία Αγίου Νικολάου, Ιεράπετρας και Σητείας. Η δαπάνη για την εν λόγω σύμβαση βαρύνει την με Κ.Α. 1359 σχετικές πιστώσεις του τακτικού προϋπολογισμού των οικονομικών ετών 2025, 2026 και 2027 του φορέα.  </w:t>
      </w:r>
    </w:p>
    <w:p w:rsidR="00C836AC" w:rsidRPr="00C836AC" w:rsidRDefault="00C836AC" w:rsidP="00C836AC">
      <w:pPr>
        <w:suppressAutoHyphens/>
        <w:spacing w:after="6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Για την παρούσα διαδικασία έχουν εκδοθεί οι αποφάσεις με αρ. πρωτ.  470 / 26.09.2025 ΟΜ ΕΔΡΑΣ (ΑΔΑ ΨΨ2Ω469045-ΩΩΕ), 665 / 24.09.2025 ΑΟΜ ΙΕΡΑΠΕΤΡΑΣ (ΑΔΑ 9ΚΗΥ469041-ΓΘ5), 598/24-9-2025 ΑΟΜ ΣΗΤΕΙΑΣ (ΑΔΑ 6Η8Σ46904Σ-ΥΣΗ) για την ανάληψη υποχρέωσης/έγκριση δέσμευσης πίστωσης για το οικονομικό έτος 2025 και έλαβαν α/α 638, 800, 945 καταχώρησης  στο μητρώο δεσμεύσεων/Βιβλίο εγκρίσεων &amp; Εντολών Πληρωμής του φορέα. Έχουν επίσης ληφθεί οι αποφάσεις έγκρισης ανάληψης πολυετούς υποχρέωσης με αρ. πρωτ. 11215/26-09-2025 ΟΜ ΕΔΡΑΣ (ΑΔΑ 6ΖΜ0469045-6ΓΠ), 3713/24-9-2025 ΑΟΜ ΙΕΡΑΠΕΤΡΑΣ (ΑΔΑ ΨΒ1Λ469041-ΥΥΩ), 598/24-9-2025 ΑΟΜ ΣΗΤΕΙΑΣ (ΑΔΑ Ψ95Π46904Σ-89Ζ) για τα οικονομικά έτη 2026 και 2027. Οι ανωτέρω αποφάσεις έχουν λάβει ΑΔΑΜ 25REQ017797456.</w:t>
      </w:r>
    </w:p>
    <w:p w:rsidR="00C836AC" w:rsidRPr="00C836AC" w:rsidRDefault="00C836AC" w:rsidP="00C836AC">
      <w:pPr>
        <w:suppressAutoHyphens/>
        <w:spacing w:after="6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‘Εχουν επίσης εκδοθεί οι ……………..</w:t>
      </w:r>
    </w:p>
    <w:p w:rsidR="00C836AC" w:rsidRPr="00C836AC" w:rsidRDefault="00C836AC" w:rsidP="00C836AC">
      <w:pPr>
        <w:spacing w:after="0" w:line="240" w:lineRule="auto"/>
        <w:jc w:val="center"/>
        <w:rPr>
          <w:rFonts w:ascii="Calibri" w:eastAsia="Times New Roman" w:hAnsi="Calibri" w:cs="Calibri"/>
          <w:sz w:val="24"/>
          <w:szCs w:val="24"/>
          <w:lang w:eastAsia="el-GR"/>
        </w:rPr>
      </w:pPr>
    </w:p>
    <w:p w:rsidR="00C836AC" w:rsidRPr="00C836AC" w:rsidRDefault="00C836AC" w:rsidP="00C836AC">
      <w:pPr>
        <w:spacing w:after="0" w:line="240" w:lineRule="auto"/>
        <w:jc w:val="center"/>
        <w:rPr>
          <w:rFonts w:ascii="Calibri" w:eastAsia="Times New Roman" w:hAnsi="Calibri" w:cs="Calibri"/>
          <w:sz w:val="24"/>
          <w:szCs w:val="24"/>
          <w:lang w:eastAsia="el-GR"/>
        </w:rPr>
      </w:pPr>
    </w:p>
    <w:p w:rsidR="00C836AC" w:rsidRPr="00C836AC" w:rsidRDefault="00C836AC" w:rsidP="00C836AC">
      <w:pPr>
        <w:spacing w:after="0" w:line="240" w:lineRule="auto"/>
        <w:jc w:val="center"/>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Άρθρο 3</w:t>
      </w:r>
    </w:p>
    <w:p w:rsidR="00C836AC" w:rsidRPr="00C836AC" w:rsidRDefault="00C836AC" w:rsidP="00C836AC">
      <w:pPr>
        <w:spacing w:after="0" w:line="240" w:lineRule="auto"/>
        <w:jc w:val="center"/>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Διάρκεια σύμβασης –Χρόνος Παράδοσης</w:t>
      </w:r>
    </w:p>
    <w:p w:rsidR="00C836AC" w:rsidRPr="00C836AC" w:rsidRDefault="00C836AC" w:rsidP="00C836AC">
      <w:pPr>
        <w:spacing w:after="0" w:line="240" w:lineRule="auto"/>
        <w:jc w:val="center"/>
        <w:rPr>
          <w:rFonts w:ascii="Calibri" w:eastAsia="Times New Roman" w:hAnsi="Calibri" w:cs="Calibri"/>
          <w:sz w:val="24"/>
          <w:szCs w:val="24"/>
          <w:lang w:eastAsia="el-GR"/>
        </w:rPr>
      </w:pPr>
    </w:p>
    <w:p w:rsidR="00C836AC" w:rsidRPr="00C836AC" w:rsidRDefault="00C836AC" w:rsidP="00C836AC">
      <w:pPr>
        <w:suppressAutoHyphens/>
        <w:spacing w:after="0" w:line="240" w:lineRule="auto"/>
        <w:jc w:val="both"/>
        <w:rPr>
          <w:rFonts w:ascii="Calibri" w:eastAsia="Times New Roman" w:hAnsi="Calibri" w:cs="Calibri"/>
          <w:sz w:val="24"/>
          <w:szCs w:val="24"/>
          <w:lang w:eastAsia="ar-SA"/>
        </w:rPr>
      </w:pPr>
      <w:r w:rsidRPr="00C836AC">
        <w:rPr>
          <w:rFonts w:ascii="Calibri" w:eastAsia="Times New Roman" w:hAnsi="Calibri" w:cs="Calibri"/>
          <w:sz w:val="24"/>
          <w:szCs w:val="24"/>
          <w:lang w:eastAsia="ar-SA"/>
        </w:rPr>
        <w:t>3.1. Δυνάμει του άρθρου 1.3 της Διακήρυξης η διάρκεια της παρούσας σύμβασης ορίζεται για ένα έτος από την ανάρτησή της στο ΚΗΜΔΗΣ με προβλεπόμενη χρονική παράταση έως εξαντλήσεως των συμβατικών ποσοτήτων, χωρίς μεταβολή του φυσικού και οικονομικού αντικειμένου. Το Νοσοκομείο δύναται να την παρατείνει μονομερώς έως έξι μήνες για την απορρόφηση του φυσικού και οικονομικού της αντικειμένου. Σε περίπτωση άσκησης του δικαιώματος προαίρεσης, η διάρκεια της σύμβασης παρατείνεται για 12 επιπλέον μήνες με ταυτόχρονη αύξηση του οικονομικού αντικειμένου ισόποση με την αρχική αξία της σύμβασης.</w:t>
      </w: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p>
    <w:p w:rsidR="00C836AC" w:rsidRPr="00C836AC" w:rsidRDefault="00C836AC" w:rsidP="00C836AC">
      <w:pPr>
        <w:suppressAutoHyphens/>
        <w:spacing w:after="0" w:line="240" w:lineRule="auto"/>
        <w:jc w:val="both"/>
        <w:rPr>
          <w:rFonts w:ascii="Calibri" w:eastAsia="Times New Roman" w:hAnsi="Calibri" w:cs="Calibri"/>
          <w:sz w:val="24"/>
          <w:szCs w:val="24"/>
          <w:lang w:eastAsia="ar-SA"/>
        </w:rPr>
      </w:pPr>
      <w:r w:rsidRPr="00C836AC">
        <w:rPr>
          <w:rFonts w:ascii="Calibri" w:eastAsia="Times New Roman" w:hAnsi="Calibri" w:cs="Calibri"/>
          <w:sz w:val="24"/>
          <w:szCs w:val="24"/>
          <w:lang w:eastAsia="ar-SA"/>
        </w:rPr>
        <w:t xml:space="preserve">3.2. Ο συμβατικός χρόνος παράδοσης των υλικών καθορίζεται στο άρθρο 7 της παρούσας </w:t>
      </w:r>
    </w:p>
    <w:p w:rsidR="00C836AC" w:rsidRPr="00C836AC" w:rsidRDefault="00C836AC" w:rsidP="00C836AC">
      <w:pPr>
        <w:spacing w:after="0" w:line="240" w:lineRule="auto"/>
        <w:jc w:val="both"/>
        <w:rPr>
          <w:rFonts w:ascii="Calibri" w:eastAsia="Times New Roman" w:hAnsi="Calibri" w:cs="Calibri"/>
          <w:sz w:val="24"/>
          <w:szCs w:val="24"/>
          <w:lang w:eastAsia="el-GR"/>
        </w:rPr>
      </w:pPr>
    </w:p>
    <w:p w:rsidR="00C836AC" w:rsidRPr="00C836AC" w:rsidRDefault="00C836AC" w:rsidP="00C836AC">
      <w:pPr>
        <w:spacing w:after="0" w:line="240" w:lineRule="auto"/>
        <w:jc w:val="both"/>
        <w:rPr>
          <w:rFonts w:ascii="Calibri" w:eastAsia="Times New Roman" w:hAnsi="Calibri" w:cs="Calibri"/>
          <w:sz w:val="24"/>
          <w:szCs w:val="24"/>
          <w:lang w:eastAsia="el-GR"/>
        </w:rPr>
      </w:pPr>
    </w:p>
    <w:p w:rsidR="00C836AC" w:rsidRPr="00C836AC" w:rsidRDefault="00C836AC" w:rsidP="00C836AC">
      <w:pPr>
        <w:spacing w:after="0" w:line="240" w:lineRule="auto"/>
        <w:jc w:val="center"/>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Άρθρο 4</w:t>
      </w:r>
    </w:p>
    <w:p w:rsidR="00C836AC" w:rsidRPr="00C836AC" w:rsidRDefault="00C836AC" w:rsidP="00C836AC">
      <w:pPr>
        <w:spacing w:after="0" w:line="240" w:lineRule="auto"/>
        <w:jc w:val="center"/>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Υποχρεώσεις Αναδόχου</w:t>
      </w:r>
    </w:p>
    <w:p w:rsidR="00C836AC" w:rsidRPr="00C836AC" w:rsidRDefault="00C836AC" w:rsidP="00C836AC">
      <w:pPr>
        <w:spacing w:after="0" w:line="240" w:lineRule="auto"/>
        <w:rPr>
          <w:rFonts w:ascii="Calibri" w:eastAsia="Times New Roman" w:hAnsi="Calibri" w:cs="Calibri"/>
          <w:sz w:val="24"/>
          <w:szCs w:val="24"/>
          <w:lang w:eastAsia="el-GR"/>
        </w:rPr>
      </w:pPr>
    </w:p>
    <w:p w:rsidR="00C836AC" w:rsidRPr="00C836AC" w:rsidRDefault="00C836AC" w:rsidP="00C836AC">
      <w:pPr>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 xml:space="preserve">Ο Ανάδοχος δεσμεύεται έναντι  της Αναθέτουσας Αρχής ότι: </w:t>
      </w:r>
    </w:p>
    <w:p w:rsidR="00C836AC" w:rsidRPr="00C836AC" w:rsidRDefault="00C836AC" w:rsidP="00C836AC">
      <w:pPr>
        <w:spacing w:after="0" w:line="240" w:lineRule="auto"/>
        <w:jc w:val="both"/>
        <w:rPr>
          <w:rFonts w:ascii="Calibri" w:eastAsia="Times New Roman" w:hAnsi="Calibri" w:cs="Calibri"/>
          <w:sz w:val="24"/>
          <w:szCs w:val="24"/>
          <w:lang w:eastAsia="el-GR"/>
        </w:rPr>
      </w:pPr>
    </w:p>
    <w:p w:rsidR="00C836AC" w:rsidRPr="00C836AC" w:rsidRDefault="00C836AC" w:rsidP="00C836AC">
      <w:pPr>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 xml:space="preserve">4.1.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C836AC" w:rsidRPr="00C836AC" w:rsidRDefault="00C836AC" w:rsidP="00C836AC">
      <w:pPr>
        <w:spacing w:after="0" w:line="240" w:lineRule="auto"/>
        <w:rPr>
          <w:rFonts w:ascii="Calibri" w:eastAsia="Times New Roman" w:hAnsi="Calibri" w:cs="Calibri"/>
          <w:sz w:val="24"/>
          <w:szCs w:val="24"/>
          <w:lang w:eastAsia="el-GR"/>
        </w:rPr>
      </w:pPr>
    </w:p>
    <w:p w:rsidR="00C836AC" w:rsidRPr="00C836AC" w:rsidRDefault="00C836AC" w:rsidP="00C836AC">
      <w:pPr>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lastRenderedPageBreak/>
        <w:t xml:space="preserve">4.2. θα ενεργεί σύμφωνα με τον  νόμο και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C836AC" w:rsidRPr="00C836AC" w:rsidRDefault="00C836AC" w:rsidP="00C836AC">
      <w:pPr>
        <w:spacing w:after="0" w:line="240" w:lineRule="auto"/>
        <w:rPr>
          <w:rFonts w:ascii="Calibri" w:eastAsia="Times New Roman" w:hAnsi="Calibri" w:cs="Calibri"/>
          <w:sz w:val="24"/>
          <w:szCs w:val="24"/>
          <w:lang w:eastAsia="el-GR"/>
        </w:rPr>
      </w:pPr>
    </w:p>
    <w:p w:rsidR="00C836AC" w:rsidRPr="00C836AC" w:rsidRDefault="00C836AC" w:rsidP="00C836AC">
      <w:pPr>
        <w:spacing w:after="0" w:line="240" w:lineRule="auto"/>
        <w:jc w:val="both"/>
        <w:rPr>
          <w:rFonts w:ascii="Calibri" w:eastAsia="Calibri" w:hAnsi="Calibri" w:cs="Calibri"/>
          <w:sz w:val="24"/>
          <w:szCs w:val="24"/>
        </w:rPr>
      </w:pPr>
      <w:r w:rsidRPr="00C836AC">
        <w:rPr>
          <w:rFonts w:ascii="Calibri" w:eastAsia="Times New Roman" w:hAnsi="Calibri" w:cs="Calibri"/>
          <w:sz w:val="24"/>
          <w:szCs w:val="24"/>
          <w:lang w:eastAsia="el-GR"/>
        </w:rPr>
        <w:t xml:space="preserve">4.3. σύμφωνα με το άρθρο 4.3.2. της διακήρυξης, με δεδομένο ότι  η παρούσα </w:t>
      </w:r>
      <w:r w:rsidRPr="00C836AC">
        <w:rPr>
          <w:rFonts w:ascii="Calibri" w:eastAsia="Calibri" w:hAnsi="Calibri" w:cs="Calibri"/>
          <w:sz w:val="24"/>
          <w:szCs w:val="24"/>
        </w:rPr>
        <w:t xml:space="preserve">σύμβαση προμηθειών προϊόντων εμπίπτει  στο πεδίο εφαρμογής του ν. 4819/2021, υποχρεούται κατά την υπογραφή της σύμβασης και καθ’ όλη τη διάρκεια εκτέλεσης αυτής να τηρεί τις υποχρεώσεις των παραγράφων 1.4 και 1.5 του άρθρου 11 του ν. 4819/2021. </w:t>
      </w:r>
    </w:p>
    <w:p w:rsidR="00C836AC" w:rsidRPr="00C836AC" w:rsidRDefault="00C836AC" w:rsidP="00C836AC">
      <w:pPr>
        <w:spacing w:after="0" w:line="240" w:lineRule="auto"/>
        <w:jc w:val="both"/>
        <w:rPr>
          <w:rFonts w:ascii="Calibri" w:eastAsia="Calibri" w:hAnsi="Calibri" w:cs="Calibri"/>
          <w:sz w:val="24"/>
          <w:szCs w:val="24"/>
        </w:rPr>
      </w:pPr>
      <w:r w:rsidRPr="00C836AC">
        <w:rPr>
          <w:rFonts w:ascii="Calibri" w:eastAsia="Calibri" w:hAnsi="Calibri" w:cs="Calibri"/>
          <w:sz w:val="24"/>
          <w:szCs w:val="24"/>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4" w:anchor="art105_4" w:history="1">
        <w:r w:rsidRPr="00C836AC">
          <w:rPr>
            <w:rFonts w:ascii="Calibri" w:eastAsia="Calibri" w:hAnsi="Calibri" w:cs="Calibri"/>
            <w:sz w:val="24"/>
            <w:szCs w:val="24"/>
          </w:rPr>
          <w:t>παραγράφου 4 του άρθρου 105</w:t>
        </w:r>
      </w:hyperlink>
      <w:r w:rsidRPr="00C836AC">
        <w:rPr>
          <w:rFonts w:ascii="Calibri" w:eastAsia="Calibri" w:hAnsi="Calibri" w:cs="Calibri"/>
          <w:sz w:val="24"/>
          <w:szCs w:val="24"/>
        </w:rPr>
        <w:t xml:space="preserve"> του ν. 4412/2016.</w:t>
      </w:r>
    </w:p>
    <w:p w:rsidR="00C836AC" w:rsidRPr="00C836AC" w:rsidRDefault="00C836AC" w:rsidP="00C836AC">
      <w:pPr>
        <w:spacing w:after="0" w:line="240" w:lineRule="auto"/>
        <w:jc w:val="both"/>
        <w:rPr>
          <w:rFonts w:ascii="Calibri" w:eastAsia="Calibri" w:hAnsi="Calibri" w:cs="Calibri"/>
          <w:color w:val="000000"/>
          <w:sz w:val="24"/>
          <w:szCs w:val="24"/>
        </w:rPr>
      </w:pPr>
      <w:r w:rsidRPr="00C836AC">
        <w:rPr>
          <w:rFonts w:ascii="Calibri" w:eastAsia="Calibri" w:hAnsi="Calibri" w:cs="Calibri"/>
          <w:sz w:val="24"/>
          <w:szCs w:val="24"/>
        </w:rPr>
        <w:t>Ο αριθμός ΕΜΠΑ του υπόχρεου παραγωγού……είναι ο …….</w:t>
      </w:r>
      <w:r w:rsidRPr="00C836AC">
        <w:rPr>
          <w:rFonts w:ascii="Calibri" w:eastAsia="Calibri" w:hAnsi="Calibri" w:cs="Calibri"/>
          <w:color w:val="000000"/>
          <w:vertAlign w:val="superscript"/>
        </w:rPr>
        <w:footnoteReference w:id="8"/>
      </w:r>
    </w:p>
    <w:p w:rsidR="00C836AC" w:rsidRPr="00C836AC" w:rsidRDefault="00C836AC" w:rsidP="00C836AC">
      <w:pPr>
        <w:spacing w:after="0" w:line="240" w:lineRule="auto"/>
        <w:jc w:val="both"/>
        <w:rPr>
          <w:rFonts w:ascii="Calibri" w:eastAsia="Calibri" w:hAnsi="Calibri" w:cs="Calibri"/>
          <w:color w:val="000000"/>
          <w:sz w:val="24"/>
          <w:szCs w:val="24"/>
        </w:rPr>
      </w:pPr>
    </w:p>
    <w:p w:rsidR="00C836AC" w:rsidRPr="00C836AC" w:rsidRDefault="00C836AC" w:rsidP="00C836AC">
      <w:pPr>
        <w:spacing w:after="0" w:line="240" w:lineRule="auto"/>
        <w:jc w:val="both"/>
        <w:rPr>
          <w:rFonts w:ascii="Calibri" w:eastAsia="Calibri" w:hAnsi="Calibri" w:cs="Calibri"/>
          <w:color w:val="000000"/>
          <w:sz w:val="24"/>
          <w:szCs w:val="24"/>
        </w:rPr>
      </w:pPr>
      <w:r w:rsidRPr="00C836AC">
        <w:rPr>
          <w:rFonts w:ascii="Calibri" w:eastAsia="Calibri" w:hAnsi="Calibri" w:cs="Calibri"/>
          <w:color w:val="000000"/>
          <w:sz w:val="24"/>
          <w:szCs w:val="24"/>
        </w:rPr>
        <w:t>4.4.</w:t>
      </w:r>
      <w:r w:rsidRPr="00C836AC">
        <w:rPr>
          <w:rFonts w:ascii="Calibri" w:eastAsia="Calibri" w:hAnsi="Calibri" w:cs="Calibri"/>
        </w:rPr>
        <w:t xml:space="preserve"> </w:t>
      </w:r>
      <w:r w:rsidRPr="00C836AC">
        <w:rPr>
          <w:rFonts w:ascii="Calibri" w:eastAsia="Calibri" w:hAnsi="Calibri" w:cs="Calibri"/>
          <w:color w:val="000000"/>
          <w:sz w:val="24"/>
          <w:szCs w:val="24"/>
        </w:rPr>
        <w:t>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C836AC" w:rsidRPr="00C836AC" w:rsidRDefault="00C836AC" w:rsidP="00C836AC">
      <w:pPr>
        <w:spacing w:after="0" w:line="240" w:lineRule="auto"/>
        <w:jc w:val="both"/>
        <w:rPr>
          <w:rFonts w:ascii="Calibri" w:eastAsia="Times New Roman" w:hAnsi="Calibri" w:cs="Calibri"/>
          <w:sz w:val="24"/>
          <w:szCs w:val="24"/>
          <w:lang w:eastAsia="el-GR"/>
        </w:rPr>
      </w:pPr>
    </w:p>
    <w:p w:rsidR="00C836AC" w:rsidRPr="00C836AC" w:rsidRDefault="00C836AC" w:rsidP="00C836AC">
      <w:pPr>
        <w:spacing w:after="0" w:line="240" w:lineRule="auto"/>
        <w:jc w:val="both"/>
        <w:rPr>
          <w:rFonts w:ascii="Calibri" w:eastAsia="Times New Roman" w:hAnsi="Calibri" w:cs="Calibri"/>
          <w:sz w:val="24"/>
          <w:szCs w:val="24"/>
          <w:lang w:eastAsia="el-GR"/>
        </w:rPr>
      </w:pPr>
    </w:p>
    <w:p w:rsidR="00C836AC" w:rsidRPr="00C836AC" w:rsidRDefault="00C836AC" w:rsidP="00C836AC">
      <w:pPr>
        <w:spacing w:after="0" w:line="240" w:lineRule="auto"/>
        <w:jc w:val="center"/>
        <w:rPr>
          <w:rFonts w:ascii="Calibri" w:eastAsia="Times New Roman" w:hAnsi="Calibri" w:cs="Calibri"/>
          <w:sz w:val="24"/>
          <w:szCs w:val="24"/>
          <w:lang w:eastAsia="el-GR"/>
        </w:rPr>
      </w:pPr>
    </w:p>
    <w:p w:rsidR="00C836AC" w:rsidRPr="00C836AC" w:rsidRDefault="00C836AC" w:rsidP="00C836AC">
      <w:pPr>
        <w:spacing w:after="0" w:line="240" w:lineRule="auto"/>
        <w:jc w:val="center"/>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Άρθρο 5</w:t>
      </w:r>
    </w:p>
    <w:p w:rsidR="00C836AC" w:rsidRPr="00C836AC" w:rsidRDefault="00C836AC" w:rsidP="00C836AC">
      <w:pPr>
        <w:spacing w:after="0" w:line="240" w:lineRule="auto"/>
        <w:jc w:val="center"/>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Αμοιβή – Τρόπος πληρωμής</w:t>
      </w:r>
    </w:p>
    <w:p w:rsidR="00C836AC" w:rsidRPr="00C836AC" w:rsidRDefault="00C836AC" w:rsidP="00C836AC">
      <w:pPr>
        <w:spacing w:after="0" w:line="240" w:lineRule="auto"/>
        <w:rPr>
          <w:rFonts w:ascii="Calibri" w:eastAsia="Times New Roman" w:hAnsi="Calibri" w:cs="Calibri"/>
          <w:sz w:val="24"/>
          <w:szCs w:val="24"/>
          <w:lang w:eastAsia="el-GR"/>
        </w:rPr>
      </w:pP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5.1. Το συνολικό συμβατικό τίμημα ανέρχεται σε …., χωρίς ΦΠΑ…..%</w:t>
      </w: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Αναλυτικά η αμοιβή του αναδόχου ανά τιμή μονάδας αναφέρεται στον πίνακα κατακυρωθέντων ειδών που παρατίθεται στο τέλος της σύμβασης.</w:t>
      </w:r>
    </w:p>
    <w:p w:rsidR="00C836AC" w:rsidRPr="00C836AC" w:rsidRDefault="00C836AC" w:rsidP="00C836AC">
      <w:pPr>
        <w:suppressAutoHyphens/>
        <w:spacing w:after="0" w:line="240" w:lineRule="auto"/>
        <w:jc w:val="both"/>
        <w:rPr>
          <w:rFonts w:ascii="Calibri" w:eastAsia="Times New Roman" w:hAnsi="Calibri" w:cs="Calibri"/>
          <w:i/>
          <w:color w:val="0070C0"/>
          <w:sz w:val="24"/>
          <w:szCs w:val="24"/>
          <w:lang w:eastAsia="el-GR"/>
        </w:rPr>
      </w:pPr>
    </w:p>
    <w:p w:rsidR="00C836AC" w:rsidRPr="00C836AC" w:rsidRDefault="00C836AC" w:rsidP="00C836AC">
      <w:pPr>
        <w:suppressAutoHyphens/>
        <w:spacing w:after="120" w:line="240" w:lineRule="auto"/>
        <w:jc w:val="both"/>
        <w:rPr>
          <w:rFonts w:ascii="Calibri" w:eastAsia="Times New Roman" w:hAnsi="Calibri" w:cs="Calibri"/>
          <w:b/>
          <w:szCs w:val="24"/>
          <w:lang w:eastAsia="ar-SA"/>
        </w:rPr>
      </w:pPr>
      <w:r w:rsidRPr="00C836AC">
        <w:rPr>
          <w:rFonts w:ascii="Calibri" w:eastAsia="Times New Roman" w:hAnsi="Calibri" w:cs="Calibri"/>
          <w:sz w:val="24"/>
          <w:szCs w:val="24"/>
          <w:lang w:eastAsia="el-GR"/>
        </w:rPr>
        <w:t>5.2. Η πληρωμή του Αναδόχου θα πραγματοποιηθεί σύμφωνα με το άρθρο 5.1.1 της Διακήρυξης και συγκεκριμένα : Το 100% της συμβατικής αξίας μετά την οριστική παραλαβή των υλικών. (Ο εν λόγω τρόπος πληρωμής εφαρμόζεται και στην περίπτωση τμηματικών παραδόσεων και στην περίπτωση αυτή ως οριστική παραλαβή νοείται αυτή της τμηματικής παράδοσης)</w:t>
      </w: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 xml:space="preserve">5.4. </w:t>
      </w:r>
      <w:r w:rsidRPr="00C836AC">
        <w:rPr>
          <w:rFonts w:ascii="Calibri" w:eastAsia="Times New Roman" w:hAnsi="Calibri" w:cs="Calibri"/>
          <w:sz w:val="24"/>
          <w:szCs w:val="24"/>
          <w:lang w:val="en-GB" w:eastAsia="el-GR"/>
        </w:rPr>
        <w:t>To</w:t>
      </w:r>
      <w:r w:rsidRPr="00C836AC">
        <w:rPr>
          <w:rFonts w:ascii="Calibri" w:eastAsia="Times New Roman" w:hAnsi="Calibri" w:cs="Calibri"/>
          <w:sz w:val="24"/>
          <w:szCs w:val="24"/>
          <w:lang w:eastAsia="el-GR"/>
        </w:rPr>
        <w:t>ν Ανάδοχο βαρύνουν οι υπέρ τρίτων κρατήσεις, καθώς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προβλέπονται στη διακήρυξη και στα λοιπά  έγγραφα της σύμβασης. Ο Ανάδοχος  βαρύνεται, ιδίως, με τις  κρατήσεις που καθορίζονται στο άρθρο 5.1.2 της διακήρυξης. Οι υπέρ τρίτων κρατήσεις υπόκεινται στο εκάστοτε ισχύον αναλογικό τέλος χαρτοσήμου 3% και στην επ’ αυτού εισφορά υπέρ ΟΓΑ 20%.</w:t>
      </w: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lastRenderedPageBreak/>
        <w:t>5.5. Με κάθε πληρωμή θα γίνεται η προβλεπόμενη από την κείμενη νομοθεσία παρακράτηση φόρου εισοδήματος αξίας 4% επί του καθαρού ποσού.</w:t>
      </w: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p>
    <w:p w:rsidR="00C836AC" w:rsidRPr="00C836AC" w:rsidRDefault="00C836AC" w:rsidP="00C836AC">
      <w:pPr>
        <w:suppressAutoHyphens/>
        <w:spacing w:after="0" w:line="240" w:lineRule="auto"/>
        <w:jc w:val="both"/>
        <w:rPr>
          <w:rFonts w:ascii="Calibri" w:eastAsia="Times New Roman" w:hAnsi="Calibri" w:cs="Calibri"/>
          <w:color w:val="0070C0"/>
          <w:sz w:val="24"/>
          <w:szCs w:val="24"/>
          <w:lang w:eastAsia="el-GR"/>
        </w:rPr>
      </w:pPr>
      <w:r w:rsidRPr="00C836AC">
        <w:rPr>
          <w:rFonts w:ascii="Calibri" w:eastAsia="Times New Roman" w:hAnsi="Calibri" w:cs="Calibri"/>
          <w:sz w:val="24"/>
          <w:szCs w:val="24"/>
          <w:lang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του πρωτοκόλλου ποσοτικής και ποιοτικής παραλαβής και η πληρωμή του  πρέπει να λάβει χώρα σε επιπλέον τριάντα (30) ημέρες. </w:t>
      </w: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 xml:space="preserve">Σε περίπτωση που η πληρωμή του Αναδόχου καθυστερήσει  πέραν των  τριάντα (30) 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καθίσταται υπερήμερη από την ημέρα προσκόμισής τους. </w:t>
      </w: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5.7 Η τιμολόγηση θα γίνεται στα κάτωθι στοιχεία:</w:t>
      </w: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Οργανική Μονάδα Έδρας του Γ.Ν. Λασιθίου – Γ.Ν.-Κ.Υ. Νεαπόλεως «Διαλυνάκειο»- Κνωσού 2-4, Άγιος Νικόλαος, Τ.Κ. 72100, ΑΦΜ 999070198, Δ.Ο.Υ ΑΓΙΟΥ ΝΙΚΟΛΑΟΥ</w:t>
      </w: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Αποκεντρωμένη Οργανική Μονάδα Ιεράπετρας του Γ.Ν. Λασιθίου – Γ.Ν.-Κ.Υ. Νεαπόλεως «Διαλυνάκειο»- Καλημεράκη 6, Ιεράπετρα, Τ.Κ. 72200, ΑΦΜ 999070198, Δ.Ο.Υ ΑΓΙΟΥ ΝΙΚΟΛΑΟΥ</w:t>
      </w: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Αποκεντρωμένη Οργανική Μονάδα Σητείας του Γ.Ν. Λασιθίου – Γ.Ν.-Κ.Υ. Νεαπόλεως «Διαλυνάκειο»- Καπετάν Γιάννη Παπαδάκη 3 Ξεροκαμάρες, Σητεία Τ.Κ. 723 00 , ΑΦΜ 999070198, Δ.Ο.Υ ΑΓΙΟΥ ΝΙΚΟΛΑΟΥ</w:t>
      </w: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Γ.Ν.-Κ.Υ. Νεαπόλεως «Διαλυνάκειο», Γ. Διαλυνά 2, Νεάπολη Τ.Κ. 72400, ΑΦΜ 800240765, Δ.Ο.Υ ΑΓΙΟΥ ΝΙΚΟΛΑΟΥ</w:t>
      </w:r>
    </w:p>
    <w:p w:rsidR="00C836AC" w:rsidRPr="00C836AC" w:rsidRDefault="00C836AC" w:rsidP="00C836AC">
      <w:pPr>
        <w:suppressAutoHyphens/>
        <w:spacing w:after="6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 Οι οικονομικοί φορείς υποχρεούνται στην έκδοση ηλεκτρονικών τιμολογίων, σύμφωνα με την υπ’ αρ. 52445 ΕΞ 2023/04.04.2023 Κοινή Υπουργική Απόφαση «Υποχρέωση υποβολής ηλεκτρονικών τιμολογίων από τους οικονομικούς φορείς» {(Β’ 2385/12-04-2023), με διορθ. σφαλ. Στο ΦΕΚ Β.3061/09-05-2023}.</w:t>
      </w: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p>
    <w:p w:rsidR="00C836AC" w:rsidRPr="00C836AC" w:rsidRDefault="00C836AC" w:rsidP="00C836AC">
      <w:pPr>
        <w:spacing w:after="0" w:line="240" w:lineRule="auto"/>
        <w:rPr>
          <w:rFonts w:ascii="Calibri" w:eastAsia="Times New Roman" w:hAnsi="Calibri" w:cs="Calibri"/>
          <w:sz w:val="24"/>
          <w:szCs w:val="24"/>
          <w:lang w:eastAsia="el-GR"/>
        </w:rPr>
      </w:pPr>
    </w:p>
    <w:p w:rsidR="00C836AC" w:rsidRPr="00C836AC" w:rsidRDefault="00C836AC" w:rsidP="00C836AC">
      <w:pPr>
        <w:spacing w:after="0" w:line="240" w:lineRule="auto"/>
        <w:rPr>
          <w:rFonts w:ascii="Calibri" w:eastAsia="Times New Roman" w:hAnsi="Calibri" w:cs="Calibri"/>
          <w:sz w:val="24"/>
          <w:szCs w:val="24"/>
          <w:lang w:eastAsia="el-GR"/>
        </w:rPr>
      </w:pPr>
    </w:p>
    <w:p w:rsidR="00C836AC" w:rsidRPr="00C836AC" w:rsidRDefault="00C836AC" w:rsidP="00C836AC">
      <w:pPr>
        <w:spacing w:after="0" w:line="240" w:lineRule="auto"/>
        <w:jc w:val="center"/>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Άρθρο 6</w:t>
      </w:r>
    </w:p>
    <w:p w:rsidR="00C836AC" w:rsidRPr="00C836AC" w:rsidRDefault="00C836AC" w:rsidP="00C836AC">
      <w:pPr>
        <w:spacing w:after="0" w:line="240" w:lineRule="auto"/>
        <w:jc w:val="center"/>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Αναπροσαρμογή τιμής</w:t>
      </w:r>
    </w:p>
    <w:p w:rsidR="00C836AC" w:rsidRPr="00C836AC" w:rsidRDefault="00C836AC" w:rsidP="00C836AC">
      <w:pPr>
        <w:spacing w:after="0" w:line="240" w:lineRule="auto"/>
        <w:rPr>
          <w:rFonts w:ascii="Calibri" w:eastAsia="Times New Roman" w:hAnsi="Calibri" w:cs="Calibri"/>
          <w:sz w:val="24"/>
          <w:szCs w:val="24"/>
          <w:lang w:eastAsia="el-GR"/>
        </w:rPr>
      </w:pPr>
    </w:p>
    <w:p w:rsidR="00C836AC" w:rsidRPr="00C836AC" w:rsidRDefault="00C836AC" w:rsidP="00C836AC">
      <w:pPr>
        <w:spacing w:after="0" w:line="240" w:lineRule="auto"/>
        <w:jc w:val="both"/>
        <w:rPr>
          <w:rFonts w:ascii="Calibri" w:eastAsia="Times New Roman" w:hAnsi="Calibri" w:cs="Calibri"/>
          <w:lang w:eastAsia="el-GR"/>
        </w:rPr>
      </w:pPr>
      <w:r w:rsidRPr="00C836AC">
        <w:rPr>
          <w:rFonts w:ascii="Calibri" w:eastAsia="Times New Roman" w:hAnsi="Calibri" w:cs="Calibri"/>
          <w:lang w:eastAsia="el-GR"/>
        </w:rPr>
        <w:t>6.1 Η περίπτωση της αναπροσαρμογής τιμής των υλικών υπό τους όρους του άρθρου 132 του Ν 4412/2016 καθορίζεται σύμφωνα με το άρθρο 6.7 της Διακήρυξης</w:t>
      </w:r>
      <w:r w:rsidRPr="00C836AC">
        <w:rPr>
          <w:rFonts w:ascii="Calibri" w:eastAsia="Times New Roman" w:hAnsi="Calibri" w:cs="Calibri"/>
          <w:vertAlign w:val="superscript"/>
          <w:lang w:eastAsia="el-GR"/>
        </w:rPr>
        <w:footnoteReference w:id="9"/>
      </w:r>
      <w:r w:rsidRPr="00C836AC">
        <w:rPr>
          <w:rFonts w:ascii="Calibri" w:eastAsia="Times New Roman" w:hAnsi="Calibri" w:cs="Calibri"/>
          <w:lang w:eastAsia="el-GR"/>
        </w:rPr>
        <w:t xml:space="preserve"> </w:t>
      </w:r>
    </w:p>
    <w:p w:rsidR="00C836AC" w:rsidRPr="00C836AC" w:rsidRDefault="00C836AC" w:rsidP="00C836AC">
      <w:pPr>
        <w:spacing w:after="0" w:line="240" w:lineRule="auto"/>
        <w:rPr>
          <w:rFonts w:ascii="Calibri" w:eastAsia="Times New Roman" w:hAnsi="Calibri" w:cs="Calibri"/>
          <w:lang w:eastAsia="el-GR"/>
        </w:rPr>
      </w:pPr>
    </w:p>
    <w:p w:rsidR="00C836AC" w:rsidRPr="00C836AC" w:rsidRDefault="00C836AC" w:rsidP="00C836AC">
      <w:pPr>
        <w:suppressAutoHyphens/>
        <w:spacing w:after="12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 xml:space="preserve">Προβλέπεται ρήτρα αναπροσαρμογής της τιμής, η οποία εφαρμόζεται μόνο αν, κατά τον χρόνο παράδοσης των αγαθών, συντρέχουν αθροιστικά οι εξής συνθήκες: </w:t>
      </w:r>
    </w:p>
    <w:p w:rsidR="00C836AC" w:rsidRPr="00C836AC" w:rsidRDefault="00C836AC" w:rsidP="00C836AC">
      <w:pPr>
        <w:suppressAutoHyphens/>
        <w:spacing w:after="12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 xml:space="preserve">α) η σύμβαση έχει διάρκεια μεγαλύτερη των δώδεκα μηνών και έχουν παρέλθει δώδεκα (12) μήνες τουλάχιστον από την καταληκτική ημερομηνία υποβολής των προσφορών, </w:t>
      </w:r>
    </w:p>
    <w:p w:rsidR="00C836AC" w:rsidRPr="00C836AC" w:rsidRDefault="00C836AC" w:rsidP="00C836AC">
      <w:pPr>
        <w:suppressAutoHyphens/>
        <w:spacing w:after="12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lastRenderedPageBreak/>
        <w:t xml:space="preserve">β) ο δείκτης τιμών καταναλωτή (ΔΤΚ) είναι μικρότερος από μείον τρία τοις εκατό (-3%) και μεγαλύτερος από τρία τοις εκατό (3%), </w:t>
      </w:r>
    </w:p>
    <w:p w:rsidR="00C836AC" w:rsidRPr="00C836AC" w:rsidRDefault="00C836AC" w:rsidP="00C836AC">
      <w:pPr>
        <w:suppressAutoHyphens/>
        <w:spacing w:after="12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 xml:space="preserve">γ) η αναθέτουσα αρχή διαθέτει τις απαραίτητες πιστώσεις για την εφαρμογή της αναπροσαρμογής της τιμής. </w:t>
      </w:r>
    </w:p>
    <w:p w:rsidR="00C836AC" w:rsidRPr="00C836AC" w:rsidRDefault="00C836AC" w:rsidP="00C836AC">
      <w:pPr>
        <w:suppressAutoHyphens/>
        <w:spacing w:after="12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 xml:space="preserve">Σε περιπτώσεις τμηματικών παραδόσεων, η τιμή αναπροσαρμόζεται για τις ποσότητες που, σύμφωνα με τα έγγραφα της σύμβασης, προβλέπεται να παραδοθούν μετά την παρέλευση των δώδεκα (12) μηνών. </w:t>
      </w:r>
    </w:p>
    <w:p w:rsidR="00C836AC" w:rsidRPr="00C836AC" w:rsidRDefault="00C836AC" w:rsidP="00C836AC">
      <w:pPr>
        <w:suppressAutoHyphens/>
        <w:spacing w:after="12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 xml:space="preserve">Για την αναπροσαρμογή της τιμής εφαρμόζεται ο τύπος: </w:t>
      </w:r>
    </w:p>
    <w:p w:rsidR="00C836AC" w:rsidRPr="00C836AC" w:rsidRDefault="00C836AC" w:rsidP="00C836AC">
      <w:pPr>
        <w:suppressAutoHyphens/>
        <w:spacing w:after="120" w:line="300" w:lineRule="atLeast"/>
        <w:jc w:val="both"/>
        <w:rPr>
          <w:rFonts w:ascii="Calibri" w:eastAsia="Times New Roman" w:hAnsi="Calibri" w:cs="Calibri"/>
          <w:color w:val="606060"/>
          <w:sz w:val="24"/>
          <w:szCs w:val="24"/>
          <w:shd w:val="clear" w:color="auto" w:fill="FFFFFF"/>
          <w:lang w:eastAsia="ar-SA"/>
        </w:rPr>
      </w:pPr>
      <w:r w:rsidRPr="00C836AC">
        <w:rPr>
          <w:rFonts w:ascii="Calibri" w:eastAsia="Times New Roman" w:hAnsi="Calibri" w:cs="Calibri"/>
          <w:color w:val="606060"/>
          <w:sz w:val="24"/>
          <w:szCs w:val="24"/>
          <w:shd w:val="clear" w:color="auto" w:fill="FFFFFF"/>
          <w:lang w:eastAsia="ar-SA"/>
        </w:rPr>
        <w:t>Τ = Τ</w:t>
      </w:r>
      <w:r w:rsidRPr="00C836AC">
        <w:rPr>
          <w:rFonts w:ascii="Calibri" w:eastAsia="Times New Roman" w:hAnsi="Calibri" w:cs="Calibri"/>
          <w:color w:val="606060"/>
          <w:sz w:val="24"/>
          <w:szCs w:val="24"/>
          <w:shd w:val="clear" w:color="auto" w:fill="FFFFFF"/>
          <w:vertAlign w:val="subscript"/>
          <w:lang w:eastAsia="ar-SA"/>
        </w:rPr>
        <w:t>προσφοράς</w:t>
      </w:r>
      <w:r w:rsidRPr="00C836AC">
        <w:rPr>
          <w:rFonts w:ascii="Calibri" w:eastAsia="Times New Roman" w:hAnsi="Calibri" w:cs="Calibri"/>
          <w:color w:val="606060"/>
          <w:sz w:val="24"/>
          <w:szCs w:val="24"/>
          <w:shd w:val="clear" w:color="auto" w:fill="FFFFFF"/>
          <w:lang w:val="en-GB" w:eastAsia="ar-SA"/>
        </w:rPr>
        <w:t> </w:t>
      </w:r>
      <w:r w:rsidRPr="00C836AC">
        <w:rPr>
          <w:rFonts w:ascii="Calibri" w:eastAsia="Times New Roman" w:hAnsi="Calibri" w:cs="Calibri"/>
          <w:color w:val="606060"/>
          <w:sz w:val="24"/>
          <w:szCs w:val="24"/>
          <w:shd w:val="clear" w:color="auto" w:fill="FFFFFF"/>
          <w:lang w:eastAsia="ar-SA"/>
        </w:rPr>
        <w:t>Χ (1+ΔΤΚ)</w:t>
      </w:r>
    </w:p>
    <w:p w:rsidR="00C836AC" w:rsidRPr="00C836AC" w:rsidRDefault="00C836AC" w:rsidP="00C836AC">
      <w:pPr>
        <w:suppressAutoHyphens/>
        <w:spacing w:after="12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 xml:space="preserve">Όπου ΔΤΚ: ο δείκτης τιμών καταναλωτή της συγκεκριμένης κατηγορίας στην οποία υπάγονται τα αγαθά, όπως έχει ανακοινωθεί από την Ελληνική Στατιστική Αρχή (ΕΛ.ΣΤΑΤ.) για τον μήνα που προηγείται του χρόνου παράδοσης των αγαθών, σε σχέση με τον ίδιο μήνα του έτους κατά το οποίο υποβλήθηκε η προσφορά του οικονομικού φορέα, και ανακοινώνεται σε μηνιαία βάση από το Υπουργείο Ανάπτυξης και Επενδύσεων.  Τ - προσφοράς: η τιμή της οικονομικής προσφοράς του οικονομικού φορέα στον οποίο ανατίθεται η σύμβαση και Τ: η αναπροσαρμοσμένη τιμή. </w:t>
      </w:r>
    </w:p>
    <w:p w:rsidR="00C836AC" w:rsidRPr="00C836AC" w:rsidRDefault="00C836AC" w:rsidP="00C836AC">
      <w:pPr>
        <w:suppressAutoHyphens/>
        <w:spacing w:after="12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 xml:space="preserve">6.2 Σε περίπτωση εκπρόθεσμης παράδοσης, με υπαιτιότητα του Αναδόχου, ο χρόνος παράτασης δεν λαμβάνεται υπόψη για την αναπροσαρμογή. Προκαταβολή που χορηγήθηκε αφαιρείται από την προς αναπροσαρμογή συμβατική αξία. </w:t>
      </w:r>
    </w:p>
    <w:p w:rsidR="00C836AC" w:rsidRPr="00C836AC" w:rsidRDefault="00C836AC" w:rsidP="00C836AC">
      <w:pPr>
        <w:suppressAutoHyphens/>
        <w:spacing w:after="12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6.3 Στην περίπτωση, που, κατά τον χρόνο εφαρμογής της ρήτρας αναπροσαρμογής, η Αναθέτουσα Αρχή δεν διαθέτει τις, κατά περίπτωση, αναγκαίες πιστώσεις, μπορεί να προβαίνει σε αύξηση  των τιμών μονάδας, με παράλληλη μείωση των προς παράδοση ποσοτήτων, υπό την προϋπόθεση ότι συναινεί ο Ανάδοχος.</w:t>
      </w:r>
    </w:p>
    <w:p w:rsidR="00C836AC" w:rsidRPr="00C836AC" w:rsidRDefault="00C836AC" w:rsidP="00C836AC">
      <w:pPr>
        <w:spacing w:after="0" w:line="240" w:lineRule="auto"/>
        <w:rPr>
          <w:rFonts w:ascii="Calibri" w:eastAsia="Times New Roman" w:hAnsi="Calibri" w:cs="Calibri"/>
          <w:sz w:val="24"/>
          <w:szCs w:val="24"/>
          <w:lang w:eastAsia="el-GR"/>
        </w:rPr>
      </w:pPr>
    </w:p>
    <w:p w:rsidR="00C836AC" w:rsidRPr="00C836AC" w:rsidRDefault="00C836AC" w:rsidP="00C836AC">
      <w:pPr>
        <w:spacing w:after="0" w:line="240" w:lineRule="auto"/>
        <w:rPr>
          <w:rFonts w:ascii="Calibri" w:eastAsia="Times New Roman" w:hAnsi="Calibri" w:cs="Calibri"/>
          <w:sz w:val="24"/>
          <w:szCs w:val="24"/>
          <w:lang w:eastAsia="el-GR"/>
        </w:rPr>
      </w:pPr>
    </w:p>
    <w:p w:rsidR="00C836AC" w:rsidRPr="00C836AC" w:rsidRDefault="00C836AC" w:rsidP="00C836AC">
      <w:pPr>
        <w:spacing w:after="0" w:line="240" w:lineRule="auto"/>
        <w:jc w:val="center"/>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Άρθρο 7</w:t>
      </w:r>
    </w:p>
    <w:p w:rsidR="00C836AC" w:rsidRPr="00C836AC" w:rsidRDefault="00C836AC" w:rsidP="00C836AC">
      <w:pPr>
        <w:spacing w:after="0" w:line="240" w:lineRule="auto"/>
        <w:jc w:val="center"/>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 xml:space="preserve">Χρόνος Παράδοσης Υλικών-Παραλαβή υλικών - </w:t>
      </w:r>
      <w:r w:rsidRPr="00C836AC">
        <w:rPr>
          <w:rFonts w:ascii="Calibri" w:eastAsia="Times New Roman" w:hAnsi="Calibri" w:cs="Calibri"/>
          <w:sz w:val="24"/>
          <w:szCs w:val="24"/>
          <w:lang w:eastAsia="el-GR"/>
        </w:rPr>
        <w:br/>
        <w:t xml:space="preserve">Χρόνος και τρόπος παραλαβής υλικών </w:t>
      </w:r>
    </w:p>
    <w:p w:rsidR="00C836AC" w:rsidRPr="00C836AC" w:rsidRDefault="00C836AC" w:rsidP="00C836AC">
      <w:pPr>
        <w:spacing w:after="0" w:line="240" w:lineRule="auto"/>
        <w:rPr>
          <w:rFonts w:ascii="Calibri" w:eastAsia="Times New Roman" w:hAnsi="Calibri" w:cs="Calibri"/>
          <w:sz w:val="24"/>
          <w:szCs w:val="24"/>
          <w:lang w:eastAsia="el-GR"/>
        </w:rPr>
      </w:pP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7.1 Ο Ανάδοχος υποχρεούται να παραδώσει τα υλικά στον χρόνο, τον τόπο και με τον  τρόπο   που καθορίζονται στα άρθρα 6.1. και 6.2.  της Διακήρυξης.</w:t>
      </w: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την κήρυξη αυτού ως εκπτώτου σύμφωνα με το άρθρο 6.1.2  της Διακήρυξης.  </w:t>
      </w: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val="en-GB" w:eastAsia="el-GR"/>
        </w:rPr>
        <w:t>H</w:t>
      </w:r>
      <w:r w:rsidRPr="00C836AC">
        <w:rPr>
          <w:rFonts w:ascii="Calibri" w:eastAsia="Times New Roman" w:hAnsi="Calibri" w:cs="Calibri"/>
          <w:sz w:val="24"/>
          <w:szCs w:val="24"/>
          <w:lang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C836AC" w:rsidRPr="00C836AC" w:rsidRDefault="00C836AC" w:rsidP="00C836AC">
      <w:pPr>
        <w:spacing w:after="0" w:line="240" w:lineRule="auto"/>
        <w:jc w:val="both"/>
        <w:rPr>
          <w:rFonts w:ascii="Calibri" w:eastAsia="Times New Roman" w:hAnsi="Calibri" w:cs="Calibri"/>
          <w:sz w:val="24"/>
          <w:szCs w:val="24"/>
          <w:lang w:eastAsia="el-GR"/>
        </w:rPr>
      </w:pPr>
    </w:p>
    <w:p w:rsidR="00C836AC" w:rsidRPr="00C836AC" w:rsidRDefault="00C836AC" w:rsidP="00C836AC">
      <w:pPr>
        <w:suppressAutoHyphens/>
        <w:spacing w:after="120" w:line="240" w:lineRule="auto"/>
        <w:jc w:val="both"/>
        <w:rPr>
          <w:rFonts w:ascii="Calibri" w:eastAsia="Times New Roman" w:hAnsi="Calibri" w:cs="Calibri"/>
          <w:szCs w:val="24"/>
          <w:lang w:eastAsia="ar-SA"/>
        </w:rPr>
      </w:pPr>
      <w:r w:rsidRPr="00C836AC">
        <w:rPr>
          <w:rFonts w:ascii="Calibri" w:eastAsia="Times New Roman" w:hAnsi="Calibri" w:cs="Calibri"/>
          <w:sz w:val="24"/>
          <w:szCs w:val="24"/>
          <w:lang w:eastAsia="el-GR"/>
        </w:rPr>
        <w:t>7.3. Η παραλαβή των υλικών και η έκδοση των σχετικών πρωτοκόλλων παραλαβής πραγματοποιείται μέσα σε 30 ημέρες από την οριστική παραλαβή.</w:t>
      </w:r>
    </w:p>
    <w:p w:rsidR="00C836AC" w:rsidRPr="00C836AC" w:rsidRDefault="00C836AC" w:rsidP="00C836AC">
      <w:pPr>
        <w:spacing w:after="0" w:line="240" w:lineRule="auto"/>
        <w:jc w:val="both"/>
        <w:rPr>
          <w:rFonts w:ascii="Calibri" w:eastAsia="Times New Roman" w:hAnsi="Calibri" w:cs="Calibri"/>
          <w:sz w:val="24"/>
          <w:szCs w:val="24"/>
          <w:lang w:eastAsia="el-GR"/>
        </w:rPr>
      </w:pPr>
    </w:p>
    <w:p w:rsidR="00C836AC" w:rsidRPr="00C836AC" w:rsidRDefault="00C836AC" w:rsidP="00C836AC">
      <w:pPr>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lastRenderedPageBreak/>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C836AC" w:rsidRPr="00C836AC" w:rsidRDefault="00C836AC" w:rsidP="00C836AC">
      <w:pPr>
        <w:spacing w:after="0" w:line="240" w:lineRule="auto"/>
        <w:jc w:val="both"/>
        <w:rPr>
          <w:rFonts w:ascii="Calibri" w:eastAsia="Times New Roman" w:hAnsi="Calibri" w:cs="Calibri"/>
          <w:sz w:val="24"/>
          <w:szCs w:val="24"/>
          <w:lang w:eastAsia="el-GR"/>
        </w:rPr>
      </w:pPr>
    </w:p>
    <w:p w:rsidR="00C836AC" w:rsidRPr="00C836AC" w:rsidRDefault="00C836AC" w:rsidP="00C836AC">
      <w:pPr>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την παρούσα  σύμβαση ελέγχων και τη σύνταξη των σχετικών πρωτοκόλλων. </w:t>
      </w:r>
    </w:p>
    <w:p w:rsidR="00C836AC" w:rsidRPr="00C836AC" w:rsidRDefault="00C836AC" w:rsidP="00C836AC">
      <w:pPr>
        <w:spacing w:after="0" w:line="240" w:lineRule="auto"/>
        <w:jc w:val="both"/>
        <w:rPr>
          <w:rFonts w:ascii="Calibri" w:eastAsia="Times New Roman" w:hAnsi="Calibri" w:cs="Calibri"/>
          <w:sz w:val="24"/>
          <w:szCs w:val="24"/>
          <w:lang w:eastAsia="el-GR"/>
        </w:rPr>
      </w:pP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7.4. Αν τα αγαθά είναι διαιρετά και η παράδοση γίνεται, σύμφωνα με τη σύμβαση, τμηματικά, οι εγγυήσεις καλής εκτέλεσης και προκαταβολής αποδεσμεύονται σταδιακά, κατά το ποσό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εκπροθέσμου.</w:t>
      </w:r>
    </w:p>
    <w:p w:rsidR="00C836AC" w:rsidRPr="00C836AC" w:rsidRDefault="00C836AC" w:rsidP="00C836AC">
      <w:pPr>
        <w:spacing w:after="0" w:line="240" w:lineRule="auto"/>
        <w:jc w:val="both"/>
        <w:rPr>
          <w:rFonts w:ascii="Calibri" w:eastAsia="Times New Roman" w:hAnsi="Calibri" w:cs="Calibri"/>
          <w:sz w:val="24"/>
          <w:szCs w:val="24"/>
          <w:lang w:eastAsia="el-GR"/>
        </w:rPr>
      </w:pPr>
    </w:p>
    <w:p w:rsidR="00C836AC" w:rsidRPr="00C836AC" w:rsidRDefault="00C836AC" w:rsidP="00C836AC">
      <w:pPr>
        <w:spacing w:after="20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7.5.Ο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C836AC" w:rsidRPr="00C836AC" w:rsidRDefault="00C836AC" w:rsidP="00C836AC">
      <w:pPr>
        <w:spacing w:after="20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7.6 Ο τόπος εκτέλεσης της σύμβασης είναι οι αποθήκες των Νοσοκομείων:</w:t>
      </w:r>
    </w:p>
    <w:p w:rsidR="00C836AC" w:rsidRPr="00C836AC" w:rsidRDefault="00C836AC" w:rsidP="00C836AC">
      <w:pPr>
        <w:spacing w:after="20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Οργανική Μονάδα Έδρας του Γ.Ν. Λασιθίου – Γ.Ν.-Κ.Υ. Νεαπόλεως «Διαλυνάκειο»- Κνωσού 2-4, Άγιος Νικόλαος, Τ.Κ. 72100</w:t>
      </w:r>
    </w:p>
    <w:p w:rsidR="00C836AC" w:rsidRPr="00C836AC" w:rsidRDefault="00C836AC" w:rsidP="00C836AC">
      <w:pPr>
        <w:spacing w:after="20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Αποκεντρωμένη Οργανική Μονάδα Ιεράπετρας του Γ.Ν. Λασιθίου – Γ.Ν.-Κ.Υ. Νεαπόλεως «Διαλυνάκειο»- Καλημεράκη 6, Ιεράπετρα, Τ.Κ. 72200</w:t>
      </w:r>
    </w:p>
    <w:p w:rsidR="00C836AC" w:rsidRPr="00C836AC" w:rsidRDefault="00C836AC" w:rsidP="00C836AC">
      <w:pPr>
        <w:spacing w:after="20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Αποκεντρωμένη Οργανική Μονάδα Σητείας του Γ.Ν. Λασιθίου – Γ.Ν.-Κ.Υ. Νεαπόλεως «Διαλυνάκειο»- Καπετάν Γιάννη Παπαδάκη 3 Ξεροκαμάρες, Σητεία, Τ.Κ. 72300</w:t>
      </w:r>
    </w:p>
    <w:p w:rsidR="00C836AC" w:rsidRPr="00C836AC" w:rsidRDefault="00C836AC" w:rsidP="00C836AC">
      <w:pPr>
        <w:spacing w:after="0" w:line="240" w:lineRule="auto"/>
        <w:rPr>
          <w:rFonts w:ascii="Calibri" w:eastAsia="Times New Roman" w:hAnsi="Calibri" w:cs="Calibri"/>
          <w:sz w:val="24"/>
          <w:szCs w:val="24"/>
          <w:lang w:eastAsia="el-GR"/>
        </w:rPr>
      </w:pPr>
    </w:p>
    <w:p w:rsidR="00C836AC" w:rsidRPr="00C836AC" w:rsidRDefault="00C836AC" w:rsidP="00C836AC">
      <w:pPr>
        <w:spacing w:after="0" w:line="240" w:lineRule="auto"/>
        <w:rPr>
          <w:rFonts w:ascii="Calibri" w:eastAsia="Times New Roman" w:hAnsi="Calibri" w:cs="Calibri"/>
          <w:sz w:val="24"/>
          <w:szCs w:val="24"/>
          <w:lang w:eastAsia="el-GR"/>
        </w:rPr>
      </w:pPr>
    </w:p>
    <w:p w:rsidR="00C836AC" w:rsidRPr="00C836AC" w:rsidRDefault="00C836AC" w:rsidP="00C836AC">
      <w:pPr>
        <w:suppressAutoHyphens/>
        <w:spacing w:after="0" w:line="240" w:lineRule="auto"/>
        <w:jc w:val="center"/>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Άρθρο 8</w:t>
      </w: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Ειδικοί όροι ναύλωσης –ασφάλισης -ανακοίνωσης φόρτωσης και ποιοτικού ελέγχου στο εξωτερικό</w:t>
      </w: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p>
    <w:p w:rsidR="00C836AC" w:rsidRPr="00C836AC" w:rsidRDefault="00C836AC" w:rsidP="00C836AC">
      <w:pPr>
        <w:suppressAutoHyphens/>
        <w:spacing w:after="12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 xml:space="preserve">Η ναύλωση και η ασφάλιση θα πραγματοποιείται σύμφωνα με το άρθρο 210 του ν.4412/2016. </w:t>
      </w:r>
    </w:p>
    <w:p w:rsidR="00C836AC" w:rsidRPr="00C836AC" w:rsidRDefault="00C836AC" w:rsidP="00C836AC">
      <w:pPr>
        <w:suppressAutoHyphens/>
        <w:spacing w:after="12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Η ανακοίνωση φόρτωσης των υλικών θα γνωστοποιείται σύμφωνα με το άρθρο 211 του ν.4412/2016.</w:t>
      </w: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p>
    <w:p w:rsidR="00C836AC" w:rsidRPr="00C836AC" w:rsidRDefault="00C836AC" w:rsidP="00C836AC">
      <w:pPr>
        <w:suppressAutoHyphens/>
        <w:spacing w:after="0" w:line="240" w:lineRule="auto"/>
        <w:jc w:val="center"/>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Άρθρο 9</w:t>
      </w:r>
    </w:p>
    <w:p w:rsidR="00C836AC" w:rsidRPr="00C836AC" w:rsidRDefault="00C836AC" w:rsidP="00C836AC">
      <w:pPr>
        <w:suppressAutoHyphens/>
        <w:spacing w:after="0" w:line="240" w:lineRule="auto"/>
        <w:jc w:val="center"/>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Δείγματα –Δειγματοληψία –Εργαστηριακές εξετάσεις</w:t>
      </w: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Δεν εφαρμόζεται στην παρούσα διαδικασία σύναψης σύμβασης.</w:t>
      </w: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p>
    <w:p w:rsidR="00C836AC" w:rsidRPr="00C836AC" w:rsidRDefault="00C836AC" w:rsidP="00C836AC">
      <w:pPr>
        <w:spacing w:after="0" w:line="240" w:lineRule="auto"/>
        <w:rPr>
          <w:rFonts w:ascii="Calibri" w:eastAsia="Times New Roman" w:hAnsi="Calibri" w:cs="Calibri"/>
          <w:sz w:val="24"/>
          <w:szCs w:val="24"/>
          <w:lang w:eastAsia="el-GR"/>
        </w:rPr>
      </w:pPr>
    </w:p>
    <w:p w:rsidR="00C836AC" w:rsidRPr="00C836AC" w:rsidRDefault="00C836AC" w:rsidP="00C836AC">
      <w:pPr>
        <w:spacing w:after="0" w:line="240" w:lineRule="auto"/>
        <w:rPr>
          <w:rFonts w:ascii="Calibri" w:eastAsia="Times New Roman" w:hAnsi="Calibri" w:cs="Calibri"/>
          <w:sz w:val="24"/>
          <w:szCs w:val="24"/>
          <w:lang w:eastAsia="el-GR"/>
        </w:rPr>
      </w:pPr>
    </w:p>
    <w:p w:rsidR="00C836AC" w:rsidRPr="00C836AC" w:rsidRDefault="00C836AC" w:rsidP="00C836AC">
      <w:pPr>
        <w:spacing w:after="0" w:line="240" w:lineRule="auto"/>
        <w:jc w:val="center"/>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Άρθρο 10</w:t>
      </w:r>
    </w:p>
    <w:p w:rsidR="00C836AC" w:rsidRPr="00C836AC" w:rsidRDefault="00C836AC" w:rsidP="00C836AC">
      <w:pPr>
        <w:spacing w:after="0" w:line="240" w:lineRule="auto"/>
        <w:jc w:val="center"/>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Απόρριψη συμβατικών υλικών –Αντικατάσταση</w:t>
      </w:r>
    </w:p>
    <w:p w:rsidR="00C836AC" w:rsidRPr="00C836AC" w:rsidRDefault="00C836AC" w:rsidP="00C836AC">
      <w:pPr>
        <w:spacing w:after="0" w:line="240" w:lineRule="auto"/>
        <w:jc w:val="both"/>
        <w:rPr>
          <w:rFonts w:ascii="Calibri" w:eastAsia="Times New Roman" w:hAnsi="Calibri" w:cs="Calibri"/>
          <w:sz w:val="24"/>
          <w:szCs w:val="24"/>
          <w:lang w:eastAsia="el-GR"/>
        </w:rPr>
      </w:pPr>
    </w:p>
    <w:p w:rsidR="00C836AC" w:rsidRPr="00C836AC" w:rsidRDefault="00C836AC" w:rsidP="00C836AC">
      <w:pPr>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10.1.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C836AC" w:rsidRPr="00C836AC" w:rsidRDefault="00C836AC" w:rsidP="00C836AC">
      <w:pPr>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10.2. 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 του όρου 9 της παρούσας σύμβασης.</w:t>
      </w:r>
    </w:p>
    <w:p w:rsidR="00C836AC" w:rsidRPr="00C836AC" w:rsidRDefault="00C836AC" w:rsidP="00C836AC">
      <w:pPr>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10.3. Η επιστροφή των υλικών που απορρίφθηκαν γίνεται σύμφωνα με τα προβλεπόμενα στις παρ. 2 και 3 του άρθρου 213 του ν. 4412/2016.</w:t>
      </w:r>
    </w:p>
    <w:p w:rsidR="00C836AC" w:rsidRPr="00C836AC" w:rsidRDefault="00C836AC" w:rsidP="00C836AC">
      <w:pPr>
        <w:spacing w:after="0" w:line="240" w:lineRule="auto"/>
        <w:jc w:val="both"/>
        <w:rPr>
          <w:rFonts w:ascii="Calibri" w:eastAsia="Times New Roman" w:hAnsi="Calibri" w:cs="Calibri"/>
          <w:sz w:val="24"/>
          <w:szCs w:val="24"/>
          <w:lang w:eastAsia="el-GR"/>
        </w:rPr>
      </w:pPr>
    </w:p>
    <w:p w:rsidR="00C836AC" w:rsidRPr="00C836AC" w:rsidRDefault="00C836AC" w:rsidP="00C836AC">
      <w:pPr>
        <w:spacing w:after="0" w:line="240" w:lineRule="auto"/>
        <w:rPr>
          <w:rFonts w:ascii="Calibri" w:eastAsia="Times New Roman" w:hAnsi="Calibri" w:cs="Calibri"/>
          <w:sz w:val="24"/>
          <w:szCs w:val="24"/>
          <w:lang w:eastAsia="el-GR"/>
        </w:rPr>
      </w:pPr>
    </w:p>
    <w:p w:rsidR="00C836AC" w:rsidRPr="00C836AC" w:rsidRDefault="00C836AC" w:rsidP="00C836AC">
      <w:pPr>
        <w:spacing w:after="0" w:line="240" w:lineRule="auto"/>
        <w:jc w:val="center"/>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Άρθρο 11</w:t>
      </w:r>
    </w:p>
    <w:p w:rsidR="00C836AC" w:rsidRPr="00C836AC" w:rsidRDefault="00C836AC" w:rsidP="00C836AC">
      <w:pPr>
        <w:spacing w:after="0" w:line="240" w:lineRule="auto"/>
        <w:jc w:val="center"/>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Εγγυημένη λειτουργία προμήθειας</w:t>
      </w:r>
    </w:p>
    <w:p w:rsidR="00C836AC" w:rsidRPr="00C836AC" w:rsidRDefault="00C836AC" w:rsidP="00C836AC">
      <w:pPr>
        <w:spacing w:after="0" w:line="240" w:lineRule="auto"/>
        <w:rPr>
          <w:rFonts w:ascii="Calibri" w:eastAsia="Times New Roman" w:hAnsi="Calibri" w:cs="Calibri"/>
          <w:sz w:val="24"/>
          <w:szCs w:val="24"/>
          <w:lang w:eastAsia="el-GR"/>
        </w:rPr>
      </w:pP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Δεν εφαρμόζεται στην παρούσα διαδικασία σύναψης σύμβασης.</w:t>
      </w:r>
    </w:p>
    <w:p w:rsidR="00C836AC" w:rsidRPr="00C836AC" w:rsidRDefault="00C836AC" w:rsidP="00C836AC">
      <w:pPr>
        <w:spacing w:after="0" w:line="240" w:lineRule="auto"/>
        <w:jc w:val="center"/>
        <w:rPr>
          <w:rFonts w:ascii="Calibri" w:eastAsia="Times New Roman" w:hAnsi="Calibri" w:cs="Calibri"/>
          <w:sz w:val="24"/>
          <w:szCs w:val="24"/>
          <w:lang w:eastAsia="el-GR"/>
        </w:rPr>
      </w:pPr>
    </w:p>
    <w:p w:rsidR="00C836AC" w:rsidRPr="00C836AC" w:rsidRDefault="00C836AC" w:rsidP="00C836AC">
      <w:pPr>
        <w:spacing w:after="0" w:line="240" w:lineRule="auto"/>
        <w:jc w:val="center"/>
        <w:rPr>
          <w:rFonts w:ascii="Calibri" w:eastAsia="Times New Roman" w:hAnsi="Calibri" w:cs="Calibri"/>
          <w:sz w:val="24"/>
          <w:szCs w:val="24"/>
          <w:lang w:eastAsia="el-GR"/>
        </w:rPr>
      </w:pPr>
    </w:p>
    <w:p w:rsidR="00C836AC" w:rsidRPr="00C836AC" w:rsidRDefault="00C836AC" w:rsidP="00C836AC">
      <w:pPr>
        <w:spacing w:after="0" w:line="240" w:lineRule="auto"/>
        <w:jc w:val="center"/>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Άρθρο 12</w:t>
      </w:r>
    </w:p>
    <w:p w:rsidR="00C836AC" w:rsidRPr="00C836AC" w:rsidRDefault="00C836AC" w:rsidP="00C836AC">
      <w:pPr>
        <w:spacing w:after="0" w:line="240" w:lineRule="auto"/>
        <w:jc w:val="center"/>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Υπεργολαβία</w:t>
      </w:r>
    </w:p>
    <w:p w:rsidR="00C836AC" w:rsidRPr="00C836AC" w:rsidRDefault="00C836AC" w:rsidP="00C836AC">
      <w:pPr>
        <w:spacing w:after="0" w:line="240" w:lineRule="auto"/>
        <w:rPr>
          <w:rFonts w:ascii="Calibri" w:eastAsia="Times New Roman" w:hAnsi="Calibri" w:cs="Calibri"/>
          <w:sz w:val="24"/>
          <w:szCs w:val="24"/>
          <w:lang w:eastAsia="el-GR"/>
        </w:rPr>
      </w:pPr>
    </w:p>
    <w:p w:rsidR="00C836AC" w:rsidRPr="00C836AC" w:rsidRDefault="00C836AC" w:rsidP="00C836AC">
      <w:pPr>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 xml:space="preserve">12.1.Ο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C836AC" w:rsidRPr="00C836AC" w:rsidRDefault="00C836AC" w:rsidP="00C836AC">
      <w:pPr>
        <w:spacing w:after="0" w:line="240" w:lineRule="auto"/>
        <w:jc w:val="both"/>
        <w:rPr>
          <w:rFonts w:ascii="Calibri" w:eastAsia="Times New Roman" w:hAnsi="Calibri" w:cs="Calibri"/>
          <w:sz w:val="24"/>
          <w:szCs w:val="24"/>
          <w:lang w:eastAsia="el-GR"/>
        </w:rPr>
      </w:pPr>
    </w:p>
    <w:p w:rsidR="00C836AC" w:rsidRPr="00C836AC" w:rsidRDefault="00C836AC" w:rsidP="00C836AC">
      <w:pPr>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 xml:space="preserve">12.2.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w:t>
      </w:r>
      <w:r w:rsidRPr="00C836AC">
        <w:rPr>
          <w:rFonts w:ascii="Calibri" w:eastAsia="Times New Roman" w:hAnsi="Calibri" w:cs="Calibri"/>
          <w:sz w:val="24"/>
          <w:szCs w:val="24"/>
          <w:lang w:eastAsia="el-GR"/>
        </w:rPr>
        <w:lastRenderedPageBreak/>
        <w:t>ομαλή εκτέλεση του/των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C836AC">
        <w:rPr>
          <w:rFonts w:ascii="Calibri" w:eastAsia="Times New Roman" w:hAnsi="Calibri" w:cs="Calibri"/>
          <w:sz w:val="24"/>
          <w:szCs w:val="24"/>
          <w:vertAlign w:val="superscript"/>
          <w:lang w:eastAsia="el-GR"/>
        </w:rPr>
        <w:footnoteReference w:id="10"/>
      </w:r>
      <w:r w:rsidRPr="00C836AC">
        <w:rPr>
          <w:rFonts w:ascii="Calibri" w:eastAsia="Times New Roman" w:hAnsi="Calibri" w:cs="Calibri"/>
          <w:sz w:val="24"/>
          <w:szCs w:val="24"/>
          <w:lang w:eastAsia="el-GR"/>
        </w:rPr>
        <w:t xml:space="preserve">. </w:t>
      </w:r>
    </w:p>
    <w:p w:rsidR="00C836AC" w:rsidRPr="00C836AC" w:rsidRDefault="00C836AC" w:rsidP="00C836AC">
      <w:pPr>
        <w:spacing w:after="0" w:line="240" w:lineRule="auto"/>
        <w:jc w:val="both"/>
        <w:rPr>
          <w:rFonts w:ascii="Calibri" w:eastAsia="Times New Roman" w:hAnsi="Calibri" w:cs="Calibri"/>
          <w:sz w:val="24"/>
          <w:szCs w:val="24"/>
          <w:lang w:eastAsia="el-GR"/>
        </w:rPr>
      </w:pPr>
    </w:p>
    <w:p w:rsidR="00C836AC" w:rsidRPr="00C836AC" w:rsidRDefault="00C836AC" w:rsidP="00C836AC">
      <w:pPr>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 xml:space="preserve">12.3. </w:t>
      </w:r>
      <w:r w:rsidRPr="00C836AC">
        <w:rPr>
          <w:rFonts w:ascii="Calibri" w:eastAsia="Calibri" w:hAnsi="Calibri" w:cs="Calibri"/>
          <w:sz w:val="24"/>
          <w:szCs w:val="24"/>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αυτής.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C836AC" w:rsidRPr="00C836AC" w:rsidRDefault="00C836AC" w:rsidP="00C836AC">
      <w:pPr>
        <w:spacing w:after="0" w:line="240" w:lineRule="auto"/>
        <w:jc w:val="both"/>
        <w:rPr>
          <w:rFonts w:ascii="Calibri" w:eastAsia="Times New Roman" w:hAnsi="Calibri" w:cs="Calibri"/>
          <w:sz w:val="24"/>
          <w:szCs w:val="24"/>
          <w:lang w:eastAsia="el-GR"/>
        </w:rPr>
      </w:pPr>
    </w:p>
    <w:p w:rsidR="00C836AC" w:rsidRPr="00C836AC" w:rsidRDefault="00C836AC" w:rsidP="00C836AC">
      <w:pPr>
        <w:spacing w:after="0" w:line="240" w:lineRule="auto"/>
        <w:jc w:val="both"/>
        <w:rPr>
          <w:rFonts w:ascii="Calibri" w:eastAsia="Times New Roman" w:hAnsi="Calibri" w:cs="Calibri"/>
          <w:i/>
          <w:color w:val="0070C0"/>
          <w:sz w:val="24"/>
          <w:szCs w:val="24"/>
          <w:lang w:eastAsia="el-GR"/>
        </w:rPr>
      </w:pPr>
      <w:r w:rsidRPr="00C836AC">
        <w:rPr>
          <w:rFonts w:ascii="Calibri" w:eastAsia="Times New Roman" w:hAnsi="Calibri" w:cs="Calibri"/>
          <w:sz w:val="24"/>
          <w:szCs w:val="24"/>
          <w:lang w:eastAsia="el-GR"/>
        </w:rPr>
        <w:t xml:space="preserve">12.4. Ο υπεργολάβος λαμβάνει γνώση της συνημμένης στην παρούσα ρήτρα ακεραιότητας και δεσμεύεται να τηρήσει τις υποχρεώσεις που περιλαμβάνονται σε αυτή. Η ως άνω δέσμευση περιέρχεται στην Αναθέτουσα Αρχή με ευθύνη του Αναδόχου. </w:t>
      </w:r>
      <w:r w:rsidRPr="00C836AC">
        <w:rPr>
          <w:rFonts w:ascii="Calibri" w:eastAsia="Times New Roman" w:hAnsi="Calibri" w:cs="Calibri"/>
          <w:i/>
          <w:color w:val="0070C0"/>
          <w:sz w:val="24"/>
          <w:szCs w:val="24"/>
          <w:lang w:eastAsia="el-GR"/>
        </w:rPr>
        <w:t>[εφόσον η Αναθέτουσα Αρχή συμπεριλάβει τέτοια ρήτρα στα έγγραφα της σύμβασης]</w:t>
      </w:r>
    </w:p>
    <w:p w:rsidR="00C836AC" w:rsidRPr="00C836AC" w:rsidRDefault="00C836AC" w:rsidP="00C836AC">
      <w:pPr>
        <w:spacing w:after="0" w:line="240" w:lineRule="auto"/>
        <w:rPr>
          <w:rFonts w:ascii="Calibri" w:eastAsia="Times New Roman" w:hAnsi="Calibri" w:cs="Calibri"/>
          <w:i/>
          <w:sz w:val="24"/>
          <w:szCs w:val="24"/>
          <w:lang w:eastAsia="el-GR"/>
        </w:rPr>
      </w:pPr>
    </w:p>
    <w:p w:rsidR="00C836AC" w:rsidRPr="00C836AC" w:rsidRDefault="00C836AC" w:rsidP="00C836AC">
      <w:pPr>
        <w:spacing w:after="0" w:line="240" w:lineRule="auto"/>
        <w:jc w:val="center"/>
        <w:rPr>
          <w:rFonts w:ascii="Calibri" w:eastAsia="Times New Roman" w:hAnsi="Calibri" w:cs="Calibri"/>
          <w:sz w:val="24"/>
          <w:szCs w:val="24"/>
          <w:lang w:eastAsia="el-GR"/>
        </w:rPr>
      </w:pPr>
    </w:p>
    <w:p w:rsidR="00C836AC" w:rsidRPr="00C836AC" w:rsidRDefault="00C836AC" w:rsidP="00C836AC">
      <w:pPr>
        <w:spacing w:after="0" w:line="240" w:lineRule="auto"/>
        <w:jc w:val="center"/>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Άρθρο 13</w:t>
      </w:r>
    </w:p>
    <w:p w:rsidR="00C836AC" w:rsidRPr="00C836AC" w:rsidRDefault="00C836AC" w:rsidP="00C836AC">
      <w:pPr>
        <w:spacing w:after="0" w:line="240" w:lineRule="auto"/>
        <w:jc w:val="center"/>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Κήρυξη οικονομικού φορέα εκπτώτου –Κυρώσεις</w:t>
      </w:r>
    </w:p>
    <w:p w:rsidR="00C836AC" w:rsidRPr="00C836AC" w:rsidRDefault="00C836AC" w:rsidP="00C836AC">
      <w:pPr>
        <w:spacing w:after="0" w:line="240" w:lineRule="auto"/>
        <w:rPr>
          <w:rFonts w:ascii="Calibri" w:eastAsia="Times New Roman" w:hAnsi="Calibri" w:cs="Calibri"/>
          <w:sz w:val="24"/>
          <w:szCs w:val="24"/>
          <w:lang w:eastAsia="el-GR"/>
        </w:rPr>
      </w:pPr>
    </w:p>
    <w:p w:rsidR="00C836AC" w:rsidRPr="00C836AC" w:rsidRDefault="00C836AC" w:rsidP="00C836AC">
      <w:pPr>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13.1.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C836AC" w:rsidRPr="00C836AC" w:rsidRDefault="00C836AC" w:rsidP="00C836AC">
      <w:pPr>
        <w:spacing w:after="0" w:line="240" w:lineRule="auto"/>
        <w:jc w:val="both"/>
        <w:rPr>
          <w:rFonts w:ascii="Calibri" w:eastAsia="Times New Roman" w:hAnsi="Calibri" w:cs="Calibri"/>
          <w:sz w:val="24"/>
          <w:szCs w:val="24"/>
          <w:lang w:eastAsia="el-GR"/>
        </w:rPr>
      </w:pPr>
    </w:p>
    <w:p w:rsidR="00C836AC" w:rsidRPr="00C836AC" w:rsidRDefault="00C836AC" w:rsidP="00C836AC">
      <w:pPr>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13.2. Αν το συμβατικό υλικό φορτωθεί -παραδοθεί ή αντικατασταθεί μετά τη λήξη του συμβατικού χρόνου και μέχρι τη λήξη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C836AC" w:rsidRPr="00C836AC" w:rsidRDefault="00C836AC" w:rsidP="00C836AC">
      <w:pPr>
        <w:spacing w:after="0" w:line="240" w:lineRule="auto"/>
        <w:jc w:val="both"/>
        <w:rPr>
          <w:rFonts w:ascii="Calibri" w:eastAsia="Times New Roman" w:hAnsi="Calibri" w:cs="Calibri"/>
          <w:sz w:val="24"/>
          <w:szCs w:val="24"/>
          <w:lang w:eastAsia="el-GR"/>
        </w:rPr>
      </w:pPr>
    </w:p>
    <w:p w:rsidR="00C836AC" w:rsidRPr="00C836AC" w:rsidRDefault="00C836AC" w:rsidP="00C836AC">
      <w:pPr>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13.3.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C836AC" w:rsidRPr="00C836AC" w:rsidRDefault="00C836AC" w:rsidP="00C836AC">
      <w:pPr>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C836AC" w:rsidRPr="00C836AC" w:rsidRDefault="00C836AC" w:rsidP="00C836AC">
      <w:pPr>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C836AC" w:rsidRPr="00C836AC" w:rsidRDefault="00C836AC" w:rsidP="00C836AC">
      <w:pPr>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C836AC" w:rsidRPr="00C836AC" w:rsidRDefault="00C836AC" w:rsidP="00C836AC">
      <w:pPr>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lastRenderedPageBreak/>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τιμή 1,01.</w:t>
      </w:r>
    </w:p>
    <w:p w:rsidR="00C836AC" w:rsidRPr="00C836AC" w:rsidRDefault="00C836AC" w:rsidP="00C836AC">
      <w:pPr>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Για την είσπραξη του διαφέροντος από τον έκπτωτο οικονομικό φορέα μπορεί να εφαρμόζεται η διαδικασία του Κώδικα Είσπραξης Δημοσίων Εσόδων. Το διαφέρον εισπράττεται υπέρ της Αναθέτουσας Αρχής.</w:t>
      </w:r>
    </w:p>
    <w:p w:rsidR="00C836AC" w:rsidRPr="00C836AC" w:rsidRDefault="00C836AC" w:rsidP="00C836AC">
      <w:pPr>
        <w:spacing w:after="0" w:line="240" w:lineRule="auto"/>
        <w:rPr>
          <w:rFonts w:ascii="Calibri" w:eastAsia="Times New Roman" w:hAnsi="Calibri" w:cs="Calibri"/>
          <w:sz w:val="24"/>
          <w:szCs w:val="24"/>
          <w:lang w:eastAsia="el-GR"/>
        </w:rPr>
      </w:pPr>
    </w:p>
    <w:p w:rsidR="00C836AC" w:rsidRPr="00C836AC" w:rsidRDefault="00C836AC" w:rsidP="00C836AC">
      <w:pPr>
        <w:spacing w:after="0" w:line="240" w:lineRule="auto"/>
        <w:rPr>
          <w:rFonts w:ascii="Calibri" w:eastAsia="Times New Roman" w:hAnsi="Calibri" w:cs="Calibri"/>
          <w:sz w:val="24"/>
          <w:szCs w:val="24"/>
          <w:lang w:eastAsia="el-GR"/>
        </w:rPr>
      </w:pPr>
    </w:p>
    <w:p w:rsidR="00C836AC" w:rsidRPr="00C836AC" w:rsidRDefault="00C836AC" w:rsidP="00C836AC">
      <w:pPr>
        <w:spacing w:after="0" w:line="240" w:lineRule="auto"/>
        <w:jc w:val="center"/>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Άρθρο 14</w:t>
      </w:r>
    </w:p>
    <w:p w:rsidR="00C836AC" w:rsidRPr="00C836AC" w:rsidRDefault="00C836AC" w:rsidP="00C836AC">
      <w:pPr>
        <w:spacing w:after="0" w:line="240" w:lineRule="auto"/>
        <w:jc w:val="center"/>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Τροποποίηση σύμβασης κατά τη διάρκειά της</w:t>
      </w:r>
    </w:p>
    <w:p w:rsidR="00C836AC" w:rsidRPr="00C836AC" w:rsidRDefault="00C836AC" w:rsidP="00C836AC">
      <w:pPr>
        <w:spacing w:after="0" w:line="240" w:lineRule="auto"/>
        <w:rPr>
          <w:rFonts w:ascii="Calibri" w:eastAsia="Times New Roman" w:hAnsi="Calibri" w:cs="Calibri"/>
          <w:sz w:val="24"/>
          <w:szCs w:val="24"/>
          <w:lang w:eastAsia="el-GR"/>
        </w:rPr>
      </w:pPr>
    </w:p>
    <w:p w:rsidR="00C836AC" w:rsidRPr="00C836AC" w:rsidRDefault="00C836AC" w:rsidP="00C836AC">
      <w:pPr>
        <w:suppressAutoHyphens/>
        <w:spacing w:after="0" w:line="240" w:lineRule="auto"/>
        <w:jc w:val="both"/>
        <w:rPr>
          <w:rFonts w:ascii="Calibri" w:eastAsia="Times New Roman" w:hAnsi="Calibri" w:cs="Calibri"/>
          <w:i/>
          <w:color w:val="2E74B5"/>
          <w:sz w:val="24"/>
          <w:szCs w:val="24"/>
          <w:lang w:eastAsia="el-GR"/>
        </w:rPr>
      </w:pPr>
      <w:r w:rsidRPr="00C836AC">
        <w:rPr>
          <w:rFonts w:ascii="Calibri" w:eastAsia="Times New Roman" w:hAnsi="Calibri" w:cs="Calibri"/>
          <w:sz w:val="24"/>
          <w:szCs w:val="24"/>
          <w:lang w:eastAsia="el-GR"/>
        </w:rPr>
        <w:t>14.1.Η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6.7 και 6.8 της Διακήρυξης.</w:t>
      </w: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Ειδικότερα:</w:t>
      </w: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Η Αναθέτουσα Αρχή με αιτιολογημένη απόφασή της, η οποία κοινοποιείται στους Αναδόχους το αργότερο ένα (1) μήνα πριν από τη λήξη της σύμβασης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 Επίσης, δύναται να δοθεί παράταση έως 6 μήνες μονομερώς για την απορρόφηση του φυσικού και οικονομικού αντικειμένου της σύμβασης.</w:t>
      </w: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Στην παράγραφο 6 του παρόντος συμφωνητικού προβλέπεται αναλυτικά οι όροι υπό τους οποίους δύναται να γίνει αναπροσαρμογή τιμών.</w:t>
      </w:r>
    </w:p>
    <w:p w:rsidR="00C836AC" w:rsidRPr="00C836AC" w:rsidRDefault="00C836AC" w:rsidP="00C836AC">
      <w:pPr>
        <w:suppressAutoHyphens/>
        <w:spacing w:after="0" w:line="240" w:lineRule="auto"/>
        <w:jc w:val="both"/>
        <w:rPr>
          <w:rFonts w:ascii="Calibri" w:eastAsia="Times New Roman" w:hAnsi="Calibri" w:cs="Calibri"/>
          <w:sz w:val="24"/>
          <w:szCs w:val="24"/>
          <w:u w:val="single"/>
          <w:lang w:eastAsia="el-GR"/>
        </w:rPr>
      </w:pPr>
    </w:p>
    <w:p w:rsidR="00C836AC" w:rsidRPr="00C836AC" w:rsidRDefault="00C836AC" w:rsidP="00C836AC">
      <w:pPr>
        <w:suppressAutoHyphens/>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14.2. Τροποποίηση των όρων της παρούσας σύμβασης γίνεται μόνο με μεταγενέστερη γραπτή και ρητή συμφωνία των μερών και σύμφωνα με τα οριζόμενα στο άρθρο 132 του ν.4412/2016.</w:t>
      </w:r>
    </w:p>
    <w:p w:rsidR="00C836AC" w:rsidRPr="00C836AC" w:rsidRDefault="00C836AC" w:rsidP="00C836AC">
      <w:pPr>
        <w:spacing w:after="0" w:line="240" w:lineRule="auto"/>
        <w:jc w:val="both"/>
        <w:rPr>
          <w:rFonts w:ascii="Calibri" w:eastAsia="Times New Roman" w:hAnsi="Calibri" w:cs="Calibri"/>
          <w:sz w:val="24"/>
          <w:szCs w:val="24"/>
          <w:lang w:eastAsia="el-GR"/>
        </w:rPr>
      </w:pPr>
    </w:p>
    <w:p w:rsidR="00C836AC" w:rsidRPr="00C836AC" w:rsidRDefault="00C836AC" w:rsidP="00C836AC">
      <w:pPr>
        <w:spacing w:after="0" w:line="240" w:lineRule="auto"/>
        <w:jc w:val="both"/>
        <w:rPr>
          <w:rFonts w:ascii="Calibri" w:eastAsia="Times New Roman" w:hAnsi="Calibri" w:cs="Calibri"/>
          <w:sz w:val="24"/>
          <w:szCs w:val="24"/>
          <w:lang w:eastAsia="el-GR"/>
        </w:rPr>
      </w:pPr>
    </w:p>
    <w:p w:rsidR="00C836AC" w:rsidRPr="00C836AC" w:rsidRDefault="00C836AC" w:rsidP="00C836AC">
      <w:pPr>
        <w:spacing w:after="0" w:line="240" w:lineRule="auto"/>
        <w:jc w:val="both"/>
        <w:rPr>
          <w:rFonts w:ascii="Calibri" w:eastAsia="Times New Roman" w:hAnsi="Calibri" w:cs="Calibri"/>
          <w:sz w:val="24"/>
          <w:szCs w:val="24"/>
          <w:lang w:eastAsia="el-GR"/>
        </w:rPr>
      </w:pPr>
    </w:p>
    <w:p w:rsidR="00C836AC" w:rsidRPr="00C836AC" w:rsidRDefault="00C836AC" w:rsidP="00C836AC">
      <w:pPr>
        <w:spacing w:after="0" w:line="240" w:lineRule="auto"/>
        <w:rPr>
          <w:rFonts w:ascii="Calibri" w:eastAsia="Times New Roman" w:hAnsi="Calibri" w:cs="Calibri"/>
          <w:sz w:val="24"/>
          <w:szCs w:val="24"/>
          <w:lang w:eastAsia="el-GR"/>
        </w:rPr>
      </w:pPr>
    </w:p>
    <w:p w:rsidR="00C836AC" w:rsidRPr="00C836AC" w:rsidRDefault="00C836AC" w:rsidP="00C836AC">
      <w:pPr>
        <w:spacing w:after="0" w:line="240" w:lineRule="auto"/>
        <w:jc w:val="center"/>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Άρθρο 15</w:t>
      </w:r>
    </w:p>
    <w:p w:rsidR="00C836AC" w:rsidRPr="00C836AC" w:rsidRDefault="00C836AC" w:rsidP="00C836AC">
      <w:pPr>
        <w:spacing w:after="0" w:line="240" w:lineRule="auto"/>
        <w:jc w:val="center"/>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Ανωτέρα Βία</w:t>
      </w:r>
    </w:p>
    <w:p w:rsidR="00C836AC" w:rsidRPr="00C836AC" w:rsidRDefault="00C836AC" w:rsidP="00C836AC">
      <w:pPr>
        <w:spacing w:after="0" w:line="240" w:lineRule="auto"/>
        <w:jc w:val="center"/>
        <w:rPr>
          <w:rFonts w:ascii="Calibri" w:eastAsia="Times New Roman" w:hAnsi="Calibri" w:cs="Calibri"/>
          <w:sz w:val="24"/>
          <w:szCs w:val="24"/>
          <w:lang w:eastAsia="el-GR"/>
        </w:rPr>
      </w:pPr>
    </w:p>
    <w:p w:rsidR="00C836AC" w:rsidRPr="00C836AC" w:rsidRDefault="00C836AC" w:rsidP="00C836AC">
      <w:pPr>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 xml:space="preserve">15.1.Τα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C836AC" w:rsidRPr="00C836AC" w:rsidRDefault="00C836AC" w:rsidP="00C836AC">
      <w:pPr>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 xml:space="preserve">15.2.Ο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επικαλεστεί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οργάνου. </w:t>
      </w:r>
    </w:p>
    <w:p w:rsidR="00C836AC" w:rsidRPr="00C836AC" w:rsidRDefault="00C836AC" w:rsidP="00C836AC">
      <w:pPr>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Μόνο η έγγραφη αναγνώριση από την Αναθέτουσα Αρχή του λόγου  ανωτέρας βίας που επικαλείται ο Ανάδοχος, τον απαλλάσσει από τις συνέπειες της εκπρόθεσμης ή μη κατάλληλα εκπλήρωσης της προμήθειας.</w:t>
      </w:r>
    </w:p>
    <w:p w:rsidR="00C836AC" w:rsidRPr="00C836AC" w:rsidRDefault="00C836AC" w:rsidP="00C836AC">
      <w:pPr>
        <w:spacing w:after="0" w:line="240" w:lineRule="auto"/>
        <w:jc w:val="both"/>
        <w:rPr>
          <w:rFonts w:ascii="Calibri" w:eastAsia="Times New Roman" w:hAnsi="Calibri" w:cs="Calibri"/>
          <w:sz w:val="24"/>
          <w:szCs w:val="24"/>
          <w:lang w:eastAsia="el-GR"/>
        </w:rPr>
      </w:pPr>
    </w:p>
    <w:p w:rsidR="00C836AC" w:rsidRPr="00C836AC" w:rsidRDefault="00C836AC" w:rsidP="00C836AC">
      <w:pPr>
        <w:spacing w:after="0" w:line="240" w:lineRule="auto"/>
        <w:jc w:val="center"/>
        <w:rPr>
          <w:rFonts w:ascii="Calibri" w:eastAsia="Times New Roman" w:hAnsi="Calibri" w:cs="Calibri"/>
          <w:sz w:val="24"/>
          <w:szCs w:val="24"/>
          <w:lang w:eastAsia="el-GR"/>
        </w:rPr>
      </w:pPr>
    </w:p>
    <w:p w:rsidR="00C836AC" w:rsidRPr="00C836AC" w:rsidRDefault="00C836AC" w:rsidP="00C836AC">
      <w:pPr>
        <w:spacing w:after="0" w:line="240" w:lineRule="auto"/>
        <w:jc w:val="center"/>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Άρθρο 16</w:t>
      </w:r>
    </w:p>
    <w:p w:rsidR="00C836AC" w:rsidRPr="00C836AC" w:rsidRDefault="00C836AC" w:rsidP="00C836AC">
      <w:pPr>
        <w:spacing w:after="0" w:line="240" w:lineRule="auto"/>
        <w:jc w:val="center"/>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Ολοκλήρωση συμβατικού αντικειμένου</w:t>
      </w:r>
    </w:p>
    <w:p w:rsidR="00C836AC" w:rsidRPr="00C836AC" w:rsidRDefault="00C836AC" w:rsidP="00C836AC">
      <w:pPr>
        <w:spacing w:after="0" w:line="240" w:lineRule="auto"/>
        <w:jc w:val="center"/>
        <w:rPr>
          <w:rFonts w:ascii="Calibri" w:eastAsia="Times New Roman" w:hAnsi="Calibri" w:cs="Calibri"/>
          <w:sz w:val="24"/>
          <w:szCs w:val="24"/>
          <w:lang w:eastAsia="el-GR"/>
        </w:rPr>
      </w:pPr>
    </w:p>
    <w:p w:rsidR="00C836AC" w:rsidRPr="00C836AC" w:rsidRDefault="00C836AC" w:rsidP="00C836AC">
      <w:pPr>
        <w:spacing w:after="20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 xml:space="preserve">Η σύμβαση θεωρείται ότι έχει ολοκληρωθεί, όταν παραληφθούν οριστικά, ποσοτικά και ποιοτικά, τα αγαθά που παραδόθηκαν, αποπληρωθεί το συμβατικό τίμημα και εκπληρωθούν και οι τυχόν λοιπές συμβατικές ή νόμιμες υποχρεώσεις και από τα δύο συμβαλλόμενα μέρη και αποδεσμευτούν οι σχετικές εγγυήσεις κατά τα προβλεπόμενα στη σύμβαση. </w:t>
      </w:r>
    </w:p>
    <w:p w:rsidR="00C836AC" w:rsidRPr="00C836AC" w:rsidRDefault="00C836AC" w:rsidP="00C836AC">
      <w:pPr>
        <w:spacing w:after="0" w:line="240" w:lineRule="auto"/>
        <w:jc w:val="both"/>
        <w:rPr>
          <w:rFonts w:ascii="Calibri" w:eastAsia="Times New Roman" w:hAnsi="Calibri" w:cs="Calibri"/>
          <w:sz w:val="24"/>
          <w:szCs w:val="24"/>
          <w:lang w:eastAsia="el-GR"/>
        </w:rPr>
      </w:pPr>
    </w:p>
    <w:p w:rsidR="00C836AC" w:rsidRPr="00C836AC" w:rsidRDefault="00C836AC" w:rsidP="00C836AC">
      <w:pPr>
        <w:spacing w:after="0" w:line="240" w:lineRule="auto"/>
        <w:jc w:val="both"/>
        <w:rPr>
          <w:rFonts w:ascii="Calibri" w:eastAsia="Times New Roman" w:hAnsi="Calibri" w:cs="Calibri"/>
          <w:sz w:val="24"/>
          <w:szCs w:val="24"/>
          <w:lang w:eastAsia="el-GR"/>
        </w:rPr>
      </w:pPr>
    </w:p>
    <w:p w:rsidR="00C836AC" w:rsidRPr="00C836AC" w:rsidRDefault="00C836AC" w:rsidP="00C836AC">
      <w:pPr>
        <w:spacing w:after="0" w:line="240" w:lineRule="auto"/>
        <w:jc w:val="center"/>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Άρθρο 17</w:t>
      </w:r>
    </w:p>
    <w:p w:rsidR="00C836AC" w:rsidRPr="00C836AC" w:rsidRDefault="00C836AC" w:rsidP="00C836AC">
      <w:pPr>
        <w:spacing w:after="0" w:line="240" w:lineRule="auto"/>
        <w:jc w:val="center"/>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Δικαίωμα μονομερούς λύσης της σύμβασης</w:t>
      </w:r>
    </w:p>
    <w:p w:rsidR="00C836AC" w:rsidRPr="00C836AC" w:rsidRDefault="00C836AC" w:rsidP="00C836AC">
      <w:pPr>
        <w:spacing w:after="0" w:line="240" w:lineRule="auto"/>
        <w:jc w:val="both"/>
        <w:rPr>
          <w:rFonts w:ascii="Calibri" w:eastAsia="Times New Roman" w:hAnsi="Calibri" w:cs="Calibri"/>
          <w:sz w:val="24"/>
          <w:szCs w:val="24"/>
          <w:lang w:eastAsia="el-GR"/>
        </w:rPr>
      </w:pPr>
    </w:p>
    <w:p w:rsidR="00C836AC" w:rsidRPr="00C836AC" w:rsidRDefault="00C836AC" w:rsidP="00C836AC">
      <w:pPr>
        <w:spacing w:after="20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C836AC" w:rsidRPr="00C836AC" w:rsidRDefault="00C836AC" w:rsidP="00C836AC">
      <w:pPr>
        <w:spacing w:after="0" w:line="240" w:lineRule="auto"/>
        <w:jc w:val="both"/>
        <w:rPr>
          <w:rFonts w:ascii="Calibri" w:eastAsia="Times New Roman" w:hAnsi="Calibri" w:cs="Calibri"/>
          <w:sz w:val="24"/>
          <w:szCs w:val="24"/>
          <w:lang w:eastAsia="el-GR"/>
        </w:rPr>
      </w:pPr>
    </w:p>
    <w:p w:rsidR="00C836AC" w:rsidRPr="00C836AC" w:rsidRDefault="00C836AC" w:rsidP="00C836AC">
      <w:pPr>
        <w:spacing w:after="0" w:line="240" w:lineRule="auto"/>
        <w:jc w:val="both"/>
        <w:rPr>
          <w:rFonts w:ascii="Calibri" w:eastAsia="Times New Roman" w:hAnsi="Calibri" w:cs="Calibri"/>
          <w:sz w:val="24"/>
          <w:szCs w:val="24"/>
          <w:lang w:eastAsia="el-GR"/>
        </w:rPr>
      </w:pPr>
    </w:p>
    <w:p w:rsidR="00C836AC" w:rsidRPr="00C836AC" w:rsidRDefault="00C836AC" w:rsidP="00C836AC">
      <w:pPr>
        <w:spacing w:after="0" w:line="240" w:lineRule="auto"/>
        <w:jc w:val="center"/>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Άρθρο 18</w:t>
      </w:r>
    </w:p>
    <w:p w:rsidR="00C836AC" w:rsidRPr="00C836AC" w:rsidRDefault="00C836AC" w:rsidP="00C836AC">
      <w:pPr>
        <w:spacing w:after="0" w:line="240" w:lineRule="auto"/>
        <w:jc w:val="center"/>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Εφαρμοστέο Δίκαιο – Επίλυση Διαφορών</w:t>
      </w:r>
    </w:p>
    <w:p w:rsidR="00C836AC" w:rsidRPr="00C836AC" w:rsidRDefault="00C836AC" w:rsidP="00C836AC">
      <w:pPr>
        <w:spacing w:after="0" w:line="240" w:lineRule="auto"/>
        <w:rPr>
          <w:rFonts w:ascii="Calibri" w:eastAsia="Times New Roman" w:hAnsi="Calibri" w:cs="Calibri"/>
          <w:sz w:val="24"/>
          <w:szCs w:val="24"/>
          <w:lang w:eastAsia="el-GR"/>
        </w:rPr>
      </w:pPr>
    </w:p>
    <w:p w:rsidR="00C836AC" w:rsidRPr="00C836AC" w:rsidRDefault="00C836AC" w:rsidP="00C836AC">
      <w:pPr>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 xml:space="preserve">18.1.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C836AC" w:rsidRPr="00C836AC" w:rsidRDefault="00C836AC" w:rsidP="00C836AC">
      <w:pPr>
        <w:spacing w:after="0" w:line="240" w:lineRule="auto"/>
        <w:jc w:val="both"/>
        <w:rPr>
          <w:rFonts w:ascii="Calibri" w:eastAsia="Times New Roman" w:hAnsi="Calibri" w:cs="Calibri"/>
          <w:sz w:val="24"/>
          <w:szCs w:val="24"/>
          <w:lang w:eastAsia="el-GR"/>
        </w:rPr>
      </w:pPr>
    </w:p>
    <w:p w:rsidR="00C836AC" w:rsidRPr="00C836AC" w:rsidRDefault="00C836AC" w:rsidP="00C836AC">
      <w:pPr>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 xml:space="preserve">18.2.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να ασκήσει τα δικαιώματα του άρθρου 5.3. της Διακήρυξης, υπό τους όρους και προϋποθέσεις που ορίζονται σε αυτό. </w:t>
      </w:r>
    </w:p>
    <w:p w:rsidR="00C836AC" w:rsidRPr="00C836AC" w:rsidRDefault="00C836AC" w:rsidP="00C836AC">
      <w:pPr>
        <w:spacing w:after="0" w:line="240" w:lineRule="auto"/>
        <w:jc w:val="both"/>
        <w:rPr>
          <w:rFonts w:ascii="Calibri" w:eastAsia="Times New Roman" w:hAnsi="Calibri" w:cs="Calibri"/>
          <w:sz w:val="24"/>
          <w:szCs w:val="24"/>
          <w:lang w:eastAsia="el-GR"/>
        </w:rPr>
      </w:pPr>
    </w:p>
    <w:p w:rsidR="00C836AC" w:rsidRPr="00C836AC" w:rsidRDefault="00C836AC" w:rsidP="00C836AC">
      <w:pPr>
        <w:spacing w:after="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 xml:space="preserve">18.3.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C836AC" w:rsidRPr="00C836AC" w:rsidRDefault="00C836AC" w:rsidP="00C836AC">
      <w:pPr>
        <w:spacing w:after="0" w:line="240" w:lineRule="auto"/>
        <w:jc w:val="both"/>
        <w:rPr>
          <w:rFonts w:ascii="Calibri" w:eastAsia="Times New Roman" w:hAnsi="Calibri" w:cs="Calibri"/>
          <w:sz w:val="24"/>
          <w:szCs w:val="24"/>
          <w:lang w:eastAsia="el-GR"/>
        </w:rPr>
      </w:pPr>
    </w:p>
    <w:p w:rsidR="00C836AC" w:rsidRPr="00C836AC" w:rsidRDefault="00C836AC" w:rsidP="00C836AC">
      <w:pPr>
        <w:spacing w:after="0" w:line="240" w:lineRule="auto"/>
        <w:rPr>
          <w:rFonts w:ascii="Calibri" w:eastAsia="Times New Roman" w:hAnsi="Calibri" w:cs="Calibri"/>
          <w:sz w:val="24"/>
          <w:szCs w:val="24"/>
          <w:lang w:eastAsia="el-GR"/>
        </w:rPr>
      </w:pPr>
    </w:p>
    <w:p w:rsidR="00C836AC" w:rsidRPr="00C836AC" w:rsidRDefault="00C836AC" w:rsidP="00C836AC">
      <w:pPr>
        <w:spacing w:after="200" w:line="240" w:lineRule="auto"/>
        <w:jc w:val="center"/>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Άρθρο 19</w:t>
      </w:r>
    </w:p>
    <w:p w:rsidR="00C836AC" w:rsidRPr="00C836AC" w:rsidRDefault="00C836AC" w:rsidP="00C836AC">
      <w:pPr>
        <w:spacing w:after="200" w:line="240" w:lineRule="auto"/>
        <w:jc w:val="center"/>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Συμμόρφωση με τον Κανονισμό ΕΕ/2016/2019 και τον ν. 4624/2019 (Α 137)</w:t>
      </w:r>
      <w:r w:rsidRPr="00C836AC">
        <w:rPr>
          <w:rFonts w:ascii="Calibri" w:eastAsia="Times New Roman" w:hAnsi="Calibri" w:cs="Calibri"/>
          <w:sz w:val="24"/>
          <w:szCs w:val="24"/>
          <w:vertAlign w:val="superscript"/>
          <w:lang w:eastAsia="el-GR"/>
        </w:rPr>
        <w:footnoteReference w:id="11"/>
      </w:r>
      <w:r w:rsidRPr="00C836AC">
        <w:rPr>
          <w:rFonts w:ascii="Calibri" w:eastAsia="Times New Roman" w:hAnsi="Calibri" w:cs="Calibri"/>
          <w:sz w:val="24"/>
          <w:szCs w:val="24"/>
          <w:lang w:eastAsia="el-GR"/>
        </w:rPr>
        <w:t xml:space="preserve"> </w:t>
      </w:r>
    </w:p>
    <w:p w:rsidR="00C836AC" w:rsidRPr="00C836AC" w:rsidRDefault="00C836AC" w:rsidP="00C836AC">
      <w:pPr>
        <w:spacing w:after="20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General Data Protection Regulation – GDPR) και του ν. 4624/2019. Ειδικότερα:</w:t>
      </w:r>
    </w:p>
    <w:p w:rsidR="00C836AC" w:rsidRPr="00C836AC" w:rsidRDefault="00C836AC" w:rsidP="00C836AC">
      <w:pPr>
        <w:spacing w:after="200" w:line="240" w:lineRule="auto"/>
        <w:jc w:val="both"/>
        <w:rPr>
          <w:rFonts w:ascii="Calibri" w:eastAsia="Times New Roman" w:hAnsi="Calibri" w:cs="Calibri"/>
          <w:sz w:val="24"/>
          <w:szCs w:val="24"/>
          <w:lang w:eastAsia="el-GR"/>
        </w:rPr>
      </w:pPr>
      <w:r w:rsidRPr="00C836AC">
        <w:rPr>
          <w:rFonts w:ascii="Calibri" w:eastAsia="Times New Roman" w:hAnsi="Calibri" w:cs="Calibri"/>
          <w:b/>
          <w:sz w:val="24"/>
          <w:szCs w:val="24"/>
          <w:lang w:eastAsia="el-GR"/>
        </w:rPr>
        <w:t>Α)</w:t>
      </w:r>
      <w:r w:rsidRPr="00C836AC">
        <w:rPr>
          <w:rFonts w:ascii="Calibri" w:eastAsia="Times New Roman" w:hAnsi="Calibri" w:cs="Calibri"/>
          <w:sz w:val="24"/>
          <w:szCs w:val="24"/>
          <w:lang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C836AC">
        <w:rPr>
          <w:rFonts w:ascii="Calibri" w:eastAsia="Times New Roman" w:hAnsi="Calibri" w:cs="Calibri"/>
          <w:strike/>
          <w:sz w:val="24"/>
          <w:szCs w:val="24"/>
          <w:lang w:eastAsia="el-GR"/>
        </w:rPr>
        <w:t>/</w:t>
      </w:r>
      <w:r w:rsidRPr="00C836AC">
        <w:rPr>
          <w:rFonts w:ascii="Calibri" w:eastAsia="Times New Roman" w:hAnsi="Calibri" w:cs="Calibri"/>
          <w:sz w:val="24"/>
          <w:szCs w:val="24"/>
          <w:lang w:eastAsia="el-GR"/>
        </w:rPr>
        <w:t>συνεργατών/δανειζόντων εμπειρία/υπεργολάβων του, ισχύουν τα παρακάτω:</w:t>
      </w:r>
    </w:p>
    <w:p w:rsidR="00C836AC" w:rsidRPr="00C836AC" w:rsidRDefault="00C836AC" w:rsidP="00C836AC">
      <w:pPr>
        <w:spacing w:after="20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 xml:space="preserve">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w:t>
      </w:r>
      <w:r w:rsidRPr="00C836AC">
        <w:rPr>
          <w:rFonts w:ascii="Calibri" w:eastAsia="Times New Roman" w:hAnsi="Calibri" w:cs="Calibri"/>
          <w:sz w:val="24"/>
          <w:szCs w:val="24"/>
          <w:lang w:eastAsia="el-GR"/>
        </w:rPr>
        <w:lastRenderedPageBreak/>
        <w:t>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C836AC" w:rsidRPr="00C836AC" w:rsidRDefault="00C836AC" w:rsidP="00C836AC">
      <w:pPr>
        <w:spacing w:after="20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w:t>
      </w:r>
      <w:r w:rsidRPr="00C836AC">
        <w:rPr>
          <w:rFonts w:ascii="Calibri" w:eastAsia="Calibri" w:hAnsi="Calibri" w:cs="Calibri"/>
        </w:rPr>
        <w:t xml:space="preserve"> </w:t>
      </w:r>
      <w:r w:rsidRPr="00C836AC">
        <w:rPr>
          <w:rFonts w:ascii="Calibri" w:eastAsia="Times New Roman" w:hAnsi="Calibri" w:cs="Calibri"/>
          <w:sz w:val="24"/>
          <w:szCs w:val="24"/>
          <w:lang w:eastAsia="el-GR"/>
        </w:rPr>
        <w:t>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C836AC" w:rsidRPr="00C836AC" w:rsidRDefault="00C836AC" w:rsidP="00C836AC">
      <w:pPr>
        <w:spacing w:after="20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C836AC" w:rsidRPr="00C836AC" w:rsidRDefault="00C836AC" w:rsidP="00C836AC">
      <w:pPr>
        <w:spacing w:after="20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rsidR="00C836AC" w:rsidRPr="00C836AC" w:rsidRDefault="00C836AC" w:rsidP="00C836AC">
      <w:pPr>
        <w:spacing w:after="20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Καθ’ όλη την διάρκεια που η Αναθέτουσα Αρχή τηρεί και επεξεργάζεται τα προσωπικά δεδομένα ο Ανάδοχος έχει το δικαίωμα πρόσβασης, φορητότητας, διόρθωσης, περιορισμού της επεξεργασίας, διαγραφής</w:t>
      </w:r>
      <w:r w:rsidRPr="00C836AC">
        <w:rPr>
          <w:rFonts w:ascii="Calibri" w:eastAsia="Calibri" w:hAnsi="Calibri" w:cs="Calibri"/>
        </w:rPr>
        <w:t xml:space="preserve"> </w:t>
      </w:r>
      <w:r w:rsidRPr="00C836AC">
        <w:rPr>
          <w:rFonts w:ascii="Calibri" w:eastAsia="Times New Roman" w:hAnsi="Calibri" w:cs="Calibri"/>
          <w:sz w:val="24"/>
          <w:szCs w:val="24"/>
          <w:lang w:eastAsia="el-GR"/>
        </w:rPr>
        <w:t>ή και εναντίωσης υπό συγκεκριμένες προϋποθέσεις, στην επεξεργασία δεδομένων προσωπικού χαρακτήρα.</w:t>
      </w:r>
    </w:p>
    <w:p w:rsidR="00C836AC" w:rsidRPr="00C836AC" w:rsidRDefault="00C836AC" w:rsidP="00C836AC">
      <w:pPr>
        <w:spacing w:after="20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C836AC" w:rsidRPr="00C836AC" w:rsidRDefault="00C836AC" w:rsidP="00C836AC">
      <w:pPr>
        <w:spacing w:after="20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C836AC" w:rsidRPr="00C836AC" w:rsidRDefault="00C836AC" w:rsidP="00C836AC">
      <w:pPr>
        <w:suppressAutoHyphens/>
        <w:spacing w:after="12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Τα στοιχεία επικοινωνίας με τον υπεύθυνο για την προστασία των προσωπικών δεδομένων της Αναθέτουσας Αρχής είναι τα ακόλουθα (</w:t>
      </w:r>
      <w:r w:rsidRPr="00C836AC">
        <w:rPr>
          <w:rFonts w:ascii="Calibri" w:eastAsia="Times New Roman" w:hAnsi="Calibri" w:cs="Calibri"/>
          <w:sz w:val="24"/>
          <w:szCs w:val="24"/>
          <w:lang w:val="en-GB" w:eastAsia="el-GR"/>
        </w:rPr>
        <w:t>email</w:t>
      </w:r>
      <w:r w:rsidRPr="00C836AC">
        <w:rPr>
          <w:rFonts w:ascii="Calibri" w:eastAsia="Times New Roman" w:hAnsi="Calibri" w:cs="Calibri"/>
          <w:sz w:val="24"/>
          <w:szCs w:val="24"/>
          <w:lang w:eastAsia="el-GR"/>
        </w:rPr>
        <w:t xml:space="preserve">: </w:t>
      </w:r>
      <w:r w:rsidRPr="00C836AC">
        <w:rPr>
          <w:rFonts w:ascii="Calibri" w:eastAsia="Times New Roman" w:hAnsi="Calibri" w:cs="Calibri"/>
          <w:sz w:val="24"/>
          <w:szCs w:val="24"/>
          <w:lang w:val="en-US" w:eastAsia="el-GR"/>
        </w:rPr>
        <w:t>dpo</w:t>
      </w:r>
      <w:r w:rsidRPr="00C836AC">
        <w:rPr>
          <w:rFonts w:ascii="Calibri" w:eastAsia="Times New Roman" w:hAnsi="Calibri" w:cs="Calibri"/>
          <w:sz w:val="24"/>
          <w:szCs w:val="24"/>
          <w:lang w:eastAsia="el-GR"/>
        </w:rPr>
        <w:t>@</w:t>
      </w:r>
      <w:r w:rsidRPr="00C836AC">
        <w:rPr>
          <w:rFonts w:ascii="Calibri" w:eastAsia="Times New Roman" w:hAnsi="Calibri" w:cs="Calibri"/>
          <w:sz w:val="24"/>
          <w:szCs w:val="24"/>
          <w:lang w:val="en-US" w:eastAsia="el-GR"/>
        </w:rPr>
        <w:t>aqs</w:t>
      </w:r>
      <w:r w:rsidRPr="00C836AC">
        <w:rPr>
          <w:rFonts w:ascii="Calibri" w:eastAsia="Times New Roman" w:hAnsi="Calibri" w:cs="Calibri"/>
          <w:sz w:val="24"/>
          <w:szCs w:val="24"/>
          <w:lang w:eastAsia="el-GR"/>
        </w:rPr>
        <w:t>.</w:t>
      </w:r>
      <w:r w:rsidRPr="00C836AC">
        <w:rPr>
          <w:rFonts w:ascii="Calibri" w:eastAsia="Times New Roman" w:hAnsi="Calibri" w:cs="Calibri"/>
          <w:sz w:val="24"/>
          <w:szCs w:val="24"/>
          <w:lang w:val="en-US" w:eastAsia="el-GR"/>
        </w:rPr>
        <w:t>gr</w:t>
      </w:r>
      <w:r w:rsidRPr="00C836AC">
        <w:rPr>
          <w:rFonts w:ascii="Calibri" w:eastAsia="Times New Roman" w:hAnsi="Calibri" w:cs="Calibri"/>
          <w:sz w:val="24"/>
          <w:szCs w:val="24"/>
          <w:lang w:eastAsia="el-GR"/>
        </w:rPr>
        <w:t xml:space="preserve"> /τηλ. 2106216997).</w:t>
      </w:r>
    </w:p>
    <w:p w:rsidR="00C836AC" w:rsidRPr="00C836AC" w:rsidRDefault="00C836AC" w:rsidP="00C836AC">
      <w:pPr>
        <w:spacing w:after="20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 xml:space="preserve">B.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Ειδικότερα, ισχύουν τα ακόλουθα: </w:t>
      </w:r>
    </w:p>
    <w:p w:rsidR="00C836AC" w:rsidRPr="00C836AC" w:rsidRDefault="00C836AC" w:rsidP="00C836AC">
      <w:pPr>
        <w:spacing w:after="20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ο Ανάδοχος (εκτελών την επεξεργασία)</w:t>
      </w:r>
    </w:p>
    <w:p w:rsidR="00C836AC" w:rsidRPr="00C836AC" w:rsidRDefault="00C836AC" w:rsidP="00C836AC">
      <w:pPr>
        <w:spacing w:after="20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rsidR="00C836AC" w:rsidRPr="00C836AC" w:rsidRDefault="00C836AC" w:rsidP="00C836AC">
      <w:pPr>
        <w:spacing w:after="20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lastRenderedPageBreak/>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C836AC" w:rsidRPr="00C836AC" w:rsidRDefault="00C836AC" w:rsidP="00C836AC">
      <w:pPr>
        <w:spacing w:after="20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 xml:space="preserve">γ) λαμβάνει όλα τα απαιτούμενα μέτρα δυνάμει του άρθρου 32  του ΓΚΠΔ, </w:t>
      </w:r>
    </w:p>
    <w:p w:rsidR="00C836AC" w:rsidRPr="00C836AC" w:rsidRDefault="00C836AC" w:rsidP="00C836AC">
      <w:pPr>
        <w:spacing w:after="20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 xml:space="preserve">δ) τηρεί τους όρους που αναφέρονται στις παραγράφους 2 και 4 για την πρόσληψη άλλου εκτελούντος την επεξεργασία, </w:t>
      </w:r>
    </w:p>
    <w:p w:rsidR="00C836AC" w:rsidRPr="00C836AC" w:rsidRDefault="00C836AC" w:rsidP="00C836AC">
      <w:pPr>
        <w:spacing w:after="20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III δικαιωμάτων του υποκειμένου των δεδομένων, </w:t>
      </w:r>
    </w:p>
    <w:p w:rsidR="00C836AC" w:rsidRPr="00C836AC" w:rsidRDefault="00C836AC" w:rsidP="00C836AC">
      <w:pPr>
        <w:spacing w:after="20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 xml:space="preserve">στ)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rsidR="00C836AC" w:rsidRPr="00C836AC" w:rsidRDefault="00C836AC" w:rsidP="00C836AC">
      <w:pPr>
        <w:spacing w:after="20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C836AC" w:rsidRPr="00C836AC" w:rsidRDefault="00C836AC" w:rsidP="00C836AC">
      <w:pPr>
        <w:spacing w:after="20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C836AC" w:rsidRPr="00C836AC" w:rsidRDefault="00C836AC" w:rsidP="00C836AC">
      <w:pPr>
        <w:spacing w:after="20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 xml:space="preserve">ι) δεν προσλαμβάνει άλλον εκτελούντα την επεξεργασία χωρίς προηγούμενη ειδική ή γενική γραπτή άδεια του υπευθύνου επεξεργασίας. </w:t>
      </w:r>
    </w:p>
    <w:p w:rsidR="00C836AC" w:rsidRPr="00C836AC" w:rsidRDefault="00C836AC" w:rsidP="00C836AC">
      <w:pPr>
        <w:spacing w:after="0" w:line="240" w:lineRule="auto"/>
        <w:jc w:val="center"/>
        <w:rPr>
          <w:rFonts w:ascii="Calibri" w:eastAsia="Times New Roman" w:hAnsi="Calibri" w:cs="Calibri"/>
          <w:sz w:val="24"/>
          <w:szCs w:val="24"/>
          <w:lang w:eastAsia="el-GR"/>
        </w:rPr>
      </w:pPr>
    </w:p>
    <w:p w:rsidR="00C836AC" w:rsidRPr="00C836AC" w:rsidRDefault="00C836AC" w:rsidP="00C836AC">
      <w:pPr>
        <w:spacing w:after="0" w:line="240" w:lineRule="auto"/>
        <w:jc w:val="center"/>
        <w:rPr>
          <w:rFonts w:ascii="Calibri" w:eastAsia="Times New Roman" w:hAnsi="Calibri" w:cs="Calibri"/>
          <w:sz w:val="24"/>
          <w:szCs w:val="24"/>
          <w:lang w:eastAsia="el-GR"/>
        </w:rPr>
      </w:pPr>
    </w:p>
    <w:p w:rsidR="00C836AC" w:rsidRPr="00C836AC" w:rsidRDefault="00C836AC" w:rsidP="00C836AC">
      <w:pPr>
        <w:spacing w:after="0" w:line="240" w:lineRule="auto"/>
        <w:jc w:val="center"/>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Άρθρο 20</w:t>
      </w:r>
    </w:p>
    <w:p w:rsidR="00C836AC" w:rsidRPr="00C836AC" w:rsidRDefault="00C836AC" w:rsidP="00C836AC">
      <w:pPr>
        <w:spacing w:after="0" w:line="240" w:lineRule="auto"/>
        <w:jc w:val="center"/>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Λοιποί όροι</w:t>
      </w:r>
    </w:p>
    <w:p w:rsidR="00C836AC" w:rsidRPr="00C836AC" w:rsidRDefault="00C836AC" w:rsidP="00C836AC">
      <w:pPr>
        <w:spacing w:after="0" w:line="240" w:lineRule="auto"/>
        <w:jc w:val="center"/>
        <w:rPr>
          <w:rFonts w:ascii="Calibri" w:eastAsia="Times New Roman" w:hAnsi="Calibri" w:cs="Calibri"/>
          <w:sz w:val="24"/>
          <w:szCs w:val="24"/>
          <w:lang w:eastAsia="el-GR"/>
        </w:rPr>
      </w:pPr>
    </w:p>
    <w:p w:rsidR="00C836AC" w:rsidRPr="00C836AC" w:rsidRDefault="00C836AC" w:rsidP="00C836AC">
      <w:pPr>
        <w:spacing w:after="20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rsidR="00C836AC" w:rsidRPr="00C836AC" w:rsidRDefault="00C836AC" w:rsidP="00C836AC">
      <w:pPr>
        <w:spacing w:after="20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rsidR="00C836AC" w:rsidRPr="00C836AC" w:rsidRDefault="00C836AC" w:rsidP="00C836AC">
      <w:pPr>
        <w:spacing w:after="200" w:line="240" w:lineRule="auto"/>
        <w:jc w:val="both"/>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 xml:space="preserve">Αφού συντάχθηκε η παρούσα σύμβαση σε δύο αντίτυπα </w:t>
      </w:r>
      <w:r w:rsidRPr="00C836AC">
        <w:rPr>
          <w:rFonts w:ascii="Calibri" w:eastAsia="Times New Roman" w:hAnsi="Calibri" w:cs="Calibri"/>
          <w:i/>
          <w:color w:val="2E74B5"/>
          <w:sz w:val="24"/>
          <w:szCs w:val="24"/>
          <w:lang w:eastAsia="el-GR"/>
        </w:rPr>
        <w:t>[η αναφορά σε δύο αντίτυπα αφορά μόνο στην περίπτωση της ιδιόχειρης υπογραφής]</w:t>
      </w:r>
      <w:r w:rsidRPr="00C836AC">
        <w:rPr>
          <w:rFonts w:ascii="Calibri" w:eastAsia="Times New Roman" w:hAnsi="Calibri" w:cs="Calibri"/>
          <w:sz w:val="24"/>
          <w:szCs w:val="24"/>
          <w:lang w:eastAsia="el-GR"/>
        </w:rPr>
        <w:t>, αναγνώστηκε και υπογράφηκε ως ακολούθως από τα συμβαλλόμενα μέρη.</w:t>
      </w:r>
    </w:p>
    <w:p w:rsidR="00C836AC" w:rsidRPr="00C836AC" w:rsidRDefault="00C836AC" w:rsidP="00C836AC">
      <w:pPr>
        <w:spacing w:after="200" w:line="240" w:lineRule="auto"/>
        <w:jc w:val="both"/>
        <w:rPr>
          <w:rFonts w:ascii="Calibri" w:eastAsia="Times New Roman" w:hAnsi="Calibri" w:cs="Calibri"/>
          <w:sz w:val="24"/>
          <w:szCs w:val="24"/>
          <w:lang w:eastAsia="el-GR"/>
        </w:rPr>
      </w:pPr>
    </w:p>
    <w:p w:rsidR="00C836AC" w:rsidRPr="00C836AC" w:rsidRDefault="00C836AC" w:rsidP="00C836AC">
      <w:pPr>
        <w:spacing w:after="200" w:line="240" w:lineRule="auto"/>
        <w:jc w:val="both"/>
        <w:rPr>
          <w:rFonts w:ascii="Calibri" w:eastAsia="Times New Roman" w:hAnsi="Calibri" w:cs="Calibri"/>
          <w:sz w:val="24"/>
          <w:szCs w:val="24"/>
          <w:lang w:eastAsia="el-GR"/>
        </w:rPr>
      </w:pPr>
    </w:p>
    <w:p w:rsidR="00C836AC" w:rsidRPr="00C836AC" w:rsidRDefault="00C836AC" w:rsidP="00C836AC">
      <w:pPr>
        <w:spacing w:after="200" w:line="240" w:lineRule="auto"/>
        <w:jc w:val="center"/>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ΟΙ ΣΥΜΒΑΛΛΟΜΕΝΟΙ</w:t>
      </w:r>
    </w:p>
    <w:p w:rsidR="00C836AC" w:rsidRPr="00C836AC" w:rsidRDefault="00C836AC" w:rsidP="00C836AC">
      <w:pPr>
        <w:spacing w:after="200" w:line="240" w:lineRule="auto"/>
        <w:rPr>
          <w:rFonts w:ascii="Calibri" w:eastAsia="Times New Roman" w:hAnsi="Calibri" w:cs="Calibri"/>
          <w:sz w:val="24"/>
          <w:szCs w:val="24"/>
          <w:lang w:eastAsia="el-GR"/>
        </w:rPr>
      </w:pPr>
    </w:p>
    <w:tbl>
      <w:tblPr>
        <w:tblW w:w="0" w:type="auto"/>
        <w:jc w:val="center"/>
        <w:tblLook w:val="04A0" w:firstRow="1" w:lastRow="0" w:firstColumn="1" w:lastColumn="0" w:noHBand="0" w:noVBand="1"/>
      </w:tblPr>
      <w:tblGrid>
        <w:gridCol w:w="3085"/>
        <w:gridCol w:w="2268"/>
        <w:gridCol w:w="3169"/>
      </w:tblGrid>
      <w:tr w:rsidR="00C836AC" w:rsidRPr="00C836AC" w:rsidTr="006915EB">
        <w:trPr>
          <w:trHeight w:val="1301"/>
          <w:jc w:val="center"/>
        </w:trPr>
        <w:tc>
          <w:tcPr>
            <w:tcW w:w="3085" w:type="dxa"/>
            <w:shd w:val="clear" w:color="auto" w:fill="auto"/>
            <w:vAlign w:val="center"/>
          </w:tcPr>
          <w:p w:rsidR="00C836AC" w:rsidRPr="00C836AC" w:rsidRDefault="00C836AC" w:rsidP="00C836AC">
            <w:pPr>
              <w:spacing w:after="200" w:line="240" w:lineRule="auto"/>
              <w:jc w:val="center"/>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w:t>
            </w:r>
          </w:p>
        </w:tc>
        <w:tc>
          <w:tcPr>
            <w:tcW w:w="2268" w:type="dxa"/>
            <w:shd w:val="clear" w:color="auto" w:fill="auto"/>
            <w:vAlign w:val="center"/>
          </w:tcPr>
          <w:p w:rsidR="00C836AC" w:rsidRPr="00C836AC" w:rsidRDefault="00C836AC" w:rsidP="00C836AC">
            <w:pPr>
              <w:spacing w:after="200" w:line="240" w:lineRule="auto"/>
              <w:jc w:val="center"/>
              <w:rPr>
                <w:rFonts w:ascii="Calibri" w:eastAsia="Times New Roman" w:hAnsi="Calibri" w:cs="Calibri"/>
                <w:sz w:val="24"/>
                <w:szCs w:val="24"/>
                <w:lang w:eastAsia="el-GR"/>
              </w:rPr>
            </w:pPr>
          </w:p>
        </w:tc>
        <w:tc>
          <w:tcPr>
            <w:tcW w:w="3169" w:type="dxa"/>
            <w:shd w:val="clear" w:color="auto" w:fill="auto"/>
            <w:vAlign w:val="center"/>
          </w:tcPr>
          <w:p w:rsidR="00C836AC" w:rsidRPr="00C836AC" w:rsidRDefault="00C836AC" w:rsidP="00C836AC">
            <w:pPr>
              <w:spacing w:after="200" w:line="240" w:lineRule="auto"/>
              <w:jc w:val="center"/>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w:t>
            </w:r>
          </w:p>
        </w:tc>
      </w:tr>
      <w:tr w:rsidR="00C836AC" w:rsidRPr="00C836AC" w:rsidTr="006915EB">
        <w:trPr>
          <w:trHeight w:val="838"/>
          <w:jc w:val="center"/>
        </w:trPr>
        <w:tc>
          <w:tcPr>
            <w:tcW w:w="3085" w:type="dxa"/>
            <w:shd w:val="clear" w:color="auto" w:fill="auto"/>
            <w:vAlign w:val="center"/>
          </w:tcPr>
          <w:p w:rsidR="00C836AC" w:rsidRPr="00C836AC" w:rsidRDefault="00C836AC" w:rsidP="00C836AC">
            <w:pPr>
              <w:spacing w:after="200" w:line="240" w:lineRule="auto"/>
              <w:jc w:val="center"/>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ΓΙΑ ΤΗΝ ΑΝΑΘΕΤΟΥΣΑ ΑΡΧΗ</w:t>
            </w:r>
          </w:p>
        </w:tc>
        <w:tc>
          <w:tcPr>
            <w:tcW w:w="2268" w:type="dxa"/>
            <w:shd w:val="clear" w:color="auto" w:fill="auto"/>
            <w:vAlign w:val="center"/>
          </w:tcPr>
          <w:p w:rsidR="00C836AC" w:rsidRPr="00C836AC" w:rsidRDefault="00C836AC" w:rsidP="00C836AC">
            <w:pPr>
              <w:spacing w:after="200" w:line="240" w:lineRule="auto"/>
              <w:jc w:val="center"/>
              <w:rPr>
                <w:rFonts w:ascii="Calibri" w:eastAsia="Times New Roman" w:hAnsi="Calibri" w:cs="Calibri"/>
                <w:sz w:val="24"/>
                <w:szCs w:val="24"/>
                <w:lang w:eastAsia="el-GR"/>
              </w:rPr>
            </w:pPr>
          </w:p>
        </w:tc>
        <w:tc>
          <w:tcPr>
            <w:tcW w:w="3169" w:type="dxa"/>
            <w:shd w:val="clear" w:color="auto" w:fill="auto"/>
            <w:vAlign w:val="center"/>
          </w:tcPr>
          <w:p w:rsidR="00C836AC" w:rsidRPr="00C836AC" w:rsidRDefault="00C836AC" w:rsidP="00C836AC">
            <w:pPr>
              <w:spacing w:after="200" w:line="240" w:lineRule="auto"/>
              <w:jc w:val="center"/>
              <w:rPr>
                <w:rFonts w:ascii="Calibri" w:eastAsia="Times New Roman" w:hAnsi="Calibri" w:cs="Calibri"/>
                <w:sz w:val="24"/>
                <w:szCs w:val="24"/>
                <w:lang w:eastAsia="el-GR"/>
              </w:rPr>
            </w:pPr>
            <w:r w:rsidRPr="00C836AC">
              <w:rPr>
                <w:rFonts w:ascii="Calibri" w:eastAsia="Times New Roman" w:hAnsi="Calibri" w:cs="Calibri"/>
                <w:sz w:val="24"/>
                <w:szCs w:val="24"/>
                <w:lang w:eastAsia="el-GR"/>
              </w:rPr>
              <w:t>ΓΙΑ ΤΟΝ ΑΝΑΔΟΧΟ</w:t>
            </w:r>
          </w:p>
        </w:tc>
      </w:tr>
    </w:tbl>
    <w:p w:rsidR="00C836AC" w:rsidRPr="00C836AC" w:rsidRDefault="00C836AC" w:rsidP="00C836AC">
      <w:pPr>
        <w:suppressAutoHyphens/>
        <w:spacing w:after="120" w:line="240" w:lineRule="auto"/>
        <w:jc w:val="both"/>
        <w:rPr>
          <w:rFonts w:ascii="Calibri" w:eastAsia="Times New Roman" w:hAnsi="Calibri" w:cs="Calibri"/>
          <w:color w:val="0070C0"/>
          <w:lang w:eastAsia="el-GR"/>
        </w:rPr>
      </w:pPr>
      <w:r w:rsidRPr="00C836AC">
        <w:rPr>
          <w:rFonts w:ascii="Calibri" w:eastAsia="Times New Roman" w:hAnsi="Calibri" w:cs="Calibri"/>
          <w:b/>
          <w:u w:val="single"/>
          <w:lang w:eastAsia="ar-SA"/>
        </w:rPr>
        <w:t xml:space="preserve">ΡΗΤΡΑ ΑΚΕΡΑΙΟΤΗΤΑΣ </w:t>
      </w:r>
      <w:r w:rsidRPr="00C836AC">
        <w:rPr>
          <w:rFonts w:ascii="Calibri" w:eastAsia="Times New Roman" w:hAnsi="Calibri" w:cs="Calibri"/>
          <w:color w:val="0070C0"/>
          <w:lang w:eastAsia="ar-SA"/>
        </w:rPr>
        <w:t>[επισυνάπτεται στο συμφωνητικό]</w:t>
      </w:r>
    </w:p>
    <w:p w:rsidR="00C836AC" w:rsidRPr="00C836AC" w:rsidRDefault="00C836AC" w:rsidP="00C836AC">
      <w:pPr>
        <w:suppressAutoHyphens/>
        <w:spacing w:after="120" w:line="240" w:lineRule="auto"/>
        <w:jc w:val="both"/>
        <w:rPr>
          <w:rFonts w:ascii="Calibri" w:eastAsia="Times New Roman" w:hAnsi="Calibri" w:cs="Calibri"/>
          <w:lang w:eastAsia="ar-SA"/>
        </w:rPr>
      </w:pPr>
    </w:p>
    <w:p w:rsidR="00C836AC" w:rsidRPr="00C836AC" w:rsidRDefault="00C836AC" w:rsidP="00C836AC">
      <w:pPr>
        <w:suppressAutoHyphens/>
        <w:spacing w:after="120" w:line="240" w:lineRule="auto"/>
        <w:jc w:val="both"/>
        <w:rPr>
          <w:rFonts w:ascii="Calibri" w:eastAsia="Times New Roman" w:hAnsi="Calibri" w:cs="Calibri"/>
          <w:lang w:eastAsia="ar-SA"/>
        </w:rPr>
      </w:pPr>
      <w:r w:rsidRPr="00C836AC">
        <w:rPr>
          <w:rFonts w:ascii="Calibri" w:eastAsia="Times New Roman" w:hAnsi="Calibri" w:cs="Calibri"/>
          <w:lang w:eastAsia="ar-SA"/>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C836AC" w:rsidRPr="00C836AC" w:rsidRDefault="00C836AC" w:rsidP="00C836AC">
      <w:pPr>
        <w:suppressAutoHyphens/>
        <w:spacing w:after="120" w:line="240" w:lineRule="auto"/>
        <w:jc w:val="both"/>
        <w:rPr>
          <w:rFonts w:ascii="Calibri" w:eastAsia="Times New Roman" w:hAnsi="Calibri" w:cs="Calibri"/>
          <w:lang w:eastAsia="ar-SA"/>
        </w:rPr>
      </w:pPr>
      <w:r w:rsidRPr="00C836AC">
        <w:rPr>
          <w:rFonts w:ascii="Calibri" w:eastAsia="Times New Roman" w:hAnsi="Calibri" w:cs="Calibri"/>
          <w:lang w:eastAsia="ar-SA"/>
        </w:rPr>
        <w:t>Ειδικότερα ότι:</w:t>
      </w:r>
    </w:p>
    <w:p w:rsidR="00C836AC" w:rsidRPr="00C836AC" w:rsidRDefault="00C836AC" w:rsidP="00C836AC">
      <w:pPr>
        <w:suppressAutoHyphens/>
        <w:spacing w:after="120" w:line="240" w:lineRule="auto"/>
        <w:jc w:val="both"/>
        <w:rPr>
          <w:rFonts w:ascii="Calibri" w:eastAsia="Times New Roman" w:hAnsi="Calibri" w:cs="Calibri"/>
          <w:lang w:eastAsia="ar-SA"/>
        </w:rPr>
      </w:pPr>
      <w:r w:rsidRPr="00C836AC">
        <w:rPr>
          <w:rFonts w:ascii="Calibri" w:eastAsia="Times New Roman" w:hAnsi="Calibri" w:cs="Calibri"/>
          <w:lang w:eastAsia="ar-SA"/>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C836AC" w:rsidRPr="00C836AC" w:rsidRDefault="00C836AC" w:rsidP="00C836AC">
      <w:pPr>
        <w:suppressAutoHyphens/>
        <w:spacing w:after="120" w:line="240" w:lineRule="auto"/>
        <w:jc w:val="both"/>
        <w:rPr>
          <w:rFonts w:ascii="Calibri" w:eastAsia="Times New Roman" w:hAnsi="Calibri" w:cs="Calibri"/>
          <w:lang w:eastAsia="ar-SA"/>
        </w:rPr>
      </w:pPr>
      <w:r w:rsidRPr="00C836AC">
        <w:rPr>
          <w:rFonts w:ascii="Calibri" w:eastAsia="Times New Roman" w:hAnsi="Calibri" w:cs="Calibri"/>
          <w:lang w:eastAsia="ar-SA"/>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C836AC" w:rsidRPr="00C836AC" w:rsidRDefault="00C836AC" w:rsidP="00C836AC">
      <w:pPr>
        <w:suppressAutoHyphens/>
        <w:spacing w:after="120" w:line="240" w:lineRule="auto"/>
        <w:jc w:val="both"/>
        <w:rPr>
          <w:rFonts w:ascii="Calibri" w:eastAsia="Times New Roman" w:hAnsi="Calibri" w:cs="Calibri"/>
          <w:lang w:eastAsia="ar-SA"/>
        </w:rPr>
      </w:pPr>
      <w:r w:rsidRPr="00C836AC">
        <w:rPr>
          <w:rFonts w:ascii="Calibri" w:eastAsia="Times New Roman" w:hAnsi="Calibri" w:cs="Calibri"/>
          <w:lang w:eastAsia="ar-SA"/>
        </w:rPr>
        <w:t xml:space="preserve">3) δεν διενήργησα/διενεργήσαμε ούτε </w:t>
      </w:r>
      <w:r w:rsidRPr="00C836AC">
        <w:rPr>
          <w:rFonts w:ascii="Calibri" w:eastAsia="Times New Roman" w:hAnsi="Calibri" w:cs="Calibri"/>
          <w:u w:val="single"/>
          <w:lang w:eastAsia="ar-SA"/>
        </w:rPr>
        <w:t>θα</w:t>
      </w:r>
      <w:r w:rsidRPr="00C836AC">
        <w:rPr>
          <w:rFonts w:ascii="Calibri" w:eastAsia="Times New Roman" w:hAnsi="Calibri" w:cs="Calibri"/>
          <w:lang w:eastAsia="ar-SA"/>
        </w:rPr>
        <w:t xml:space="preserve">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C836AC">
        <w:rPr>
          <w:rFonts w:ascii="Calibri" w:eastAsia="Times New Roman" w:hAnsi="Calibri" w:cs="Calibri"/>
          <w:lang w:eastAsia="ar-SA"/>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C836AC" w:rsidRPr="00C836AC" w:rsidRDefault="00C836AC" w:rsidP="00C836AC">
      <w:pPr>
        <w:suppressAutoHyphens/>
        <w:spacing w:after="120" w:line="240" w:lineRule="auto"/>
        <w:jc w:val="both"/>
        <w:rPr>
          <w:rFonts w:ascii="Calibri" w:eastAsia="Times New Roman" w:hAnsi="Calibri" w:cs="Calibri"/>
          <w:lang w:eastAsia="ar-SA"/>
        </w:rPr>
      </w:pPr>
      <w:r w:rsidRPr="00C836AC">
        <w:rPr>
          <w:rFonts w:ascii="Calibri" w:eastAsia="Times New Roman" w:hAnsi="Calibri" w:cs="Calibri"/>
          <w:lang w:eastAsia="ar-SA"/>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C836AC" w:rsidRPr="00C836AC" w:rsidRDefault="00C836AC" w:rsidP="00C836AC">
      <w:pPr>
        <w:suppressAutoHyphens/>
        <w:spacing w:after="120" w:line="240" w:lineRule="auto"/>
        <w:jc w:val="both"/>
        <w:rPr>
          <w:rFonts w:ascii="Calibri" w:eastAsia="Times New Roman" w:hAnsi="Calibri" w:cs="Calibri"/>
          <w:lang w:eastAsia="ar-SA"/>
        </w:rPr>
      </w:pPr>
      <w:r w:rsidRPr="00C836AC">
        <w:rPr>
          <w:rFonts w:ascii="Calibri" w:eastAsia="Times New Roman" w:hAnsi="Calibri" w:cs="Calibri"/>
          <w:lang w:eastAsia="ar-SA"/>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C836AC" w:rsidRPr="00C836AC" w:rsidRDefault="00C836AC" w:rsidP="00C836AC">
      <w:pPr>
        <w:suppressAutoHyphens/>
        <w:spacing w:after="120" w:line="240" w:lineRule="auto"/>
        <w:jc w:val="both"/>
        <w:rPr>
          <w:rFonts w:ascii="Calibri" w:eastAsia="Times New Roman" w:hAnsi="Calibri" w:cs="Calibri"/>
          <w:lang w:eastAsia="ar-SA"/>
        </w:rPr>
      </w:pPr>
      <w:r w:rsidRPr="00C836AC">
        <w:rPr>
          <w:rFonts w:ascii="Calibri" w:eastAsia="Times New Roman" w:hAnsi="Calibri" w:cs="Calibri"/>
          <w:lang w:eastAsia="ar-SA"/>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C836AC" w:rsidRPr="00C836AC" w:rsidRDefault="00C836AC" w:rsidP="00C836AC">
      <w:pPr>
        <w:suppressAutoHyphens/>
        <w:spacing w:after="120" w:line="240" w:lineRule="auto"/>
        <w:jc w:val="both"/>
        <w:rPr>
          <w:rFonts w:ascii="Calibri" w:eastAsia="Times New Roman" w:hAnsi="Calibri" w:cs="Calibri"/>
          <w:lang w:eastAsia="ar-SA"/>
        </w:rPr>
      </w:pPr>
      <w:r w:rsidRPr="00C836AC">
        <w:rPr>
          <w:rFonts w:ascii="Calibri" w:eastAsia="Times New Roman" w:hAnsi="Calibri" w:cs="Calibri"/>
          <w:lang w:eastAsia="ar-SA"/>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w:t>
      </w:r>
      <w:r w:rsidRPr="00C836AC">
        <w:rPr>
          <w:rFonts w:ascii="Calibri" w:eastAsia="Times New Roman" w:hAnsi="Calibri" w:cs="Calibri"/>
          <w:lang w:eastAsia="ar-SA"/>
        </w:rPr>
        <w:lastRenderedPageBreak/>
        <w:t xml:space="preserve">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C836AC" w:rsidRPr="00C836AC" w:rsidRDefault="00C836AC" w:rsidP="00C836AC">
      <w:pPr>
        <w:suppressAutoHyphens/>
        <w:spacing w:after="120" w:line="240" w:lineRule="auto"/>
        <w:jc w:val="both"/>
        <w:rPr>
          <w:rFonts w:ascii="Calibri" w:eastAsia="Times New Roman" w:hAnsi="Calibri" w:cs="Calibri"/>
          <w:lang w:eastAsia="ar-SA"/>
        </w:rPr>
      </w:pPr>
      <w:r w:rsidRPr="00C836AC">
        <w:rPr>
          <w:rFonts w:ascii="Calibri" w:eastAsia="Times New Roman" w:hAnsi="Calibri" w:cs="Calibri"/>
          <w:lang w:eastAsia="ar-SA"/>
        </w:rPr>
        <w:t xml:space="preserve">9) </w:t>
      </w:r>
      <w:r w:rsidRPr="00C836AC">
        <w:rPr>
          <w:rFonts w:ascii="Calibri" w:eastAsia="Times New Roman" w:hAnsi="Calibri" w:cs="Calibri"/>
          <w:color w:val="0070C0"/>
          <w:lang w:eastAsia="ar-SA"/>
        </w:rPr>
        <w:t>[Σε περίπτωση χρησιμοποίησης υπεργολάβου</w:t>
      </w:r>
      <w:r w:rsidRPr="00C836AC">
        <w:rPr>
          <w:rFonts w:ascii="Calibri" w:eastAsia="Times New Roman" w:hAnsi="Calibri" w:cs="Calibri"/>
          <w:lang w:eastAsia="ar-SA"/>
        </w:rPr>
        <w:t xml:space="preserve">] </w:t>
      </w:r>
    </w:p>
    <w:p w:rsidR="00C836AC" w:rsidRPr="00C836AC" w:rsidRDefault="00C836AC" w:rsidP="00C836AC">
      <w:pPr>
        <w:suppressAutoHyphens/>
        <w:spacing w:after="120" w:line="240" w:lineRule="auto"/>
        <w:jc w:val="both"/>
        <w:rPr>
          <w:rFonts w:ascii="Calibri" w:eastAsia="Times New Roman" w:hAnsi="Calibri" w:cs="Calibri"/>
          <w:lang w:eastAsia="ar-SA"/>
        </w:rPr>
      </w:pPr>
    </w:p>
    <w:p w:rsidR="00C836AC" w:rsidRPr="00C836AC" w:rsidRDefault="00C836AC" w:rsidP="00C836AC">
      <w:pPr>
        <w:suppressAutoHyphens/>
        <w:spacing w:after="120" w:line="240" w:lineRule="auto"/>
        <w:jc w:val="both"/>
        <w:rPr>
          <w:rFonts w:ascii="Calibri" w:eastAsia="Times New Roman" w:hAnsi="Calibri" w:cs="Calibri"/>
          <w:lang w:eastAsia="ar-SA"/>
        </w:rPr>
      </w:pPr>
      <w:r w:rsidRPr="00C836AC">
        <w:rPr>
          <w:rFonts w:ascii="Calibri" w:eastAsia="Times New Roman" w:hAnsi="Calibri" w:cs="Calibri"/>
          <w:lang w:eastAsia="ar-SA"/>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C836AC" w:rsidRPr="00C836AC" w:rsidRDefault="00C836AC" w:rsidP="00C836AC">
      <w:pPr>
        <w:suppressAutoHyphens/>
        <w:spacing w:after="120" w:line="240" w:lineRule="auto"/>
        <w:jc w:val="both"/>
        <w:rPr>
          <w:rFonts w:ascii="Times New Roman" w:eastAsia="Times New Roman" w:hAnsi="Times New Roman" w:cs="Times New Roman"/>
          <w:sz w:val="24"/>
          <w:szCs w:val="24"/>
          <w:lang w:eastAsia="ar-SA"/>
        </w:rPr>
      </w:pPr>
      <w:r w:rsidRPr="00C836AC">
        <w:rPr>
          <w:rFonts w:ascii="Calibri" w:eastAsia="Times New Roman" w:hAnsi="Calibri" w:cs="Calibri"/>
          <w:szCs w:val="24"/>
          <w:lang w:eastAsia="ar-SA"/>
        </w:rPr>
        <w:t>Υπογραφή/Σφραγίδα</w:t>
      </w:r>
    </w:p>
    <w:p w:rsidR="00C836AC" w:rsidRPr="00C836AC" w:rsidRDefault="00C836AC" w:rsidP="00C836AC">
      <w:pPr>
        <w:suppressAutoHyphens/>
        <w:spacing w:after="120" w:line="240" w:lineRule="auto"/>
        <w:jc w:val="both"/>
        <w:rPr>
          <w:rFonts w:ascii="Calibri" w:eastAsia="Times New Roman" w:hAnsi="Calibri" w:cs="Calibri"/>
          <w:szCs w:val="24"/>
          <w:lang w:eastAsia="ar-SA"/>
        </w:rPr>
      </w:pPr>
    </w:p>
    <w:p w:rsidR="00C836AC" w:rsidRPr="00C836AC" w:rsidRDefault="00C836AC" w:rsidP="00C836AC">
      <w:pPr>
        <w:suppressAutoHyphens/>
        <w:spacing w:after="12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C836AC" w:rsidRPr="00C836AC" w:rsidRDefault="00C836AC" w:rsidP="00C836AC">
      <w:pPr>
        <w:spacing w:after="200" w:line="240" w:lineRule="auto"/>
        <w:rPr>
          <w:rFonts w:ascii="Calibri" w:eastAsia="Times New Roman" w:hAnsi="Calibri" w:cs="Calibri"/>
          <w:sz w:val="24"/>
          <w:szCs w:val="24"/>
          <w:lang w:eastAsia="el-GR"/>
        </w:rPr>
      </w:pPr>
    </w:p>
    <w:p w:rsidR="00C836AC" w:rsidRPr="00C836AC" w:rsidRDefault="00C836AC" w:rsidP="00C836AC">
      <w:pPr>
        <w:spacing w:after="200" w:line="240" w:lineRule="auto"/>
        <w:rPr>
          <w:rFonts w:ascii="Times New Roman" w:eastAsia="Times New Roman" w:hAnsi="Times New Roman" w:cs="Times New Roman"/>
          <w:sz w:val="24"/>
          <w:szCs w:val="24"/>
          <w:lang w:eastAsia="el-GR"/>
        </w:rPr>
      </w:pPr>
    </w:p>
    <w:p w:rsidR="00C836AC" w:rsidRPr="00C836AC" w:rsidRDefault="00C836AC" w:rsidP="00C836AC">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16" w:name="_Toc212450586"/>
      <w:r w:rsidRPr="00C836AC">
        <w:rPr>
          <w:rFonts w:ascii="Arial" w:eastAsia="Times New Roman" w:hAnsi="Arial" w:cs="Arial"/>
          <w:b/>
          <w:color w:val="002060"/>
          <w:sz w:val="24"/>
          <w:lang w:eastAsia="ar-SA"/>
        </w:rPr>
        <w:t xml:space="preserve">ΠΑΡΑΡΤΗΜΑ </w:t>
      </w:r>
      <w:r w:rsidRPr="00C836AC">
        <w:rPr>
          <w:rFonts w:ascii="Arial" w:eastAsia="Times New Roman" w:hAnsi="Arial" w:cs="Arial"/>
          <w:b/>
          <w:color w:val="002060"/>
          <w:sz w:val="24"/>
          <w:lang w:val="en-US" w:eastAsia="ar-SA"/>
        </w:rPr>
        <w:t>I</w:t>
      </w:r>
      <w:r w:rsidRPr="00C836AC">
        <w:rPr>
          <w:rFonts w:ascii="Arial" w:eastAsia="Times New Roman" w:hAnsi="Arial" w:cs="Arial"/>
          <w:b/>
          <w:color w:val="002060"/>
          <w:sz w:val="24"/>
          <w:lang w:eastAsia="ar-SA"/>
        </w:rPr>
        <w:t>X – Υπόδειγμα περιεχομένου Υ.Δ. περί μη ρωσικής εμπλοκής</w:t>
      </w:r>
      <w:bookmarkEnd w:id="16"/>
      <w:r w:rsidRPr="00C836AC">
        <w:rPr>
          <w:rFonts w:ascii="Arial" w:eastAsia="Times New Roman" w:hAnsi="Arial" w:cs="Arial"/>
          <w:b/>
          <w:color w:val="002060"/>
          <w:sz w:val="24"/>
          <w:lang w:eastAsia="ar-SA"/>
        </w:rPr>
        <w:t xml:space="preserve"> </w:t>
      </w:r>
    </w:p>
    <w:p w:rsidR="00C836AC" w:rsidRPr="00C836AC" w:rsidRDefault="00C836AC" w:rsidP="00C836AC">
      <w:pPr>
        <w:suppressAutoHyphens/>
        <w:spacing w:after="120" w:line="240" w:lineRule="auto"/>
        <w:jc w:val="both"/>
        <w:rPr>
          <w:rFonts w:ascii="Calibri" w:eastAsia="Times New Roman" w:hAnsi="Calibri" w:cs="Calibri"/>
          <w:szCs w:val="24"/>
          <w:lang w:eastAsia="ar-SA"/>
        </w:rPr>
      </w:pPr>
    </w:p>
    <w:p w:rsidR="00C836AC" w:rsidRPr="00C836AC" w:rsidRDefault="00C836AC" w:rsidP="00C836AC">
      <w:pPr>
        <w:suppressAutoHyphens/>
        <w:spacing w:after="12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t>Το περιεχόμενο της Υ.Δ. περί της μη συνδρομής των καταστάσεων ρωσικής εμπλοκής,  που περιγράφονται στην παρ. 2.2.3.5.α της παρούσας, είναι το ακόλουθο:</w:t>
      </w:r>
    </w:p>
    <w:p w:rsidR="00C836AC" w:rsidRPr="00C836AC" w:rsidRDefault="00C836AC" w:rsidP="00C836AC">
      <w:pPr>
        <w:suppressAutoHyphens/>
        <w:spacing w:after="120" w:line="240" w:lineRule="auto"/>
        <w:jc w:val="both"/>
        <w:rPr>
          <w:rFonts w:ascii="Calibri" w:eastAsia="Times New Roman" w:hAnsi="Calibri" w:cs="Calibri"/>
          <w:i/>
          <w:szCs w:val="24"/>
          <w:lang w:eastAsia="ar-SA"/>
        </w:rPr>
      </w:pPr>
      <w:r w:rsidRPr="00C836AC">
        <w:rPr>
          <w:rFonts w:ascii="Calibri" w:eastAsia="Times New Roman" w:hAnsi="Calibri" w:cs="Calibri"/>
          <w:i/>
          <w:szCs w:val="24"/>
          <w:lang w:eastAsia="ar-SA"/>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rsidR="00C836AC" w:rsidRPr="00C836AC" w:rsidRDefault="00C836AC" w:rsidP="00C836AC">
      <w:pPr>
        <w:suppressAutoHyphens/>
        <w:spacing w:after="120" w:line="240" w:lineRule="auto"/>
        <w:jc w:val="both"/>
        <w:rPr>
          <w:rFonts w:ascii="Calibri" w:eastAsia="Times New Roman" w:hAnsi="Calibri" w:cs="Calibri"/>
          <w:i/>
          <w:szCs w:val="24"/>
          <w:lang w:eastAsia="ar-SA"/>
        </w:rPr>
      </w:pPr>
      <w:r w:rsidRPr="00C836AC">
        <w:rPr>
          <w:rFonts w:ascii="Calibri" w:eastAsia="Times New Roman" w:hAnsi="Calibri" w:cs="Calibri"/>
          <w:i/>
          <w:szCs w:val="24"/>
          <w:lang w:eastAsia="ar-SA"/>
        </w:rPr>
        <w:t xml:space="preserve">Συγκεκριμένα δηλώνω ότι: </w:t>
      </w:r>
    </w:p>
    <w:p w:rsidR="00C836AC" w:rsidRPr="00C836AC" w:rsidRDefault="00C836AC" w:rsidP="00C836AC">
      <w:pPr>
        <w:suppressAutoHyphens/>
        <w:spacing w:after="120" w:line="240" w:lineRule="auto"/>
        <w:jc w:val="both"/>
        <w:rPr>
          <w:rFonts w:ascii="Calibri" w:eastAsia="Times New Roman" w:hAnsi="Calibri" w:cs="Calibri"/>
          <w:i/>
          <w:szCs w:val="24"/>
          <w:lang w:eastAsia="ar-SA"/>
        </w:rPr>
      </w:pPr>
      <w:r w:rsidRPr="00C836AC">
        <w:rPr>
          <w:rFonts w:ascii="Calibri" w:eastAsia="Times New Roman" w:hAnsi="Calibri" w:cs="Calibri"/>
          <w:i/>
          <w:szCs w:val="24"/>
          <w:lang w:eastAsia="ar-SA"/>
        </w:rPr>
        <w:t xml:space="preserve">(α)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C836AC" w:rsidRPr="00C836AC" w:rsidRDefault="00C836AC" w:rsidP="00C836AC">
      <w:pPr>
        <w:suppressAutoHyphens/>
        <w:spacing w:after="120" w:line="240" w:lineRule="auto"/>
        <w:jc w:val="both"/>
        <w:rPr>
          <w:rFonts w:ascii="Calibri" w:eastAsia="Times New Roman" w:hAnsi="Calibri" w:cs="Calibri"/>
          <w:i/>
          <w:szCs w:val="24"/>
          <w:lang w:eastAsia="ar-SA"/>
        </w:rPr>
      </w:pPr>
      <w:r w:rsidRPr="00C836AC">
        <w:rPr>
          <w:rFonts w:ascii="Calibri" w:eastAsia="Times New Roman" w:hAnsi="Calibri" w:cs="Calibri"/>
          <w:i/>
          <w:szCs w:val="24"/>
          <w:lang w:eastAsia="ar-SA"/>
        </w:rPr>
        <w:t xml:space="preserve">(β)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C836AC" w:rsidRPr="00C836AC" w:rsidRDefault="00C836AC" w:rsidP="00C836AC">
      <w:pPr>
        <w:suppressAutoHyphens/>
        <w:spacing w:after="120" w:line="240" w:lineRule="auto"/>
        <w:jc w:val="both"/>
        <w:rPr>
          <w:rFonts w:ascii="Calibri" w:eastAsia="Times New Roman" w:hAnsi="Calibri" w:cs="Calibri"/>
          <w:i/>
          <w:szCs w:val="24"/>
          <w:lang w:eastAsia="ar-SA"/>
        </w:rPr>
      </w:pPr>
      <w:r w:rsidRPr="00C836AC">
        <w:rPr>
          <w:rFonts w:ascii="Calibri" w:eastAsia="Times New Roman" w:hAnsi="Calibri" w:cs="Calibri"/>
          <w:i/>
          <w:szCs w:val="24"/>
          <w:lang w:eastAsia="ar-SA"/>
        </w:rPr>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C836AC" w:rsidRPr="00C836AC" w:rsidRDefault="00C836AC" w:rsidP="00C836AC">
      <w:pPr>
        <w:suppressAutoHyphens/>
        <w:spacing w:after="120" w:line="240" w:lineRule="auto"/>
        <w:jc w:val="both"/>
        <w:rPr>
          <w:rFonts w:ascii="Calibri" w:eastAsia="Times New Roman" w:hAnsi="Calibri" w:cs="Calibri"/>
          <w:szCs w:val="24"/>
          <w:lang w:eastAsia="ar-SA"/>
        </w:rPr>
      </w:pPr>
      <w:r w:rsidRPr="00C836AC">
        <w:rPr>
          <w:rFonts w:ascii="Calibri" w:eastAsia="Times New Roman" w:hAnsi="Calibri" w:cs="Calibri"/>
          <w:szCs w:val="24"/>
          <w:lang w:eastAsia="ar-SA"/>
        </w:rPr>
        <w:lastRenderedPageBreak/>
        <w:t>(</w:t>
      </w:r>
      <w:r w:rsidRPr="00C836AC">
        <w:rPr>
          <w:rFonts w:ascii="Calibri" w:eastAsia="Times New Roman" w:hAnsi="Calibri" w:cs="Calibri"/>
          <w:i/>
          <w:szCs w:val="24"/>
          <w:lang w:eastAsia="ar-SA"/>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2055BC" w:rsidRDefault="002055BC">
      <w:bookmarkStart w:id="17" w:name="_GoBack"/>
      <w:bookmarkEnd w:id="17"/>
    </w:p>
    <w:sectPr w:rsidR="002055BC">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771C" w:rsidRDefault="0020771C" w:rsidP="00C836AC">
      <w:pPr>
        <w:spacing w:after="0" w:line="240" w:lineRule="auto"/>
      </w:pPr>
      <w:r>
        <w:separator/>
      </w:r>
    </w:p>
  </w:endnote>
  <w:endnote w:type="continuationSeparator" w:id="0">
    <w:p w:rsidR="0020771C" w:rsidRDefault="0020771C" w:rsidP="00C836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Consolas">
    <w:panose1 w:val="020B0609020204030204"/>
    <w:charset w:val="A1"/>
    <w:family w:val="modern"/>
    <w:pitch w:val="fixed"/>
    <w:sig w:usb0="E00006FF" w:usb1="0000FCFF" w:usb2="00000001" w:usb3="00000000" w:csb0="0000019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Microsoft Sans Serif">
    <w:panose1 w:val="020B0604020202020204"/>
    <w:charset w:val="A1"/>
    <w:family w:val="swiss"/>
    <w:pitch w:val="variable"/>
    <w:sig w:usb0="E5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5841628"/>
      <w:docPartObj>
        <w:docPartGallery w:val="Page Numbers (Bottom of Page)"/>
        <w:docPartUnique/>
      </w:docPartObj>
    </w:sdtPr>
    <w:sdtContent>
      <w:p w:rsidR="00C836AC" w:rsidRDefault="00C836AC">
        <w:pPr>
          <w:pStyle w:val="af3"/>
          <w:jc w:val="center"/>
        </w:pPr>
        <w:r>
          <w:fldChar w:fldCharType="begin"/>
        </w:r>
        <w:r>
          <w:instrText>PAGE   \* MERGEFORMAT</w:instrText>
        </w:r>
        <w:r>
          <w:fldChar w:fldCharType="separate"/>
        </w:r>
        <w:r>
          <w:rPr>
            <w:noProof/>
          </w:rPr>
          <w:t>1</w:t>
        </w:r>
        <w:r>
          <w:fldChar w:fldCharType="end"/>
        </w:r>
      </w:p>
    </w:sdtContent>
  </w:sdt>
  <w:p w:rsidR="00C836AC" w:rsidRDefault="00C836AC">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36AC" w:rsidRDefault="00C836AC">
    <w:pPr>
      <w:pStyle w:val="af3"/>
      <w:spacing w:after="0"/>
      <w:jc w:val="center"/>
      <w:rPr>
        <w:rFonts w:eastAsia="Times New Roman"/>
        <w:kern w:val="1"/>
        <w:sz w:val="18"/>
        <w:szCs w:val="18"/>
        <w:lang w:val="el-GR" w:eastAsia="zh-CN"/>
      </w:rPr>
    </w:pPr>
  </w:p>
  <w:p w:rsidR="00C836AC" w:rsidRDefault="00C836AC">
    <w:pPr>
      <w:pStyle w:val="af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50</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771C" w:rsidRDefault="0020771C" w:rsidP="00C836AC">
      <w:pPr>
        <w:spacing w:after="0" w:line="240" w:lineRule="auto"/>
      </w:pPr>
      <w:r>
        <w:separator/>
      </w:r>
    </w:p>
  </w:footnote>
  <w:footnote w:type="continuationSeparator" w:id="0">
    <w:p w:rsidR="0020771C" w:rsidRDefault="0020771C" w:rsidP="00C836AC">
      <w:pPr>
        <w:spacing w:after="0" w:line="240" w:lineRule="auto"/>
      </w:pPr>
      <w:r>
        <w:continuationSeparator/>
      </w:r>
    </w:p>
  </w:footnote>
  <w:footnote w:id="1">
    <w:p w:rsidR="00C836AC" w:rsidRPr="00A6694C" w:rsidRDefault="00C836AC" w:rsidP="00C836AC">
      <w:pPr>
        <w:pStyle w:val="af5"/>
        <w:rPr>
          <w:lang w:val="el-GR"/>
        </w:rPr>
      </w:pPr>
      <w:r>
        <w:rPr>
          <w:rStyle w:val="ad"/>
        </w:rPr>
        <w:footnoteRef/>
      </w:r>
      <w:r w:rsidRPr="00A6694C">
        <w:rPr>
          <w:lang w:val="el-GR"/>
        </w:rPr>
        <w:t xml:space="preserve"> Αφορά στην περίπτωση που δεν προβλέπεται η έκδοση πιστοποιητικού και δεν είναι υποχρεωτική η ένορκη βεβαίωση κατά τους όρους της διακήρυξης και της κείμενης νομοθεσίας</w:t>
      </w:r>
    </w:p>
  </w:footnote>
  <w:footnote w:id="2">
    <w:p w:rsidR="00C836AC" w:rsidRPr="00A6694C" w:rsidRDefault="00C836AC" w:rsidP="00C836AC">
      <w:pPr>
        <w:pStyle w:val="af5"/>
        <w:rPr>
          <w:lang w:val="el-GR"/>
        </w:rPr>
      </w:pPr>
      <w:r w:rsidRPr="002D4C52">
        <w:rPr>
          <w:rStyle w:val="ad"/>
        </w:rPr>
        <w:footnoteRef/>
      </w:r>
      <w:r w:rsidRPr="00A6694C">
        <w:rPr>
          <w:rStyle w:val="ad"/>
          <w:lang w:val="el-GR"/>
        </w:rPr>
        <w:t xml:space="preserve"> </w:t>
      </w:r>
      <w:r w:rsidRPr="00A6694C">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3">
    <w:p w:rsidR="00C836AC" w:rsidRPr="00A6694C" w:rsidRDefault="00C836AC" w:rsidP="00C836AC">
      <w:r w:rsidRPr="002D4C52">
        <w:rPr>
          <w:rStyle w:val="ad"/>
        </w:rPr>
        <w:footnoteRef/>
      </w:r>
      <w:r w:rsidRPr="00A6694C">
        <w:t xml:space="preserve"> 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p w:rsidR="00C836AC" w:rsidRPr="00A6694C" w:rsidRDefault="00C836AC" w:rsidP="00C836AC">
      <w:pPr>
        <w:pStyle w:val="af5"/>
        <w:rPr>
          <w:lang w:val="el-GR"/>
        </w:rPr>
      </w:pPr>
    </w:p>
  </w:footnote>
  <w:footnote w:id="4">
    <w:p w:rsidR="00C836AC" w:rsidRPr="00A6694C" w:rsidRDefault="00C836AC" w:rsidP="00C836AC">
      <w:pPr>
        <w:pStyle w:val="af5"/>
        <w:rPr>
          <w:lang w:val="el-GR"/>
        </w:rPr>
      </w:pPr>
      <w:r>
        <w:rPr>
          <w:rStyle w:val="ad"/>
        </w:rPr>
        <w:footnoteRef/>
      </w:r>
      <w:r w:rsidRPr="00A6694C">
        <w:rPr>
          <w:lang w:val="el-GR"/>
        </w:rPr>
        <w:t xml:space="preserve"> Ο όρος αυτός περιλαμβάνεται στη Δήλωση εφόσον περιλαμβάνεται στη Διακήρυξη ο συγκεκριμένος  δυνητικός λόγος αποκλεισμού.</w:t>
      </w:r>
    </w:p>
  </w:footnote>
  <w:footnote w:id="5">
    <w:p w:rsidR="00C836AC" w:rsidRPr="00A6694C" w:rsidRDefault="00C836AC" w:rsidP="00C836AC">
      <w:pPr>
        <w:pStyle w:val="af5"/>
        <w:rPr>
          <w:lang w:val="el-GR"/>
        </w:rPr>
      </w:pPr>
      <w:r w:rsidRPr="002D4C52">
        <w:rPr>
          <w:rStyle w:val="ad"/>
        </w:rPr>
        <w:footnoteRef/>
      </w:r>
      <w:r w:rsidRPr="00A6694C">
        <w:rPr>
          <w:lang w:val="el-GR"/>
        </w:rPr>
        <w:t xml:space="preserve"> Ο όρος αυτός περιλαμβάνεται στη Δήλωση εφόσον πρόκειται για σύμβαση άνω των ορίων .</w:t>
      </w:r>
    </w:p>
  </w:footnote>
  <w:footnote w:id="6">
    <w:p w:rsidR="00C836AC" w:rsidRPr="00A6694C" w:rsidRDefault="00C836AC" w:rsidP="00C836AC">
      <w:pPr>
        <w:pStyle w:val="af5"/>
        <w:rPr>
          <w:lang w:val="el-GR"/>
        </w:rPr>
      </w:pPr>
      <w:r>
        <w:rPr>
          <w:rStyle w:val="ad"/>
        </w:rPr>
        <w:footnoteRef/>
      </w:r>
      <w:r w:rsidRPr="00A6694C">
        <w:rPr>
          <w:lang w:val="el-GR"/>
        </w:rPr>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 w:id="7">
    <w:p w:rsidR="00C836AC" w:rsidRPr="00941835" w:rsidRDefault="00C836AC" w:rsidP="00C836AC">
      <w:pPr>
        <w:pStyle w:val="af5"/>
        <w:rPr>
          <w:lang w:val="el-GR"/>
        </w:rPr>
      </w:pPr>
      <w:r w:rsidRPr="0015619F">
        <w:rPr>
          <w:rStyle w:val="ad"/>
        </w:rPr>
        <w:footnoteRef/>
      </w:r>
      <w:r w:rsidRPr="00941835">
        <w:rPr>
          <w:lang w:val="el-GR"/>
        </w:rPr>
        <w:t xml:space="preserve"> Πρβλ. άρθρο 53 παρ. 2 περ. α του ν. 4412/2016</w:t>
      </w:r>
    </w:p>
  </w:footnote>
  <w:footnote w:id="8">
    <w:p w:rsidR="00C836AC" w:rsidRPr="00941835" w:rsidRDefault="00C836AC" w:rsidP="00C836AC">
      <w:pPr>
        <w:pStyle w:val="af5"/>
        <w:rPr>
          <w:lang w:val="el-GR"/>
        </w:rPr>
      </w:pPr>
      <w:r w:rsidRPr="003A22AD">
        <w:rPr>
          <w:rStyle w:val="ad"/>
          <w:rFonts w:ascii="Times New Roman" w:hAnsi="Times New Roman"/>
        </w:rPr>
        <w:footnoteRef/>
      </w:r>
      <w:r w:rsidRPr="00941835">
        <w:rPr>
          <w:rFonts w:ascii="Times New Roman" w:hAnsi="Times New Roman"/>
          <w:lang w:val="el-GR"/>
        </w:rPr>
        <w:t xml:space="preserve"> </w:t>
      </w:r>
      <w:r w:rsidRPr="00941835">
        <w:rPr>
          <w:lang w:val="el-GR"/>
        </w:rPr>
        <w:t>Πρβλ. άρθρο 130 ν.4412/2016</w:t>
      </w:r>
    </w:p>
    <w:p w:rsidR="00C836AC" w:rsidRPr="00941835" w:rsidRDefault="00C836AC" w:rsidP="00C836AC">
      <w:pPr>
        <w:pStyle w:val="af5"/>
        <w:rPr>
          <w:rFonts w:ascii="Times New Roman" w:hAnsi="Times New Roman"/>
          <w:lang w:val="el-GR"/>
        </w:rPr>
      </w:pPr>
    </w:p>
  </w:footnote>
  <w:footnote w:id="9">
    <w:p w:rsidR="00C836AC" w:rsidRPr="00941835" w:rsidRDefault="00C836AC" w:rsidP="00C836AC">
      <w:pPr>
        <w:pStyle w:val="af5"/>
        <w:rPr>
          <w:lang w:val="el-GR"/>
        </w:rPr>
      </w:pPr>
      <w:r w:rsidRPr="0015619F">
        <w:rPr>
          <w:rStyle w:val="ad"/>
        </w:rPr>
        <w:footnoteRef/>
      </w:r>
      <w:r w:rsidRPr="00941835">
        <w:rPr>
          <w:lang w:val="el-GR"/>
        </w:rPr>
        <w:t xml:space="preserve"> </w:t>
      </w:r>
      <w:r w:rsidRPr="00941835">
        <w:rPr>
          <w:lang w:val="el-GR" w:eastAsia="el-GR"/>
        </w:rPr>
        <w:t>Στις διαδικασίες σύναψης δημόσιας σύμβασης προμηθειών, όταν από τα έγγραφα της σύμβασης προβλέπεται χρόνος παράδοσης των υλικών μεγαλύτερος των δώδεκα (12) μηνών, μπορεί να περιλαμβάνεται στα έγγραφα της σύμβασης όρος περί αναπροσαρμογής της τιμής, υπό τους όρους του άρθρου 132 του Ν.4412/16. Στην περίπτωση αυτή πρέπει υποχρεωτικά να καθορίζεται στα έγγραφα της σύμβασης ο τύπος, ο τρόπος και οι προϋποθέσεις της αναπροσαρμογής.</w:t>
      </w:r>
    </w:p>
  </w:footnote>
  <w:footnote w:id="10">
    <w:p w:rsidR="00C836AC" w:rsidRPr="00941835" w:rsidRDefault="00C836AC" w:rsidP="00C836AC">
      <w:pPr>
        <w:pStyle w:val="af5"/>
        <w:rPr>
          <w:lang w:val="el-GR"/>
        </w:rPr>
      </w:pPr>
      <w:r w:rsidRPr="0015619F">
        <w:rPr>
          <w:rStyle w:val="ad"/>
        </w:rPr>
        <w:footnoteRef/>
      </w:r>
      <w:r w:rsidRPr="00941835">
        <w:rPr>
          <w:lang w:val="el-GR"/>
        </w:rPr>
        <w:t xml:space="preserve"> </w:t>
      </w:r>
      <w:r w:rsidRPr="00941835">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11">
    <w:p w:rsidR="00C836AC" w:rsidRDefault="00C836AC" w:rsidP="00C836AC">
      <w:pPr>
        <w:pStyle w:val="af5"/>
      </w:pPr>
      <w:r>
        <w:rPr>
          <w:rStyle w:val="ad"/>
        </w:rPr>
        <w:footnoteRef/>
      </w:r>
      <w:r>
        <w:t xml:space="preserve"> Αφορά σε φυσικά πρόσωπα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36AC" w:rsidRDefault="00C836AC">
    <w:pPr>
      <w:pStyle w:val="af4"/>
      <w:rPr>
        <w:lang w:val="el-GR"/>
      </w:rPr>
    </w:pPr>
    <w:r>
      <w:rPr>
        <w:lang w:val="el-GR"/>
      </w:rPr>
      <w:t>ΚΑΤΑΧΩΡΙΣΤΕΑ ΣΤΟ ΚΗΜΔΗΣ</w:t>
    </w:r>
  </w:p>
  <w:p w:rsidR="00C836AC" w:rsidRPr="00ED02BD" w:rsidRDefault="00C836AC">
    <w:pPr>
      <w:pStyle w:val="af4"/>
      <w:rPr>
        <w:lang w:val="el-GR"/>
      </w:rPr>
    </w:pPr>
    <w:r>
      <w:rPr>
        <w:lang w:val="el-GR"/>
      </w:rPr>
      <w:t>ΑΝΑΡΤΗΤΕΑ ΣΤΗ ΔΙΑΥΓΕΙΑ</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36AC" w:rsidRPr="00C1202B" w:rsidRDefault="00C836AC">
    <w:r>
      <w:t>ΚΑΤΑΧΩΡΙΣΤΕΑ ΣΤΟ ΚΗΜΔΗΣ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nsid w:val="0577557E"/>
    <w:multiLevelType w:val="hybridMultilevel"/>
    <w:tmpl w:val="ADF03AD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A266A05"/>
    <w:multiLevelType w:val="hybridMultilevel"/>
    <w:tmpl w:val="184A50BE"/>
    <w:lvl w:ilvl="0" w:tplc="761458E2">
      <w:start w:val="1"/>
      <w:numFmt w:val="bullet"/>
      <w:lvlText w:val=""/>
      <w:lvlJc w:val="left"/>
      <w:pPr>
        <w:ind w:left="1440" w:hanging="360"/>
      </w:pPr>
      <w:rPr>
        <w:rFonts w:ascii="Symbol" w:hAnsi="Symbol" w:hint="default"/>
      </w:rPr>
    </w:lvl>
    <w:lvl w:ilvl="1" w:tplc="5C34C5BC" w:tentative="1">
      <w:start w:val="1"/>
      <w:numFmt w:val="bullet"/>
      <w:lvlText w:val="o"/>
      <w:lvlJc w:val="left"/>
      <w:pPr>
        <w:ind w:left="2160" w:hanging="360"/>
      </w:pPr>
      <w:rPr>
        <w:rFonts w:ascii="Courier New" w:hAnsi="Courier New" w:cs="Courier New" w:hint="default"/>
      </w:rPr>
    </w:lvl>
    <w:lvl w:ilvl="2" w:tplc="571659A8" w:tentative="1">
      <w:start w:val="1"/>
      <w:numFmt w:val="bullet"/>
      <w:lvlText w:val=""/>
      <w:lvlJc w:val="left"/>
      <w:pPr>
        <w:ind w:left="2880" w:hanging="360"/>
      </w:pPr>
      <w:rPr>
        <w:rFonts w:ascii="Wingdings" w:hAnsi="Wingdings" w:hint="default"/>
      </w:rPr>
    </w:lvl>
    <w:lvl w:ilvl="3" w:tplc="124AF720" w:tentative="1">
      <w:start w:val="1"/>
      <w:numFmt w:val="bullet"/>
      <w:lvlText w:val=""/>
      <w:lvlJc w:val="left"/>
      <w:pPr>
        <w:ind w:left="3600" w:hanging="360"/>
      </w:pPr>
      <w:rPr>
        <w:rFonts w:ascii="Symbol" w:hAnsi="Symbol" w:hint="default"/>
      </w:rPr>
    </w:lvl>
    <w:lvl w:ilvl="4" w:tplc="1ED63A34" w:tentative="1">
      <w:start w:val="1"/>
      <w:numFmt w:val="bullet"/>
      <w:lvlText w:val="o"/>
      <w:lvlJc w:val="left"/>
      <w:pPr>
        <w:ind w:left="4320" w:hanging="360"/>
      </w:pPr>
      <w:rPr>
        <w:rFonts w:ascii="Courier New" w:hAnsi="Courier New" w:cs="Courier New" w:hint="default"/>
      </w:rPr>
    </w:lvl>
    <w:lvl w:ilvl="5" w:tplc="328A2B46" w:tentative="1">
      <w:start w:val="1"/>
      <w:numFmt w:val="bullet"/>
      <w:lvlText w:val=""/>
      <w:lvlJc w:val="left"/>
      <w:pPr>
        <w:ind w:left="5040" w:hanging="360"/>
      </w:pPr>
      <w:rPr>
        <w:rFonts w:ascii="Wingdings" w:hAnsi="Wingdings" w:hint="default"/>
      </w:rPr>
    </w:lvl>
    <w:lvl w:ilvl="6" w:tplc="A06E255E" w:tentative="1">
      <w:start w:val="1"/>
      <w:numFmt w:val="bullet"/>
      <w:lvlText w:val=""/>
      <w:lvlJc w:val="left"/>
      <w:pPr>
        <w:ind w:left="5760" w:hanging="360"/>
      </w:pPr>
      <w:rPr>
        <w:rFonts w:ascii="Symbol" w:hAnsi="Symbol" w:hint="default"/>
      </w:rPr>
    </w:lvl>
    <w:lvl w:ilvl="7" w:tplc="CDB41816" w:tentative="1">
      <w:start w:val="1"/>
      <w:numFmt w:val="bullet"/>
      <w:lvlText w:val="o"/>
      <w:lvlJc w:val="left"/>
      <w:pPr>
        <w:ind w:left="6480" w:hanging="360"/>
      </w:pPr>
      <w:rPr>
        <w:rFonts w:ascii="Courier New" w:hAnsi="Courier New" w:cs="Courier New" w:hint="default"/>
      </w:rPr>
    </w:lvl>
    <w:lvl w:ilvl="8" w:tplc="4FAC1046" w:tentative="1">
      <w:start w:val="1"/>
      <w:numFmt w:val="bullet"/>
      <w:lvlText w:val=""/>
      <w:lvlJc w:val="left"/>
      <w:pPr>
        <w:ind w:left="7200" w:hanging="360"/>
      </w:pPr>
      <w:rPr>
        <w:rFonts w:ascii="Wingdings" w:hAnsi="Wingdings" w:hint="default"/>
      </w:rPr>
    </w:lvl>
  </w:abstractNum>
  <w:abstractNum w:abstractNumId="13">
    <w:nsid w:val="247261CD"/>
    <w:multiLevelType w:val="hybridMultilevel"/>
    <w:tmpl w:val="629EB0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9A71A10"/>
    <w:multiLevelType w:val="hybridMultilevel"/>
    <w:tmpl w:val="16E6C8A4"/>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5">
    <w:nsid w:val="2BB3210E"/>
    <w:multiLevelType w:val="hybridMultilevel"/>
    <w:tmpl w:val="88243E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35263656"/>
    <w:multiLevelType w:val="hybridMultilevel"/>
    <w:tmpl w:val="8C344272"/>
    <w:lvl w:ilvl="0" w:tplc="EFD67962">
      <w:start w:val="1"/>
      <w:numFmt w:val="bullet"/>
      <w:lvlText w:val="­"/>
      <w:lvlJc w:val="left"/>
      <w:pPr>
        <w:ind w:left="720" w:hanging="360"/>
      </w:pPr>
      <w:rPr>
        <w:rFonts w:ascii="Angsana New" w:hAnsi="Angsana New" w:hint="default"/>
      </w:rPr>
    </w:lvl>
    <w:lvl w:ilvl="1" w:tplc="46E414BE" w:tentative="1">
      <w:start w:val="1"/>
      <w:numFmt w:val="bullet"/>
      <w:lvlText w:val="o"/>
      <w:lvlJc w:val="left"/>
      <w:pPr>
        <w:ind w:left="1440" w:hanging="360"/>
      </w:pPr>
      <w:rPr>
        <w:rFonts w:ascii="Courier New" w:hAnsi="Courier New" w:cs="Courier New" w:hint="default"/>
      </w:rPr>
    </w:lvl>
    <w:lvl w:ilvl="2" w:tplc="3CB6755A" w:tentative="1">
      <w:start w:val="1"/>
      <w:numFmt w:val="bullet"/>
      <w:lvlText w:val=""/>
      <w:lvlJc w:val="left"/>
      <w:pPr>
        <w:ind w:left="2160" w:hanging="360"/>
      </w:pPr>
      <w:rPr>
        <w:rFonts w:ascii="Wingdings" w:hAnsi="Wingdings" w:hint="default"/>
      </w:rPr>
    </w:lvl>
    <w:lvl w:ilvl="3" w:tplc="6950B4E8" w:tentative="1">
      <w:start w:val="1"/>
      <w:numFmt w:val="bullet"/>
      <w:lvlText w:val=""/>
      <w:lvlJc w:val="left"/>
      <w:pPr>
        <w:ind w:left="2880" w:hanging="360"/>
      </w:pPr>
      <w:rPr>
        <w:rFonts w:ascii="Symbol" w:hAnsi="Symbol" w:hint="default"/>
      </w:rPr>
    </w:lvl>
    <w:lvl w:ilvl="4" w:tplc="CE46F742" w:tentative="1">
      <w:start w:val="1"/>
      <w:numFmt w:val="bullet"/>
      <w:lvlText w:val="o"/>
      <w:lvlJc w:val="left"/>
      <w:pPr>
        <w:ind w:left="3600" w:hanging="360"/>
      </w:pPr>
      <w:rPr>
        <w:rFonts w:ascii="Courier New" w:hAnsi="Courier New" w:cs="Courier New" w:hint="default"/>
      </w:rPr>
    </w:lvl>
    <w:lvl w:ilvl="5" w:tplc="3056A2B6" w:tentative="1">
      <w:start w:val="1"/>
      <w:numFmt w:val="bullet"/>
      <w:lvlText w:val=""/>
      <w:lvlJc w:val="left"/>
      <w:pPr>
        <w:ind w:left="4320" w:hanging="360"/>
      </w:pPr>
      <w:rPr>
        <w:rFonts w:ascii="Wingdings" w:hAnsi="Wingdings" w:hint="default"/>
      </w:rPr>
    </w:lvl>
    <w:lvl w:ilvl="6" w:tplc="B198AA40" w:tentative="1">
      <w:start w:val="1"/>
      <w:numFmt w:val="bullet"/>
      <w:lvlText w:val=""/>
      <w:lvlJc w:val="left"/>
      <w:pPr>
        <w:ind w:left="5040" w:hanging="360"/>
      </w:pPr>
      <w:rPr>
        <w:rFonts w:ascii="Symbol" w:hAnsi="Symbol" w:hint="default"/>
      </w:rPr>
    </w:lvl>
    <w:lvl w:ilvl="7" w:tplc="CFAEE92E" w:tentative="1">
      <w:start w:val="1"/>
      <w:numFmt w:val="bullet"/>
      <w:lvlText w:val="o"/>
      <w:lvlJc w:val="left"/>
      <w:pPr>
        <w:ind w:left="5760" w:hanging="360"/>
      </w:pPr>
      <w:rPr>
        <w:rFonts w:ascii="Courier New" w:hAnsi="Courier New" w:cs="Courier New" w:hint="default"/>
      </w:rPr>
    </w:lvl>
    <w:lvl w:ilvl="8" w:tplc="41B88824" w:tentative="1">
      <w:start w:val="1"/>
      <w:numFmt w:val="bullet"/>
      <w:lvlText w:val=""/>
      <w:lvlJc w:val="left"/>
      <w:pPr>
        <w:ind w:left="6480" w:hanging="360"/>
      </w:pPr>
      <w:rPr>
        <w:rFonts w:ascii="Wingdings" w:hAnsi="Wingdings" w:hint="default"/>
      </w:rPr>
    </w:lvl>
  </w:abstractNum>
  <w:abstractNum w:abstractNumId="17">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385E21E3"/>
    <w:multiLevelType w:val="hybridMultilevel"/>
    <w:tmpl w:val="E2102682"/>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4F5D5EB9"/>
    <w:multiLevelType w:val="hybridMultilevel"/>
    <w:tmpl w:val="418CF2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53FC32FA"/>
    <w:multiLevelType w:val="hybridMultilevel"/>
    <w:tmpl w:val="C4A463F0"/>
    <w:lvl w:ilvl="0" w:tplc="5844A696">
      <w:start w:val="1"/>
      <w:numFmt w:val="decimal"/>
      <w:lvlText w:val="%1)"/>
      <w:lvlJc w:val="left"/>
      <w:pPr>
        <w:ind w:left="720" w:hanging="360"/>
      </w:pPr>
      <w:rPr>
        <w:rFonts w:hint="default"/>
      </w:rPr>
    </w:lvl>
    <w:lvl w:ilvl="1" w:tplc="5C9650A4" w:tentative="1">
      <w:start w:val="1"/>
      <w:numFmt w:val="lowerLetter"/>
      <w:lvlText w:val="%2."/>
      <w:lvlJc w:val="left"/>
      <w:pPr>
        <w:ind w:left="1440" w:hanging="360"/>
      </w:pPr>
    </w:lvl>
    <w:lvl w:ilvl="2" w:tplc="12A2109C" w:tentative="1">
      <w:start w:val="1"/>
      <w:numFmt w:val="lowerRoman"/>
      <w:lvlText w:val="%3."/>
      <w:lvlJc w:val="right"/>
      <w:pPr>
        <w:ind w:left="2160" w:hanging="180"/>
      </w:pPr>
    </w:lvl>
    <w:lvl w:ilvl="3" w:tplc="84AC28FA" w:tentative="1">
      <w:start w:val="1"/>
      <w:numFmt w:val="decimal"/>
      <w:lvlText w:val="%4."/>
      <w:lvlJc w:val="left"/>
      <w:pPr>
        <w:ind w:left="2880" w:hanging="360"/>
      </w:pPr>
    </w:lvl>
    <w:lvl w:ilvl="4" w:tplc="450C57CE" w:tentative="1">
      <w:start w:val="1"/>
      <w:numFmt w:val="lowerLetter"/>
      <w:lvlText w:val="%5."/>
      <w:lvlJc w:val="left"/>
      <w:pPr>
        <w:ind w:left="3600" w:hanging="360"/>
      </w:pPr>
    </w:lvl>
    <w:lvl w:ilvl="5" w:tplc="DF94BFC8" w:tentative="1">
      <w:start w:val="1"/>
      <w:numFmt w:val="lowerRoman"/>
      <w:lvlText w:val="%6."/>
      <w:lvlJc w:val="right"/>
      <w:pPr>
        <w:ind w:left="4320" w:hanging="180"/>
      </w:pPr>
    </w:lvl>
    <w:lvl w:ilvl="6" w:tplc="F120F1AA" w:tentative="1">
      <w:start w:val="1"/>
      <w:numFmt w:val="decimal"/>
      <w:lvlText w:val="%7."/>
      <w:lvlJc w:val="left"/>
      <w:pPr>
        <w:ind w:left="5040" w:hanging="360"/>
      </w:pPr>
    </w:lvl>
    <w:lvl w:ilvl="7" w:tplc="BC627410" w:tentative="1">
      <w:start w:val="1"/>
      <w:numFmt w:val="lowerLetter"/>
      <w:lvlText w:val="%8."/>
      <w:lvlJc w:val="left"/>
      <w:pPr>
        <w:ind w:left="5760" w:hanging="360"/>
      </w:pPr>
    </w:lvl>
    <w:lvl w:ilvl="8" w:tplc="F5846300" w:tentative="1">
      <w:start w:val="1"/>
      <w:numFmt w:val="lowerRoman"/>
      <w:lvlText w:val="%9."/>
      <w:lvlJc w:val="right"/>
      <w:pPr>
        <w:ind w:left="6480" w:hanging="180"/>
      </w:pPr>
    </w:lvl>
  </w:abstractNum>
  <w:abstractNum w:abstractNumId="21">
    <w:nsid w:val="54101F4E"/>
    <w:multiLevelType w:val="hybridMultilevel"/>
    <w:tmpl w:val="6F06BC02"/>
    <w:lvl w:ilvl="0" w:tplc="38600ABE">
      <w:start w:val="1"/>
      <w:numFmt w:val="bullet"/>
      <w:lvlText w:val=""/>
      <w:lvlJc w:val="left"/>
      <w:pPr>
        <w:ind w:left="720" w:hanging="360"/>
      </w:pPr>
      <w:rPr>
        <w:rFonts w:ascii="Symbol" w:hAnsi="Symbol" w:hint="default"/>
      </w:rPr>
    </w:lvl>
    <w:lvl w:ilvl="1" w:tplc="72B404E2" w:tentative="1">
      <w:start w:val="1"/>
      <w:numFmt w:val="bullet"/>
      <w:lvlText w:val="o"/>
      <w:lvlJc w:val="left"/>
      <w:pPr>
        <w:ind w:left="1440" w:hanging="360"/>
      </w:pPr>
      <w:rPr>
        <w:rFonts w:ascii="Courier New" w:hAnsi="Courier New" w:cs="Courier New" w:hint="default"/>
      </w:rPr>
    </w:lvl>
    <w:lvl w:ilvl="2" w:tplc="CAE08606" w:tentative="1">
      <w:start w:val="1"/>
      <w:numFmt w:val="bullet"/>
      <w:lvlText w:val=""/>
      <w:lvlJc w:val="left"/>
      <w:pPr>
        <w:ind w:left="2160" w:hanging="360"/>
      </w:pPr>
      <w:rPr>
        <w:rFonts w:ascii="Wingdings" w:hAnsi="Wingdings" w:hint="default"/>
      </w:rPr>
    </w:lvl>
    <w:lvl w:ilvl="3" w:tplc="FB220A78" w:tentative="1">
      <w:start w:val="1"/>
      <w:numFmt w:val="bullet"/>
      <w:lvlText w:val=""/>
      <w:lvlJc w:val="left"/>
      <w:pPr>
        <w:ind w:left="2880" w:hanging="360"/>
      </w:pPr>
      <w:rPr>
        <w:rFonts w:ascii="Symbol" w:hAnsi="Symbol" w:hint="default"/>
      </w:rPr>
    </w:lvl>
    <w:lvl w:ilvl="4" w:tplc="1A082CBE" w:tentative="1">
      <w:start w:val="1"/>
      <w:numFmt w:val="bullet"/>
      <w:lvlText w:val="o"/>
      <w:lvlJc w:val="left"/>
      <w:pPr>
        <w:ind w:left="3600" w:hanging="360"/>
      </w:pPr>
      <w:rPr>
        <w:rFonts w:ascii="Courier New" w:hAnsi="Courier New" w:cs="Courier New" w:hint="default"/>
      </w:rPr>
    </w:lvl>
    <w:lvl w:ilvl="5" w:tplc="C8EA385A" w:tentative="1">
      <w:start w:val="1"/>
      <w:numFmt w:val="bullet"/>
      <w:lvlText w:val=""/>
      <w:lvlJc w:val="left"/>
      <w:pPr>
        <w:ind w:left="4320" w:hanging="360"/>
      </w:pPr>
      <w:rPr>
        <w:rFonts w:ascii="Wingdings" w:hAnsi="Wingdings" w:hint="default"/>
      </w:rPr>
    </w:lvl>
    <w:lvl w:ilvl="6" w:tplc="1D98DB62" w:tentative="1">
      <w:start w:val="1"/>
      <w:numFmt w:val="bullet"/>
      <w:lvlText w:val=""/>
      <w:lvlJc w:val="left"/>
      <w:pPr>
        <w:ind w:left="5040" w:hanging="360"/>
      </w:pPr>
      <w:rPr>
        <w:rFonts w:ascii="Symbol" w:hAnsi="Symbol" w:hint="default"/>
      </w:rPr>
    </w:lvl>
    <w:lvl w:ilvl="7" w:tplc="D11A9080" w:tentative="1">
      <w:start w:val="1"/>
      <w:numFmt w:val="bullet"/>
      <w:lvlText w:val="o"/>
      <w:lvlJc w:val="left"/>
      <w:pPr>
        <w:ind w:left="5760" w:hanging="360"/>
      </w:pPr>
      <w:rPr>
        <w:rFonts w:ascii="Courier New" w:hAnsi="Courier New" w:cs="Courier New" w:hint="default"/>
      </w:rPr>
    </w:lvl>
    <w:lvl w:ilvl="8" w:tplc="114A8DB8" w:tentative="1">
      <w:start w:val="1"/>
      <w:numFmt w:val="bullet"/>
      <w:lvlText w:val=""/>
      <w:lvlJc w:val="left"/>
      <w:pPr>
        <w:ind w:left="6480" w:hanging="360"/>
      </w:pPr>
      <w:rPr>
        <w:rFonts w:ascii="Wingdings" w:hAnsi="Wingdings" w:hint="default"/>
      </w:rPr>
    </w:lvl>
  </w:abstractNum>
  <w:abstractNum w:abstractNumId="22">
    <w:nsid w:val="68585417"/>
    <w:multiLevelType w:val="hybridMultilevel"/>
    <w:tmpl w:val="7916C708"/>
    <w:lvl w:ilvl="0" w:tplc="0408000B">
      <w:start w:val="1"/>
      <w:numFmt w:val="bullet"/>
      <w:lvlText w:val=""/>
      <w:lvlJc w:val="left"/>
      <w:pPr>
        <w:ind w:left="766" w:hanging="360"/>
      </w:pPr>
      <w:rPr>
        <w:rFonts w:ascii="Wingdings" w:hAnsi="Wingdings" w:hint="default"/>
      </w:rPr>
    </w:lvl>
    <w:lvl w:ilvl="1" w:tplc="04080003" w:tentative="1">
      <w:start w:val="1"/>
      <w:numFmt w:val="bullet"/>
      <w:lvlText w:val="o"/>
      <w:lvlJc w:val="left"/>
      <w:pPr>
        <w:ind w:left="1486" w:hanging="360"/>
      </w:pPr>
      <w:rPr>
        <w:rFonts w:ascii="Courier New" w:hAnsi="Courier New" w:cs="Courier New" w:hint="default"/>
      </w:rPr>
    </w:lvl>
    <w:lvl w:ilvl="2" w:tplc="04080005" w:tentative="1">
      <w:start w:val="1"/>
      <w:numFmt w:val="bullet"/>
      <w:lvlText w:val=""/>
      <w:lvlJc w:val="left"/>
      <w:pPr>
        <w:ind w:left="2206" w:hanging="360"/>
      </w:pPr>
      <w:rPr>
        <w:rFonts w:ascii="Wingdings" w:hAnsi="Wingdings" w:hint="default"/>
      </w:rPr>
    </w:lvl>
    <w:lvl w:ilvl="3" w:tplc="04080001" w:tentative="1">
      <w:start w:val="1"/>
      <w:numFmt w:val="bullet"/>
      <w:lvlText w:val=""/>
      <w:lvlJc w:val="left"/>
      <w:pPr>
        <w:ind w:left="2926" w:hanging="360"/>
      </w:pPr>
      <w:rPr>
        <w:rFonts w:ascii="Symbol" w:hAnsi="Symbol" w:hint="default"/>
      </w:rPr>
    </w:lvl>
    <w:lvl w:ilvl="4" w:tplc="04080003" w:tentative="1">
      <w:start w:val="1"/>
      <w:numFmt w:val="bullet"/>
      <w:lvlText w:val="o"/>
      <w:lvlJc w:val="left"/>
      <w:pPr>
        <w:ind w:left="3646" w:hanging="360"/>
      </w:pPr>
      <w:rPr>
        <w:rFonts w:ascii="Courier New" w:hAnsi="Courier New" w:cs="Courier New" w:hint="default"/>
      </w:rPr>
    </w:lvl>
    <w:lvl w:ilvl="5" w:tplc="04080005" w:tentative="1">
      <w:start w:val="1"/>
      <w:numFmt w:val="bullet"/>
      <w:lvlText w:val=""/>
      <w:lvlJc w:val="left"/>
      <w:pPr>
        <w:ind w:left="4366" w:hanging="360"/>
      </w:pPr>
      <w:rPr>
        <w:rFonts w:ascii="Wingdings" w:hAnsi="Wingdings" w:hint="default"/>
      </w:rPr>
    </w:lvl>
    <w:lvl w:ilvl="6" w:tplc="04080001" w:tentative="1">
      <w:start w:val="1"/>
      <w:numFmt w:val="bullet"/>
      <w:lvlText w:val=""/>
      <w:lvlJc w:val="left"/>
      <w:pPr>
        <w:ind w:left="5086" w:hanging="360"/>
      </w:pPr>
      <w:rPr>
        <w:rFonts w:ascii="Symbol" w:hAnsi="Symbol" w:hint="default"/>
      </w:rPr>
    </w:lvl>
    <w:lvl w:ilvl="7" w:tplc="04080003" w:tentative="1">
      <w:start w:val="1"/>
      <w:numFmt w:val="bullet"/>
      <w:lvlText w:val="o"/>
      <w:lvlJc w:val="left"/>
      <w:pPr>
        <w:ind w:left="5806" w:hanging="360"/>
      </w:pPr>
      <w:rPr>
        <w:rFonts w:ascii="Courier New" w:hAnsi="Courier New" w:cs="Courier New" w:hint="default"/>
      </w:rPr>
    </w:lvl>
    <w:lvl w:ilvl="8" w:tplc="04080005" w:tentative="1">
      <w:start w:val="1"/>
      <w:numFmt w:val="bullet"/>
      <w:lvlText w:val=""/>
      <w:lvlJc w:val="left"/>
      <w:pPr>
        <w:ind w:left="6526" w:hanging="360"/>
      </w:pPr>
      <w:rPr>
        <w:rFonts w:ascii="Wingdings" w:hAnsi="Wingdings" w:hint="default"/>
      </w:rPr>
    </w:lvl>
  </w:abstractNum>
  <w:abstractNum w:abstractNumId="23">
    <w:nsid w:val="6EA322DC"/>
    <w:multiLevelType w:val="hybridMultilevel"/>
    <w:tmpl w:val="3662DCA8"/>
    <w:lvl w:ilvl="0" w:tplc="9E328ED0">
      <w:start w:val="1"/>
      <w:numFmt w:val="decimal"/>
      <w:lvlText w:val="%1."/>
      <w:lvlJc w:val="left"/>
      <w:pPr>
        <w:ind w:left="720" w:hanging="360"/>
      </w:pPr>
    </w:lvl>
    <w:lvl w:ilvl="1" w:tplc="4E7EA84A" w:tentative="1">
      <w:start w:val="1"/>
      <w:numFmt w:val="lowerLetter"/>
      <w:lvlText w:val="%2."/>
      <w:lvlJc w:val="left"/>
      <w:pPr>
        <w:ind w:left="1440" w:hanging="360"/>
      </w:pPr>
    </w:lvl>
    <w:lvl w:ilvl="2" w:tplc="8B969880" w:tentative="1">
      <w:start w:val="1"/>
      <w:numFmt w:val="lowerRoman"/>
      <w:lvlText w:val="%3."/>
      <w:lvlJc w:val="right"/>
      <w:pPr>
        <w:ind w:left="2160" w:hanging="180"/>
      </w:pPr>
    </w:lvl>
    <w:lvl w:ilvl="3" w:tplc="F490B8BE" w:tentative="1">
      <w:start w:val="1"/>
      <w:numFmt w:val="decimal"/>
      <w:lvlText w:val="%4."/>
      <w:lvlJc w:val="left"/>
      <w:pPr>
        <w:ind w:left="2880" w:hanging="360"/>
      </w:pPr>
    </w:lvl>
    <w:lvl w:ilvl="4" w:tplc="00AE7060" w:tentative="1">
      <w:start w:val="1"/>
      <w:numFmt w:val="lowerLetter"/>
      <w:lvlText w:val="%5."/>
      <w:lvlJc w:val="left"/>
      <w:pPr>
        <w:ind w:left="3600" w:hanging="360"/>
      </w:pPr>
    </w:lvl>
    <w:lvl w:ilvl="5" w:tplc="A6CA34F4" w:tentative="1">
      <w:start w:val="1"/>
      <w:numFmt w:val="lowerRoman"/>
      <w:lvlText w:val="%6."/>
      <w:lvlJc w:val="right"/>
      <w:pPr>
        <w:ind w:left="4320" w:hanging="180"/>
      </w:pPr>
    </w:lvl>
    <w:lvl w:ilvl="6" w:tplc="D1124F28" w:tentative="1">
      <w:start w:val="1"/>
      <w:numFmt w:val="decimal"/>
      <w:lvlText w:val="%7."/>
      <w:lvlJc w:val="left"/>
      <w:pPr>
        <w:ind w:left="5040" w:hanging="360"/>
      </w:pPr>
    </w:lvl>
    <w:lvl w:ilvl="7" w:tplc="2C644634" w:tentative="1">
      <w:start w:val="1"/>
      <w:numFmt w:val="lowerLetter"/>
      <w:lvlText w:val="%8."/>
      <w:lvlJc w:val="left"/>
      <w:pPr>
        <w:ind w:left="5760" w:hanging="360"/>
      </w:pPr>
    </w:lvl>
    <w:lvl w:ilvl="8" w:tplc="C2DAD9B0" w:tentative="1">
      <w:start w:val="1"/>
      <w:numFmt w:val="lowerRoman"/>
      <w:lvlText w:val="%9."/>
      <w:lvlJc w:val="right"/>
      <w:pPr>
        <w:ind w:left="6480" w:hanging="180"/>
      </w:pPr>
    </w:lvl>
  </w:abstractNum>
  <w:abstractNum w:abstractNumId="24">
    <w:nsid w:val="709F58CC"/>
    <w:multiLevelType w:val="multilevel"/>
    <w:tmpl w:val="257A0C0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5">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26">
    <w:nsid w:val="780703AD"/>
    <w:multiLevelType w:val="hybridMultilevel"/>
    <w:tmpl w:val="E2102682"/>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27"/>
  </w:num>
  <w:num w:numId="13">
    <w:abstractNumId w:val="24"/>
  </w:num>
  <w:num w:numId="14">
    <w:abstractNumId w:val="20"/>
  </w:num>
  <w:num w:numId="15">
    <w:abstractNumId w:val="21"/>
  </w:num>
  <w:num w:numId="16">
    <w:abstractNumId w:val="23"/>
  </w:num>
  <w:num w:numId="17">
    <w:abstractNumId w:val="16"/>
  </w:num>
  <w:num w:numId="18">
    <w:abstractNumId w:val="12"/>
  </w:num>
  <w:num w:numId="19">
    <w:abstractNumId w:val="19"/>
  </w:num>
  <w:num w:numId="20">
    <w:abstractNumId w:val="22"/>
  </w:num>
  <w:num w:numId="21">
    <w:abstractNumId w:val="17"/>
  </w:num>
  <w:num w:numId="22">
    <w:abstractNumId w:val="13"/>
  </w:num>
  <w:num w:numId="23">
    <w:abstractNumId w:val="14"/>
  </w:num>
  <w:num w:numId="24">
    <w:abstractNumId w:val="26"/>
  </w:num>
  <w:num w:numId="25">
    <w:abstractNumId w:val="11"/>
  </w:num>
  <w:num w:numId="26">
    <w:abstractNumId w:val="15"/>
  </w:num>
  <w:num w:numId="27">
    <w:abstractNumId w:val="18"/>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6AC"/>
    <w:rsid w:val="002055BC"/>
    <w:rsid w:val="0020771C"/>
    <w:rsid w:val="00C836A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8EF4B6-FBB9-4B48-98A7-55620134B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uiPriority w:val="9"/>
    <w:qFormat/>
    <w:rsid w:val="00C836AC"/>
    <w:pPr>
      <w:keepNext/>
      <w:pageBreakBefore/>
      <w:pBdr>
        <w:bottom w:val="single" w:sz="20" w:space="1" w:color="000080"/>
      </w:pBdr>
      <w:suppressAutoHyphens/>
      <w:spacing w:before="320" w:line="240" w:lineRule="auto"/>
      <w:jc w:val="both"/>
      <w:outlineLvl w:val="0"/>
    </w:pPr>
    <w:rPr>
      <w:rFonts w:ascii="Arial" w:eastAsia="Times New Roman" w:hAnsi="Arial" w:cs="Arial"/>
      <w:b/>
      <w:bCs/>
      <w:color w:val="333399"/>
      <w:sz w:val="28"/>
      <w:szCs w:val="32"/>
      <w:lang w:val="en-US" w:eastAsia="ar-SA"/>
    </w:rPr>
  </w:style>
  <w:style w:type="paragraph" w:styleId="2">
    <w:name w:val="heading 2"/>
    <w:basedOn w:val="1"/>
    <w:next w:val="a"/>
    <w:link w:val="2Char"/>
    <w:uiPriority w:val="9"/>
    <w:qFormat/>
    <w:rsid w:val="00C836AC"/>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C836AC"/>
    <w:pPr>
      <w:keepNext/>
      <w:suppressAutoHyphens/>
      <w:spacing w:before="240" w:after="60" w:line="240" w:lineRule="auto"/>
      <w:ind w:left="567" w:hanging="567"/>
      <w:jc w:val="both"/>
      <w:outlineLvl w:val="2"/>
    </w:pPr>
    <w:rPr>
      <w:rFonts w:ascii="Arial" w:eastAsia="Times New Roman" w:hAnsi="Arial" w:cs="Times New Roman"/>
      <w:b/>
      <w:bCs/>
      <w:szCs w:val="26"/>
      <w:lang w:val="en-GB" w:eastAsia="ar-SA"/>
    </w:rPr>
  </w:style>
  <w:style w:type="paragraph" w:styleId="4">
    <w:name w:val="heading 4"/>
    <w:basedOn w:val="a"/>
    <w:next w:val="a"/>
    <w:link w:val="4Char"/>
    <w:uiPriority w:val="9"/>
    <w:qFormat/>
    <w:rsid w:val="00C836AC"/>
    <w:pPr>
      <w:keepNext/>
      <w:suppressAutoHyphens/>
      <w:spacing w:before="240" w:after="60" w:line="240" w:lineRule="auto"/>
      <w:jc w:val="both"/>
      <w:outlineLvl w:val="3"/>
    </w:pPr>
    <w:rPr>
      <w:rFonts w:ascii="Arial" w:eastAsia="Times New Roman" w:hAnsi="Arial" w:cs="Times New Roman"/>
      <w:b/>
      <w:bCs/>
      <w:szCs w:val="28"/>
      <w:lang w:val="en-GB" w:eastAsia="ar-SA"/>
    </w:rPr>
  </w:style>
  <w:style w:type="paragraph" w:styleId="5">
    <w:name w:val="heading 5"/>
    <w:basedOn w:val="a"/>
    <w:next w:val="a"/>
    <w:link w:val="5Char"/>
    <w:qFormat/>
    <w:rsid w:val="00C836AC"/>
    <w:pPr>
      <w:numPr>
        <w:ilvl w:val="4"/>
        <w:numId w:val="1"/>
      </w:numPr>
      <w:suppressAutoHyphens/>
      <w:spacing w:before="200" w:after="200" w:line="280" w:lineRule="exact"/>
      <w:jc w:val="both"/>
      <w:outlineLvl w:val="4"/>
    </w:pPr>
    <w:rPr>
      <w:rFonts w:ascii="Lucida Sans" w:eastAsia="Times New Roman" w:hAnsi="Lucida Sans" w:cs="Lucida Sans"/>
      <w:b/>
      <w:szCs w:val="20"/>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C836AC"/>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
    <w:uiPriority w:val="9"/>
    <w:rsid w:val="00C836AC"/>
    <w:rPr>
      <w:rFonts w:ascii="Arial" w:eastAsia="Times New Roman" w:hAnsi="Arial" w:cs="Arial"/>
      <w:b/>
      <w:color w:val="002060"/>
      <w:sz w:val="24"/>
      <w:lang w:val="en-GB" w:eastAsia="ar-SA"/>
    </w:rPr>
  </w:style>
  <w:style w:type="character" w:customStyle="1" w:styleId="3Char">
    <w:name w:val="Επικεφαλίδα 3 Char"/>
    <w:basedOn w:val="a0"/>
    <w:link w:val="3"/>
    <w:uiPriority w:val="9"/>
    <w:rsid w:val="00C836AC"/>
    <w:rPr>
      <w:rFonts w:ascii="Arial" w:eastAsia="Times New Roman" w:hAnsi="Arial" w:cs="Times New Roman"/>
      <w:b/>
      <w:bCs/>
      <w:szCs w:val="26"/>
      <w:lang w:val="en-GB" w:eastAsia="ar-SA"/>
    </w:rPr>
  </w:style>
  <w:style w:type="character" w:customStyle="1" w:styleId="4Char">
    <w:name w:val="Επικεφαλίδα 4 Char"/>
    <w:basedOn w:val="a0"/>
    <w:link w:val="4"/>
    <w:uiPriority w:val="9"/>
    <w:rsid w:val="00C836AC"/>
    <w:rPr>
      <w:rFonts w:ascii="Arial" w:eastAsia="Times New Roman" w:hAnsi="Arial" w:cs="Times New Roman"/>
      <w:b/>
      <w:bCs/>
      <w:szCs w:val="28"/>
      <w:lang w:val="en-GB" w:eastAsia="ar-SA"/>
    </w:rPr>
  </w:style>
  <w:style w:type="character" w:customStyle="1" w:styleId="5Char">
    <w:name w:val="Επικεφαλίδα 5 Char"/>
    <w:basedOn w:val="a0"/>
    <w:link w:val="5"/>
    <w:rsid w:val="00C836AC"/>
    <w:rPr>
      <w:rFonts w:ascii="Lucida Sans" w:eastAsia="Times New Roman" w:hAnsi="Lucida Sans" w:cs="Lucida Sans"/>
      <w:b/>
      <w:szCs w:val="20"/>
      <w:lang w:val="en-US" w:eastAsia="ar-SA"/>
    </w:rPr>
  </w:style>
  <w:style w:type="numbering" w:customStyle="1" w:styleId="10">
    <w:name w:val="Χωρίς λίστα1"/>
    <w:next w:val="a2"/>
    <w:uiPriority w:val="99"/>
    <w:semiHidden/>
    <w:unhideWhenUsed/>
    <w:rsid w:val="00C836AC"/>
  </w:style>
  <w:style w:type="character" w:customStyle="1" w:styleId="WW8Num1z0">
    <w:name w:val="WW8Num1z0"/>
    <w:rsid w:val="00C836AC"/>
  </w:style>
  <w:style w:type="character" w:customStyle="1" w:styleId="WW8Num1z1">
    <w:name w:val="WW8Num1z1"/>
    <w:rsid w:val="00C836AC"/>
  </w:style>
  <w:style w:type="character" w:customStyle="1" w:styleId="WW8Num1z2">
    <w:name w:val="WW8Num1z2"/>
    <w:rsid w:val="00C836AC"/>
  </w:style>
  <w:style w:type="character" w:customStyle="1" w:styleId="WW8Num1z3">
    <w:name w:val="WW8Num1z3"/>
    <w:rsid w:val="00C836AC"/>
  </w:style>
  <w:style w:type="character" w:customStyle="1" w:styleId="WW8Num1z4">
    <w:name w:val="WW8Num1z4"/>
    <w:rsid w:val="00C836AC"/>
    <w:rPr>
      <w:rFonts w:ascii="Arial" w:hAnsi="Arial" w:cs="Times New Roman"/>
      <w:b w:val="0"/>
      <w:i w:val="0"/>
      <w:sz w:val="20"/>
      <w:szCs w:val="20"/>
    </w:rPr>
  </w:style>
  <w:style w:type="character" w:customStyle="1" w:styleId="WW8Num1z5">
    <w:name w:val="WW8Num1z5"/>
    <w:rsid w:val="00C836AC"/>
  </w:style>
  <w:style w:type="character" w:customStyle="1" w:styleId="WW8Num1z6">
    <w:name w:val="WW8Num1z6"/>
    <w:rsid w:val="00C836AC"/>
  </w:style>
  <w:style w:type="character" w:customStyle="1" w:styleId="WW8Num1z7">
    <w:name w:val="WW8Num1z7"/>
    <w:rsid w:val="00C836AC"/>
  </w:style>
  <w:style w:type="character" w:customStyle="1" w:styleId="WW8Num1z8">
    <w:name w:val="WW8Num1z8"/>
    <w:rsid w:val="00C836AC"/>
  </w:style>
  <w:style w:type="character" w:customStyle="1" w:styleId="WW8Num2z0">
    <w:name w:val="WW8Num2z0"/>
    <w:rsid w:val="00C836AC"/>
    <w:rPr>
      <w:rFonts w:ascii="Symbol" w:hAnsi="Symbol" w:cs="Symbol"/>
      <w:lang w:val="el-GR"/>
    </w:rPr>
  </w:style>
  <w:style w:type="character" w:customStyle="1" w:styleId="WW8Num3z0">
    <w:name w:val="WW8Num3z0"/>
    <w:rsid w:val="00C836AC"/>
    <w:rPr>
      <w:lang w:val="el-GR"/>
    </w:rPr>
  </w:style>
  <w:style w:type="character" w:customStyle="1" w:styleId="WW8Num4z0">
    <w:name w:val="WW8Num4z0"/>
    <w:rsid w:val="00C836AC"/>
    <w:rPr>
      <w:rFonts w:ascii="Webdings" w:hAnsi="Webdings" w:cs="Webdings"/>
      <w:color w:val="333399"/>
      <w:sz w:val="16"/>
    </w:rPr>
  </w:style>
  <w:style w:type="character" w:customStyle="1" w:styleId="WW8Num5z0">
    <w:name w:val="WW8Num5z0"/>
    <w:rsid w:val="00C836AC"/>
    <w:rPr>
      <w:shd w:val="clear" w:color="auto" w:fill="FFFF00"/>
      <w:lang w:val="el-GR"/>
    </w:rPr>
  </w:style>
  <w:style w:type="character" w:customStyle="1" w:styleId="WW8Num6z0">
    <w:name w:val="WW8Num6z0"/>
    <w:rsid w:val="00C836AC"/>
    <w:rPr>
      <w:b/>
      <w:bCs/>
      <w:szCs w:val="22"/>
      <w:lang w:val="el-GR"/>
    </w:rPr>
  </w:style>
  <w:style w:type="character" w:customStyle="1" w:styleId="WW8Num6z1">
    <w:name w:val="WW8Num6z1"/>
    <w:rsid w:val="00C836AC"/>
  </w:style>
  <w:style w:type="character" w:customStyle="1" w:styleId="WW8Num6z2">
    <w:name w:val="WW8Num6z2"/>
    <w:rsid w:val="00C836AC"/>
  </w:style>
  <w:style w:type="character" w:customStyle="1" w:styleId="WW8Num6z3">
    <w:name w:val="WW8Num6z3"/>
    <w:rsid w:val="00C836AC"/>
  </w:style>
  <w:style w:type="character" w:customStyle="1" w:styleId="WW8Num6z4">
    <w:name w:val="WW8Num6z4"/>
    <w:rsid w:val="00C836AC"/>
  </w:style>
  <w:style w:type="character" w:customStyle="1" w:styleId="WW8Num6z5">
    <w:name w:val="WW8Num6z5"/>
    <w:rsid w:val="00C836AC"/>
  </w:style>
  <w:style w:type="character" w:customStyle="1" w:styleId="WW8Num6z6">
    <w:name w:val="WW8Num6z6"/>
    <w:rsid w:val="00C836AC"/>
  </w:style>
  <w:style w:type="character" w:customStyle="1" w:styleId="WW8Num6z7">
    <w:name w:val="WW8Num6z7"/>
    <w:rsid w:val="00C836AC"/>
  </w:style>
  <w:style w:type="character" w:customStyle="1" w:styleId="WW8Num6z8">
    <w:name w:val="WW8Num6z8"/>
    <w:rsid w:val="00C836AC"/>
  </w:style>
  <w:style w:type="character" w:customStyle="1" w:styleId="WW8Num7z0">
    <w:name w:val="WW8Num7z0"/>
    <w:rsid w:val="00C836AC"/>
    <w:rPr>
      <w:b/>
      <w:bCs/>
      <w:szCs w:val="22"/>
      <w:lang w:val="el-GR"/>
    </w:rPr>
  </w:style>
  <w:style w:type="character" w:customStyle="1" w:styleId="WW8Num7z1">
    <w:name w:val="WW8Num7z1"/>
    <w:rsid w:val="00C836AC"/>
    <w:rPr>
      <w:rFonts w:eastAsia="Calibri"/>
      <w:lang w:val="el-GR"/>
    </w:rPr>
  </w:style>
  <w:style w:type="character" w:customStyle="1" w:styleId="WW8Num7z2">
    <w:name w:val="WW8Num7z2"/>
    <w:rsid w:val="00C836AC"/>
  </w:style>
  <w:style w:type="character" w:customStyle="1" w:styleId="WW8Num7z3">
    <w:name w:val="WW8Num7z3"/>
    <w:rsid w:val="00C836AC"/>
  </w:style>
  <w:style w:type="character" w:customStyle="1" w:styleId="WW8Num7z4">
    <w:name w:val="WW8Num7z4"/>
    <w:rsid w:val="00C836AC"/>
  </w:style>
  <w:style w:type="character" w:customStyle="1" w:styleId="WW8Num7z5">
    <w:name w:val="WW8Num7z5"/>
    <w:rsid w:val="00C836AC"/>
  </w:style>
  <w:style w:type="character" w:customStyle="1" w:styleId="WW8Num7z6">
    <w:name w:val="WW8Num7z6"/>
    <w:rsid w:val="00C836AC"/>
  </w:style>
  <w:style w:type="character" w:customStyle="1" w:styleId="WW8Num7z7">
    <w:name w:val="WW8Num7z7"/>
    <w:rsid w:val="00C836AC"/>
  </w:style>
  <w:style w:type="character" w:customStyle="1" w:styleId="WW8Num7z8">
    <w:name w:val="WW8Num7z8"/>
    <w:rsid w:val="00C836AC"/>
  </w:style>
  <w:style w:type="character" w:customStyle="1" w:styleId="WW8Num8z0">
    <w:name w:val="WW8Num8z0"/>
    <w:rsid w:val="00C836AC"/>
    <w:rPr>
      <w:rFonts w:ascii="Symbol" w:hAnsi="Symbol" w:cs="OpenSymbol"/>
      <w:color w:val="5B9BD5"/>
    </w:rPr>
  </w:style>
  <w:style w:type="character" w:customStyle="1" w:styleId="WW8Num9z0">
    <w:name w:val="WW8Num9z0"/>
    <w:rsid w:val="00C836AC"/>
    <w:rPr>
      <w:rFonts w:ascii="Angsana New" w:hAnsi="Angsana New" w:cs="Angsana New"/>
      <w:color w:val="000000"/>
      <w:kern w:val="1"/>
      <w:szCs w:val="22"/>
      <w:shd w:val="clear" w:color="auto" w:fill="FFFFFF"/>
      <w:lang w:val="el-GR"/>
    </w:rPr>
  </w:style>
  <w:style w:type="character" w:customStyle="1" w:styleId="WW8Num10z0">
    <w:name w:val="WW8Num10z0"/>
    <w:rsid w:val="00C836AC"/>
    <w:rPr>
      <w:rFonts w:ascii="Symbol" w:hAnsi="Symbol" w:cs="Symbol"/>
      <w:kern w:val="1"/>
      <w:shd w:val="clear" w:color="auto" w:fill="C0C0C0"/>
      <w:lang w:val="el-GR"/>
    </w:rPr>
  </w:style>
  <w:style w:type="character" w:customStyle="1" w:styleId="WW8Num11z0">
    <w:name w:val="WW8Num11z0"/>
    <w:rsid w:val="00C836AC"/>
    <w:rPr>
      <w:rFonts w:ascii="Symbol" w:hAnsi="Symbol" w:cs="Symbol" w:hint="default"/>
      <w:lang w:val="el-GR"/>
    </w:rPr>
  </w:style>
  <w:style w:type="character" w:customStyle="1" w:styleId="WW8Num11z1">
    <w:name w:val="WW8Num11z1"/>
    <w:rsid w:val="00C836AC"/>
    <w:rPr>
      <w:rFonts w:ascii="Courier New" w:hAnsi="Courier New" w:cs="Courier New" w:hint="default"/>
    </w:rPr>
  </w:style>
  <w:style w:type="character" w:customStyle="1" w:styleId="WW8Num11z2">
    <w:name w:val="WW8Num11z2"/>
    <w:rsid w:val="00C836AC"/>
    <w:rPr>
      <w:rFonts w:ascii="Wingdings" w:hAnsi="Wingdings" w:cs="Wingdings" w:hint="default"/>
    </w:rPr>
  </w:style>
  <w:style w:type="character" w:customStyle="1" w:styleId="50">
    <w:name w:val="Προεπιλεγμένη γραμματοσειρά5"/>
    <w:rsid w:val="00C836AC"/>
  </w:style>
  <w:style w:type="character" w:customStyle="1" w:styleId="WW8Num10z1">
    <w:name w:val="WW8Num10z1"/>
    <w:rsid w:val="00C836AC"/>
  </w:style>
  <w:style w:type="character" w:customStyle="1" w:styleId="WW8Num10z2">
    <w:name w:val="WW8Num10z2"/>
    <w:rsid w:val="00C836AC"/>
  </w:style>
  <w:style w:type="character" w:customStyle="1" w:styleId="WW8Num10z3">
    <w:name w:val="WW8Num10z3"/>
    <w:rsid w:val="00C836AC"/>
  </w:style>
  <w:style w:type="character" w:customStyle="1" w:styleId="WW8Num10z4">
    <w:name w:val="WW8Num10z4"/>
    <w:rsid w:val="00C836AC"/>
  </w:style>
  <w:style w:type="character" w:customStyle="1" w:styleId="WW8Num10z5">
    <w:name w:val="WW8Num10z5"/>
    <w:rsid w:val="00C836AC"/>
  </w:style>
  <w:style w:type="character" w:customStyle="1" w:styleId="WW8Num10z6">
    <w:name w:val="WW8Num10z6"/>
    <w:rsid w:val="00C836AC"/>
  </w:style>
  <w:style w:type="character" w:customStyle="1" w:styleId="WW8Num10z7">
    <w:name w:val="WW8Num10z7"/>
    <w:rsid w:val="00C836AC"/>
  </w:style>
  <w:style w:type="character" w:customStyle="1" w:styleId="WW8Num10z8">
    <w:name w:val="WW8Num10z8"/>
    <w:rsid w:val="00C836AC"/>
  </w:style>
  <w:style w:type="character" w:customStyle="1" w:styleId="WW-">
    <w:name w:val="WW-Προεπιλεγμένη γραμματοσειρά"/>
    <w:rsid w:val="00C836AC"/>
  </w:style>
  <w:style w:type="character" w:customStyle="1" w:styleId="WW-DefaultParagraphFont">
    <w:name w:val="WW-Default Paragraph Font"/>
    <w:rsid w:val="00C836AC"/>
  </w:style>
  <w:style w:type="character" w:customStyle="1" w:styleId="WW8Num8z1">
    <w:name w:val="WW8Num8z1"/>
    <w:rsid w:val="00C836AC"/>
    <w:rPr>
      <w:rFonts w:eastAsia="Calibri"/>
      <w:lang w:val="el-GR"/>
    </w:rPr>
  </w:style>
  <w:style w:type="character" w:customStyle="1" w:styleId="WW8Num8z2">
    <w:name w:val="WW8Num8z2"/>
    <w:rsid w:val="00C836AC"/>
  </w:style>
  <w:style w:type="character" w:customStyle="1" w:styleId="WW8Num8z3">
    <w:name w:val="WW8Num8z3"/>
    <w:rsid w:val="00C836AC"/>
  </w:style>
  <w:style w:type="character" w:customStyle="1" w:styleId="WW8Num8z4">
    <w:name w:val="WW8Num8z4"/>
    <w:rsid w:val="00C836AC"/>
  </w:style>
  <w:style w:type="character" w:customStyle="1" w:styleId="WW8Num8z5">
    <w:name w:val="WW8Num8z5"/>
    <w:rsid w:val="00C836AC"/>
  </w:style>
  <w:style w:type="character" w:customStyle="1" w:styleId="WW8Num8z6">
    <w:name w:val="WW8Num8z6"/>
    <w:rsid w:val="00C836AC"/>
  </w:style>
  <w:style w:type="character" w:customStyle="1" w:styleId="WW8Num8z7">
    <w:name w:val="WW8Num8z7"/>
    <w:rsid w:val="00C836AC"/>
  </w:style>
  <w:style w:type="character" w:customStyle="1" w:styleId="WW8Num8z8">
    <w:name w:val="WW8Num8z8"/>
    <w:rsid w:val="00C836AC"/>
  </w:style>
  <w:style w:type="character" w:customStyle="1" w:styleId="WW8Num11z3">
    <w:name w:val="WW8Num11z3"/>
    <w:rsid w:val="00C836AC"/>
  </w:style>
  <w:style w:type="character" w:customStyle="1" w:styleId="WW8Num11z4">
    <w:name w:val="WW8Num11z4"/>
    <w:rsid w:val="00C836AC"/>
  </w:style>
  <w:style w:type="character" w:customStyle="1" w:styleId="WW8Num11z5">
    <w:name w:val="WW8Num11z5"/>
    <w:rsid w:val="00C836AC"/>
  </w:style>
  <w:style w:type="character" w:customStyle="1" w:styleId="WW8Num11z6">
    <w:name w:val="WW8Num11z6"/>
    <w:rsid w:val="00C836AC"/>
  </w:style>
  <w:style w:type="character" w:customStyle="1" w:styleId="WW8Num11z7">
    <w:name w:val="WW8Num11z7"/>
    <w:rsid w:val="00C836AC"/>
  </w:style>
  <w:style w:type="character" w:customStyle="1" w:styleId="WW8Num11z8">
    <w:name w:val="WW8Num11z8"/>
    <w:rsid w:val="00C836AC"/>
  </w:style>
  <w:style w:type="character" w:customStyle="1" w:styleId="WW-DefaultParagraphFont1">
    <w:name w:val="WW-Default Paragraph Font1"/>
    <w:rsid w:val="00C836AC"/>
  </w:style>
  <w:style w:type="character" w:customStyle="1" w:styleId="40">
    <w:name w:val="Προεπιλεγμένη γραμματοσειρά4"/>
    <w:rsid w:val="00C836AC"/>
  </w:style>
  <w:style w:type="character" w:customStyle="1" w:styleId="WW8Num2z1">
    <w:name w:val="WW8Num2z1"/>
    <w:rsid w:val="00C836AC"/>
  </w:style>
  <w:style w:type="character" w:customStyle="1" w:styleId="WW8Num2z2">
    <w:name w:val="WW8Num2z2"/>
    <w:rsid w:val="00C836AC"/>
  </w:style>
  <w:style w:type="character" w:customStyle="1" w:styleId="WW8Num2z3">
    <w:name w:val="WW8Num2z3"/>
    <w:rsid w:val="00C836AC"/>
  </w:style>
  <w:style w:type="character" w:customStyle="1" w:styleId="WW8Num2z4">
    <w:name w:val="WW8Num2z4"/>
    <w:rsid w:val="00C836AC"/>
    <w:rPr>
      <w:rFonts w:ascii="Arial" w:hAnsi="Arial" w:cs="Times New Roman"/>
      <w:b w:val="0"/>
      <w:i w:val="0"/>
      <w:sz w:val="20"/>
      <w:szCs w:val="20"/>
    </w:rPr>
  </w:style>
  <w:style w:type="character" w:customStyle="1" w:styleId="WW8Num2z5">
    <w:name w:val="WW8Num2z5"/>
    <w:rsid w:val="00C836AC"/>
  </w:style>
  <w:style w:type="character" w:customStyle="1" w:styleId="WW8Num2z6">
    <w:name w:val="WW8Num2z6"/>
    <w:rsid w:val="00C836AC"/>
  </w:style>
  <w:style w:type="character" w:customStyle="1" w:styleId="WW8Num2z7">
    <w:name w:val="WW8Num2z7"/>
    <w:rsid w:val="00C836AC"/>
  </w:style>
  <w:style w:type="character" w:customStyle="1" w:styleId="WW8Num2z8">
    <w:name w:val="WW8Num2z8"/>
    <w:rsid w:val="00C836AC"/>
  </w:style>
  <w:style w:type="character" w:customStyle="1" w:styleId="WW8Num9z1">
    <w:name w:val="WW8Num9z1"/>
    <w:rsid w:val="00C836AC"/>
    <w:rPr>
      <w:rFonts w:eastAsia="Calibri"/>
      <w:lang w:val="el-GR"/>
    </w:rPr>
  </w:style>
  <w:style w:type="character" w:customStyle="1" w:styleId="WW8Num9z2">
    <w:name w:val="WW8Num9z2"/>
    <w:rsid w:val="00C836AC"/>
  </w:style>
  <w:style w:type="character" w:customStyle="1" w:styleId="WW8Num9z3">
    <w:name w:val="WW8Num9z3"/>
    <w:rsid w:val="00C836AC"/>
  </w:style>
  <w:style w:type="character" w:customStyle="1" w:styleId="WW8Num9z4">
    <w:name w:val="WW8Num9z4"/>
    <w:rsid w:val="00C836AC"/>
  </w:style>
  <w:style w:type="character" w:customStyle="1" w:styleId="WW8Num9z5">
    <w:name w:val="WW8Num9z5"/>
    <w:rsid w:val="00C836AC"/>
  </w:style>
  <w:style w:type="character" w:customStyle="1" w:styleId="WW8Num9z6">
    <w:name w:val="WW8Num9z6"/>
    <w:rsid w:val="00C836AC"/>
  </w:style>
  <w:style w:type="character" w:customStyle="1" w:styleId="WW8Num9z7">
    <w:name w:val="WW8Num9z7"/>
    <w:rsid w:val="00C836AC"/>
  </w:style>
  <w:style w:type="character" w:customStyle="1" w:styleId="WW8Num9z8">
    <w:name w:val="WW8Num9z8"/>
    <w:rsid w:val="00C836AC"/>
  </w:style>
  <w:style w:type="character" w:customStyle="1" w:styleId="WW-DefaultParagraphFont11">
    <w:name w:val="WW-Default Paragraph Font11"/>
    <w:rsid w:val="00C836AC"/>
  </w:style>
  <w:style w:type="character" w:customStyle="1" w:styleId="WW8Num12z0">
    <w:name w:val="WW8Num12z0"/>
    <w:rsid w:val="00C836AC"/>
    <w:rPr>
      <w:rFonts w:ascii="Symbol" w:hAnsi="Symbol" w:cs="Symbol"/>
    </w:rPr>
  </w:style>
  <w:style w:type="character" w:customStyle="1" w:styleId="WW8Num12z1">
    <w:name w:val="WW8Num12z1"/>
    <w:rsid w:val="00C836AC"/>
    <w:rPr>
      <w:rFonts w:ascii="Courier New" w:hAnsi="Courier New" w:cs="Courier New"/>
    </w:rPr>
  </w:style>
  <w:style w:type="character" w:customStyle="1" w:styleId="WW8Num12z2">
    <w:name w:val="WW8Num12z2"/>
    <w:rsid w:val="00C836AC"/>
    <w:rPr>
      <w:rFonts w:ascii="Wingdings" w:hAnsi="Wingdings" w:cs="Wingdings"/>
    </w:rPr>
  </w:style>
  <w:style w:type="character" w:customStyle="1" w:styleId="WW-DefaultParagraphFont111">
    <w:name w:val="WW-Default Paragraph Font111"/>
    <w:rsid w:val="00C836AC"/>
  </w:style>
  <w:style w:type="character" w:customStyle="1" w:styleId="WW-DefaultParagraphFont1111">
    <w:name w:val="WW-Default Paragraph Font1111"/>
    <w:rsid w:val="00C836AC"/>
  </w:style>
  <w:style w:type="character" w:customStyle="1" w:styleId="WW-DefaultParagraphFont11111">
    <w:name w:val="WW-Default Paragraph Font11111"/>
    <w:rsid w:val="00C836AC"/>
  </w:style>
  <w:style w:type="character" w:customStyle="1" w:styleId="30">
    <w:name w:val="Προεπιλεγμένη γραμματοσειρά3"/>
    <w:rsid w:val="00C836AC"/>
  </w:style>
  <w:style w:type="character" w:customStyle="1" w:styleId="WW-DefaultParagraphFont111111">
    <w:name w:val="WW-Default Paragraph Font111111"/>
    <w:rsid w:val="00C836AC"/>
  </w:style>
  <w:style w:type="character" w:customStyle="1" w:styleId="DefaultParagraphFont2">
    <w:name w:val="Default Paragraph Font2"/>
    <w:rsid w:val="00C836AC"/>
  </w:style>
  <w:style w:type="character" w:customStyle="1" w:styleId="WW8Num12z3">
    <w:name w:val="WW8Num12z3"/>
    <w:rsid w:val="00C836AC"/>
  </w:style>
  <w:style w:type="character" w:customStyle="1" w:styleId="WW8Num12z4">
    <w:name w:val="WW8Num12z4"/>
    <w:rsid w:val="00C836AC"/>
  </w:style>
  <w:style w:type="character" w:customStyle="1" w:styleId="WW8Num12z5">
    <w:name w:val="WW8Num12z5"/>
    <w:rsid w:val="00C836AC"/>
  </w:style>
  <w:style w:type="character" w:customStyle="1" w:styleId="WW8Num12z6">
    <w:name w:val="WW8Num12z6"/>
    <w:rsid w:val="00C836AC"/>
  </w:style>
  <w:style w:type="character" w:customStyle="1" w:styleId="WW8Num12z7">
    <w:name w:val="WW8Num12z7"/>
    <w:rsid w:val="00C836AC"/>
  </w:style>
  <w:style w:type="character" w:customStyle="1" w:styleId="WW8Num12z8">
    <w:name w:val="WW8Num12z8"/>
    <w:rsid w:val="00C836AC"/>
  </w:style>
  <w:style w:type="character" w:customStyle="1" w:styleId="WW8Num13z0">
    <w:name w:val="WW8Num13z0"/>
    <w:rsid w:val="00C836AC"/>
    <w:rPr>
      <w:rFonts w:ascii="Symbol" w:hAnsi="Symbol" w:cs="OpenSymbol"/>
    </w:rPr>
  </w:style>
  <w:style w:type="character" w:customStyle="1" w:styleId="WW-DefaultParagraphFont1111111">
    <w:name w:val="WW-Default Paragraph Font1111111"/>
    <w:rsid w:val="00C836AC"/>
  </w:style>
  <w:style w:type="character" w:customStyle="1" w:styleId="WW8Num13z1">
    <w:name w:val="WW8Num13z1"/>
    <w:rsid w:val="00C836AC"/>
    <w:rPr>
      <w:rFonts w:eastAsia="Calibri"/>
      <w:lang w:val="el-GR"/>
    </w:rPr>
  </w:style>
  <w:style w:type="character" w:customStyle="1" w:styleId="WW8Num13z2">
    <w:name w:val="WW8Num13z2"/>
    <w:rsid w:val="00C836AC"/>
  </w:style>
  <w:style w:type="character" w:customStyle="1" w:styleId="WW8Num13z3">
    <w:name w:val="WW8Num13z3"/>
    <w:rsid w:val="00C836AC"/>
  </w:style>
  <w:style w:type="character" w:customStyle="1" w:styleId="WW8Num13z4">
    <w:name w:val="WW8Num13z4"/>
    <w:rsid w:val="00C836AC"/>
  </w:style>
  <w:style w:type="character" w:customStyle="1" w:styleId="WW8Num13z5">
    <w:name w:val="WW8Num13z5"/>
    <w:rsid w:val="00C836AC"/>
  </w:style>
  <w:style w:type="character" w:customStyle="1" w:styleId="WW8Num13z6">
    <w:name w:val="WW8Num13z6"/>
    <w:rsid w:val="00C836AC"/>
  </w:style>
  <w:style w:type="character" w:customStyle="1" w:styleId="WW8Num13z7">
    <w:name w:val="WW8Num13z7"/>
    <w:rsid w:val="00C836AC"/>
  </w:style>
  <w:style w:type="character" w:customStyle="1" w:styleId="WW8Num13z8">
    <w:name w:val="WW8Num13z8"/>
    <w:rsid w:val="00C836AC"/>
  </w:style>
  <w:style w:type="character" w:customStyle="1" w:styleId="WW8Num14z0">
    <w:name w:val="WW8Num14z0"/>
    <w:rsid w:val="00C836AC"/>
    <w:rPr>
      <w:rFonts w:ascii="Symbol" w:hAnsi="Symbol" w:cs="OpenSymbol"/>
    </w:rPr>
  </w:style>
  <w:style w:type="character" w:customStyle="1" w:styleId="WW8Num14z1">
    <w:name w:val="WW8Num14z1"/>
    <w:rsid w:val="00C836AC"/>
  </w:style>
  <w:style w:type="character" w:customStyle="1" w:styleId="WW8Num14z2">
    <w:name w:val="WW8Num14z2"/>
    <w:rsid w:val="00C836AC"/>
  </w:style>
  <w:style w:type="character" w:customStyle="1" w:styleId="WW8Num14z3">
    <w:name w:val="WW8Num14z3"/>
    <w:rsid w:val="00C836AC"/>
  </w:style>
  <w:style w:type="character" w:customStyle="1" w:styleId="WW8Num14z4">
    <w:name w:val="WW8Num14z4"/>
    <w:rsid w:val="00C836AC"/>
  </w:style>
  <w:style w:type="character" w:customStyle="1" w:styleId="WW8Num14z5">
    <w:name w:val="WW8Num14z5"/>
    <w:rsid w:val="00C836AC"/>
  </w:style>
  <w:style w:type="character" w:customStyle="1" w:styleId="WW8Num14z6">
    <w:name w:val="WW8Num14z6"/>
    <w:rsid w:val="00C836AC"/>
  </w:style>
  <w:style w:type="character" w:customStyle="1" w:styleId="WW8Num14z7">
    <w:name w:val="WW8Num14z7"/>
    <w:rsid w:val="00C836AC"/>
  </w:style>
  <w:style w:type="character" w:customStyle="1" w:styleId="WW8Num14z8">
    <w:name w:val="WW8Num14z8"/>
    <w:rsid w:val="00C836AC"/>
  </w:style>
  <w:style w:type="character" w:customStyle="1" w:styleId="WW8Num15z0">
    <w:name w:val="WW8Num15z0"/>
    <w:rsid w:val="00C836AC"/>
  </w:style>
  <w:style w:type="character" w:customStyle="1" w:styleId="WW8Num15z1">
    <w:name w:val="WW8Num15z1"/>
    <w:rsid w:val="00C836AC"/>
  </w:style>
  <w:style w:type="character" w:customStyle="1" w:styleId="WW8Num15z2">
    <w:name w:val="WW8Num15z2"/>
    <w:rsid w:val="00C836AC"/>
  </w:style>
  <w:style w:type="character" w:customStyle="1" w:styleId="WW8Num15z3">
    <w:name w:val="WW8Num15z3"/>
    <w:rsid w:val="00C836AC"/>
  </w:style>
  <w:style w:type="character" w:customStyle="1" w:styleId="WW8Num15z4">
    <w:name w:val="WW8Num15z4"/>
    <w:rsid w:val="00C836AC"/>
  </w:style>
  <w:style w:type="character" w:customStyle="1" w:styleId="WW8Num15z5">
    <w:name w:val="WW8Num15z5"/>
    <w:rsid w:val="00C836AC"/>
  </w:style>
  <w:style w:type="character" w:customStyle="1" w:styleId="WW8Num15z6">
    <w:name w:val="WW8Num15z6"/>
    <w:rsid w:val="00C836AC"/>
  </w:style>
  <w:style w:type="character" w:customStyle="1" w:styleId="WW8Num15z7">
    <w:name w:val="WW8Num15z7"/>
    <w:rsid w:val="00C836AC"/>
  </w:style>
  <w:style w:type="character" w:customStyle="1" w:styleId="WW8Num15z8">
    <w:name w:val="WW8Num15z8"/>
    <w:rsid w:val="00C836AC"/>
  </w:style>
  <w:style w:type="character" w:customStyle="1" w:styleId="WW8Num16z0">
    <w:name w:val="WW8Num16z0"/>
    <w:rsid w:val="00C836AC"/>
  </w:style>
  <w:style w:type="character" w:customStyle="1" w:styleId="WW8Num16z1">
    <w:name w:val="WW8Num16z1"/>
    <w:rsid w:val="00C836AC"/>
  </w:style>
  <w:style w:type="character" w:customStyle="1" w:styleId="WW8Num16z2">
    <w:name w:val="WW8Num16z2"/>
    <w:rsid w:val="00C836AC"/>
  </w:style>
  <w:style w:type="character" w:customStyle="1" w:styleId="WW8Num16z3">
    <w:name w:val="WW8Num16z3"/>
    <w:rsid w:val="00C836AC"/>
  </w:style>
  <w:style w:type="character" w:customStyle="1" w:styleId="WW8Num16z4">
    <w:name w:val="WW8Num16z4"/>
    <w:rsid w:val="00C836AC"/>
  </w:style>
  <w:style w:type="character" w:customStyle="1" w:styleId="WW8Num16z5">
    <w:name w:val="WW8Num16z5"/>
    <w:rsid w:val="00C836AC"/>
  </w:style>
  <w:style w:type="character" w:customStyle="1" w:styleId="WW8Num16z6">
    <w:name w:val="WW8Num16z6"/>
    <w:rsid w:val="00C836AC"/>
  </w:style>
  <w:style w:type="character" w:customStyle="1" w:styleId="WW8Num16z7">
    <w:name w:val="WW8Num16z7"/>
    <w:rsid w:val="00C836AC"/>
  </w:style>
  <w:style w:type="character" w:customStyle="1" w:styleId="WW8Num16z8">
    <w:name w:val="WW8Num16z8"/>
    <w:rsid w:val="00C836AC"/>
  </w:style>
  <w:style w:type="character" w:customStyle="1" w:styleId="WW-DefaultParagraphFont11111111">
    <w:name w:val="WW-Default Paragraph Font11111111"/>
    <w:rsid w:val="00C836AC"/>
  </w:style>
  <w:style w:type="character" w:customStyle="1" w:styleId="WW-DefaultParagraphFont111111111">
    <w:name w:val="WW-Default Paragraph Font111111111"/>
    <w:rsid w:val="00C836AC"/>
  </w:style>
  <w:style w:type="character" w:customStyle="1" w:styleId="WW-DefaultParagraphFont1111111111">
    <w:name w:val="WW-Default Paragraph Font1111111111"/>
    <w:rsid w:val="00C836AC"/>
  </w:style>
  <w:style w:type="character" w:customStyle="1" w:styleId="WW-DefaultParagraphFont11111111111">
    <w:name w:val="WW-Default Paragraph Font11111111111"/>
    <w:rsid w:val="00C836AC"/>
  </w:style>
  <w:style w:type="character" w:customStyle="1" w:styleId="WW-DefaultParagraphFont111111111111">
    <w:name w:val="WW-Default Paragraph Font111111111111"/>
    <w:rsid w:val="00C836AC"/>
  </w:style>
  <w:style w:type="character" w:customStyle="1" w:styleId="WW8Num17z0">
    <w:name w:val="WW8Num17z0"/>
    <w:rsid w:val="00C836AC"/>
  </w:style>
  <w:style w:type="character" w:customStyle="1" w:styleId="WW8Num17z1">
    <w:name w:val="WW8Num17z1"/>
    <w:rsid w:val="00C836AC"/>
  </w:style>
  <w:style w:type="character" w:customStyle="1" w:styleId="WW8Num17z2">
    <w:name w:val="WW8Num17z2"/>
    <w:rsid w:val="00C836AC"/>
  </w:style>
  <w:style w:type="character" w:customStyle="1" w:styleId="WW8Num17z3">
    <w:name w:val="WW8Num17z3"/>
    <w:rsid w:val="00C836AC"/>
  </w:style>
  <w:style w:type="character" w:customStyle="1" w:styleId="WW8Num17z4">
    <w:name w:val="WW8Num17z4"/>
    <w:rsid w:val="00C836AC"/>
  </w:style>
  <w:style w:type="character" w:customStyle="1" w:styleId="WW8Num17z5">
    <w:name w:val="WW8Num17z5"/>
    <w:rsid w:val="00C836AC"/>
  </w:style>
  <w:style w:type="character" w:customStyle="1" w:styleId="WW8Num17z6">
    <w:name w:val="WW8Num17z6"/>
    <w:rsid w:val="00C836AC"/>
  </w:style>
  <w:style w:type="character" w:customStyle="1" w:styleId="WW8Num17z7">
    <w:name w:val="WW8Num17z7"/>
    <w:rsid w:val="00C836AC"/>
  </w:style>
  <w:style w:type="character" w:customStyle="1" w:styleId="WW8Num17z8">
    <w:name w:val="WW8Num17z8"/>
    <w:rsid w:val="00C836AC"/>
  </w:style>
  <w:style w:type="character" w:customStyle="1" w:styleId="WW8Num18z0">
    <w:name w:val="WW8Num18z0"/>
    <w:rsid w:val="00C836AC"/>
  </w:style>
  <w:style w:type="character" w:customStyle="1" w:styleId="WW8Num18z1">
    <w:name w:val="WW8Num18z1"/>
    <w:rsid w:val="00C836AC"/>
  </w:style>
  <w:style w:type="character" w:customStyle="1" w:styleId="WW8Num18z2">
    <w:name w:val="WW8Num18z2"/>
    <w:rsid w:val="00C836AC"/>
  </w:style>
  <w:style w:type="character" w:customStyle="1" w:styleId="WW8Num18z3">
    <w:name w:val="WW8Num18z3"/>
    <w:rsid w:val="00C836AC"/>
  </w:style>
  <w:style w:type="character" w:customStyle="1" w:styleId="WW8Num18z4">
    <w:name w:val="WW8Num18z4"/>
    <w:rsid w:val="00C836AC"/>
  </w:style>
  <w:style w:type="character" w:customStyle="1" w:styleId="WW8Num18z5">
    <w:name w:val="WW8Num18z5"/>
    <w:rsid w:val="00C836AC"/>
  </w:style>
  <w:style w:type="character" w:customStyle="1" w:styleId="WW8Num18z6">
    <w:name w:val="WW8Num18z6"/>
    <w:rsid w:val="00C836AC"/>
  </w:style>
  <w:style w:type="character" w:customStyle="1" w:styleId="WW8Num18z7">
    <w:name w:val="WW8Num18z7"/>
    <w:rsid w:val="00C836AC"/>
  </w:style>
  <w:style w:type="character" w:customStyle="1" w:styleId="WW8Num18z8">
    <w:name w:val="WW8Num18z8"/>
    <w:rsid w:val="00C836AC"/>
  </w:style>
  <w:style w:type="character" w:customStyle="1" w:styleId="WW8Num3z1">
    <w:name w:val="WW8Num3z1"/>
    <w:rsid w:val="00C836AC"/>
  </w:style>
  <w:style w:type="character" w:customStyle="1" w:styleId="WW8Num3z2">
    <w:name w:val="WW8Num3z2"/>
    <w:rsid w:val="00C836AC"/>
  </w:style>
  <w:style w:type="character" w:customStyle="1" w:styleId="WW8Num3z3">
    <w:name w:val="WW8Num3z3"/>
    <w:rsid w:val="00C836AC"/>
  </w:style>
  <w:style w:type="character" w:customStyle="1" w:styleId="WW8Num3z4">
    <w:name w:val="WW8Num3z4"/>
    <w:rsid w:val="00C836AC"/>
    <w:rPr>
      <w:rFonts w:ascii="Arial" w:hAnsi="Arial" w:cs="Times New Roman"/>
      <w:b w:val="0"/>
      <w:i w:val="0"/>
      <w:sz w:val="20"/>
      <w:szCs w:val="20"/>
    </w:rPr>
  </w:style>
  <w:style w:type="character" w:customStyle="1" w:styleId="WW8Num3z5">
    <w:name w:val="WW8Num3z5"/>
    <w:rsid w:val="00C836AC"/>
  </w:style>
  <w:style w:type="character" w:customStyle="1" w:styleId="WW8Num3z6">
    <w:name w:val="WW8Num3z6"/>
    <w:rsid w:val="00C836AC"/>
  </w:style>
  <w:style w:type="character" w:customStyle="1" w:styleId="WW8Num3z7">
    <w:name w:val="WW8Num3z7"/>
    <w:rsid w:val="00C836AC"/>
  </w:style>
  <w:style w:type="character" w:customStyle="1" w:styleId="WW8Num3z8">
    <w:name w:val="WW8Num3z8"/>
    <w:rsid w:val="00C836AC"/>
  </w:style>
  <w:style w:type="character" w:customStyle="1" w:styleId="WW-DefaultParagraphFont1111111111111">
    <w:name w:val="WW-Default Paragraph Font1111111111111"/>
    <w:rsid w:val="00C836AC"/>
  </w:style>
  <w:style w:type="character" w:customStyle="1" w:styleId="WW-DefaultParagraphFont11111111111111">
    <w:name w:val="WW-Default Paragraph Font11111111111111"/>
    <w:rsid w:val="00C836AC"/>
  </w:style>
  <w:style w:type="character" w:customStyle="1" w:styleId="WW-DefaultParagraphFont111111111111111">
    <w:name w:val="WW-Default Paragraph Font111111111111111"/>
    <w:rsid w:val="00C836AC"/>
  </w:style>
  <w:style w:type="character" w:customStyle="1" w:styleId="WW-DefaultParagraphFont1111111111111111">
    <w:name w:val="WW-Default Paragraph Font1111111111111111"/>
    <w:rsid w:val="00C836AC"/>
  </w:style>
  <w:style w:type="character" w:customStyle="1" w:styleId="20">
    <w:name w:val="Προεπιλεγμένη γραμματοσειρά2"/>
    <w:rsid w:val="00C836AC"/>
  </w:style>
  <w:style w:type="character" w:customStyle="1" w:styleId="WW8Num19z0">
    <w:name w:val="WW8Num19z0"/>
    <w:rsid w:val="00C836AC"/>
    <w:rPr>
      <w:rFonts w:ascii="Calibri" w:hAnsi="Calibri" w:cs="Calibri"/>
    </w:rPr>
  </w:style>
  <w:style w:type="character" w:customStyle="1" w:styleId="WW8Num19z1">
    <w:name w:val="WW8Num19z1"/>
    <w:rsid w:val="00C836AC"/>
  </w:style>
  <w:style w:type="character" w:customStyle="1" w:styleId="WW8Num20z0">
    <w:name w:val="WW8Num20z0"/>
    <w:rsid w:val="00C836AC"/>
    <w:rPr>
      <w:rFonts w:ascii="Calibri" w:eastAsia="Calibri" w:hAnsi="Calibri" w:cs="Times New Roman"/>
    </w:rPr>
  </w:style>
  <w:style w:type="character" w:customStyle="1" w:styleId="WW8Num20z1">
    <w:name w:val="WW8Num20z1"/>
    <w:rsid w:val="00C836AC"/>
    <w:rPr>
      <w:rFonts w:ascii="Courier New" w:hAnsi="Courier New" w:cs="Courier New"/>
    </w:rPr>
  </w:style>
  <w:style w:type="character" w:customStyle="1" w:styleId="WW8Num20z2">
    <w:name w:val="WW8Num20z2"/>
    <w:rsid w:val="00C836AC"/>
    <w:rPr>
      <w:rFonts w:ascii="Wingdings" w:hAnsi="Wingdings" w:cs="Wingdings"/>
    </w:rPr>
  </w:style>
  <w:style w:type="character" w:customStyle="1" w:styleId="WW8Num20z3">
    <w:name w:val="WW8Num20z3"/>
    <w:rsid w:val="00C836AC"/>
    <w:rPr>
      <w:rFonts w:ascii="Symbol" w:hAnsi="Symbol" w:cs="Symbol"/>
    </w:rPr>
  </w:style>
  <w:style w:type="character" w:customStyle="1" w:styleId="WW-DefaultParagraphFont11111111111111111">
    <w:name w:val="WW-Default Paragraph Font11111111111111111"/>
    <w:rsid w:val="00C836AC"/>
  </w:style>
  <w:style w:type="character" w:customStyle="1" w:styleId="WW8Num19z2">
    <w:name w:val="WW8Num19z2"/>
    <w:rsid w:val="00C836AC"/>
  </w:style>
  <w:style w:type="character" w:customStyle="1" w:styleId="WW8Num19z3">
    <w:name w:val="WW8Num19z3"/>
    <w:rsid w:val="00C836AC"/>
  </w:style>
  <w:style w:type="character" w:customStyle="1" w:styleId="WW8Num19z4">
    <w:name w:val="WW8Num19z4"/>
    <w:rsid w:val="00C836AC"/>
  </w:style>
  <w:style w:type="character" w:customStyle="1" w:styleId="WW8Num19z5">
    <w:name w:val="WW8Num19z5"/>
    <w:rsid w:val="00C836AC"/>
  </w:style>
  <w:style w:type="character" w:customStyle="1" w:styleId="WW8Num19z6">
    <w:name w:val="WW8Num19z6"/>
    <w:rsid w:val="00C836AC"/>
  </w:style>
  <w:style w:type="character" w:customStyle="1" w:styleId="WW8Num19z7">
    <w:name w:val="WW8Num19z7"/>
    <w:rsid w:val="00C836AC"/>
  </w:style>
  <w:style w:type="character" w:customStyle="1" w:styleId="WW8Num19z8">
    <w:name w:val="WW8Num19z8"/>
    <w:rsid w:val="00C836AC"/>
  </w:style>
  <w:style w:type="character" w:customStyle="1" w:styleId="WW8Num20z4">
    <w:name w:val="WW8Num20z4"/>
    <w:rsid w:val="00C836AC"/>
  </w:style>
  <w:style w:type="character" w:customStyle="1" w:styleId="WW8Num20z5">
    <w:name w:val="WW8Num20z5"/>
    <w:rsid w:val="00C836AC"/>
  </w:style>
  <w:style w:type="character" w:customStyle="1" w:styleId="WW8Num20z6">
    <w:name w:val="WW8Num20z6"/>
    <w:rsid w:val="00C836AC"/>
  </w:style>
  <w:style w:type="character" w:customStyle="1" w:styleId="WW8Num20z7">
    <w:name w:val="WW8Num20z7"/>
    <w:rsid w:val="00C836AC"/>
  </w:style>
  <w:style w:type="character" w:customStyle="1" w:styleId="WW8Num20z8">
    <w:name w:val="WW8Num20z8"/>
    <w:rsid w:val="00C836AC"/>
  </w:style>
  <w:style w:type="character" w:customStyle="1" w:styleId="WW-DefaultParagraphFont111111111111111111">
    <w:name w:val="WW-Default Paragraph Font111111111111111111"/>
    <w:rsid w:val="00C836AC"/>
  </w:style>
  <w:style w:type="character" w:customStyle="1" w:styleId="WW-DefaultParagraphFont1111111111111111111">
    <w:name w:val="WW-Default Paragraph Font1111111111111111111"/>
    <w:rsid w:val="00C836AC"/>
  </w:style>
  <w:style w:type="character" w:customStyle="1" w:styleId="WW8Num21z0">
    <w:name w:val="WW8Num21z0"/>
    <w:rsid w:val="00C836AC"/>
    <w:rPr>
      <w:rFonts w:ascii="Calibri" w:eastAsia="Times New Roman" w:hAnsi="Calibri" w:cs="Calibri"/>
    </w:rPr>
  </w:style>
  <w:style w:type="character" w:customStyle="1" w:styleId="WW8Num21z1">
    <w:name w:val="WW8Num21z1"/>
    <w:rsid w:val="00C836AC"/>
    <w:rPr>
      <w:rFonts w:ascii="Courier New" w:hAnsi="Courier New" w:cs="Courier New"/>
    </w:rPr>
  </w:style>
  <w:style w:type="character" w:customStyle="1" w:styleId="WW8Num21z2">
    <w:name w:val="WW8Num21z2"/>
    <w:rsid w:val="00C836AC"/>
    <w:rPr>
      <w:rFonts w:ascii="Wingdings" w:hAnsi="Wingdings" w:cs="Wingdings"/>
    </w:rPr>
  </w:style>
  <w:style w:type="character" w:customStyle="1" w:styleId="WW8Num21z3">
    <w:name w:val="WW8Num21z3"/>
    <w:rsid w:val="00C836AC"/>
    <w:rPr>
      <w:rFonts w:ascii="Symbol" w:hAnsi="Symbol" w:cs="Symbol"/>
    </w:rPr>
  </w:style>
  <w:style w:type="character" w:customStyle="1" w:styleId="WW8Num22z0">
    <w:name w:val="WW8Num22z0"/>
    <w:rsid w:val="00C836AC"/>
    <w:rPr>
      <w:rFonts w:ascii="Symbol" w:hAnsi="Symbol" w:cs="Symbol"/>
    </w:rPr>
  </w:style>
  <w:style w:type="character" w:customStyle="1" w:styleId="WW8Num22z1">
    <w:name w:val="WW8Num22z1"/>
    <w:rsid w:val="00C836AC"/>
    <w:rPr>
      <w:rFonts w:ascii="Courier New" w:hAnsi="Courier New" w:cs="Courier New"/>
    </w:rPr>
  </w:style>
  <w:style w:type="character" w:customStyle="1" w:styleId="WW8Num22z2">
    <w:name w:val="WW8Num22z2"/>
    <w:rsid w:val="00C836AC"/>
    <w:rPr>
      <w:rFonts w:ascii="Wingdings" w:hAnsi="Wingdings" w:cs="Wingdings"/>
    </w:rPr>
  </w:style>
  <w:style w:type="character" w:customStyle="1" w:styleId="WW8Num23z0">
    <w:name w:val="WW8Num23z0"/>
    <w:rsid w:val="00C836AC"/>
    <w:rPr>
      <w:rFonts w:ascii="Calibri" w:eastAsia="Times New Roman" w:hAnsi="Calibri" w:cs="Calibri"/>
    </w:rPr>
  </w:style>
  <w:style w:type="character" w:customStyle="1" w:styleId="WW8Num23z1">
    <w:name w:val="WW8Num23z1"/>
    <w:rsid w:val="00C836AC"/>
    <w:rPr>
      <w:rFonts w:ascii="Courier New" w:hAnsi="Courier New" w:cs="Courier New"/>
    </w:rPr>
  </w:style>
  <w:style w:type="character" w:customStyle="1" w:styleId="WW8Num23z2">
    <w:name w:val="WW8Num23z2"/>
    <w:rsid w:val="00C836AC"/>
    <w:rPr>
      <w:rFonts w:ascii="Wingdings" w:hAnsi="Wingdings" w:cs="Wingdings"/>
    </w:rPr>
  </w:style>
  <w:style w:type="character" w:customStyle="1" w:styleId="WW8Num23z3">
    <w:name w:val="WW8Num23z3"/>
    <w:rsid w:val="00C836AC"/>
    <w:rPr>
      <w:rFonts w:ascii="Symbol" w:hAnsi="Symbol" w:cs="Symbol"/>
    </w:rPr>
  </w:style>
  <w:style w:type="character" w:customStyle="1" w:styleId="WW8Num24z0">
    <w:name w:val="WW8Num24z0"/>
    <w:rsid w:val="00C836AC"/>
    <w:rPr>
      <w:rFonts w:ascii="Symbol" w:hAnsi="Symbol" w:cs="Symbol"/>
      <w:strike/>
      <w:color w:val="0070C0"/>
      <w:position w:val="0"/>
      <w:sz w:val="24"/>
      <w:vertAlign w:val="baseline"/>
      <w:lang w:val="el-GR"/>
    </w:rPr>
  </w:style>
  <w:style w:type="character" w:customStyle="1" w:styleId="WW8Num24z1">
    <w:name w:val="WW8Num24z1"/>
    <w:rsid w:val="00C836AC"/>
    <w:rPr>
      <w:rFonts w:ascii="Courier New" w:hAnsi="Courier New" w:cs="Courier New"/>
    </w:rPr>
  </w:style>
  <w:style w:type="character" w:customStyle="1" w:styleId="WW8Num24z2">
    <w:name w:val="WW8Num24z2"/>
    <w:rsid w:val="00C836AC"/>
    <w:rPr>
      <w:rFonts w:ascii="Wingdings" w:hAnsi="Wingdings" w:cs="Wingdings"/>
    </w:rPr>
  </w:style>
  <w:style w:type="character" w:customStyle="1" w:styleId="WW8Num25z0">
    <w:name w:val="WW8Num25z0"/>
    <w:rsid w:val="00C836AC"/>
    <w:rPr>
      <w:rFonts w:ascii="Symbol" w:hAnsi="Symbol" w:cs="Symbol"/>
    </w:rPr>
  </w:style>
  <w:style w:type="character" w:customStyle="1" w:styleId="WW8Num25z1">
    <w:name w:val="WW8Num25z1"/>
    <w:rsid w:val="00C836AC"/>
    <w:rPr>
      <w:rFonts w:ascii="Courier New" w:hAnsi="Courier New" w:cs="Courier New"/>
    </w:rPr>
  </w:style>
  <w:style w:type="character" w:customStyle="1" w:styleId="WW8Num25z2">
    <w:name w:val="WW8Num25z2"/>
    <w:rsid w:val="00C836AC"/>
    <w:rPr>
      <w:rFonts w:ascii="Wingdings" w:hAnsi="Wingdings" w:cs="Wingdings"/>
    </w:rPr>
  </w:style>
  <w:style w:type="character" w:customStyle="1" w:styleId="WW8Num26z0">
    <w:name w:val="WW8Num26z0"/>
    <w:rsid w:val="00C836AC"/>
    <w:rPr>
      <w:rFonts w:ascii="Symbol" w:hAnsi="Symbol" w:cs="Symbol"/>
    </w:rPr>
  </w:style>
  <w:style w:type="character" w:customStyle="1" w:styleId="WW8Num26z1">
    <w:name w:val="WW8Num26z1"/>
    <w:rsid w:val="00C836AC"/>
    <w:rPr>
      <w:rFonts w:ascii="Courier New" w:hAnsi="Courier New" w:cs="Courier New"/>
    </w:rPr>
  </w:style>
  <w:style w:type="character" w:customStyle="1" w:styleId="WW8Num26z2">
    <w:name w:val="WW8Num26z2"/>
    <w:rsid w:val="00C836AC"/>
    <w:rPr>
      <w:rFonts w:ascii="Wingdings" w:hAnsi="Wingdings" w:cs="Wingdings"/>
    </w:rPr>
  </w:style>
  <w:style w:type="character" w:customStyle="1" w:styleId="WW8Num27z0">
    <w:name w:val="WW8Num27z0"/>
    <w:rsid w:val="00C836AC"/>
    <w:rPr>
      <w:rFonts w:ascii="Calibri" w:eastAsia="Times New Roman" w:hAnsi="Calibri" w:cs="Calibri"/>
    </w:rPr>
  </w:style>
  <w:style w:type="character" w:customStyle="1" w:styleId="WW8Num27z1">
    <w:name w:val="WW8Num27z1"/>
    <w:rsid w:val="00C836AC"/>
    <w:rPr>
      <w:rFonts w:ascii="Courier New" w:hAnsi="Courier New" w:cs="Courier New"/>
    </w:rPr>
  </w:style>
  <w:style w:type="character" w:customStyle="1" w:styleId="WW8Num27z2">
    <w:name w:val="WW8Num27z2"/>
    <w:rsid w:val="00C836AC"/>
    <w:rPr>
      <w:rFonts w:ascii="Wingdings" w:hAnsi="Wingdings" w:cs="Wingdings"/>
    </w:rPr>
  </w:style>
  <w:style w:type="character" w:customStyle="1" w:styleId="WW8Num27z3">
    <w:name w:val="WW8Num27z3"/>
    <w:rsid w:val="00C836AC"/>
    <w:rPr>
      <w:rFonts w:ascii="Symbol" w:hAnsi="Symbol" w:cs="Symbol"/>
    </w:rPr>
  </w:style>
  <w:style w:type="character" w:customStyle="1" w:styleId="WW8Num28z0">
    <w:name w:val="WW8Num28z0"/>
    <w:rsid w:val="00C836AC"/>
    <w:rPr>
      <w:rFonts w:ascii="Symbol" w:hAnsi="Symbol" w:cs="Symbol"/>
    </w:rPr>
  </w:style>
  <w:style w:type="character" w:customStyle="1" w:styleId="WW8Num28z1">
    <w:name w:val="WW8Num28z1"/>
    <w:rsid w:val="00C836AC"/>
    <w:rPr>
      <w:rFonts w:ascii="Courier New" w:hAnsi="Courier New" w:cs="Courier New"/>
    </w:rPr>
  </w:style>
  <w:style w:type="character" w:customStyle="1" w:styleId="WW8Num28z2">
    <w:name w:val="WW8Num28z2"/>
    <w:rsid w:val="00C836AC"/>
    <w:rPr>
      <w:rFonts w:ascii="Wingdings" w:hAnsi="Wingdings" w:cs="Wingdings"/>
    </w:rPr>
  </w:style>
  <w:style w:type="character" w:customStyle="1" w:styleId="WW8Num29z0">
    <w:name w:val="WW8Num29z0"/>
    <w:rsid w:val="00C836AC"/>
    <w:rPr>
      <w:rFonts w:ascii="Calibri" w:eastAsia="Times New Roman" w:hAnsi="Calibri" w:cs="Calibri"/>
    </w:rPr>
  </w:style>
  <w:style w:type="character" w:customStyle="1" w:styleId="WW8Num29z1">
    <w:name w:val="WW8Num29z1"/>
    <w:rsid w:val="00C836AC"/>
    <w:rPr>
      <w:rFonts w:ascii="Courier New" w:hAnsi="Courier New" w:cs="Courier New"/>
    </w:rPr>
  </w:style>
  <w:style w:type="character" w:customStyle="1" w:styleId="WW8Num29z2">
    <w:name w:val="WW8Num29z2"/>
    <w:rsid w:val="00C836AC"/>
    <w:rPr>
      <w:rFonts w:ascii="Wingdings" w:hAnsi="Wingdings" w:cs="Wingdings"/>
    </w:rPr>
  </w:style>
  <w:style w:type="character" w:customStyle="1" w:styleId="WW8Num29z3">
    <w:name w:val="WW8Num29z3"/>
    <w:rsid w:val="00C836AC"/>
    <w:rPr>
      <w:rFonts w:ascii="Symbol" w:hAnsi="Symbol" w:cs="Symbol"/>
    </w:rPr>
  </w:style>
  <w:style w:type="character" w:customStyle="1" w:styleId="WW8Num30z0">
    <w:name w:val="WW8Num30z0"/>
    <w:rsid w:val="00C836AC"/>
    <w:rPr>
      <w:rFonts w:ascii="Symbol" w:hAnsi="Symbol" w:cs="Symbol"/>
      <w:shd w:val="clear" w:color="auto" w:fill="FFFF00"/>
    </w:rPr>
  </w:style>
  <w:style w:type="character" w:customStyle="1" w:styleId="WW8Num30z1">
    <w:name w:val="WW8Num30z1"/>
    <w:rsid w:val="00C836AC"/>
    <w:rPr>
      <w:rFonts w:ascii="Courier New" w:hAnsi="Courier New" w:cs="Courier New"/>
    </w:rPr>
  </w:style>
  <w:style w:type="character" w:customStyle="1" w:styleId="WW8Num30z2">
    <w:name w:val="WW8Num30z2"/>
    <w:rsid w:val="00C836AC"/>
    <w:rPr>
      <w:rFonts w:ascii="Wingdings" w:hAnsi="Wingdings" w:cs="Wingdings"/>
    </w:rPr>
  </w:style>
  <w:style w:type="character" w:customStyle="1" w:styleId="WW8Num31z0">
    <w:name w:val="WW8Num31z0"/>
    <w:rsid w:val="00C836AC"/>
    <w:rPr>
      <w:rFonts w:cs="Times New Roman"/>
    </w:rPr>
  </w:style>
  <w:style w:type="character" w:customStyle="1" w:styleId="WW8Num32z0">
    <w:name w:val="WW8Num32z0"/>
    <w:rsid w:val="00C836AC"/>
  </w:style>
  <w:style w:type="character" w:customStyle="1" w:styleId="WW8Num32z1">
    <w:name w:val="WW8Num32z1"/>
    <w:rsid w:val="00C836AC"/>
  </w:style>
  <w:style w:type="character" w:customStyle="1" w:styleId="WW8Num32z2">
    <w:name w:val="WW8Num32z2"/>
    <w:rsid w:val="00C836AC"/>
  </w:style>
  <w:style w:type="character" w:customStyle="1" w:styleId="WW8Num32z3">
    <w:name w:val="WW8Num32z3"/>
    <w:rsid w:val="00C836AC"/>
  </w:style>
  <w:style w:type="character" w:customStyle="1" w:styleId="WW8Num32z4">
    <w:name w:val="WW8Num32z4"/>
    <w:rsid w:val="00C836AC"/>
  </w:style>
  <w:style w:type="character" w:customStyle="1" w:styleId="WW8Num32z5">
    <w:name w:val="WW8Num32z5"/>
    <w:rsid w:val="00C836AC"/>
  </w:style>
  <w:style w:type="character" w:customStyle="1" w:styleId="WW8Num32z6">
    <w:name w:val="WW8Num32z6"/>
    <w:rsid w:val="00C836AC"/>
  </w:style>
  <w:style w:type="character" w:customStyle="1" w:styleId="WW8Num32z7">
    <w:name w:val="WW8Num32z7"/>
    <w:rsid w:val="00C836AC"/>
  </w:style>
  <w:style w:type="character" w:customStyle="1" w:styleId="WW8Num32z8">
    <w:name w:val="WW8Num32z8"/>
    <w:rsid w:val="00C836AC"/>
  </w:style>
  <w:style w:type="character" w:customStyle="1" w:styleId="WW8Num33z0">
    <w:name w:val="WW8Num33z0"/>
    <w:rsid w:val="00C836AC"/>
    <w:rPr>
      <w:rFonts w:ascii="Symbol" w:eastAsia="Calibri" w:hAnsi="Symbol" w:cs="Symbol"/>
    </w:rPr>
  </w:style>
  <w:style w:type="character" w:customStyle="1" w:styleId="WW8Num33z1">
    <w:name w:val="WW8Num33z1"/>
    <w:rsid w:val="00C836AC"/>
    <w:rPr>
      <w:rFonts w:ascii="Courier New" w:hAnsi="Courier New" w:cs="Courier New"/>
    </w:rPr>
  </w:style>
  <w:style w:type="character" w:customStyle="1" w:styleId="WW8Num33z2">
    <w:name w:val="WW8Num33z2"/>
    <w:rsid w:val="00C836AC"/>
    <w:rPr>
      <w:rFonts w:ascii="Wingdings" w:hAnsi="Wingdings" w:cs="Wingdings"/>
    </w:rPr>
  </w:style>
  <w:style w:type="character" w:customStyle="1" w:styleId="WW8Num34z0">
    <w:name w:val="WW8Num34z0"/>
    <w:rsid w:val="00C836AC"/>
    <w:rPr>
      <w:rFonts w:ascii="Symbol" w:hAnsi="Symbol" w:cs="Symbol"/>
    </w:rPr>
  </w:style>
  <w:style w:type="character" w:customStyle="1" w:styleId="WW8Num34z1">
    <w:name w:val="WW8Num34z1"/>
    <w:rsid w:val="00C836AC"/>
    <w:rPr>
      <w:rFonts w:ascii="Courier New" w:hAnsi="Courier New" w:cs="Courier New"/>
    </w:rPr>
  </w:style>
  <w:style w:type="character" w:customStyle="1" w:styleId="WW8Num34z2">
    <w:name w:val="WW8Num34z2"/>
    <w:rsid w:val="00C836AC"/>
    <w:rPr>
      <w:rFonts w:ascii="Wingdings" w:hAnsi="Wingdings" w:cs="Wingdings"/>
    </w:rPr>
  </w:style>
  <w:style w:type="character" w:customStyle="1" w:styleId="WW8Num35z0">
    <w:name w:val="WW8Num35z0"/>
    <w:rsid w:val="00C836AC"/>
    <w:rPr>
      <w:rFonts w:ascii="Calibri" w:eastAsia="Times New Roman" w:hAnsi="Calibri" w:cs="Calibri"/>
    </w:rPr>
  </w:style>
  <w:style w:type="character" w:customStyle="1" w:styleId="WW8Num35z1">
    <w:name w:val="WW8Num35z1"/>
    <w:rsid w:val="00C836AC"/>
    <w:rPr>
      <w:rFonts w:ascii="Courier New" w:hAnsi="Courier New" w:cs="Courier New"/>
    </w:rPr>
  </w:style>
  <w:style w:type="character" w:customStyle="1" w:styleId="WW8Num35z2">
    <w:name w:val="WW8Num35z2"/>
    <w:rsid w:val="00C836AC"/>
    <w:rPr>
      <w:rFonts w:ascii="Wingdings" w:hAnsi="Wingdings" w:cs="Wingdings"/>
    </w:rPr>
  </w:style>
  <w:style w:type="character" w:customStyle="1" w:styleId="WW8Num35z3">
    <w:name w:val="WW8Num35z3"/>
    <w:rsid w:val="00C836AC"/>
    <w:rPr>
      <w:rFonts w:ascii="Symbol" w:hAnsi="Symbol" w:cs="Symbol"/>
    </w:rPr>
  </w:style>
  <w:style w:type="character" w:customStyle="1" w:styleId="WW8Num36z0">
    <w:name w:val="WW8Num36z0"/>
    <w:rsid w:val="00C836AC"/>
    <w:rPr>
      <w:lang w:val="el-GR"/>
    </w:rPr>
  </w:style>
  <w:style w:type="character" w:customStyle="1" w:styleId="WW8Num36z1">
    <w:name w:val="WW8Num36z1"/>
    <w:rsid w:val="00C836AC"/>
  </w:style>
  <w:style w:type="character" w:customStyle="1" w:styleId="WW8Num36z2">
    <w:name w:val="WW8Num36z2"/>
    <w:rsid w:val="00C836AC"/>
  </w:style>
  <w:style w:type="character" w:customStyle="1" w:styleId="WW8Num36z3">
    <w:name w:val="WW8Num36z3"/>
    <w:rsid w:val="00C836AC"/>
  </w:style>
  <w:style w:type="character" w:customStyle="1" w:styleId="WW8Num36z4">
    <w:name w:val="WW8Num36z4"/>
    <w:rsid w:val="00C836AC"/>
  </w:style>
  <w:style w:type="character" w:customStyle="1" w:styleId="WW8Num36z5">
    <w:name w:val="WW8Num36z5"/>
    <w:rsid w:val="00C836AC"/>
  </w:style>
  <w:style w:type="character" w:customStyle="1" w:styleId="WW8Num36z6">
    <w:name w:val="WW8Num36z6"/>
    <w:rsid w:val="00C836AC"/>
  </w:style>
  <w:style w:type="character" w:customStyle="1" w:styleId="WW8Num36z7">
    <w:name w:val="WW8Num36z7"/>
    <w:rsid w:val="00C836AC"/>
  </w:style>
  <w:style w:type="character" w:customStyle="1" w:styleId="WW8Num36z8">
    <w:name w:val="WW8Num36z8"/>
    <w:rsid w:val="00C836AC"/>
  </w:style>
  <w:style w:type="character" w:customStyle="1" w:styleId="WW8Num37z0">
    <w:name w:val="WW8Num37z0"/>
    <w:rsid w:val="00C836AC"/>
    <w:rPr>
      <w:rFonts w:ascii="Calibri" w:eastAsia="Times New Roman" w:hAnsi="Calibri" w:cs="Calibri"/>
    </w:rPr>
  </w:style>
  <w:style w:type="character" w:customStyle="1" w:styleId="WW8Num37z1">
    <w:name w:val="WW8Num37z1"/>
    <w:rsid w:val="00C836AC"/>
    <w:rPr>
      <w:rFonts w:ascii="Courier New" w:hAnsi="Courier New" w:cs="Courier New"/>
    </w:rPr>
  </w:style>
  <w:style w:type="character" w:customStyle="1" w:styleId="WW8Num37z2">
    <w:name w:val="WW8Num37z2"/>
    <w:rsid w:val="00C836AC"/>
    <w:rPr>
      <w:rFonts w:ascii="Wingdings" w:hAnsi="Wingdings" w:cs="Wingdings"/>
    </w:rPr>
  </w:style>
  <w:style w:type="character" w:customStyle="1" w:styleId="WW8Num37z3">
    <w:name w:val="WW8Num37z3"/>
    <w:rsid w:val="00C836AC"/>
    <w:rPr>
      <w:rFonts w:ascii="Symbol" w:hAnsi="Symbol" w:cs="Symbol"/>
    </w:rPr>
  </w:style>
  <w:style w:type="character" w:customStyle="1" w:styleId="WW8Num38z0">
    <w:name w:val="WW8Num38z0"/>
    <w:rsid w:val="00C836AC"/>
  </w:style>
  <w:style w:type="character" w:customStyle="1" w:styleId="WW8Num38z1">
    <w:name w:val="WW8Num38z1"/>
    <w:rsid w:val="00C836AC"/>
  </w:style>
  <w:style w:type="character" w:customStyle="1" w:styleId="WW8Num38z2">
    <w:name w:val="WW8Num38z2"/>
    <w:rsid w:val="00C836AC"/>
  </w:style>
  <w:style w:type="character" w:customStyle="1" w:styleId="WW8Num38z3">
    <w:name w:val="WW8Num38z3"/>
    <w:rsid w:val="00C836AC"/>
  </w:style>
  <w:style w:type="character" w:customStyle="1" w:styleId="WW8Num38z4">
    <w:name w:val="WW8Num38z4"/>
    <w:rsid w:val="00C836AC"/>
  </w:style>
  <w:style w:type="character" w:customStyle="1" w:styleId="WW8Num38z5">
    <w:name w:val="WW8Num38z5"/>
    <w:rsid w:val="00C836AC"/>
  </w:style>
  <w:style w:type="character" w:customStyle="1" w:styleId="WW8Num38z6">
    <w:name w:val="WW8Num38z6"/>
    <w:rsid w:val="00C836AC"/>
  </w:style>
  <w:style w:type="character" w:customStyle="1" w:styleId="WW8Num38z7">
    <w:name w:val="WW8Num38z7"/>
    <w:rsid w:val="00C836AC"/>
  </w:style>
  <w:style w:type="character" w:customStyle="1" w:styleId="WW8Num38z8">
    <w:name w:val="WW8Num38z8"/>
    <w:rsid w:val="00C836AC"/>
  </w:style>
  <w:style w:type="character" w:customStyle="1" w:styleId="WW-DefaultParagraphFont11111111111111111111">
    <w:name w:val="WW-Default Paragraph Font11111111111111111111"/>
    <w:rsid w:val="00C836AC"/>
  </w:style>
  <w:style w:type="character" w:customStyle="1" w:styleId="WW8Num4z1">
    <w:name w:val="WW8Num4z1"/>
    <w:rsid w:val="00C836AC"/>
    <w:rPr>
      <w:rFonts w:cs="Times New Roman"/>
    </w:rPr>
  </w:style>
  <w:style w:type="character" w:customStyle="1" w:styleId="WW8Num5z1">
    <w:name w:val="WW8Num5z1"/>
    <w:rsid w:val="00C836AC"/>
    <w:rPr>
      <w:rFonts w:cs="Times New Roman"/>
    </w:rPr>
  </w:style>
  <w:style w:type="character" w:customStyle="1" w:styleId="WW8Num29z4">
    <w:name w:val="WW8Num29z4"/>
    <w:rsid w:val="00C836AC"/>
  </w:style>
  <w:style w:type="character" w:customStyle="1" w:styleId="WW8Num29z5">
    <w:name w:val="WW8Num29z5"/>
    <w:rsid w:val="00C836AC"/>
  </w:style>
  <w:style w:type="character" w:customStyle="1" w:styleId="WW8Num29z6">
    <w:name w:val="WW8Num29z6"/>
    <w:rsid w:val="00C836AC"/>
  </w:style>
  <w:style w:type="character" w:customStyle="1" w:styleId="WW8Num29z7">
    <w:name w:val="WW8Num29z7"/>
    <w:rsid w:val="00C836AC"/>
  </w:style>
  <w:style w:type="character" w:customStyle="1" w:styleId="WW8Num29z8">
    <w:name w:val="WW8Num29z8"/>
    <w:rsid w:val="00C836AC"/>
  </w:style>
  <w:style w:type="character" w:customStyle="1" w:styleId="WW8Num30z3">
    <w:name w:val="WW8Num30z3"/>
    <w:rsid w:val="00C836AC"/>
    <w:rPr>
      <w:rFonts w:ascii="Symbol" w:hAnsi="Symbol" w:cs="Symbol"/>
    </w:rPr>
  </w:style>
  <w:style w:type="character" w:customStyle="1" w:styleId="WW8Num31z1">
    <w:name w:val="WW8Num31z1"/>
    <w:rsid w:val="00C836AC"/>
  </w:style>
  <w:style w:type="character" w:customStyle="1" w:styleId="WW8Num31z2">
    <w:name w:val="WW8Num31z2"/>
    <w:rsid w:val="00C836AC"/>
  </w:style>
  <w:style w:type="character" w:customStyle="1" w:styleId="WW8Num31z3">
    <w:name w:val="WW8Num31z3"/>
    <w:rsid w:val="00C836AC"/>
  </w:style>
  <w:style w:type="character" w:customStyle="1" w:styleId="WW8Num31z4">
    <w:name w:val="WW8Num31z4"/>
    <w:rsid w:val="00C836AC"/>
  </w:style>
  <w:style w:type="character" w:customStyle="1" w:styleId="WW8Num31z5">
    <w:name w:val="WW8Num31z5"/>
    <w:rsid w:val="00C836AC"/>
  </w:style>
  <w:style w:type="character" w:customStyle="1" w:styleId="WW8Num31z6">
    <w:name w:val="WW8Num31z6"/>
    <w:rsid w:val="00C836AC"/>
  </w:style>
  <w:style w:type="character" w:customStyle="1" w:styleId="WW8Num31z7">
    <w:name w:val="WW8Num31z7"/>
    <w:rsid w:val="00C836AC"/>
  </w:style>
  <w:style w:type="character" w:customStyle="1" w:styleId="WW8Num31z8">
    <w:name w:val="WW8Num31z8"/>
    <w:rsid w:val="00C836AC"/>
  </w:style>
  <w:style w:type="character" w:customStyle="1" w:styleId="WW8Num39z0">
    <w:name w:val="WW8Num39z0"/>
    <w:rsid w:val="00C836AC"/>
    <w:rPr>
      <w:rFonts w:ascii="Calibri" w:eastAsia="Times New Roman" w:hAnsi="Calibri" w:cs="Calibri"/>
    </w:rPr>
  </w:style>
  <w:style w:type="character" w:customStyle="1" w:styleId="WW8Num39z1">
    <w:name w:val="WW8Num39z1"/>
    <w:rsid w:val="00C836AC"/>
    <w:rPr>
      <w:rFonts w:ascii="Courier New" w:hAnsi="Courier New" w:cs="Courier New"/>
    </w:rPr>
  </w:style>
  <w:style w:type="character" w:customStyle="1" w:styleId="WW8Num39z2">
    <w:name w:val="WW8Num39z2"/>
    <w:rsid w:val="00C836AC"/>
    <w:rPr>
      <w:rFonts w:ascii="Wingdings" w:hAnsi="Wingdings" w:cs="Wingdings"/>
    </w:rPr>
  </w:style>
  <w:style w:type="character" w:customStyle="1" w:styleId="WW8Num39z3">
    <w:name w:val="WW8Num39z3"/>
    <w:rsid w:val="00C836AC"/>
    <w:rPr>
      <w:rFonts w:ascii="Symbol" w:hAnsi="Symbol" w:cs="Symbol"/>
    </w:rPr>
  </w:style>
  <w:style w:type="character" w:customStyle="1" w:styleId="WW8Num40z0">
    <w:name w:val="WW8Num40z0"/>
    <w:rsid w:val="00C836AC"/>
    <w:rPr>
      <w:rFonts w:ascii="Symbol" w:hAnsi="Symbol" w:cs="Symbol"/>
    </w:rPr>
  </w:style>
  <w:style w:type="character" w:customStyle="1" w:styleId="WW8Num40z1">
    <w:name w:val="WW8Num40z1"/>
    <w:rsid w:val="00C836AC"/>
    <w:rPr>
      <w:rFonts w:ascii="Courier New" w:hAnsi="Courier New" w:cs="Courier New"/>
    </w:rPr>
  </w:style>
  <w:style w:type="character" w:customStyle="1" w:styleId="WW8Num40z2">
    <w:name w:val="WW8Num40z2"/>
    <w:rsid w:val="00C836AC"/>
    <w:rPr>
      <w:rFonts w:ascii="Wingdings" w:hAnsi="Wingdings" w:cs="Wingdings"/>
    </w:rPr>
  </w:style>
  <w:style w:type="character" w:customStyle="1" w:styleId="WW8Num41z0">
    <w:name w:val="WW8Num41z0"/>
    <w:rsid w:val="00C836AC"/>
    <w:rPr>
      <w:rFonts w:ascii="Arial" w:hAnsi="Arial" w:cs="Times New Roman"/>
      <w:b/>
      <w:i w:val="0"/>
      <w:sz w:val="20"/>
      <w:szCs w:val="20"/>
    </w:rPr>
  </w:style>
  <w:style w:type="character" w:customStyle="1" w:styleId="WW8Num41z1">
    <w:name w:val="WW8Num41z1"/>
    <w:rsid w:val="00C836AC"/>
    <w:rPr>
      <w:rFonts w:cs="Times New Roman"/>
    </w:rPr>
  </w:style>
  <w:style w:type="character" w:customStyle="1" w:styleId="WW8Num41z2">
    <w:name w:val="WW8Num41z2"/>
    <w:rsid w:val="00C836AC"/>
    <w:rPr>
      <w:rFonts w:ascii="Arial" w:hAnsi="Arial" w:cs="Times New Roman"/>
      <w:b w:val="0"/>
      <w:i w:val="0"/>
    </w:rPr>
  </w:style>
  <w:style w:type="character" w:customStyle="1" w:styleId="WW8Num41z3">
    <w:name w:val="WW8Num41z3"/>
    <w:rsid w:val="00C836AC"/>
    <w:rPr>
      <w:rFonts w:ascii="Arial" w:hAnsi="Arial" w:cs="Times New Roman"/>
      <w:b w:val="0"/>
      <w:i w:val="0"/>
      <w:sz w:val="20"/>
      <w:szCs w:val="20"/>
    </w:rPr>
  </w:style>
  <w:style w:type="character" w:customStyle="1" w:styleId="DefaultParagraphFont1">
    <w:name w:val="Default Paragraph Font1"/>
    <w:rsid w:val="00C836AC"/>
  </w:style>
  <w:style w:type="character" w:customStyle="1" w:styleId="Heading1Char">
    <w:name w:val="Heading 1 Char"/>
    <w:rsid w:val="00C836AC"/>
    <w:rPr>
      <w:rFonts w:ascii="Arial" w:hAnsi="Arial" w:cs="Arial"/>
      <w:b/>
      <w:bCs/>
      <w:color w:val="333399"/>
      <w:sz w:val="28"/>
      <w:szCs w:val="32"/>
      <w:lang w:val="en-US"/>
    </w:rPr>
  </w:style>
  <w:style w:type="character" w:customStyle="1" w:styleId="Heading2Char">
    <w:name w:val="Heading 2 Char"/>
    <w:rsid w:val="00C836AC"/>
    <w:rPr>
      <w:rFonts w:ascii="Arial" w:hAnsi="Arial" w:cs="Arial"/>
      <w:b/>
      <w:color w:val="002060"/>
      <w:sz w:val="24"/>
      <w:szCs w:val="22"/>
      <w:lang w:val="en-GB"/>
    </w:rPr>
  </w:style>
  <w:style w:type="character" w:customStyle="1" w:styleId="Heading5Char">
    <w:name w:val="Heading 5 Char"/>
    <w:rsid w:val="00C836AC"/>
    <w:rPr>
      <w:rFonts w:ascii="Calibri" w:eastAsia="Times New Roman" w:hAnsi="Calibri" w:cs="Times New Roman"/>
      <w:b/>
      <w:bCs/>
      <w:i/>
      <w:iCs/>
      <w:sz w:val="26"/>
      <w:szCs w:val="26"/>
      <w:lang w:val="en-GB"/>
    </w:rPr>
  </w:style>
  <w:style w:type="character" w:customStyle="1" w:styleId="DateChar">
    <w:name w:val="Date Char"/>
    <w:rsid w:val="00C836AC"/>
    <w:rPr>
      <w:sz w:val="24"/>
      <w:szCs w:val="24"/>
      <w:lang w:val="en-GB"/>
    </w:rPr>
  </w:style>
  <w:style w:type="character" w:customStyle="1" w:styleId="FooterChar">
    <w:name w:val="Footer Char"/>
    <w:rsid w:val="00C836AC"/>
    <w:rPr>
      <w:rFonts w:eastAsia="MS Mincho" w:cs="Times New Roman"/>
      <w:sz w:val="24"/>
      <w:szCs w:val="24"/>
      <w:lang w:val="en-US" w:eastAsia="ja-JP"/>
    </w:rPr>
  </w:style>
  <w:style w:type="character" w:customStyle="1" w:styleId="22">
    <w:name w:val="Παραπομπή σχολίου2"/>
    <w:rsid w:val="00C836AC"/>
    <w:rPr>
      <w:sz w:val="16"/>
    </w:rPr>
  </w:style>
  <w:style w:type="character" w:styleId="-">
    <w:name w:val="Hyperlink"/>
    <w:uiPriority w:val="99"/>
    <w:rsid w:val="00C836AC"/>
    <w:rPr>
      <w:color w:val="0000FF"/>
      <w:u w:val="single"/>
    </w:rPr>
  </w:style>
  <w:style w:type="character" w:customStyle="1" w:styleId="HeaderChar">
    <w:name w:val="Header Char"/>
    <w:rsid w:val="00C836AC"/>
    <w:rPr>
      <w:rFonts w:cs="Times New Roman"/>
      <w:sz w:val="24"/>
      <w:szCs w:val="24"/>
      <w:lang w:val="en-GB"/>
    </w:rPr>
  </w:style>
  <w:style w:type="character" w:styleId="a3">
    <w:name w:val="page number"/>
    <w:rsid w:val="00C836AC"/>
    <w:rPr>
      <w:rFonts w:cs="Times New Roman"/>
    </w:rPr>
  </w:style>
  <w:style w:type="character" w:customStyle="1" w:styleId="BalloonTextChar">
    <w:name w:val="Balloon Text Char"/>
    <w:rsid w:val="00C836AC"/>
    <w:rPr>
      <w:rFonts w:ascii="Tahoma" w:hAnsi="Tahoma" w:cs="Tahoma"/>
      <w:sz w:val="16"/>
      <w:szCs w:val="16"/>
      <w:lang w:val="en-GB"/>
    </w:rPr>
  </w:style>
  <w:style w:type="character" w:customStyle="1" w:styleId="CommentTextChar">
    <w:name w:val="Comment Text Char"/>
    <w:rsid w:val="00C836AC"/>
    <w:rPr>
      <w:rFonts w:cs="Times New Roman"/>
      <w:lang w:val="en-GB"/>
    </w:rPr>
  </w:style>
  <w:style w:type="character" w:customStyle="1" w:styleId="CommentSubjectChar">
    <w:name w:val="Comment Subject Char"/>
    <w:rsid w:val="00C836AC"/>
    <w:rPr>
      <w:rFonts w:cs="Times New Roman"/>
      <w:b/>
      <w:bCs/>
      <w:lang w:val="en-GB"/>
    </w:rPr>
  </w:style>
  <w:style w:type="character" w:customStyle="1" w:styleId="BodyTextChar">
    <w:name w:val="Body Text Char"/>
    <w:rsid w:val="00C836AC"/>
    <w:rPr>
      <w:rFonts w:cs="Times New Roman"/>
      <w:sz w:val="24"/>
      <w:szCs w:val="24"/>
      <w:lang w:val="en-GB"/>
    </w:rPr>
  </w:style>
  <w:style w:type="character" w:customStyle="1" w:styleId="11">
    <w:name w:val="Κείμενο κράτησης θέσης1"/>
    <w:rsid w:val="00C836AC"/>
    <w:rPr>
      <w:rFonts w:cs="Times New Roman"/>
      <w:color w:val="808080"/>
    </w:rPr>
  </w:style>
  <w:style w:type="character" w:customStyle="1" w:styleId="a4">
    <w:name w:val="Χαρακτήρες υποσημείωσης"/>
    <w:rsid w:val="00C836AC"/>
    <w:rPr>
      <w:rFonts w:cs="Times New Roman"/>
      <w:vertAlign w:val="superscript"/>
    </w:rPr>
  </w:style>
  <w:style w:type="character" w:customStyle="1" w:styleId="FootnoteTextChar">
    <w:name w:val="Footnote Text Char"/>
    <w:rsid w:val="00C836AC"/>
    <w:rPr>
      <w:rFonts w:ascii="Calibri" w:hAnsi="Calibri" w:cs="Times New Roman"/>
      <w:lang w:val="x-none"/>
    </w:rPr>
  </w:style>
  <w:style w:type="character" w:customStyle="1" w:styleId="Heading3Char">
    <w:name w:val="Heading 3 Char"/>
    <w:rsid w:val="00C836AC"/>
    <w:rPr>
      <w:rFonts w:ascii="Arial" w:hAnsi="Arial" w:cs="Arial"/>
      <w:b/>
      <w:bCs/>
      <w:sz w:val="22"/>
      <w:szCs w:val="26"/>
      <w:lang w:val="en-GB"/>
    </w:rPr>
  </w:style>
  <w:style w:type="character" w:customStyle="1" w:styleId="Heading4Char">
    <w:name w:val="Heading 4 Char"/>
    <w:rsid w:val="00C836AC"/>
    <w:rPr>
      <w:rFonts w:ascii="Arial" w:eastAsia="Times New Roman" w:hAnsi="Arial" w:cs="Times New Roman"/>
      <w:b/>
      <w:bCs/>
      <w:sz w:val="22"/>
      <w:szCs w:val="28"/>
      <w:lang w:val="en-GB"/>
    </w:rPr>
  </w:style>
  <w:style w:type="character" w:customStyle="1" w:styleId="DocTitleChar">
    <w:name w:val="Doc Title Char"/>
    <w:basedOn w:val="Heading1Char"/>
    <w:rsid w:val="00C836AC"/>
    <w:rPr>
      <w:rFonts w:ascii="Arial" w:hAnsi="Arial" w:cs="Arial"/>
      <w:b/>
      <w:bCs/>
      <w:color w:val="333399"/>
      <w:sz w:val="28"/>
      <w:szCs w:val="32"/>
      <w:lang w:val="en-US"/>
    </w:rPr>
  </w:style>
  <w:style w:type="character" w:customStyle="1" w:styleId="Style1Char">
    <w:name w:val="Style1 Char"/>
    <w:rsid w:val="00C836AC"/>
    <w:rPr>
      <w:rFonts w:ascii="Calibri" w:hAnsi="Calibri" w:cs="Calibri"/>
      <w:b/>
      <w:bCs/>
      <w:color w:val="333399"/>
      <w:sz w:val="40"/>
      <w:szCs w:val="40"/>
      <w:lang w:val="en-US"/>
    </w:rPr>
  </w:style>
  <w:style w:type="character" w:customStyle="1" w:styleId="ContentsChar">
    <w:name w:val="Contents Char"/>
    <w:rsid w:val="00C836AC"/>
    <w:rPr>
      <w:rFonts w:ascii="Calibri" w:hAnsi="Calibri" w:cs="Calibri"/>
      <w:b/>
      <w:bCs/>
      <w:color w:val="333399"/>
      <w:sz w:val="28"/>
      <w:szCs w:val="32"/>
      <w:lang w:val="en-US"/>
    </w:rPr>
  </w:style>
  <w:style w:type="character" w:customStyle="1" w:styleId="EndnoteTextChar">
    <w:name w:val="Endnote Text Char"/>
    <w:rsid w:val="00C836AC"/>
    <w:rPr>
      <w:rFonts w:ascii="Calibri" w:hAnsi="Calibri" w:cs="Calibri"/>
      <w:lang w:val="en-GB"/>
    </w:rPr>
  </w:style>
  <w:style w:type="character" w:customStyle="1" w:styleId="a5">
    <w:name w:val="Χαρακτήρες σημείωσης τέλους"/>
    <w:rsid w:val="00C836AC"/>
    <w:rPr>
      <w:vertAlign w:val="superscript"/>
    </w:rPr>
  </w:style>
  <w:style w:type="character" w:customStyle="1" w:styleId="FootnoteReference2">
    <w:name w:val="Footnote Reference2"/>
    <w:rsid w:val="00C836AC"/>
    <w:rPr>
      <w:vertAlign w:val="superscript"/>
    </w:rPr>
  </w:style>
  <w:style w:type="character" w:customStyle="1" w:styleId="EndnoteReference1">
    <w:name w:val="Endnote Reference1"/>
    <w:rsid w:val="00C836AC"/>
    <w:rPr>
      <w:vertAlign w:val="superscript"/>
    </w:rPr>
  </w:style>
  <w:style w:type="character" w:customStyle="1" w:styleId="a6">
    <w:name w:val="Κουκκίδες"/>
    <w:rsid w:val="00C836AC"/>
    <w:rPr>
      <w:rFonts w:ascii="OpenSymbol" w:eastAsia="OpenSymbol" w:hAnsi="OpenSymbol" w:cs="OpenSymbol"/>
    </w:rPr>
  </w:style>
  <w:style w:type="character" w:styleId="a7">
    <w:name w:val="Strong"/>
    <w:uiPriority w:val="22"/>
    <w:qFormat/>
    <w:rsid w:val="00C836AC"/>
    <w:rPr>
      <w:b/>
      <w:bCs/>
    </w:rPr>
  </w:style>
  <w:style w:type="character" w:customStyle="1" w:styleId="12">
    <w:name w:val="Προεπιλεγμένη γραμματοσειρά1"/>
    <w:rsid w:val="00C836AC"/>
  </w:style>
  <w:style w:type="character" w:customStyle="1" w:styleId="a8">
    <w:name w:val="Σύμβολο υποσημείωσης"/>
    <w:rsid w:val="00C836AC"/>
    <w:rPr>
      <w:vertAlign w:val="superscript"/>
    </w:rPr>
  </w:style>
  <w:style w:type="character" w:styleId="a9">
    <w:name w:val="Emphasis"/>
    <w:uiPriority w:val="20"/>
    <w:qFormat/>
    <w:rsid w:val="00C836AC"/>
    <w:rPr>
      <w:i/>
      <w:iCs/>
    </w:rPr>
  </w:style>
  <w:style w:type="character" w:customStyle="1" w:styleId="aa">
    <w:name w:val="Χαρακτήρες αρίθμησης"/>
    <w:rsid w:val="00C836AC"/>
  </w:style>
  <w:style w:type="character" w:customStyle="1" w:styleId="normalwithoutspacingChar">
    <w:name w:val="normal_without_spacing Char"/>
    <w:rsid w:val="00C836AC"/>
    <w:rPr>
      <w:rFonts w:ascii="Calibri" w:hAnsi="Calibri" w:cs="Calibri"/>
      <w:sz w:val="22"/>
      <w:szCs w:val="24"/>
    </w:rPr>
  </w:style>
  <w:style w:type="character" w:customStyle="1" w:styleId="FootnoteTextChar1">
    <w:name w:val="Footnote Text Char1"/>
    <w:rsid w:val="00C836AC"/>
    <w:rPr>
      <w:rFonts w:ascii="Calibri" w:hAnsi="Calibri" w:cs="Calibri"/>
      <w:lang w:val="en-IE" w:eastAsia="zh-CN"/>
    </w:rPr>
  </w:style>
  <w:style w:type="character" w:customStyle="1" w:styleId="foothangingChar">
    <w:name w:val="foot_hanging Char"/>
    <w:rsid w:val="00C836AC"/>
    <w:rPr>
      <w:rFonts w:ascii="Calibri" w:hAnsi="Calibri" w:cs="Calibri"/>
      <w:sz w:val="18"/>
      <w:szCs w:val="18"/>
      <w:lang w:val="en-IE" w:eastAsia="zh-CN"/>
    </w:rPr>
  </w:style>
  <w:style w:type="character" w:customStyle="1" w:styleId="HTMLPreformattedChar">
    <w:name w:val="HTML Preformatted Char"/>
    <w:rsid w:val="00C836AC"/>
    <w:rPr>
      <w:rFonts w:ascii="Courier New" w:hAnsi="Courier New" w:cs="Courier New"/>
    </w:rPr>
  </w:style>
  <w:style w:type="character" w:customStyle="1" w:styleId="apple-converted-space">
    <w:name w:val="apple-converted-space"/>
    <w:basedOn w:val="WW-DefaultParagraphFont11111111111111111111"/>
    <w:rsid w:val="00C836AC"/>
  </w:style>
  <w:style w:type="character" w:customStyle="1" w:styleId="BodyTextIndent3Char">
    <w:name w:val="Body Text Indent 3 Char"/>
    <w:rsid w:val="00C836AC"/>
    <w:rPr>
      <w:rFonts w:ascii="Calibri" w:hAnsi="Calibri" w:cs="Calibri"/>
      <w:sz w:val="16"/>
      <w:szCs w:val="16"/>
      <w:lang w:val="en-GB"/>
    </w:rPr>
  </w:style>
  <w:style w:type="character" w:customStyle="1" w:styleId="WW-FootnoteReference">
    <w:name w:val="WW-Footnote Reference"/>
    <w:rsid w:val="00C836AC"/>
    <w:rPr>
      <w:vertAlign w:val="superscript"/>
    </w:rPr>
  </w:style>
  <w:style w:type="character" w:customStyle="1" w:styleId="WW-EndnoteReference">
    <w:name w:val="WW-Endnote Reference"/>
    <w:rsid w:val="00C836AC"/>
    <w:rPr>
      <w:vertAlign w:val="superscript"/>
    </w:rPr>
  </w:style>
  <w:style w:type="character" w:customStyle="1" w:styleId="FootnoteReference1">
    <w:name w:val="Footnote Reference1"/>
    <w:rsid w:val="00C836AC"/>
    <w:rPr>
      <w:vertAlign w:val="superscript"/>
    </w:rPr>
  </w:style>
  <w:style w:type="character" w:customStyle="1" w:styleId="FootnoteTextChar2">
    <w:name w:val="Footnote Text Char2"/>
    <w:rsid w:val="00C836AC"/>
    <w:rPr>
      <w:rFonts w:ascii="Calibri" w:hAnsi="Calibri" w:cs="Calibri"/>
      <w:sz w:val="18"/>
      <w:lang w:val="en-IE" w:eastAsia="zh-CN"/>
    </w:rPr>
  </w:style>
  <w:style w:type="character" w:customStyle="1" w:styleId="foothangingChar1">
    <w:name w:val="foot_hanging Char1"/>
    <w:rsid w:val="00C836AC"/>
    <w:rPr>
      <w:rFonts w:ascii="Calibri" w:hAnsi="Calibri" w:cs="Calibri"/>
      <w:sz w:val="18"/>
      <w:szCs w:val="18"/>
      <w:lang w:val="en-IE" w:eastAsia="zh-CN"/>
    </w:rPr>
  </w:style>
  <w:style w:type="character" w:customStyle="1" w:styleId="footersChar">
    <w:name w:val="footers Char"/>
    <w:basedOn w:val="foothangingChar1"/>
    <w:rsid w:val="00C836AC"/>
    <w:rPr>
      <w:rFonts w:ascii="Calibri" w:hAnsi="Calibri" w:cs="Calibri"/>
      <w:sz w:val="18"/>
      <w:szCs w:val="18"/>
      <w:lang w:val="en-IE" w:eastAsia="zh-CN"/>
    </w:rPr>
  </w:style>
  <w:style w:type="character" w:customStyle="1" w:styleId="CommentTextChar1">
    <w:name w:val="Comment Text Char1"/>
    <w:rsid w:val="00C836AC"/>
    <w:rPr>
      <w:rFonts w:ascii="Calibri" w:hAnsi="Calibri" w:cs="Calibri"/>
      <w:lang w:val="en-GB" w:eastAsia="zh-CN"/>
    </w:rPr>
  </w:style>
  <w:style w:type="character" w:customStyle="1" w:styleId="HTMLPreformattedChar1">
    <w:name w:val="HTML Preformatted Char1"/>
    <w:rsid w:val="00C836AC"/>
    <w:rPr>
      <w:rFonts w:ascii="Courier New" w:hAnsi="Courier New" w:cs="Courier New"/>
      <w:lang w:eastAsia="zh-CN"/>
    </w:rPr>
  </w:style>
  <w:style w:type="character" w:customStyle="1" w:styleId="BodyText3Char">
    <w:name w:val="Body Text 3 Char"/>
    <w:rsid w:val="00C836AC"/>
    <w:rPr>
      <w:rFonts w:ascii="Calibri" w:hAnsi="Calibri" w:cs="Calibri"/>
      <w:sz w:val="16"/>
      <w:szCs w:val="16"/>
      <w:lang w:val="en-GB" w:eastAsia="zh-CN"/>
    </w:rPr>
  </w:style>
  <w:style w:type="character" w:customStyle="1" w:styleId="WW-FootnoteReference1">
    <w:name w:val="WW-Footnote Reference1"/>
    <w:rsid w:val="00C836AC"/>
    <w:rPr>
      <w:vertAlign w:val="superscript"/>
    </w:rPr>
  </w:style>
  <w:style w:type="character" w:customStyle="1" w:styleId="WW-EndnoteReference1">
    <w:name w:val="WW-Endnote Reference1"/>
    <w:rsid w:val="00C836AC"/>
    <w:rPr>
      <w:vertAlign w:val="superscript"/>
    </w:rPr>
  </w:style>
  <w:style w:type="character" w:customStyle="1" w:styleId="WW-FootnoteReference2">
    <w:name w:val="WW-Footnote Reference2"/>
    <w:rsid w:val="00C836AC"/>
    <w:rPr>
      <w:vertAlign w:val="superscript"/>
    </w:rPr>
  </w:style>
  <w:style w:type="character" w:customStyle="1" w:styleId="WW-EndnoteReference2">
    <w:name w:val="WW-Endnote Reference2"/>
    <w:rsid w:val="00C836AC"/>
    <w:rPr>
      <w:vertAlign w:val="superscript"/>
    </w:rPr>
  </w:style>
  <w:style w:type="character" w:customStyle="1" w:styleId="FootnoteTextChar3">
    <w:name w:val="Footnote Text Char3"/>
    <w:rsid w:val="00C836AC"/>
    <w:rPr>
      <w:rFonts w:ascii="Calibri" w:hAnsi="Calibri" w:cs="Calibri"/>
      <w:sz w:val="18"/>
      <w:lang w:val="en-IE" w:eastAsia="zh-CN"/>
    </w:rPr>
  </w:style>
  <w:style w:type="character" w:customStyle="1" w:styleId="foothangingChar2">
    <w:name w:val="foot_hanging Char2"/>
    <w:rsid w:val="00C836AC"/>
    <w:rPr>
      <w:rFonts w:ascii="Calibri" w:hAnsi="Calibri" w:cs="Calibri"/>
      <w:sz w:val="18"/>
      <w:szCs w:val="18"/>
      <w:lang w:val="en-IE" w:eastAsia="zh-CN"/>
    </w:rPr>
  </w:style>
  <w:style w:type="character" w:customStyle="1" w:styleId="footersChar1">
    <w:name w:val="footers Char1"/>
    <w:basedOn w:val="foothangingChar2"/>
    <w:rsid w:val="00C836AC"/>
    <w:rPr>
      <w:rFonts w:ascii="Calibri" w:hAnsi="Calibri" w:cs="Calibri"/>
      <w:sz w:val="18"/>
      <w:szCs w:val="18"/>
      <w:lang w:val="en-IE" w:eastAsia="zh-CN"/>
    </w:rPr>
  </w:style>
  <w:style w:type="character" w:customStyle="1" w:styleId="foootChar">
    <w:name w:val="fooot Char"/>
    <w:basedOn w:val="footersChar1"/>
    <w:rsid w:val="00C836AC"/>
    <w:rPr>
      <w:rFonts w:ascii="Calibri" w:hAnsi="Calibri" w:cs="Calibri"/>
      <w:sz w:val="18"/>
      <w:szCs w:val="18"/>
      <w:lang w:val="en-IE" w:eastAsia="zh-CN"/>
    </w:rPr>
  </w:style>
  <w:style w:type="character" w:customStyle="1" w:styleId="13">
    <w:name w:val="Παραπομπή υποσημείωσης1"/>
    <w:rsid w:val="00C836AC"/>
    <w:rPr>
      <w:vertAlign w:val="superscript"/>
    </w:rPr>
  </w:style>
  <w:style w:type="character" w:customStyle="1" w:styleId="14">
    <w:name w:val="Παραπομπή σημείωσης τέλους1"/>
    <w:rsid w:val="00C836AC"/>
    <w:rPr>
      <w:vertAlign w:val="superscript"/>
    </w:rPr>
  </w:style>
  <w:style w:type="character" w:customStyle="1" w:styleId="Char">
    <w:name w:val="Κείμενο πλαισίου Char"/>
    <w:rsid w:val="00C836AC"/>
    <w:rPr>
      <w:rFonts w:ascii="Tahoma" w:hAnsi="Tahoma" w:cs="Tahoma"/>
      <w:sz w:val="16"/>
      <w:szCs w:val="16"/>
      <w:lang w:val="en-GB"/>
    </w:rPr>
  </w:style>
  <w:style w:type="character" w:customStyle="1" w:styleId="15">
    <w:name w:val="Παραπομπή σχολίου1"/>
    <w:rsid w:val="00C836AC"/>
    <w:rPr>
      <w:sz w:val="16"/>
      <w:szCs w:val="16"/>
    </w:rPr>
  </w:style>
  <w:style w:type="character" w:customStyle="1" w:styleId="Char0">
    <w:name w:val="Κείμενο σχολίου Char"/>
    <w:rsid w:val="00C836AC"/>
    <w:rPr>
      <w:rFonts w:ascii="Calibri" w:hAnsi="Calibri" w:cs="Calibri"/>
      <w:lang w:val="en-GB"/>
    </w:rPr>
  </w:style>
  <w:style w:type="character" w:customStyle="1" w:styleId="Char1">
    <w:name w:val="Θέμα σχολίου Char"/>
    <w:rsid w:val="00C836AC"/>
    <w:rPr>
      <w:rFonts w:ascii="Calibri" w:hAnsi="Calibri" w:cs="Calibri"/>
      <w:b/>
      <w:bCs/>
      <w:lang w:val="en-GB"/>
    </w:rPr>
  </w:style>
  <w:style w:type="character" w:customStyle="1" w:styleId="-HTMLChar">
    <w:name w:val="Προ-διαμορφωμένο HTML Char"/>
    <w:link w:val="-HTML"/>
    <w:uiPriority w:val="99"/>
    <w:rsid w:val="00C836AC"/>
    <w:rPr>
      <w:rFonts w:ascii="Courier New" w:eastAsia="Times New Roman" w:hAnsi="Courier New" w:cs="Courier New"/>
    </w:rPr>
  </w:style>
  <w:style w:type="paragraph" w:styleId="-HTML">
    <w:name w:val="HTML Preformatted"/>
    <w:basedOn w:val="a"/>
    <w:link w:val="-HTMLChar"/>
    <w:uiPriority w:val="99"/>
    <w:unhideWhenUsed/>
    <w:rsid w:val="00C83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rPr>
  </w:style>
  <w:style w:type="character" w:customStyle="1" w:styleId="-HTMLChar1">
    <w:name w:val="Προ-διαμορφωμένο HTML Char1"/>
    <w:basedOn w:val="a0"/>
    <w:uiPriority w:val="99"/>
    <w:semiHidden/>
    <w:rsid w:val="00C836AC"/>
    <w:rPr>
      <w:rFonts w:ascii="Consolas" w:hAnsi="Consolas"/>
      <w:sz w:val="20"/>
      <w:szCs w:val="20"/>
    </w:rPr>
  </w:style>
  <w:style w:type="character" w:customStyle="1" w:styleId="WW-FootnoteReference3">
    <w:name w:val="WW-Footnote Reference3"/>
    <w:rsid w:val="00C836AC"/>
    <w:rPr>
      <w:vertAlign w:val="superscript"/>
    </w:rPr>
  </w:style>
  <w:style w:type="character" w:customStyle="1" w:styleId="WW-EndnoteReference3">
    <w:name w:val="WW-Endnote Reference3"/>
    <w:rsid w:val="00C836AC"/>
    <w:rPr>
      <w:vertAlign w:val="superscript"/>
    </w:rPr>
  </w:style>
  <w:style w:type="character" w:customStyle="1" w:styleId="WW-FootnoteReference4">
    <w:name w:val="WW-Footnote Reference4"/>
    <w:rsid w:val="00C836AC"/>
    <w:rPr>
      <w:vertAlign w:val="superscript"/>
    </w:rPr>
  </w:style>
  <w:style w:type="character" w:customStyle="1" w:styleId="WW-EndnoteReference4">
    <w:name w:val="WW-Endnote Reference4"/>
    <w:rsid w:val="00C836AC"/>
    <w:rPr>
      <w:vertAlign w:val="superscript"/>
    </w:rPr>
  </w:style>
  <w:style w:type="character" w:customStyle="1" w:styleId="WW-FootnoteReference5">
    <w:name w:val="WW-Footnote Reference5"/>
    <w:rsid w:val="00C836AC"/>
    <w:rPr>
      <w:vertAlign w:val="superscript"/>
    </w:rPr>
  </w:style>
  <w:style w:type="character" w:customStyle="1" w:styleId="WW-EndnoteReference5">
    <w:name w:val="WW-Endnote Reference5"/>
    <w:rsid w:val="00C836AC"/>
    <w:rPr>
      <w:vertAlign w:val="superscript"/>
    </w:rPr>
  </w:style>
  <w:style w:type="character" w:customStyle="1" w:styleId="WW-FootnoteReference6">
    <w:name w:val="WW-Footnote Reference6"/>
    <w:rsid w:val="00C836AC"/>
    <w:rPr>
      <w:vertAlign w:val="superscript"/>
    </w:rPr>
  </w:style>
  <w:style w:type="character" w:styleId="-0">
    <w:name w:val="FollowedHyperlink"/>
    <w:rsid w:val="00C836AC"/>
    <w:rPr>
      <w:color w:val="800000"/>
      <w:u w:val="single"/>
    </w:rPr>
  </w:style>
  <w:style w:type="character" w:customStyle="1" w:styleId="WW-EndnoteReference6">
    <w:name w:val="WW-Endnote Reference6"/>
    <w:rsid w:val="00C836AC"/>
    <w:rPr>
      <w:vertAlign w:val="superscript"/>
    </w:rPr>
  </w:style>
  <w:style w:type="character" w:customStyle="1" w:styleId="WW-FootnoteReference7">
    <w:name w:val="WW-Footnote Reference7"/>
    <w:rsid w:val="00C836AC"/>
    <w:rPr>
      <w:vertAlign w:val="superscript"/>
    </w:rPr>
  </w:style>
  <w:style w:type="character" w:customStyle="1" w:styleId="WW-EndnoteReference7">
    <w:name w:val="WW-Endnote Reference7"/>
    <w:rsid w:val="00C836AC"/>
    <w:rPr>
      <w:vertAlign w:val="superscript"/>
    </w:rPr>
  </w:style>
  <w:style w:type="character" w:customStyle="1" w:styleId="WW-FootnoteReference8">
    <w:name w:val="WW-Footnote Reference8"/>
    <w:rsid w:val="00C836AC"/>
    <w:rPr>
      <w:vertAlign w:val="superscript"/>
    </w:rPr>
  </w:style>
  <w:style w:type="character" w:customStyle="1" w:styleId="WW-EndnoteReference8">
    <w:name w:val="WW-Endnote Reference8"/>
    <w:rsid w:val="00C836AC"/>
    <w:rPr>
      <w:vertAlign w:val="superscript"/>
    </w:rPr>
  </w:style>
  <w:style w:type="character" w:customStyle="1" w:styleId="WW-FootnoteReference9">
    <w:name w:val="WW-Footnote Reference9"/>
    <w:rsid w:val="00C836AC"/>
    <w:rPr>
      <w:vertAlign w:val="superscript"/>
    </w:rPr>
  </w:style>
  <w:style w:type="character" w:customStyle="1" w:styleId="WW-EndnoteReference9">
    <w:name w:val="WW-Endnote Reference9"/>
    <w:rsid w:val="00C836AC"/>
    <w:rPr>
      <w:vertAlign w:val="superscript"/>
    </w:rPr>
  </w:style>
  <w:style w:type="character" w:customStyle="1" w:styleId="WW-FootnoteReference10">
    <w:name w:val="WW-Footnote Reference10"/>
    <w:rsid w:val="00C836AC"/>
    <w:rPr>
      <w:vertAlign w:val="superscript"/>
    </w:rPr>
  </w:style>
  <w:style w:type="character" w:customStyle="1" w:styleId="WW-EndnoteReference10">
    <w:name w:val="WW-Endnote Reference10"/>
    <w:rsid w:val="00C836AC"/>
    <w:rPr>
      <w:vertAlign w:val="superscript"/>
    </w:rPr>
  </w:style>
  <w:style w:type="character" w:customStyle="1" w:styleId="WW-FootnoteReference11">
    <w:name w:val="WW-Footnote Reference11"/>
    <w:rsid w:val="00C836AC"/>
    <w:rPr>
      <w:vertAlign w:val="superscript"/>
    </w:rPr>
  </w:style>
  <w:style w:type="character" w:customStyle="1" w:styleId="WW-EndnoteReference11">
    <w:name w:val="WW-Endnote Reference11"/>
    <w:rsid w:val="00C836AC"/>
    <w:rPr>
      <w:vertAlign w:val="superscript"/>
    </w:rPr>
  </w:style>
  <w:style w:type="character" w:customStyle="1" w:styleId="WW-FootnoteReference12">
    <w:name w:val="WW-Footnote Reference12"/>
    <w:rsid w:val="00C836AC"/>
    <w:rPr>
      <w:vertAlign w:val="superscript"/>
    </w:rPr>
  </w:style>
  <w:style w:type="character" w:customStyle="1" w:styleId="WW-EndnoteReference12">
    <w:name w:val="WW-Endnote Reference12"/>
    <w:rsid w:val="00C836AC"/>
    <w:rPr>
      <w:vertAlign w:val="superscript"/>
    </w:rPr>
  </w:style>
  <w:style w:type="character" w:customStyle="1" w:styleId="WW-FootnoteReference13">
    <w:name w:val="WW-Footnote Reference13"/>
    <w:rsid w:val="00C836AC"/>
    <w:rPr>
      <w:vertAlign w:val="superscript"/>
    </w:rPr>
  </w:style>
  <w:style w:type="character" w:customStyle="1" w:styleId="WW-EndnoteReference13">
    <w:name w:val="WW-Endnote Reference13"/>
    <w:rsid w:val="00C836AC"/>
    <w:rPr>
      <w:vertAlign w:val="superscript"/>
    </w:rPr>
  </w:style>
  <w:style w:type="character" w:customStyle="1" w:styleId="41">
    <w:name w:val="Παραπομπή υποσημείωσης4"/>
    <w:rsid w:val="00C836AC"/>
    <w:rPr>
      <w:vertAlign w:val="superscript"/>
    </w:rPr>
  </w:style>
  <w:style w:type="character" w:customStyle="1" w:styleId="ab">
    <w:name w:val="Σύμβολα σημείωσης τέλους"/>
    <w:rsid w:val="00C836AC"/>
    <w:rPr>
      <w:vertAlign w:val="superscript"/>
    </w:rPr>
  </w:style>
  <w:style w:type="character" w:customStyle="1" w:styleId="23">
    <w:name w:val="Παραπομπή υποσημείωσης2"/>
    <w:rsid w:val="00C836AC"/>
    <w:rPr>
      <w:vertAlign w:val="superscript"/>
    </w:rPr>
  </w:style>
  <w:style w:type="character" w:customStyle="1" w:styleId="24">
    <w:name w:val="Παραπομπή σημείωσης τέλους2"/>
    <w:rsid w:val="00C836AC"/>
    <w:rPr>
      <w:vertAlign w:val="superscript"/>
    </w:rPr>
  </w:style>
  <w:style w:type="character" w:customStyle="1" w:styleId="WW-FootnoteReference14">
    <w:name w:val="WW-Footnote Reference14"/>
    <w:rsid w:val="00C836AC"/>
    <w:rPr>
      <w:vertAlign w:val="superscript"/>
    </w:rPr>
  </w:style>
  <w:style w:type="character" w:customStyle="1" w:styleId="WW-EndnoteReference14">
    <w:name w:val="WW-Endnote Reference14"/>
    <w:rsid w:val="00C836AC"/>
    <w:rPr>
      <w:vertAlign w:val="superscript"/>
    </w:rPr>
  </w:style>
  <w:style w:type="character" w:customStyle="1" w:styleId="WW-FootnoteReference15">
    <w:name w:val="WW-Footnote Reference15"/>
    <w:rsid w:val="00C836AC"/>
    <w:rPr>
      <w:vertAlign w:val="superscript"/>
    </w:rPr>
  </w:style>
  <w:style w:type="character" w:customStyle="1" w:styleId="WW-EndnoteReference15">
    <w:name w:val="WW-Endnote Reference15"/>
    <w:rsid w:val="00C836AC"/>
    <w:rPr>
      <w:vertAlign w:val="superscript"/>
    </w:rPr>
  </w:style>
  <w:style w:type="character" w:customStyle="1" w:styleId="WW-FootnoteReference16">
    <w:name w:val="WW-Footnote Reference16"/>
    <w:rsid w:val="00C836AC"/>
    <w:rPr>
      <w:vertAlign w:val="superscript"/>
    </w:rPr>
  </w:style>
  <w:style w:type="character" w:customStyle="1" w:styleId="WW-EndnoteReference16">
    <w:name w:val="WW-Endnote Reference16"/>
    <w:rsid w:val="00C836AC"/>
    <w:rPr>
      <w:vertAlign w:val="superscript"/>
    </w:rPr>
  </w:style>
  <w:style w:type="character" w:customStyle="1" w:styleId="WW-FootnoteReference17">
    <w:name w:val="WW-Footnote Reference17"/>
    <w:rsid w:val="00C836AC"/>
    <w:rPr>
      <w:vertAlign w:val="superscript"/>
    </w:rPr>
  </w:style>
  <w:style w:type="character" w:customStyle="1" w:styleId="WW-EndnoteReference17">
    <w:name w:val="WW-Endnote Reference17"/>
    <w:rsid w:val="00C836AC"/>
    <w:rPr>
      <w:vertAlign w:val="superscript"/>
    </w:rPr>
  </w:style>
  <w:style w:type="character" w:customStyle="1" w:styleId="31">
    <w:name w:val="Παραπομπή υποσημείωσης3"/>
    <w:rsid w:val="00C836AC"/>
    <w:rPr>
      <w:vertAlign w:val="superscript"/>
    </w:rPr>
  </w:style>
  <w:style w:type="character" w:customStyle="1" w:styleId="32">
    <w:name w:val="Παραπομπή σημείωσης τέλους3"/>
    <w:rsid w:val="00C836AC"/>
    <w:rPr>
      <w:vertAlign w:val="superscript"/>
    </w:rPr>
  </w:style>
  <w:style w:type="character" w:customStyle="1" w:styleId="WW-FootnoteReference18">
    <w:name w:val="WW-Footnote Reference18"/>
    <w:rsid w:val="00C836AC"/>
    <w:rPr>
      <w:vertAlign w:val="superscript"/>
    </w:rPr>
  </w:style>
  <w:style w:type="character" w:customStyle="1" w:styleId="WW-EndnoteReference18">
    <w:name w:val="WW-Endnote Reference18"/>
    <w:rsid w:val="00C836AC"/>
    <w:rPr>
      <w:vertAlign w:val="superscript"/>
    </w:rPr>
  </w:style>
  <w:style w:type="character" w:customStyle="1" w:styleId="WW-FootnoteReference19">
    <w:name w:val="WW-Footnote Reference19"/>
    <w:rsid w:val="00C836AC"/>
    <w:rPr>
      <w:vertAlign w:val="superscript"/>
    </w:rPr>
  </w:style>
  <w:style w:type="character" w:customStyle="1" w:styleId="WW-EndnoteReference19">
    <w:name w:val="WW-Endnote Reference19"/>
    <w:rsid w:val="00C836AC"/>
    <w:rPr>
      <w:vertAlign w:val="superscript"/>
    </w:rPr>
  </w:style>
  <w:style w:type="character" w:customStyle="1" w:styleId="WW-FootnoteReference20">
    <w:name w:val="WW-Footnote Reference20"/>
    <w:rsid w:val="00C836AC"/>
    <w:rPr>
      <w:vertAlign w:val="superscript"/>
    </w:rPr>
  </w:style>
  <w:style w:type="character" w:customStyle="1" w:styleId="WW-EndnoteReference20">
    <w:name w:val="WW-Endnote Reference20"/>
    <w:rsid w:val="00C836AC"/>
    <w:rPr>
      <w:vertAlign w:val="superscript"/>
    </w:rPr>
  </w:style>
  <w:style w:type="character" w:customStyle="1" w:styleId="ac">
    <w:name w:val="Σύνδεση ευρετηρίου"/>
    <w:rsid w:val="00C836AC"/>
  </w:style>
  <w:style w:type="character" w:customStyle="1" w:styleId="WW-0">
    <w:name w:val="WW-Παραπομπή υποσημείωσης"/>
    <w:rsid w:val="00C836AC"/>
    <w:rPr>
      <w:vertAlign w:val="superscript"/>
    </w:rPr>
  </w:style>
  <w:style w:type="character" w:customStyle="1" w:styleId="42">
    <w:name w:val="Παραπομπή σημείωσης τέλους4"/>
    <w:rsid w:val="00C836AC"/>
    <w:rPr>
      <w:vertAlign w:val="superscript"/>
    </w:rPr>
  </w:style>
  <w:style w:type="character" w:customStyle="1" w:styleId="Char2">
    <w:name w:val="Κείμενο υποσημείωσης Char"/>
    <w:rsid w:val="00C836AC"/>
    <w:rPr>
      <w:rFonts w:ascii="Calibri" w:hAnsi="Calibri" w:cs="Calibri"/>
      <w:sz w:val="18"/>
      <w:lang w:val="en-IE" w:eastAsia="zh-CN"/>
    </w:rPr>
  </w:style>
  <w:style w:type="character" w:styleId="ad">
    <w:name w:val="footnote reference"/>
    <w:uiPriority w:val="99"/>
    <w:rsid w:val="00C836AC"/>
    <w:rPr>
      <w:vertAlign w:val="superscript"/>
    </w:rPr>
  </w:style>
  <w:style w:type="character" w:styleId="ae">
    <w:name w:val="endnote reference"/>
    <w:rsid w:val="00C836AC"/>
    <w:rPr>
      <w:vertAlign w:val="superscript"/>
    </w:rPr>
  </w:style>
  <w:style w:type="character" w:customStyle="1" w:styleId="WW-FootnoteReference123">
    <w:name w:val="WW-Footnote Reference123"/>
    <w:rsid w:val="00C836AC"/>
    <w:rPr>
      <w:vertAlign w:val="superscript"/>
    </w:rPr>
  </w:style>
  <w:style w:type="paragraph" w:customStyle="1" w:styleId="af">
    <w:name w:val="Επικεφαλίδα"/>
    <w:basedOn w:val="a"/>
    <w:next w:val="af0"/>
    <w:rsid w:val="00C836AC"/>
    <w:pPr>
      <w:keepNext/>
      <w:suppressAutoHyphens/>
      <w:spacing w:before="240" w:after="120" w:line="240" w:lineRule="auto"/>
      <w:jc w:val="both"/>
    </w:pPr>
    <w:rPr>
      <w:rFonts w:ascii="Liberation Sans" w:eastAsia="Microsoft YaHei" w:hAnsi="Liberation Sans" w:cs="Mangal"/>
      <w:sz w:val="28"/>
      <w:szCs w:val="28"/>
      <w:lang w:val="en-GB" w:eastAsia="ar-SA"/>
    </w:rPr>
  </w:style>
  <w:style w:type="paragraph" w:styleId="af0">
    <w:name w:val="Body Text"/>
    <w:basedOn w:val="a"/>
    <w:link w:val="Char3"/>
    <w:rsid w:val="00C836AC"/>
    <w:pPr>
      <w:suppressAutoHyphens/>
      <w:spacing w:after="240" w:line="240" w:lineRule="auto"/>
      <w:jc w:val="both"/>
    </w:pPr>
    <w:rPr>
      <w:rFonts w:ascii="Calibri" w:eastAsia="Times New Roman" w:hAnsi="Calibri" w:cs="Calibri"/>
      <w:szCs w:val="24"/>
      <w:lang w:val="en-GB" w:eastAsia="ar-SA"/>
    </w:rPr>
  </w:style>
  <w:style w:type="character" w:customStyle="1" w:styleId="Char3">
    <w:name w:val="Σώμα κειμένου Char"/>
    <w:basedOn w:val="a0"/>
    <w:link w:val="af0"/>
    <w:rsid w:val="00C836AC"/>
    <w:rPr>
      <w:rFonts w:ascii="Calibri" w:eastAsia="Times New Roman" w:hAnsi="Calibri" w:cs="Calibri"/>
      <w:szCs w:val="24"/>
      <w:lang w:val="en-GB" w:eastAsia="ar-SA"/>
    </w:rPr>
  </w:style>
  <w:style w:type="paragraph" w:styleId="af1">
    <w:name w:val="List"/>
    <w:basedOn w:val="af0"/>
    <w:rsid w:val="00C836AC"/>
    <w:rPr>
      <w:rFonts w:cs="Mangal"/>
    </w:rPr>
  </w:style>
  <w:style w:type="paragraph" w:customStyle="1" w:styleId="43">
    <w:name w:val="Λεζάντα4"/>
    <w:basedOn w:val="a"/>
    <w:rsid w:val="00C836A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af2">
    <w:name w:val="Ευρετήριο"/>
    <w:basedOn w:val="a"/>
    <w:rsid w:val="00C836AC"/>
    <w:pPr>
      <w:suppressLineNumbers/>
      <w:suppressAutoHyphens/>
      <w:spacing w:after="120" w:line="240" w:lineRule="auto"/>
      <w:jc w:val="both"/>
    </w:pPr>
    <w:rPr>
      <w:rFonts w:ascii="Calibri" w:eastAsia="Times New Roman" w:hAnsi="Calibri" w:cs="Mangal"/>
      <w:szCs w:val="24"/>
      <w:lang w:val="en-GB" w:eastAsia="ar-SA"/>
    </w:rPr>
  </w:style>
  <w:style w:type="paragraph" w:customStyle="1" w:styleId="WW-1">
    <w:name w:val="WW-Λεζάντα"/>
    <w:basedOn w:val="a"/>
    <w:rsid w:val="00C836A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
    <w:name w:val="WW-Caption"/>
    <w:basedOn w:val="a"/>
    <w:rsid w:val="00C836A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
    <w:name w:val="WW-Caption1"/>
    <w:basedOn w:val="a"/>
    <w:rsid w:val="00C836A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33">
    <w:name w:val="Λεζάντα3"/>
    <w:basedOn w:val="a"/>
    <w:rsid w:val="00C836A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
    <w:name w:val="WW-Caption11"/>
    <w:basedOn w:val="a"/>
    <w:rsid w:val="00C836A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
    <w:name w:val="WW-Caption111"/>
    <w:basedOn w:val="a"/>
    <w:rsid w:val="00C836A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
    <w:name w:val="WW-Caption1111"/>
    <w:basedOn w:val="a"/>
    <w:rsid w:val="00C836A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
    <w:name w:val="WW-Caption11111"/>
    <w:basedOn w:val="a"/>
    <w:rsid w:val="00C836A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25">
    <w:name w:val="Λεζάντα2"/>
    <w:basedOn w:val="a"/>
    <w:rsid w:val="00C836A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Caption1">
    <w:name w:val="Caption1"/>
    <w:basedOn w:val="a"/>
    <w:rsid w:val="00C836A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
    <w:name w:val="WW-Caption111111"/>
    <w:basedOn w:val="a"/>
    <w:rsid w:val="00C836A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
    <w:name w:val="WW-Caption1111111"/>
    <w:basedOn w:val="a"/>
    <w:rsid w:val="00C836A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
    <w:name w:val="WW-Caption11111111"/>
    <w:basedOn w:val="a"/>
    <w:rsid w:val="00C836A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
    <w:name w:val="WW-Caption111111111"/>
    <w:basedOn w:val="a"/>
    <w:rsid w:val="00C836A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
    <w:name w:val="WW-Caption1111111111"/>
    <w:basedOn w:val="a"/>
    <w:rsid w:val="00C836A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
    <w:name w:val="WW-Caption11111111111"/>
    <w:basedOn w:val="a"/>
    <w:rsid w:val="00C836A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
    <w:name w:val="WW-Caption111111111111"/>
    <w:basedOn w:val="a"/>
    <w:rsid w:val="00C836A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
    <w:name w:val="WW-Caption1111111111111"/>
    <w:basedOn w:val="a"/>
    <w:rsid w:val="00C836A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
    <w:name w:val="WW-Caption11111111111111"/>
    <w:basedOn w:val="a"/>
    <w:rsid w:val="00C836A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
    <w:name w:val="WW-Caption111111111111111"/>
    <w:basedOn w:val="a"/>
    <w:rsid w:val="00C836A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
    <w:name w:val="WW-Caption1111111111111111"/>
    <w:basedOn w:val="a"/>
    <w:rsid w:val="00C836A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16">
    <w:name w:val="Λεζάντα1"/>
    <w:basedOn w:val="a"/>
    <w:rsid w:val="00C836A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
    <w:name w:val="WW-Caption11111111111111111"/>
    <w:basedOn w:val="a"/>
    <w:rsid w:val="00C836A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
    <w:name w:val="WW-Caption111111111111111111"/>
    <w:basedOn w:val="a"/>
    <w:rsid w:val="00C836A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1">
    <w:name w:val="WW-Caption1111111111111111111"/>
    <w:basedOn w:val="a"/>
    <w:rsid w:val="00C836A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11">
    <w:name w:val="WW-Caption11111111111111111111"/>
    <w:basedOn w:val="a"/>
    <w:rsid w:val="00C836AC"/>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Bullet">
    <w:name w:val="Bullet"/>
    <w:basedOn w:val="a"/>
    <w:rsid w:val="00C836AC"/>
    <w:pPr>
      <w:numPr>
        <w:numId w:val="4"/>
      </w:numPr>
      <w:suppressAutoHyphens/>
      <w:spacing w:after="100" w:line="240" w:lineRule="auto"/>
      <w:jc w:val="both"/>
    </w:pPr>
    <w:rPr>
      <w:rFonts w:ascii="Calibri" w:eastAsia="MS Mincho" w:hAnsi="Calibri" w:cs="Calibri"/>
      <w:szCs w:val="24"/>
      <w:lang w:val="en-US" w:eastAsia="ja-JP"/>
    </w:rPr>
  </w:style>
  <w:style w:type="paragraph" w:customStyle="1" w:styleId="17">
    <w:name w:val="Ημερομηνία1"/>
    <w:basedOn w:val="a"/>
    <w:next w:val="a"/>
    <w:rsid w:val="00C836AC"/>
    <w:pPr>
      <w:suppressAutoHyphens/>
      <w:spacing w:after="100" w:line="240" w:lineRule="auto"/>
      <w:jc w:val="both"/>
    </w:pPr>
    <w:rPr>
      <w:rFonts w:ascii="Calibri" w:eastAsia="MS Mincho" w:hAnsi="Calibri" w:cs="Calibri"/>
      <w:szCs w:val="24"/>
      <w:lang w:val="en-US" w:eastAsia="ja-JP"/>
    </w:rPr>
  </w:style>
  <w:style w:type="paragraph" w:customStyle="1" w:styleId="DocTitle">
    <w:name w:val="Doc Title"/>
    <w:basedOn w:val="1"/>
    <w:rsid w:val="00C836AC"/>
  </w:style>
  <w:style w:type="paragraph" w:customStyle="1" w:styleId="inserttext">
    <w:name w:val="insert text"/>
    <w:basedOn w:val="a"/>
    <w:rsid w:val="00C836AC"/>
    <w:pPr>
      <w:suppressAutoHyphens/>
      <w:spacing w:after="100" w:line="240" w:lineRule="auto"/>
      <w:ind w:left="794"/>
      <w:jc w:val="both"/>
    </w:pPr>
    <w:rPr>
      <w:rFonts w:ascii="Calibri" w:eastAsia="MS Mincho" w:hAnsi="Calibri" w:cs="Calibri"/>
      <w:szCs w:val="24"/>
      <w:lang w:val="en-US" w:eastAsia="ja-JP"/>
    </w:rPr>
  </w:style>
  <w:style w:type="paragraph" w:styleId="af3">
    <w:name w:val="footer"/>
    <w:basedOn w:val="a"/>
    <w:link w:val="Char4"/>
    <w:uiPriority w:val="99"/>
    <w:rsid w:val="00C836AC"/>
    <w:pPr>
      <w:suppressAutoHyphens/>
      <w:spacing w:after="100" w:line="240" w:lineRule="auto"/>
      <w:jc w:val="both"/>
    </w:pPr>
    <w:rPr>
      <w:rFonts w:ascii="Calibri" w:eastAsia="MS Mincho" w:hAnsi="Calibri" w:cs="Calibri"/>
      <w:szCs w:val="24"/>
      <w:lang w:val="en-US" w:eastAsia="ja-JP"/>
    </w:rPr>
  </w:style>
  <w:style w:type="character" w:customStyle="1" w:styleId="Char4">
    <w:name w:val="Υποσέλιδο Char"/>
    <w:basedOn w:val="a0"/>
    <w:link w:val="af3"/>
    <w:uiPriority w:val="99"/>
    <w:rsid w:val="00C836AC"/>
    <w:rPr>
      <w:rFonts w:ascii="Calibri" w:eastAsia="MS Mincho" w:hAnsi="Calibri" w:cs="Calibri"/>
      <w:szCs w:val="24"/>
      <w:lang w:val="en-US" w:eastAsia="ja-JP"/>
    </w:rPr>
  </w:style>
  <w:style w:type="paragraph" w:styleId="af4">
    <w:name w:val="header"/>
    <w:basedOn w:val="a"/>
    <w:link w:val="Char5"/>
    <w:uiPriority w:val="99"/>
    <w:rsid w:val="00C836AC"/>
    <w:pPr>
      <w:suppressAutoHyphens/>
      <w:spacing w:after="120" w:line="240" w:lineRule="auto"/>
      <w:jc w:val="both"/>
    </w:pPr>
    <w:rPr>
      <w:rFonts w:ascii="Calibri" w:eastAsia="Times New Roman" w:hAnsi="Calibri" w:cs="Calibri"/>
      <w:szCs w:val="24"/>
      <w:lang w:val="en-GB" w:eastAsia="ar-SA"/>
    </w:rPr>
  </w:style>
  <w:style w:type="character" w:customStyle="1" w:styleId="Char5">
    <w:name w:val="Κεφαλίδα Char"/>
    <w:basedOn w:val="a0"/>
    <w:link w:val="af4"/>
    <w:uiPriority w:val="99"/>
    <w:rsid w:val="00C836AC"/>
    <w:rPr>
      <w:rFonts w:ascii="Calibri" w:eastAsia="Times New Roman" w:hAnsi="Calibri" w:cs="Calibri"/>
      <w:szCs w:val="24"/>
      <w:lang w:val="en-GB" w:eastAsia="ar-SA"/>
    </w:rPr>
  </w:style>
  <w:style w:type="paragraph" w:customStyle="1" w:styleId="26">
    <w:name w:val="Κείμενο πλαισίου2"/>
    <w:basedOn w:val="a"/>
    <w:rsid w:val="00C836AC"/>
    <w:pPr>
      <w:suppressAutoHyphens/>
      <w:spacing w:after="120" w:line="240" w:lineRule="auto"/>
      <w:jc w:val="both"/>
    </w:pPr>
    <w:rPr>
      <w:rFonts w:ascii="Tahoma" w:eastAsia="Times New Roman" w:hAnsi="Tahoma" w:cs="Tahoma"/>
      <w:sz w:val="16"/>
      <w:szCs w:val="16"/>
      <w:lang w:val="en-GB" w:eastAsia="ar-SA"/>
    </w:rPr>
  </w:style>
  <w:style w:type="paragraph" w:customStyle="1" w:styleId="27">
    <w:name w:val="Κείμενο σχολίου2"/>
    <w:basedOn w:val="a"/>
    <w:rsid w:val="00C836AC"/>
    <w:pPr>
      <w:suppressAutoHyphens/>
      <w:spacing w:after="120" w:line="240" w:lineRule="auto"/>
      <w:jc w:val="both"/>
    </w:pPr>
    <w:rPr>
      <w:rFonts w:ascii="Calibri" w:eastAsia="Times New Roman" w:hAnsi="Calibri" w:cs="Calibri"/>
      <w:sz w:val="20"/>
      <w:szCs w:val="20"/>
      <w:lang w:val="en-GB" w:eastAsia="ar-SA"/>
    </w:rPr>
  </w:style>
  <w:style w:type="paragraph" w:customStyle="1" w:styleId="28">
    <w:name w:val="Θέμα σχολίου2"/>
    <w:basedOn w:val="27"/>
    <w:next w:val="27"/>
    <w:rsid w:val="00C836AC"/>
    <w:rPr>
      <w:b/>
      <w:bCs/>
    </w:rPr>
  </w:style>
  <w:style w:type="paragraph" w:customStyle="1" w:styleId="29">
    <w:name w:val="Αναθεώρηση2"/>
    <w:rsid w:val="00C836AC"/>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
    <w:rsid w:val="00C836AC"/>
    <w:pPr>
      <w:suppressAutoHyphens/>
      <w:spacing w:before="280" w:after="200" w:line="240" w:lineRule="auto"/>
      <w:jc w:val="both"/>
    </w:pPr>
    <w:rPr>
      <w:rFonts w:ascii="Arial Unicode MS" w:eastAsia="Arial Unicode MS" w:hAnsi="Arial Unicode MS" w:cs="Arial Unicode MS"/>
      <w:szCs w:val="24"/>
      <w:lang w:val="en-GB" w:eastAsia="ar-SA"/>
    </w:rPr>
  </w:style>
  <w:style w:type="paragraph" w:customStyle="1" w:styleId="18">
    <w:name w:val="Παράγραφος λίστας1"/>
    <w:basedOn w:val="a"/>
    <w:rsid w:val="00C836AC"/>
    <w:pPr>
      <w:suppressAutoHyphens/>
      <w:spacing w:after="200" w:line="240" w:lineRule="auto"/>
      <w:ind w:left="720"/>
      <w:jc w:val="both"/>
    </w:pPr>
    <w:rPr>
      <w:rFonts w:ascii="Calibri" w:eastAsia="Times New Roman" w:hAnsi="Calibri" w:cs="Calibri"/>
      <w:szCs w:val="24"/>
      <w:lang w:val="en-GB" w:eastAsia="ar-SA"/>
    </w:rPr>
  </w:style>
  <w:style w:type="paragraph" w:styleId="af5">
    <w:name w:val="footnote text"/>
    <w:basedOn w:val="a"/>
    <w:link w:val="Char10"/>
    <w:rsid w:val="00C836AC"/>
    <w:pPr>
      <w:suppressAutoHyphens/>
      <w:spacing w:after="0" w:line="240" w:lineRule="auto"/>
      <w:ind w:left="425" w:hanging="425"/>
      <w:jc w:val="both"/>
    </w:pPr>
    <w:rPr>
      <w:rFonts w:ascii="Calibri" w:eastAsia="Times New Roman" w:hAnsi="Calibri" w:cs="Calibri"/>
      <w:sz w:val="18"/>
      <w:szCs w:val="20"/>
      <w:lang w:val="en-IE" w:eastAsia="ar-SA"/>
    </w:rPr>
  </w:style>
  <w:style w:type="character" w:customStyle="1" w:styleId="Char10">
    <w:name w:val="Κείμενο υποσημείωσης Char1"/>
    <w:basedOn w:val="a0"/>
    <w:link w:val="af5"/>
    <w:rsid w:val="00C836AC"/>
    <w:rPr>
      <w:rFonts w:ascii="Calibri" w:eastAsia="Times New Roman" w:hAnsi="Calibri" w:cs="Calibri"/>
      <w:sz w:val="18"/>
      <w:szCs w:val="20"/>
      <w:lang w:val="en-IE" w:eastAsia="ar-SA"/>
    </w:rPr>
  </w:style>
  <w:style w:type="paragraph" w:styleId="19">
    <w:name w:val="toc 1"/>
    <w:basedOn w:val="a"/>
    <w:next w:val="a"/>
    <w:uiPriority w:val="39"/>
    <w:rsid w:val="00C836AC"/>
    <w:pPr>
      <w:suppressAutoHyphens/>
      <w:spacing w:before="120" w:after="120" w:line="240" w:lineRule="auto"/>
    </w:pPr>
    <w:rPr>
      <w:rFonts w:ascii="Calibri" w:eastAsia="Times New Roman" w:hAnsi="Calibri" w:cs="Calibri"/>
      <w:b/>
      <w:bCs/>
      <w:caps/>
      <w:sz w:val="20"/>
      <w:szCs w:val="20"/>
      <w:lang w:val="en-GB" w:eastAsia="ar-SA"/>
    </w:rPr>
  </w:style>
  <w:style w:type="paragraph" w:styleId="2a">
    <w:name w:val="toc 2"/>
    <w:basedOn w:val="a"/>
    <w:next w:val="a"/>
    <w:uiPriority w:val="39"/>
    <w:rsid w:val="00C836AC"/>
    <w:pPr>
      <w:suppressAutoHyphens/>
      <w:spacing w:after="0" w:line="240" w:lineRule="auto"/>
      <w:ind w:left="220"/>
    </w:pPr>
    <w:rPr>
      <w:rFonts w:ascii="Calibri" w:eastAsia="Times New Roman" w:hAnsi="Calibri" w:cs="Calibri"/>
      <w:smallCaps/>
      <w:sz w:val="20"/>
      <w:szCs w:val="20"/>
      <w:lang w:val="en-GB" w:eastAsia="ar-SA"/>
    </w:rPr>
  </w:style>
  <w:style w:type="paragraph" w:styleId="34">
    <w:name w:val="toc 3"/>
    <w:basedOn w:val="a"/>
    <w:next w:val="a"/>
    <w:uiPriority w:val="39"/>
    <w:rsid w:val="00C836AC"/>
    <w:pPr>
      <w:suppressAutoHyphens/>
      <w:spacing w:after="0" w:line="240" w:lineRule="auto"/>
      <w:ind w:left="440"/>
    </w:pPr>
    <w:rPr>
      <w:rFonts w:ascii="Calibri" w:eastAsia="Times New Roman" w:hAnsi="Calibri" w:cs="Calibri"/>
      <w:i/>
      <w:iCs/>
      <w:sz w:val="20"/>
      <w:szCs w:val="20"/>
      <w:lang w:val="en-GB" w:eastAsia="ar-SA"/>
    </w:rPr>
  </w:style>
  <w:style w:type="paragraph" w:styleId="44">
    <w:name w:val="toc 4"/>
    <w:basedOn w:val="a"/>
    <w:next w:val="a"/>
    <w:uiPriority w:val="39"/>
    <w:rsid w:val="00C836AC"/>
    <w:pPr>
      <w:suppressAutoHyphens/>
      <w:spacing w:after="0" w:line="240" w:lineRule="auto"/>
      <w:ind w:left="660"/>
    </w:pPr>
    <w:rPr>
      <w:rFonts w:ascii="Calibri" w:eastAsia="Times New Roman" w:hAnsi="Calibri" w:cs="Calibri"/>
      <w:sz w:val="18"/>
      <w:szCs w:val="18"/>
      <w:lang w:val="en-GB" w:eastAsia="ar-SA"/>
    </w:rPr>
  </w:style>
  <w:style w:type="paragraph" w:styleId="51">
    <w:name w:val="toc 5"/>
    <w:basedOn w:val="a"/>
    <w:next w:val="a"/>
    <w:uiPriority w:val="39"/>
    <w:rsid w:val="00C836AC"/>
    <w:pPr>
      <w:suppressAutoHyphens/>
      <w:spacing w:after="0" w:line="240" w:lineRule="auto"/>
      <w:ind w:left="880"/>
    </w:pPr>
    <w:rPr>
      <w:rFonts w:ascii="Calibri" w:eastAsia="Times New Roman" w:hAnsi="Calibri" w:cs="Calibri"/>
      <w:sz w:val="18"/>
      <w:szCs w:val="18"/>
      <w:lang w:val="en-GB" w:eastAsia="ar-SA"/>
    </w:rPr>
  </w:style>
  <w:style w:type="paragraph" w:styleId="6">
    <w:name w:val="toc 6"/>
    <w:basedOn w:val="a"/>
    <w:next w:val="a"/>
    <w:uiPriority w:val="39"/>
    <w:rsid w:val="00C836AC"/>
    <w:pPr>
      <w:suppressAutoHyphens/>
      <w:spacing w:after="0" w:line="240" w:lineRule="auto"/>
      <w:ind w:left="1100"/>
    </w:pPr>
    <w:rPr>
      <w:rFonts w:ascii="Calibri" w:eastAsia="Times New Roman" w:hAnsi="Calibri" w:cs="Calibri"/>
      <w:sz w:val="18"/>
      <w:szCs w:val="18"/>
      <w:lang w:val="en-GB" w:eastAsia="ar-SA"/>
    </w:rPr>
  </w:style>
  <w:style w:type="paragraph" w:styleId="7">
    <w:name w:val="toc 7"/>
    <w:basedOn w:val="a"/>
    <w:next w:val="a"/>
    <w:uiPriority w:val="39"/>
    <w:rsid w:val="00C836AC"/>
    <w:pPr>
      <w:suppressAutoHyphens/>
      <w:spacing w:after="0" w:line="240" w:lineRule="auto"/>
      <w:ind w:left="1320"/>
    </w:pPr>
    <w:rPr>
      <w:rFonts w:ascii="Calibri" w:eastAsia="Times New Roman" w:hAnsi="Calibri" w:cs="Calibri"/>
      <w:sz w:val="18"/>
      <w:szCs w:val="18"/>
      <w:lang w:val="en-GB" w:eastAsia="ar-SA"/>
    </w:rPr>
  </w:style>
  <w:style w:type="paragraph" w:styleId="8">
    <w:name w:val="toc 8"/>
    <w:basedOn w:val="a"/>
    <w:next w:val="a"/>
    <w:uiPriority w:val="39"/>
    <w:rsid w:val="00C836AC"/>
    <w:pPr>
      <w:suppressAutoHyphens/>
      <w:spacing w:after="0" w:line="240" w:lineRule="auto"/>
      <w:ind w:left="1540"/>
    </w:pPr>
    <w:rPr>
      <w:rFonts w:ascii="Calibri" w:eastAsia="Times New Roman" w:hAnsi="Calibri" w:cs="Calibri"/>
      <w:sz w:val="18"/>
      <w:szCs w:val="18"/>
      <w:lang w:val="en-GB" w:eastAsia="ar-SA"/>
    </w:rPr>
  </w:style>
  <w:style w:type="paragraph" w:styleId="9">
    <w:name w:val="toc 9"/>
    <w:basedOn w:val="a"/>
    <w:next w:val="a"/>
    <w:uiPriority w:val="39"/>
    <w:rsid w:val="00C836AC"/>
    <w:pPr>
      <w:suppressAutoHyphens/>
      <w:spacing w:after="0" w:line="240" w:lineRule="auto"/>
      <w:ind w:left="1760"/>
    </w:pPr>
    <w:rPr>
      <w:rFonts w:ascii="Calibri" w:eastAsia="Times New Roman" w:hAnsi="Calibri" w:cs="Calibri"/>
      <w:sz w:val="18"/>
      <w:szCs w:val="18"/>
      <w:lang w:val="en-GB" w:eastAsia="ar-SA"/>
    </w:rPr>
  </w:style>
  <w:style w:type="paragraph" w:customStyle="1" w:styleId="Style1">
    <w:name w:val="Style1"/>
    <w:basedOn w:val="DocTitle"/>
    <w:rsid w:val="00C836AC"/>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C836AC"/>
    <w:rPr>
      <w:rFonts w:ascii="Calibri" w:hAnsi="Calibri" w:cs="Calibri"/>
      <w:lang w:val="el-GR"/>
    </w:rPr>
  </w:style>
  <w:style w:type="paragraph" w:styleId="af6">
    <w:name w:val="endnote text"/>
    <w:basedOn w:val="a"/>
    <w:link w:val="Char6"/>
    <w:rsid w:val="00C836AC"/>
    <w:pPr>
      <w:suppressAutoHyphens/>
      <w:spacing w:after="120" w:line="240" w:lineRule="auto"/>
      <w:jc w:val="both"/>
    </w:pPr>
    <w:rPr>
      <w:rFonts w:ascii="Calibri" w:eastAsia="Times New Roman" w:hAnsi="Calibri" w:cs="Calibri"/>
      <w:sz w:val="20"/>
      <w:szCs w:val="20"/>
      <w:lang w:val="en-GB" w:eastAsia="ar-SA"/>
    </w:rPr>
  </w:style>
  <w:style w:type="character" w:customStyle="1" w:styleId="Char6">
    <w:name w:val="Κείμενο σημείωσης τέλους Char"/>
    <w:basedOn w:val="a0"/>
    <w:link w:val="af6"/>
    <w:rsid w:val="00C836AC"/>
    <w:rPr>
      <w:rFonts w:ascii="Calibri" w:eastAsia="Times New Roman" w:hAnsi="Calibri" w:cs="Calibri"/>
      <w:sz w:val="20"/>
      <w:szCs w:val="20"/>
      <w:lang w:val="en-GB" w:eastAsia="ar-SA"/>
    </w:rPr>
  </w:style>
  <w:style w:type="paragraph" w:customStyle="1" w:styleId="Default">
    <w:name w:val="Default"/>
    <w:rsid w:val="00C836AC"/>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7">
    <w:name w:val="Προμορφοποιημένο κείμενο"/>
    <w:basedOn w:val="a"/>
    <w:rsid w:val="00C836AC"/>
    <w:pPr>
      <w:suppressAutoHyphens/>
      <w:spacing w:after="120" w:line="240" w:lineRule="auto"/>
      <w:jc w:val="both"/>
    </w:pPr>
    <w:rPr>
      <w:rFonts w:ascii="Calibri" w:eastAsia="Times New Roman" w:hAnsi="Calibri" w:cs="Calibri"/>
      <w:szCs w:val="24"/>
      <w:lang w:val="en-GB" w:eastAsia="ar-SA"/>
    </w:rPr>
  </w:style>
  <w:style w:type="paragraph" w:styleId="af8">
    <w:name w:val="Body Text Indent"/>
    <w:basedOn w:val="a"/>
    <w:link w:val="Char7"/>
    <w:rsid w:val="00C836AC"/>
    <w:pPr>
      <w:suppressAutoHyphens/>
      <w:spacing w:after="120" w:line="240" w:lineRule="auto"/>
      <w:ind w:firstLine="1134"/>
      <w:jc w:val="both"/>
    </w:pPr>
    <w:rPr>
      <w:rFonts w:ascii="Arial" w:eastAsia="Times New Roman" w:hAnsi="Arial" w:cs="Arial"/>
      <w:szCs w:val="24"/>
      <w:lang w:val="en-GB" w:eastAsia="ar-SA"/>
    </w:rPr>
  </w:style>
  <w:style w:type="character" w:customStyle="1" w:styleId="Char7">
    <w:name w:val="Σώμα κείμενου με εσοχή Char"/>
    <w:basedOn w:val="a0"/>
    <w:link w:val="af8"/>
    <w:rsid w:val="00C836AC"/>
    <w:rPr>
      <w:rFonts w:ascii="Arial" w:eastAsia="Times New Roman" w:hAnsi="Arial" w:cs="Arial"/>
      <w:szCs w:val="24"/>
      <w:lang w:val="en-GB" w:eastAsia="ar-SA"/>
    </w:rPr>
  </w:style>
  <w:style w:type="paragraph" w:customStyle="1" w:styleId="normalwithoutspacing">
    <w:name w:val="normal_without_spacing"/>
    <w:basedOn w:val="a"/>
    <w:rsid w:val="00C836AC"/>
    <w:pPr>
      <w:suppressAutoHyphens/>
      <w:spacing w:after="60" w:line="240" w:lineRule="auto"/>
      <w:jc w:val="both"/>
    </w:pPr>
    <w:rPr>
      <w:rFonts w:ascii="Calibri" w:eastAsia="Times New Roman" w:hAnsi="Calibri" w:cs="Calibri"/>
      <w:szCs w:val="24"/>
      <w:lang w:eastAsia="ar-SA"/>
    </w:rPr>
  </w:style>
  <w:style w:type="paragraph" w:customStyle="1" w:styleId="foothanging">
    <w:name w:val="foot_hanging"/>
    <w:basedOn w:val="af5"/>
    <w:rsid w:val="00C836AC"/>
    <w:pPr>
      <w:ind w:left="426" w:hanging="426"/>
    </w:pPr>
    <w:rPr>
      <w:szCs w:val="18"/>
    </w:rPr>
  </w:style>
  <w:style w:type="paragraph" w:customStyle="1" w:styleId="-HTML2">
    <w:name w:val="Προ-διαμορφωμένο HTML2"/>
    <w:basedOn w:val="a"/>
    <w:rsid w:val="00C83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ar-SA"/>
    </w:rPr>
  </w:style>
  <w:style w:type="paragraph" w:customStyle="1" w:styleId="LO-normal">
    <w:name w:val="LO-normal"/>
    <w:rsid w:val="00C836AC"/>
    <w:pPr>
      <w:suppressAutoHyphens/>
      <w:spacing w:after="0" w:line="276" w:lineRule="auto"/>
    </w:pPr>
    <w:rPr>
      <w:rFonts w:ascii="Arial" w:eastAsia="Arial" w:hAnsi="Arial" w:cs="Arial"/>
      <w:color w:val="000000"/>
      <w:lang w:eastAsia="ar-SA"/>
    </w:rPr>
  </w:style>
  <w:style w:type="paragraph" w:customStyle="1" w:styleId="310">
    <w:name w:val="Σώμα κείμενου με εσοχή 31"/>
    <w:basedOn w:val="a"/>
    <w:rsid w:val="00C836AC"/>
    <w:pPr>
      <w:spacing w:after="120" w:line="312" w:lineRule="auto"/>
      <w:ind w:left="283"/>
      <w:jc w:val="both"/>
    </w:pPr>
    <w:rPr>
      <w:rFonts w:ascii="Calibri" w:eastAsia="Times New Roman" w:hAnsi="Calibri" w:cs="Times New Roman"/>
      <w:sz w:val="16"/>
      <w:szCs w:val="16"/>
      <w:lang w:val="en-GB" w:eastAsia="ar-SA"/>
    </w:rPr>
  </w:style>
  <w:style w:type="paragraph" w:customStyle="1" w:styleId="1a">
    <w:name w:val="Χωρίς διάστιχο1"/>
    <w:rsid w:val="00C836AC"/>
    <w:pPr>
      <w:suppressAutoHyphens/>
      <w:spacing w:after="0" w:line="240" w:lineRule="auto"/>
      <w:jc w:val="both"/>
    </w:pPr>
    <w:rPr>
      <w:rFonts w:ascii="Calibri" w:eastAsia="Times New Roman" w:hAnsi="Calibri" w:cs="Calibri"/>
      <w:szCs w:val="24"/>
      <w:lang w:val="en-GB" w:eastAsia="ar-SA"/>
    </w:rPr>
  </w:style>
  <w:style w:type="paragraph" w:customStyle="1" w:styleId="af9">
    <w:name w:val="Περιεχόμενα πίνακα"/>
    <w:basedOn w:val="a"/>
    <w:rsid w:val="00C836AC"/>
    <w:pPr>
      <w:suppressLineNumbers/>
      <w:suppressAutoHyphens/>
      <w:spacing w:after="120" w:line="240" w:lineRule="auto"/>
      <w:jc w:val="both"/>
    </w:pPr>
    <w:rPr>
      <w:rFonts w:ascii="Calibri" w:eastAsia="Times New Roman" w:hAnsi="Calibri" w:cs="Calibri"/>
      <w:szCs w:val="24"/>
      <w:lang w:val="en-GB" w:eastAsia="ar-SA"/>
    </w:rPr>
  </w:style>
  <w:style w:type="paragraph" w:customStyle="1" w:styleId="afa">
    <w:name w:val="Επικεφαλίδα πίνακα"/>
    <w:basedOn w:val="af9"/>
    <w:rsid w:val="00C836AC"/>
    <w:pPr>
      <w:jc w:val="center"/>
    </w:pPr>
    <w:rPr>
      <w:b/>
      <w:bCs/>
    </w:rPr>
  </w:style>
  <w:style w:type="paragraph" w:customStyle="1" w:styleId="footers">
    <w:name w:val="footers"/>
    <w:basedOn w:val="foothanging"/>
    <w:rsid w:val="00C836AC"/>
  </w:style>
  <w:style w:type="paragraph" w:customStyle="1" w:styleId="Standard">
    <w:name w:val="Standard"/>
    <w:rsid w:val="00C836AC"/>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C836AC"/>
    <w:pPr>
      <w:spacing w:after="120"/>
    </w:pPr>
  </w:style>
  <w:style w:type="paragraph" w:customStyle="1" w:styleId="Footnote">
    <w:name w:val="Footnote"/>
    <w:basedOn w:val="Standard"/>
    <w:rsid w:val="00C836AC"/>
    <w:pPr>
      <w:suppressLineNumbers/>
      <w:ind w:left="283" w:hanging="283"/>
    </w:pPr>
    <w:rPr>
      <w:sz w:val="20"/>
      <w:szCs w:val="20"/>
    </w:rPr>
  </w:style>
  <w:style w:type="paragraph" w:customStyle="1" w:styleId="311">
    <w:name w:val="Σώμα κείμενου 31"/>
    <w:basedOn w:val="a"/>
    <w:rsid w:val="00C836AC"/>
    <w:pPr>
      <w:suppressAutoHyphens/>
      <w:spacing w:after="120" w:line="240" w:lineRule="auto"/>
      <w:jc w:val="both"/>
    </w:pPr>
    <w:rPr>
      <w:rFonts w:ascii="Calibri" w:eastAsia="Times New Roman" w:hAnsi="Calibri" w:cs="Calibri"/>
      <w:sz w:val="16"/>
      <w:szCs w:val="16"/>
      <w:lang w:val="en-GB" w:eastAsia="ar-SA"/>
    </w:rPr>
  </w:style>
  <w:style w:type="paragraph" w:customStyle="1" w:styleId="fooot">
    <w:name w:val="fooot"/>
    <w:basedOn w:val="footers"/>
    <w:rsid w:val="00C836AC"/>
  </w:style>
  <w:style w:type="paragraph" w:customStyle="1" w:styleId="1b">
    <w:name w:val="Κείμενο πλαισίου1"/>
    <w:basedOn w:val="a"/>
    <w:rsid w:val="00C836AC"/>
    <w:pPr>
      <w:suppressAutoHyphens/>
      <w:spacing w:after="0" w:line="240" w:lineRule="auto"/>
      <w:jc w:val="both"/>
    </w:pPr>
    <w:rPr>
      <w:rFonts w:ascii="Tahoma" w:eastAsia="Times New Roman" w:hAnsi="Tahoma" w:cs="Tahoma"/>
      <w:sz w:val="16"/>
      <w:szCs w:val="16"/>
      <w:lang w:val="en-GB" w:eastAsia="ar-SA"/>
    </w:rPr>
  </w:style>
  <w:style w:type="paragraph" w:customStyle="1" w:styleId="1c">
    <w:name w:val="Κείμενο σχολίου1"/>
    <w:basedOn w:val="a"/>
    <w:rsid w:val="00C836AC"/>
    <w:pPr>
      <w:suppressAutoHyphens/>
      <w:spacing w:after="120" w:line="240" w:lineRule="auto"/>
      <w:jc w:val="both"/>
    </w:pPr>
    <w:rPr>
      <w:rFonts w:ascii="Calibri" w:eastAsia="Times New Roman" w:hAnsi="Calibri" w:cs="Calibri"/>
      <w:sz w:val="20"/>
      <w:szCs w:val="20"/>
      <w:lang w:val="en-GB" w:eastAsia="ar-SA"/>
    </w:rPr>
  </w:style>
  <w:style w:type="paragraph" w:customStyle="1" w:styleId="1d">
    <w:name w:val="Θέμα σχολίου1"/>
    <w:basedOn w:val="1c"/>
    <w:next w:val="1c"/>
    <w:rsid w:val="00C836AC"/>
    <w:rPr>
      <w:b/>
      <w:bCs/>
    </w:rPr>
  </w:style>
  <w:style w:type="paragraph" w:customStyle="1" w:styleId="-HTML1">
    <w:name w:val="Προ-διαμορφωμένο HTML1"/>
    <w:basedOn w:val="a"/>
    <w:rsid w:val="00C83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ar-SA"/>
    </w:rPr>
  </w:style>
  <w:style w:type="paragraph" w:customStyle="1" w:styleId="1e">
    <w:name w:val="Αναθεώρηση1"/>
    <w:rsid w:val="00C836AC"/>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
    <w:rsid w:val="00C836AC"/>
    <w:pPr>
      <w:numPr>
        <w:numId w:val="2"/>
      </w:numPr>
      <w:spacing w:after="0" w:line="360" w:lineRule="auto"/>
      <w:jc w:val="both"/>
    </w:pPr>
    <w:rPr>
      <w:rFonts w:ascii="Trebuchet MS" w:eastAsia="Times New Roman" w:hAnsi="Trebuchet MS" w:cs="Times New Roman"/>
      <w:szCs w:val="20"/>
      <w:lang w:val="en-US" w:eastAsia="ar-SA"/>
    </w:rPr>
  </w:style>
  <w:style w:type="paragraph" w:customStyle="1" w:styleId="100">
    <w:name w:val="Περιεχόμενα 10"/>
    <w:basedOn w:val="af2"/>
    <w:rsid w:val="00C836AC"/>
    <w:pPr>
      <w:tabs>
        <w:tab w:val="right" w:leader="dot" w:pos="7091"/>
      </w:tabs>
      <w:ind w:left="2547"/>
    </w:pPr>
  </w:style>
  <w:style w:type="paragraph" w:customStyle="1" w:styleId="afb">
    <w:name w:val="Οριζόντια γραμμή"/>
    <w:basedOn w:val="a"/>
    <w:next w:val="af0"/>
    <w:rsid w:val="00C836AC"/>
    <w:pPr>
      <w:suppressLineNumbers/>
      <w:suppressAutoHyphens/>
      <w:spacing w:after="283" w:line="240" w:lineRule="auto"/>
      <w:jc w:val="both"/>
    </w:pPr>
    <w:rPr>
      <w:rFonts w:ascii="Calibri" w:eastAsia="Times New Roman" w:hAnsi="Calibri" w:cs="Calibri"/>
      <w:sz w:val="12"/>
      <w:szCs w:val="12"/>
      <w:lang w:val="en-GB" w:eastAsia="ar-SA"/>
    </w:rPr>
  </w:style>
  <w:style w:type="paragraph" w:customStyle="1" w:styleId="210">
    <w:name w:val="Σώμα κείμενου 21"/>
    <w:basedOn w:val="a"/>
    <w:rsid w:val="00C836AC"/>
    <w:pPr>
      <w:suppressAutoHyphens/>
      <w:overflowPunct w:val="0"/>
      <w:autoSpaceDE w:val="0"/>
      <w:spacing w:after="0" w:line="240" w:lineRule="auto"/>
      <w:jc w:val="both"/>
      <w:textAlignment w:val="baseline"/>
    </w:pPr>
    <w:rPr>
      <w:rFonts w:ascii="Arial" w:eastAsia="Times New Roman" w:hAnsi="Arial" w:cs="Arial"/>
      <w:szCs w:val="20"/>
      <w:lang w:eastAsia="ar-SA"/>
    </w:rPr>
  </w:style>
  <w:style w:type="paragraph" w:customStyle="1" w:styleId="para-1">
    <w:name w:val="para-1"/>
    <w:basedOn w:val="a"/>
    <w:rsid w:val="00C836AC"/>
    <w:pPr>
      <w:tabs>
        <w:tab w:val="left" w:pos="1021"/>
        <w:tab w:val="left" w:pos="1588"/>
        <w:tab w:val="left" w:pos="2155"/>
        <w:tab w:val="left" w:pos="2722"/>
        <w:tab w:val="left" w:pos="3289"/>
      </w:tabs>
      <w:suppressAutoHyphens/>
      <w:spacing w:after="0" w:line="240" w:lineRule="auto"/>
      <w:ind w:left="1021" w:hanging="1021"/>
      <w:jc w:val="both"/>
    </w:pPr>
    <w:rPr>
      <w:rFonts w:ascii="Arial" w:eastAsia="Times New Roman" w:hAnsi="Arial" w:cs="Arial"/>
      <w:spacing w:val="5"/>
      <w:szCs w:val="20"/>
      <w:lang w:eastAsia="ar-SA"/>
    </w:rPr>
  </w:style>
  <w:style w:type="paragraph" w:customStyle="1" w:styleId="101">
    <w:name w:val="Κατάλογος περιεχομένων 10"/>
    <w:basedOn w:val="af2"/>
    <w:rsid w:val="00C836AC"/>
    <w:pPr>
      <w:tabs>
        <w:tab w:val="right" w:leader="dot" w:pos="7091"/>
      </w:tabs>
      <w:ind w:left="2547"/>
    </w:pPr>
  </w:style>
  <w:style w:type="paragraph" w:styleId="afc">
    <w:name w:val="Balloon Text"/>
    <w:basedOn w:val="a"/>
    <w:link w:val="Char11"/>
    <w:uiPriority w:val="99"/>
    <w:semiHidden/>
    <w:unhideWhenUsed/>
    <w:rsid w:val="00C836AC"/>
    <w:pPr>
      <w:suppressAutoHyphens/>
      <w:spacing w:after="0" w:line="240" w:lineRule="auto"/>
      <w:jc w:val="both"/>
    </w:pPr>
    <w:rPr>
      <w:rFonts w:ascii="Segoe UI" w:eastAsia="Times New Roman" w:hAnsi="Segoe UI" w:cs="Times New Roman"/>
      <w:sz w:val="18"/>
      <w:szCs w:val="18"/>
      <w:lang w:val="en-GB" w:eastAsia="ar-SA"/>
    </w:rPr>
  </w:style>
  <w:style w:type="character" w:customStyle="1" w:styleId="Char11">
    <w:name w:val="Κείμενο πλαισίου Char1"/>
    <w:basedOn w:val="a0"/>
    <w:link w:val="afc"/>
    <w:uiPriority w:val="99"/>
    <w:semiHidden/>
    <w:rsid w:val="00C836AC"/>
    <w:rPr>
      <w:rFonts w:ascii="Segoe UI" w:eastAsia="Times New Roman" w:hAnsi="Segoe UI" w:cs="Times New Roman"/>
      <w:sz w:val="18"/>
      <w:szCs w:val="18"/>
      <w:lang w:val="en-GB" w:eastAsia="ar-SA"/>
    </w:rPr>
  </w:style>
  <w:style w:type="character" w:styleId="afd">
    <w:name w:val="annotation reference"/>
    <w:uiPriority w:val="99"/>
    <w:unhideWhenUsed/>
    <w:rsid w:val="00C836AC"/>
    <w:rPr>
      <w:sz w:val="16"/>
      <w:szCs w:val="16"/>
    </w:rPr>
  </w:style>
  <w:style w:type="paragraph" w:styleId="afe">
    <w:name w:val="annotation text"/>
    <w:basedOn w:val="a"/>
    <w:link w:val="Char12"/>
    <w:uiPriority w:val="99"/>
    <w:unhideWhenUsed/>
    <w:rsid w:val="00C836AC"/>
    <w:pPr>
      <w:suppressAutoHyphens/>
      <w:spacing w:after="120" w:line="240" w:lineRule="auto"/>
      <w:jc w:val="both"/>
    </w:pPr>
    <w:rPr>
      <w:rFonts w:ascii="Calibri" w:eastAsia="Times New Roman" w:hAnsi="Calibri" w:cs="Times New Roman"/>
      <w:sz w:val="20"/>
      <w:szCs w:val="20"/>
      <w:lang w:val="en-GB" w:eastAsia="ar-SA"/>
    </w:rPr>
  </w:style>
  <w:style w:type="character" w:customStyle="1" w:styleId="Char12">
    <w:name w:val="Κείμενο σχολίου Char1"/>
    <w:basedOn w:val="a0"/>
    <w:link w:val="afe"/>
    <w:uiPriority w:val="99"/>
    <w:rsid w:val="00C836AC"/>
    <w:rPr>
      <w:rFonts w:ascii="Calibri" w:eastAsia="Times New Roman" w:hAnsi="Calibri" w:cs="Times New Roman"/>
      <w:sz w:val="20"/>
      <w:szCs w:val="20"/>
      <w:lang w:val="en-GB" w:eastAsia="ar-SA"/>
    </w:rPr>
  </w:style>
  <w:style w:type="paragraph" w:styleId="aff">
    <w:name w:val="annotation subject"/>
    <w:basedOn w:val="afe"/>
    <w:next w:val="afe"/>
    <w:link w:val="Char13"/>
    <w:uiPriority w:val="99"/>
    <w:semiHidden/>
    <w:unhideWhenUsed/>
    <w:rsid w:val="00C836AC"/>
    <w:rPr>
      <w:b/>
      <w:bCs/>
    </w:rPr>
  </w:style>
  <w:style w:type="character" w:customStyle="1" w:styleId="Char13">
    <w:name w:val="Θέμα σχολίου Char1"/>
    <w:basedOn w:val="Char12"/>
    <w:link w:val="aff"/>
    <w:uiPriority w:val="99"/>
    <w:semiHidden/>
    <w:rsid w:val="00C836AC"/>
    <w:rPr>
      <w:rFonts w:ascii="Calibri" w:eastAsia="Times New Roman" w:hAnsi="Calibri" w:cs="Times New Roman"/>
      <w:b/>
      <w:bCs/>
      <w:sz w:val="20"/>
      <w:szCs w:val="20"/>
      <w:lang w:val="en-GB" w:eastAsia="ar-SA"/>
    </w:rPr>
  </w:style>
  <w:style w:type="paragraph" w:styleId="aff0">
    <w:name w:val="Revision"/>
    <w:hidden/>
    <w:uiPriority w:val="99"/>
    <w:semiHidden/>
    <w:rsid w:val="00C836AC"/>
    <w:pPr>
      <w:spacing w:after="0" w:line="240" w:lineRule="auto"/>
    </w:pPr>
    <w:rPr>
      <w:rFonts w:ascii="Calibri" w:eastAsia="Times New Roman" w:hAnsi="Calibri" w:cs="Calibri"/>
      <w:szCs w:val="24"/>
      <w:lang w:val="en-GB" w:eastAsia="ar-SA"/>
    </w:rPr>
  </w:style>
  <w:style w:type="paragraph" w:styleId="aff1">
    <w:name w:val="List Paragraph"/>
    <w:basedOn w:val="a"/>
    <w:uiPriority w:val="34"/>
    <w:qFormat/>
    <w:rsid w:val="00C836AC"/>
    <w:pPr>
      <w:spacing w:after="0" w:line="240" w:lineRule="auto"/>
      <w:ind w:left="720"/>
      <w:contextualSpacing/>
    </w:pPr>
    <w:rPr>
      <w:rFonts w:ascii="CG Times" w:eastAsia="Times New Roman" w:hAnsi="CG Times" w:cs="Times New Roman"/>
      <w:sz w:val="20"/>
      <w:szCs w:val="20"/>
      <w:lang w:val="en-US" w:eastAsia="el-GR"/>
    </w:rPr>
  </w:style>
  <w:style w:type="character" w:customStyle="1" w:styleId="UnresolvedMention">
    <w:name w:val="Unresolved Mention"/>
    <w:uiPriority w:val="99"/>
    <w:semiHidden/>
    <w:unhideWhenUsed/>
    <w:rsid w:val="00C836AC"/>
    <w:rPr>
      <w:color w:val="605E5C"/>
      <w:shd w:val="clear" w:color="auto" w:fill="E1DFDD"/>
    </w:rPr>
  </w:style>
  <w:style w:type="character" w:customStyle="1" w:styleId="aff2">
    <w:name w:val="Σώμα κειμένου_"/>
    <w:link w:val="49"/>
    <w:rsid w:val="00C836AC"/>
    <w:rPr>
      <w:rFonts w:ascii="Calibri" w:eastAsia="Calibri" w:hAnsi="Calibri" w:cs="Calibri"/>
      <w:shd w:val="clear" w:color="auto" w:fill="FFFFFF"/>
    </w:rPr>
  </w:style>
  <w:style w:type="paragraph" w:customStyle="1" w:styleId="49">
    <w:name w:val="Σώμα κειμένου49"/>
    <w:basedOn w:val="a"/>
    <w:link w:val="aff2"/>
    <w:rsid w:val="00C836AC"/>
    <w:pPr>
      <w:shd w:val="clear" w:color="auto" w:fill="FFFFFF"/>
      <w:spacing w:after="0" w:line="240" w:lineRule="exact"/>
      <w:ind w:hanging="440"/>
      <w:jc w:val="center"/>
    </w:pPr>
    <w:rPr>
      <w:rFonts w:ascii="Calibri" w:eastAsia="Calibri" w:hAnsi="Calibri" w:cs="Calibri"/>
    </w:rPr>
  </w:style>
  <w:style w:type="table" w:customStyle="1" w:styleId="1f">
    <w:name w:val="Πλέγμα πίνακα1"/>
    <w:basedOn w:val="a1"/>
    <w:next w:val="aff3"/>
    <w:uiPriority w:val="39"/>
    <w:rsid w:val="00C836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3">
    <w:name w:val="Table Grid"/>
    <w:basedOn w:val="a1"/>
    <w:uiPriority w:val="39"/>
    <w:rsid w:val="00C836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promitheus.gov.gr" TargetMode="External"/><Relationship Id="rId14" Type="http://schemas.openxmlformats.org/officeDocument/2006/relationships/hyperlink" Target="http://www.eaadhsy.gr/n4412/n4412fulltextlinks.html"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50</Pages>
  <Words>16390</Words>
  <Characters>88510</Characters>
  <Application>Microsoft Office Word</Application>
  <DocSecurity>0</DocSecurity>
  <Lines>737</Lines>
  <Paragraphs>209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104691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ΓΚΕΛΥ ΚΟΞΑΡΑ</dc:creator>
  <cp:keywords/>
  <dc:description/>
  <cp:lastModifiedBy>ΓΚΕΛΥ ΚΟΞΑΡΑ</cp:lastModifiedBy>
  <cp:revision>1</cp:revision>
  <dcterms:created xsi:type="dcterms:W3CDTF">2025-10-27T07:47:00Z</dcterms:created>
  <dcterms:modified xsi:type="dcterms:W3CDTF">2025-10-27T07:48:00Z</dcterms:modified>
</cp:coreProperties>
</file>